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BBDDB" w14:textId="2266345F" w:rsidR="00E15D1A" w:rsidRPr="00E55A11" w:rsidRDefault="00FF04CA" w:rsidP="007B75D1">
      <w:pPr>
        <w:pStyle w:val="Tytu"/>
        <w:spacing w:after="240"/>
        <w:ind w:left="0" w:firstLine="0"/>
        <w:jc w:val="both"/>
        <w:rPr>
          <w:rFonts w:ascii="Arial" w:hAnsi="Arial" w:cs="Arial"/>
          <w:b w:val="0"/>
          <w:i/>
          <w:sz w:val="20"/>
          <w:vertAlign w:val="superscript"/>
        </w:rPr>
      </w:pPr>
      <w:r w:rsidRPr="007249E7">
        <w:rPr>
          <w:rFonts w:ascii="Arial" w:hAnsi="Arial" w:cs="Arial"/>
          <w:b w:val="0"/>
          <w:i/>
          <w:noProof/>
          <w:sz w:val="20"/>
        </w:rPr>
        <w:t xml:space="preserve">Wzór </w:t>
      </w:r>
      <w:r w:rsidR="00772011" w:rsidRPr="007249E7">
        <w:rPr>
          <w:rFonts w:ascii="Arial" w:hAnsi="Arial" w:cs="Arial"/>
          <w:b w:val="0"/>
          <w:i/>
          <w:noProof/>
          <w:sz w:val="20"/>
        </w:rPr>
        <w:t xml:space="preserve">minimalny </w:t>
      </w:r>
      <w:r w:rsidR="00F76776" w:rsidRPr="007249E7">
        <w:rPr>
          <w:rFonts w:ascii="Arial" w:hAnsi="Arial" w:cs="Arial"/>
          <w:b w:val="0"/>
          <w:i/>
          <w:noProof/>
          <w:sz w:val="20"/>
        </w:rPr>
        <w:t xml:space="preserve">decyzji </w:t>
      </w:r>
      <w:r w:rsidRPr="007249E7">
        <w:rPr>
          <w:rFonts w:ascii="Arial" w:hAnsi="Arial" w:cs="Arial"/>
          <w:b w:val="0"/>
          <w:i/>
          <w:noProof/>
          <w:sz w:val="20"/>
        </w:rPr>
        <w:t xml:space="preserve">o dofinansowanie projektu w ramach </w:t>
      </w:r>
      <w:r w:rsidR="009D5402" w:rsidRPr="007249E7">
        <w:rPr>
          <w:rFonts w:ascii="Arial" w:hAnsi="Arial" w:cs="Arial"/>
          <w:b w:val="0"/>
          <w:i/>
          <w:noProof/>
          <w:sz w:val="20"/>
        </w:rPr>
        <w:t>FEPZ 2021-2027</w:t>
      </w:r>
      <w:r w:rsidR="009D490C" w:rsidRPr="007249E7">
        <w:rPr>
          <w:rStyle w:val="Odwoanieprzypisudolnego"/>
          <w:rFonts w:ascii="Arial" w:hAnsi="Arial" w:cs="Arial"/>
          <w:b w:val="0"/>
          <w:i/>
          <w:sz w:val="20"/>
        </w:rPr>
        <w:footnoteReference w:id="2"/>
      </w:r>
      <w:r w:rsidR="00B35CD0" w:rsidRPr="007249E7">
        <w:rPr>
          <w:rFonts w:ascii="Arial" w:hAnsi="Arial" w:cs="Arial"/>
          <w:b w:val="0"/>
          <w:i/>
          <w:noProof/>
          <w:sz w:val="20"/>
        </w:rPr>
        <w:t xml:space="preserve"> - </w:t>
      </w:r>
      <w:r w:rsidR="005A280F" w:rsidRPr="007249E7">
        <w:rPr>
          <w:rFonts w:ascii="Arial" w:hAnsi="Arial" w:cs="Arial"/>
          <w:b w:val="0"/>
          <w:i/>
          <w:noProof/>
          <w:sz w:val="20"/>
        </w:rPr>
        <w:t xml:space="preserve">projekty własne wojewodztwa zachodniopomorskiego  </w:t>
      </w:r>
      <w:r w:rsidR="00B35CD0" w:rsidRPr="007249E7">
        <w:rPr>
          <w:rFonts w:ascii="Arial" w:hAnsi="Arial" w:cs="Arial"/>
          <w:b w:val="0"/>
          <w:i/>
          <w:noProof/>
          <w:sz w:val="20"/>
        </w:rPr>
        <w:t xml:space="preserve">wersja </w:t>
      </w:r>
      <w:r w:rsidR="009D5402" w:rsidRPr="007249E7">
        <w:rPr>
          <w:rFonts w:ascii="Arial" w:hAnsi="Arial" w:cs="Arial"/>
          <w:b w:val="0"/>
          <w:i/>
          <w:noProof/>
          <w:sz w:val="20"/>
        </w:rPr>
        <w:t>1.</w:t>
      </w:r>
      <w:r w:rsidR="00185E45">
        <w:rPr>
          <w:rFonts w:ascii="Arial" w:hAnsi="Arial" w:cs="Arial"/>
          <w:b w:val="0"/>
          <w:i/>
          <w:noProof/>
          <w:sz w:val="20"/>
        </w:rPr>
        <w:t>7</w:t>
      </w:r>
      <w:r w:rsidR="00185E45" w:rsidRPr="007249E7">
        <w:rPr>
          <w:rFonts w:ascii="Arial" w:hAnsi="Arial" w:cs="Arial"/>
          <w:b w:val="0"/>
          <w:i/>
          <w:noProof/>
          <w:sz w:val="20"/>
        </w:rPr>
        <w:t xml:space="preserve"> </w:t>
      </w:r>
      <w:r w:rsidR="00E15D1A" w:rsidRPr="007249E7">
        <w:rPr>
          <w:rFonts w:ascii="Arial" w:hAnsi="Arial" w:cs="Arial"/>
          <w:b w:val="0"/>
          <w:i/>
          <w:noProof/>
          <w:sz w:val="20"/>
        </w:rPr>
        <w:t xml:space="preserve">(pełnokolorowa) </w:t>
      </w:r>
    </w:p>
    <w:p w14:paraId="2375DF18" w14:textId="77777777" w:rsidR="009D490C" w:rsidRPr="00E55A11" w:rsidRDefault="009D490C" w:rsidP="00107EE0">
      <w:pPr>
        <w:pStyle w:val="Tytu"/>
        <w:spacing w:after="240"/>
        <w:jc w:val="left"/>
        <w:rPr>
          <w:rFonts w:ascii="Arial" w:hAnsi="Arial" w:cs="Arial"/>
          <w:b w:val="0"/>
          <w:i/>
          <w:noProof/>
          <w:sz w:val="20"/>
        </w:rPr>
      </w:pPr>
    </w:p>
    <w:p w14:paraId="7BFC6AC4" w14:textId="77777777" w:rsidR="00680C79" w:rsidRPr="00E55A11" w:rsidRDefault="00680C79" w:rsidP="00107EE0">
      <w:pPr>
        <w:pStyle w:val="Tytu"/>
        <w:spacing w:after="240"/>
        <w:jc w:val="left"/>
        <w:rPr>
          <w:rFonts w:ascii="Arial" w:hAnsi="Arial" w:cs="Arial"/>
          <w:b w:val="0"/>
          <w:i/>
          <w:noProof/>
          <w:sz w:val="20"/>
        </w:rPr>
      </w:pPr>
    </w:p>
    <w:p w14:paraId="1D98D33F" w14:textId="77777777" w:rsidR="009D490C" w:rsidRPr="00E55A11" w:rsidRDefault="006309E2" w:rsidP="00374482">
      <w:pPr>
        <w:pStyle w:val="Podtytu"/>
        <w:tabs>
          <w:tab w:val="clear" w:pos="1080"/>
        </w:tabs>
        <w:spacing w:after="240" w:line="240" w:lineRule="auto"/>
        <w:ind w:left="-360" w:firstLine="0"/>
        <w:rPr>
          <w:rFonts w:ascii="Arial" w:hAnsi="Arial" w:cs="Arial"/>
          <w:sz w:val="20"/>
          <w:szCs w:val="20"/>
        </w:rPr>
      </w:pPr>
      <w:r w:rsidRPr="00E55A11">
        <w:rPr>
          <w:rFonts w:ascii="Arial" w:hAnsi="Arial" w:cs="Arial"/>
          <w:sz w:val="20"/>
          <w:szCs w:val="20"/>
        </w:rPr>
        <w:t xml:space="preserve">DECYZJA </w:t>
      </w:r>
      <w:r w:rsidR="009D490C" w:rsidRPr="00E55A11">
        <w:rPr>
          <w:rFonts w:ascii="Arial" w:hAnsi="Arial" w:cs="Arial"/>
          <w:sz w:val="20"/>
          <w:szCs w:val="20"/>
        </w:rPr>
        <w:t xml:space="preserve">O </w:t>
      </w:r>
      <w:r w:rsidRPr="00E55A11">
        <w:rPr>
          <w:rFonts w:ascii="Arial" w:hAnsi="Arial" w:cs="Arial"/>
          <w:sz w:val="20"/>
          <w:szCs w:val="20"/>
        </w:rPr>
        <w:t xml:space="preserve">DOFINANSOWANIU </w:t>
      </w:r>
      <w:r w:rsidR="009D490C" w:rsidRPr="00E55A11">
        <w:rPr>
          <w:rFonts w:ascii="Arial" w:hAnsi="Arial" w:cs="Arial"/>
          <w:sz w:val="20"/>
          <w:szCs w:val="20"/>
        </w:rPr>
        <w:t xml:space="preserve">PROJEKTU </w:t>
      </w:r>
      <w:r w:rsidR="005C0A2C" w:rsidRPr="00E55A11">
        <w:rPr>
          <w:rFonts w:ascii="Arial" w:hAnsi="Arial" w:cs="Arial"/>
          <w:sz w:val="20"/>
          <w:szCs w:val="20"/>
        </w:rPr>
        <w:br/>
      </w:r>
    </w:p>
    <w:p w14:paraId="0AECDD0D" w14:textId="77777777" w:rsidR="006309E2" w:rsidRPr="00E55A11" w:rsidRDefault="006309E2" w:rsidP="006309E2">
      <w:pPr>
        <w:pStyle w:val="Podtytu"/>
        <w:tabs>
          <w:tab w:val="clear" w:pos="1080"/>
        </w:tabs>
        <w:spacing w:after="240" w:line="240" w:lineRule="auto"/>
        <w:ind w:left="-360" w:firstLine="0"/>
        <w:jc w:val="both"/>
        <w:rPr>
          <w:rFonts w:ascii="Arial" w:eastAsiaTheme="minorHAnsi" w:hAnsi="Arial" w:cs="Arial"/>
          <w:b w:val="0"/>
          <w:bCs w:val="0"/>
          <w:sz w:val="20"/>
          <w:szCs w:val="20"/>
        </w:rPr>
      </w:pPr>
      <w:r w:rsidRPr="00E55A11">
        <w:rPr>
          <w:rFonts w:ascii="Arial" w:eastAsiaTheme="minorHAnsi" w:hAnsi="Arial" w:cs="Arial"/>
          <w:b w:val="0"/>
          <w:bCs w:val="0"/>
          <w:sz w:val="20"/>
          <w:szCs w:val="20"/>
        </w:rPr>
        <w:t xml:space="preserve">wynikająca z realizacji projektu w trybie niekonkurencyjnym realizowanego w ramach </w:t>
      </w:r>
      <w:r w:rsidR="001E7C3E" w:rsidRPr="00E55A11">
        <w:rPr>
          <w:rFonts w:ascii="Arial" w:eastAsiaTheme="minorHAnsi" w:hAnsi="Arial" w:cs="Arial"/>
          <w:b w:val="0"/>
          <w:bCs w:val="0"/>
          <w:sz w:val="20"/>
          <w:szCs w:val="20"/>
        </w:rPr>
        <w:t>programu                    Fundusze Europejskie dla Pomorza Zachodniego</w:t>
      </w:r>
      <w:r w:rsidR="001E7C3E" w:rsidRPr="00E55A11">
        <w:t xml:space="preserve"> </w:t>
      </w:r>
      <w:r w:rsidR="001E7C3E" w:rsidRPr="00E55A11">
        <w:rPr>
          <w:rFonts w:ascii="Arial" w:eastAsiaTheme="minorHAnsi" w:hAnsi="Arial" w:cs="Arial"/>
          <w:b w:val="0"/>
          <w:bCs w:val="0"/>
          <w:sz w:val="20"/>
          <w:szCs w:val="20"/>
        </w:rPr>
        <w:t>współfinansowanego ze środków Europejskiego Funduszu Społecznego Plus</w:t>
      </w:r>
      <w:bookmarkStart w:id="0" w:name="_Hlk141770177"/>
      <w:r w:rsidR="002D4491" w:rsidRPr="00E55A11">
        <w:rPr>
          <w:rFonts w:ascii="Arial" w:eastAsiaTheme="minorHAnsi" w:hAnsi="Arial" w:cs="Arial"/>
          <w:b w:val="0"/>
          <w:bCs w:val="0"/>
          <w:sz w:val="20"/>
          <w:szCs w:val="20"/>
        </w:rPr>
        <w:t>.</w:t>
      </w:r>
    </w:p>
    <w:bookmarkEnd w:id="0"/>
    <w:p w14:paraId="3BE8E1F0" w14:textId="77777777" w:rsidR="009D490C" w:rsidRPr="00E55A11" w:rsidRDefault="009D490C" w:rsidP="00350F7A">
      <w:pPr>
        <w:pStyle w:val="Tytu"/>
        <w:jc w:val="both"/>
        <w:rPr>
          <w:rFonts w:ascii="Arial" w:hAnsi="Arial" w:cs="Arial"/>
          <w:sz w:val="20"/>
        </w:rPr>
      </w:pPr>
    </w:p>
    <w:p w14:paraId="70308016" w14:textId="77777777" w:rsidR="009D490C" w:rsidRPr="00E55A11" w:rsidRDefault="009D490C" w:rsidP="00350F7A">
      <w:pPr>
        <w:pStyle w:val="Tytu"/>
        <w:jc w:val="both"/>
        <w:rPr>
          <w:rFonts w:ascii="Arial" w:hAnsi="Arial" w:cs="Arial"/>
          <w:i/>
          <w:sz w:val="20"/>
        </w:rPr>
      </w:pPr>
      <w:r w:rsidRPr="00E55A11">
        <w:rPr>
          <w:rFonts w:ascii="Arial" w:hAnsi="Arial" w:cs="Arial"/>
          <w:sz w:val="20"/>
        </w:rPr>
        <w:t xml:space="preserve">Nr </w:t>
      </w:r>
      <w:r w:rsidR="00680C79" w:rsidRPr="00E55A11">
        <w:rPr>
          <w:rFonts w:ascii="Arial" w:hAnsi="Arial" w:cs="Arial"/>
          <w:sz w:val="20"/>
        </w:rPr>
        <w:t>projektu</w:t>
      </w:r>
      <w:r w:rsidRPr="00E55A11">
        <w:rPr>
          <w:rFonts w:ascii="Arial" w:hAnsi="Arial" w:cs="Arial"/>
          <w:sz w:val="20"/>
        </w:rPr>
        <w:t>:</w:t>
      </w:r>
      <w:r w:rsidR="00DF5617" w:rsidRPr="00E55A11">
        <w:rPr>
          <w:rFonts w:ascii="Arial" w:hAnsi="Arial" w:cs="Arial"/>
          <w:sz w:val="20"/>
        </w:rPr>
        <w:t xml:space="preserve"> </w:t>
      </w:r>
    </w:p>
    <w:p w14:paraId="0FAECC46" w14:textId="77777777" w:rsidR="00680C79" w:rsidRPr="00E55A11" w:rsidRDefault="00680C79" w:rsidP="00680C79">
      <w:pPr>
        <w:pStyle w:val="Tytu"/>
        <w:jc w:val="both"/>
        <w:rPr>
          <w:rFonts w:ascii="Arial" w:hAnsi="Arial" w:cs="Arial"/>
          <w:b w:val="0"/>
          <w:sz w:val="20"/>
        </w:rPr>
      </w:pPr>
      <w:r w:rsidRPr="00E55A11">
        <w:rPr>
          <w:rFonts w:ascii="Arial" w:hAnsi="Arial" w:cs="Arial"/>
          <w:b w:val="0"/>
          <w:sz w:val="20"/>
        </w:rPr>
        <w:t xml:space="preserve">Projekt niekonkurencyjny pn.:  </w:t>
      </w:r>
    </w:p>
    <w:p w14:paraId="3FDF4BB5" w14:textId="77777777" w:rsidR="00680C79" w:rsidRPr="00E55A11" w:rsidRDefault="00680C79" w:rsidP="00680C79">
      <w:pPr>
        <w:pStyle w:val="Tytu"/>
        <w:jc w:val="both"/>
        <w:rPr>
          <w:rFonts w:ascii="Arial" w:hAnsi="Arial" w:cs="Arial"/>
          <w:b w:val="0"/>
          <w:i/>
          <w:sz w:val="20"/>
        </w:rPr>
      </w:pPr>
      <w:r w:rsidRPr="00E55A11">
        <w:rPr>
          <w:rFonts w:ascii="Arial" w:hAnsi="Arial" w:cs="Arial"/>
          <w:b w:val="0"/>
          <w:sz w:val="20"/>
        </w:rPr>
        <w:t>realizowany jest przez:</w:t>
      </w:r>
    </w:p>
    <w:p w14:paraId="74683405" w14:textId="3AA923A3" w:rsidR="00680C79" w:rsidRPr="00E55A11" w:rsidRDefault="00680C79" w:rsidP="00680C79">
      <w:pPr>
        <w:pStyle w:val="Tytu"/>
        <w:jc w:val="both"/>
        <w:rPr>
          <w:rFonts w:ascii="Arial" w:hAnsi="Arial" w:cs="Arial"/>
          <w:b w:val="0"/>
          <w:sz w:val="20"/>
        </w:rPr>
      </w:pPr>
      <w:r w:rsidRPr="00E55A11">
        <w:rPr>
          <w:rFonts w:ascii="Arial" w:hAnsi="Arial" w:cs="Arial"/>
          <w:b w:val="0"/>
          <w:sz w:val="20"/>
        </w:rPr>
        <w:t>Województwo Zachodniopomorskie/</w:t>
      </w:r>
      <w:r w:rsidR="00A51F8F" w:rsidRPr="00E55A11">
        <w:rPr>
          <w:rFonts w:ascii="Arial" w:hAnsi="Arial" w:cs="Arial"/>
          <w:b w:val="0"/>
          <w:sz w:val="20"/>
        </w:rPr>
        <w:t xml:space="preserve"> </w:t>
      </w:r>
      <w:r w:rsidRPr="00E55A11">
        <w:rPr>
          <w:rFonts w:ascii="Arial" w:hAnsi="Arial" w:cs="Arial"/>
          <w:b w:val="0"/>
          <w:i/>
          <w:sz w:val="20"/>
        </w:rPr>
        <w:t>Urząd Marszałkowski Województwa Zachodniopomorskiego</w:t>
      </w:r>
      <w:r w:rsidRPr="00E55A11">
        <w:rPr>
          <w:rFonts w:ascii="Arial" w:hAnsi="Arial" w:cs="Arial"/>
          <w:b w:val="0"/>
          <w:sz w:val="20"/>
        </w:rPr>
        <w:t xml:space="preserve">, </w:t>
      </w:r>
    </w:p>
    <w:p w14:paraId="5CA098C7" w14:textId="77777777" w:rsidR="00680C79" w:rsidRPr="00E55A11" w:rsidRDefault="00CF4F64" w:rsidP="00680C79">
      <w:pPr>
        <w:pStyle w:val="Tytu"/>
        <w:jc w:val="both"/>
        <w:rPr>
          <w:rFonts w:ascii="Arial" w:hAnsi="Arial" w:cs="Arial"/>
          <w:b w:val="0"/>
          <w:sz w:val="20"/>
        </w:rPr>
      </w:pPr>
      <w:r w:rsidRPr="00E55A11">
        <w:rPr>
          <w:rFonts w:ascii="Arial" w:hAnsi="Arial" w:cs="Arial"/>
          <w:b w:val="0"/>
          <w:i/>
          <w:sz w:val="20"/>
        </w:rPr>
        <w:t>/</w:t>
      </w:r>
      <w:r w:rsidR="000F5A7A" w:rsidRPr="00E55A11">
        <w:rPr>
          <w:rFonts w:ascii="Arial" w:hAnsi="Arial" w:cs="Arial"/>
          <w:b w:val="0"/>
          <w:i/>
          <w:sz w:val="20"/>
        </w:rPr>
        <w:t>adres Beneficjenta, a gdy posiada - również NIP i REGON</w:t>
      </w:r>
      <w:r w:rsidRPr="00E55A11">
        <w:rPr>
          <w:rFonts w:ascii="Arial" w:hAnsi="Arial" w:cs="Arial"/>
          <w:b w:val="0"/>
          <w:i/>
          <w:sz w:val="20"/>
        </w:rPr>
        <w:t>/</w:t>
      </w:r>
      <w:r w:rsidR="00680C79" w:rsidRPr="00E55A11">
        <w:rPr>
          <w:rFonts w:ascii="Arial" w:hAnsi="Arial" w:cs="Arial"/>
          <w:b w:val="0"/>
          <w:sz w:val="20"/>
        </w:rPr>
        <w:t>, zwane dalej „Beneficjentem”.</w:t>
      </w:r>
    </w:p>
    <w:p w14:paraId="1811F8F7" w14:textId="77777777" w:rsidR="00680C79" w:rsidRPr="00E55A11" w:rsidRDefault="00680C79" w:rsidP="00350F7A">
      <w:pPr>
        <w:rPr>
          <w:rFonts w:ascii="Arial" w:hAnsi="Arial" w:cs="Arial"/>
          <w:sz w:val="20"/>
          <w:szCs w:val="20"/>
        </w:rPr>
      </w:pPr>
    </w:p>
    <w:p w14:paraId="0488DA13" w14:textId="77777777" w:rsidR="00D139F8" w:rsidRPr="00E55A11" w:rsidRDefault="00D139F8" w:rsidP="00350F7A">
      <w:pPr>
        <w:rPr>
          <w:rFonts w:ascii="Arial" w:hAnsi="Arial" w:cs="Arial"/>
          <w:sz w:val="20"/>
          <w:szCs w:val="20"/>
        </w:rPr>
      </w:pPr>
      <w:r w:rsidRPr="00E55A11">
        <w:rPr>
          <w:rFonts w:ascii="Arial" w:hAnsi="Arial" w:cs="Arial"/>
          <w:sz w:val="20"/>
          <w:szCs w:val="20"/>
        </w:rPr>
        <w:t>Działając w szczególności na podstawie:</w:t>
      </w:r>
    </w:p>
    <w:p w14:paraId="1122C32D" w14:textId="77777777" w:rsidR="00862FB8" w:rsidRPr="00E55A11" w:rsidRDefault="00D139F8" w:rsidP="009D3F46">
      <w:pPr>
        <w:numPr>
          <w:ilvl w:val="0"/>
          <w:numId w:val="35"/>
        </w:numPr>
        <w:ind w:left="357" w:hanging="357"/>
        <w:rPr>
          <w:rFonts w:ascii="Arial" w:hAnsi="Arial" w:cs="Arial"/>
          <w:sz w:val="20"/>
          <w:szCs w:val="20"/>
        </w:rPr>
      </w:pPr>
      <w:r w:rsidRPr="00E55A11">
        <w:rPr>
          <w:rFonts w:ascii="Arial" w:hAnsi="Arial" w:cs="Arial"/>
          <w:sz w:val="20"/>
          <w:szCs w:val="20"/>
        </w:rPr>
        <w:t>Traktatu o funkcjonowaniu Unii Europejskiej (Dz. Urz. C 326 z 26.10.2012);</w:t>
      </w:r>
    </w:p>
    <w:p w14:paraId="7DA658A1" w14:textId="23134010" w:rsidR="0074511E" w:rsidRPr="00E55A11" w:rsidRDefault="00984EDE" w:rsidP="009D3F46">
      <w:pPr>
        <w:numPr>
          <w:ilvl w:val="0"/>
          <w:numId w:val="35"/>
        </w:numPr>
        <w:ind w:left="357" w:hanging="357"/>
        <w:rPr>
          <w:rFonts w:ascii="Arial" w:hAnsi="Arial" w:cs="Arial"/>
          <w:sz w:val="20"/>
          <w:szCs w:val="20"/>
        </w:rPr>
      </w:pPr>
      <w:bookmarkStart w:id="1" w:name="_Hlk120623760"/>
      <w:r w:rsidRPr="00E55A11">
        <w:rPr>
          <w:rFonts w:ascii="Arial" w:hAnsi="Arial" w:cs="Arial"/>
          <w:sz w:val="20"/>
          <w:szCs w:val="20"/>
        </w:rPr>
        <w:t>R</w:t>
      </w:r>
      <w:r w:rsidR="00837F50" w:rsidRPr="00E55A11">
        <w:rPr>
          <w:rFonts w:ascii="Arial" w:hAnsi="Arial" w:cs="Arial"/>
          <w:sz w:val="20"/>
          <w:szCs w:val="20"/>
        </w:rPr>
        <w:t>ozporządzeni</w:t>
      </w:r>
      <w:r w:rsidR="00B914CD">
        <w:rPr>
          <w:rFonts w:ascii="Arial" w:hAnsi="Arial" w:cs="Arial"/>
          <w:sz w:val="20"/>
          <w:szCs w:val="20"/>
        </w:rPr>
        <w:t>a</w:t>
      </w:r>
      <w:r w:rsidR="00837F50" w:rsidRPr="00E55A11">
        <w:rPr>
          <w:rFonts w:ascii="Arial" w:hAnsi="Arial" w:cs="Arial"/>
          <w:sz w:val="20"/>
          <w:szCs w:val="20"/>
        </w:rPr>
        <w:t xml:space="preserv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w:t>
      </w:r>
      <w:r w:rsidR="00E55A11">
        <w:rPr>
          <w:rFonts w:ascii="Arial" w:hAnsi="Arial" w:cs="Arial"/>
          <w:sz w:val="20"/>
          <w:szCs w:val="20"/>
        </w:rPr>
        <w:t> </w:t>
      </w:r>
      <w:r w:rsidR="00837F50" w:rsidRPr="00E55A11">
        <w:rPr>
          <w:rFonts w:ascii="Arial" w:hAnsi="Arial" w:cs="Arial"/>
          <w:sz w:val="20"/>
          <w:szCs w:val="20"/>
        </w:rPr>
        <w:t>także przepisy finansowe na potrzeby tych funduszy oraz na potrzeby Funduszu Azylu, Migracji i Integracji, Funduszu Bezpieczeństwa Wewnętrznego i Instrumentu Wsparcia Finansowego na rzecz Zarządzania Granicami i Polityki Wizowe</w:t>
      </w:r>
      <w:r w:rsidR="00406993" w:rsidRPr="00E55A11">
        <w:rPr>
          <w:rFonts w:ascii="Arial" w:hAnsi="Arial" w:cs="Arial"/>
          <w:sz w:val="20"/>
          <w:szCs w:val="20"/>
        </w:rPr>
        <w:t xml:space="preserve"> (Dz. Urz. UE L </w:t>
      </w:r>
      <w:r w:rsidR="00F82F10" w:rsidRPr="00E55A11">
        <w:rPr>
          <w:rFonts w:ascii="Arial" w:hAnsi="Arial" w:cs="Arial"/>
          <w:sz w:val="20"/>
          <w:szCs w:val="20"/>
        </w:rPr>
        <w:t xml:space="preserve">z 2021 r. Nr </w:t>
      </w:r>
      <w:r w:rsidR="003E01E9" w:rsidRPr="00E55A11">
        <w:rPr>
          <w:rFonts w:ascii="Arial" w:hAnsi="Arial" w:cs="Arial"/>
          <w:sz w:val="20"/>
          <w:szCs w:val="20"/>
        </w:rPr>
        <w:t>231</w:t>
      </w:r>
      <w:r w:rsidR="00F82F10" w:rsidRPr="00E55A11">
        <w:rPr>
          <w:rFonts w:ascii="Arial" w:hAnsi="Arial" w:cs="Arial"/>
          <w:sz w:val="20"/>
          <w:szCs w:val="20"/>
        </w:rPr>
        <w:t>,</w:t>
      </w:r>
      <w:r w:rsidR="009532B2" w:rsidRPr="00E55A11">
        <w:rPr>
          <w:rFonts w:ascii="Arial" w:hAnsi="Arial" w:cs="Arial"/>
          <w:sz w:val="20"/>
          <w:szCs w:val="20"/>
        </w:rPr>
        <w:t xml:space="preserve"> </w:t>
      </w:r>
      <w:r w:rsidR="00F82F10" w:rsidRPr="00E55A11">
        <w:rPr>
          <w:rFonts w:ascii="Arial" w:hAnsi="Arial" w:cs="Arial"/>
          <w:sz w:val="20"/>
          <w:szCs w:val="20"/>
        </w:rPr>
        <w:t xml:space="preserve"> </w:t>
      </w:r>
      <w:r w:rsidR="009532B2" w:rsidRPr="00E55A11">
        <w:rPr>
          <w:rFonts w:ascii="Arial" w:hAnsi="Arial" w:cs="Arial"/>
          <w:sz w:val="20"/>
          <w:szCs w:val="20"/>
        </w:rPr>
        <w:t>str.</w:t>
      </w:r>
      <w:r w:rsidR="003E01E9" w:rsidRPr="00E55A11">
        <w:rPr>
          <w:rFonts w:ascii="Arial" w:hAnsi="Arial" w:cs="Arial"/>
          <w:sz w:val="20"/>
          <w:szCs w:val="20"/>
        </w:rPr>
        <w:t xml:space="preserve"> 159</w:t>
      </w:r>
      <w:r w:rsidR="00F82F10" w:rsidRPr="00E55A11">
        <w:t xml:space="preserve"> </w:t>
      </w:r>
      <w:r w:rsidR="00F82F10" w:rsidRPr="00E55A11">
        <w:rPr>
          <w:rFonts w:ascii="Arial" w:hAnsi="Arial" w:cs="Arial"/>
          <w:sz w:val="20"/>
          <w:szCs w:val="20"/>
        </w:rPr>
        <w:t xml:space="preserve">z </w:t>
      </w:r>
      <w:proofErr w:type="spellStart"/>
      <w:r w:rsidR="00F82F10" w:rsidRPr="00E55A11">
        <w:rPr>
          <w:rFonts w:ascii="Arial" w:hAnsi="Arial" w:cs="Arial"/>
          <w:sz w:val="20"/>
          <w:szCs w:val="20"/>
        </w:rPr>
        <w:t>późn</w:t>
      </w:r>
      <w:proofErr w:type="spellEnd"/>
      <w:r w:rsidR="00F82F10" w:rsidRPr="00E55A11">
        <w:rPr>
          <w:rFonts w:ascii="Arial" w:hAnsi="Arial" w:cs="Arial"/>
          <w:sz w:val="20"/>
          <w:szCs w:val="20"/>
        </w:rPr>
        <w:t>. zm.</w:t>
      </w:r>
      <w:r w:rsidR="003E01E9" w:rsidRPr="00E55A11">
        <w:rPr>
          <w:rFonts w:ascii="Arial" w:hAnsi="Arial" w:cs="Arial"/>
          <w:sz w:val="20"/>
          <w:szCs w:val="20"/>
        </w:rPr>
        <w:t>)</w:t>
      </w:r>
      <w:r w:rsidRPr="00E55A11">
        <w:rPr>
          <w:rFonts w:ascii="Arial" w:hAnsi="Arial" w:cs="Arial"/>
          <w:sz w:val="20"/>
          <w:szCs w:val="20"/>
        </w:rPr>
        <w:t>, zwane dalej rozporządzeniem 2021/1060</w:t>
      </w:r>
      <w:bookmarkEnd w:id="1"/>
      <w:r w:rsidR="007B1B6F" w:rsidRPr="00E55A11">
        <w:rPr>
          <w:rFonts w:ascii="Arial" w:hAnsi="Arial" w:cs="Arial"/>
          <w:sz w:val="20"/>
          <w:szCs w:val="20"/>
        </w:rPr>
        <w:t xml:space="preserve"> </w:t>
      </w:r>
    </w:p>
    <w:p w14:paraId="71A31D09" w14:textId="7538B09F" w:rsidR="00123A19" w:rsidRPr="00E55A11" w:rsidRDefault="0074511E" w:rsidP="009D3F46">
      <w:pPr>
        <w:numPr>
          <w:ilvl w:val="0"/>
          <w:numId w:val="35"/>
        </w:numPr>
        <w:ind w:left="357" w:hanging="357"/>
        <w:rPr>
          <w:rFonts w:ascii="Arial" w:hAnsi="Arial" w:cs="Arial"/>
          <w:sz w:val="20"/>
          <w:szCs w:val="20"/>
        </w:rPr>
      </w:pPr>
      <w:r w:rsidRPr="00E55A11">
        <w:rPr>
          <w:rFonts w:ascii="Arial" w:hAnsi="Arial" w:cs="Arial"/>
          <w:sz w:val="20"/>
          <w:szCs w:val="20"/>
        </w:rPr>
        <w:t>Rozporządzeni</w:t>
      </w:r>
      <w:r w:rsidR="00B914CD">
        <w:rPr>
          <w:rFonts w:ascii="Arial" w:hAnsi="Arial" w:cs="Arial"/>
          <w:sz w:val="20"/>
          <w:szCs w:val="20"/>
        </w:rPr>
        <w:t>a</w:t>
      </w:r>
      <w:r w:rsidRPr="00E55A11">
        <w:rPr>
          <w:rFonts w:ascii="Arial" w:hAnsi="Arial" w:cs="Arial"/>
          <w:sz w:val="20"/>
          <w:szCs w:val="20"/>
        </w:rPr>
        <w:t xml:space="preserve"> Parlamentu Europejskiego i Rady (UE) 2021/1057 z dnia 24 czerwca 2021 r. ustanawiające Europejski Fundusz Społeczny Plus (EFS+) oraz uchylające rozporządzenie (UE) nr 1296/2013 (Dz. Urz. UE L </w:t>
      </w:r>
      <w:r w:rsidR="00F82F10" w:rsidRPr="00E55A11">
        <w:rPr>
          <w:rFonts w:ascii="Arial" w:hAnsi="Arial" w:cs="Arial"/>
          <w:sz w:val="20"/>
          <w:szCs w:val="20"/>
        </w:rPr>
        <w:t xml:space="preserve">z 2021 r. Nr </w:t>
      </w:r>
      <w:r w:rsidRPr="00E55A11">
        <w:rPr>
          <w:rFonts w:ascii="Arial" w:hAnsi="Arial" w:cs="Arial"/>
          <w:sz w:val="20"/>
          <w:szCs w:val="20"/>
        </w:rPr>
        <w:t xml:space="preserve">231, str. 21, z </w:t>
      </w:r>
      <w:proofErr w:type="spellStart"/>
      <w:r w:rsidRPr="00E55A11">
        <w:rPr>
          <w:rFonts w:ascii="Arial" w:hAnsi="Arial" w:cs="Arial"/>
          <w:sz w:val="20"/>
          <w:szCs w:val="20"/>
        </w:rPr>
        <w:t>późn</w:t>
      </w:r>
      <w:proofErr w:type="spellEnd"/>
      <w:r w:rsidRPr="00E55A11">
        <w:rPr>
          <w:rFonts w:ascii="Arial" w:hAnsi="Arial" w:cs="Arial"/>
          <w:sz w:val="20"/>
          <w:szCs w:val="20"/>
        </w:rPr>
        <w:t xml:space="preserve">. zm.) </w:t>
      </w:r>
    </w:p>
    <w:p w14:paraId="55237A73" w14:textId="77777777" w:rsidR="005079B4" w:rsidRPr="005079B4" w:rsidRDefault="005079B4" w:rsidP="005079B4">
      <w:pPr>
        <w:numPr>
          <w:ilvl w:val="0"/>
          <w:numId w:val="35"/>
        </w:numPr>
        <w:ind w:left="357" w:hanging="357"/>
        <w:rPr>
          <w:rFonts w:ascii="Arial" w:hAnsi="Arial" w:cs="Arial"/>
          <w:sz w:val="20"/>
          <w:szCs w:val="20"/>
        </w:rPr>
      </w:pPr>
      <w:r w:rsidRPr="005079B4">
        <w:rPr>
          <w:rFonts w:ascii="Arial" w:hAnsi="Arial" w:cs="Arial"/>
          <w:sz w:val="20"/>
          <w:szCs w:val="20"/>
        </w:rPr>
        <w:t>Rozporządzeni</w:t>
      </w:r>
      <w:r w:rsidR="00B914CD">
        <w:rPr>
          <w:rFonts w:ascii="Arial" w:hAnsi="Arial" w:cs="Arial"/>
          <w:sz w:val="20"/>
          <w:szCs w:val="20"/>
        </w:rPr>
        <w:t>a</w:t>
      </w:r>
      <w:r w:rsidRPr="005079B4">
        <w:rPr>
          <w:rFonts w:ascii="Arial" w:hAnsi="Arial" w:cs="Arial"/>
          <w:sz w:val="20"/>
          <w:szCs w:val="20"/>
        </w:rPr>
        <w:t xml:space="preserve"> Komisji (UE) 2023/2831 z dnia 13 grudnia 2023 r. w sprawie stosowania art. 107 i 108 Traktatu o funkcjonowaniu Unii Europejskiej do pomocy de </w:t>
      </w:r>
      <w:proofErr w:type="spellStart"/>
      <w:r w:rsidRPr="005079B4">
        <w:rPr>
          <w:rFonts w:ascii="Arial" w:hAnsi="Arial" w:cs="Arial"/>
          <w:sz w:val="20"/>
          <w:szCs w:val="20"/>
        </w:rPr>
        <w:t>minimis</w:t>
      </w:r>
      <w:proofErr w:type="spellEnd"/>
      <w:r w:rsidRPr="005079B4">
        <w:rPr>
          <w:rFonts w:ascii="Arial" w:hAnsi="Arial" w:cs="Arial"/>
          <w:sz w:val="20"/>
          <w:szCs w:val="20"/>
        </w:rPr>
        <w:t xml:space="preserve"> (Dz. Urz. UE L 295, str. 2831);</w:t>
      </w:r>
    </w:p>
    <w:p w14:paraId="4D1D7494" w14:textId="77777777" w:rsidR="00D139F8" w:rsidRPr="00E55A11" w:rsidRDefault="00D139F8" w:rsidP="009D3F46">
      <w:pPr>
        <w:numPr>
          <w:ilvl w:val="0"/>
          <w:numId w:val="35"/>
        </w:numPr>
        <w:ind w:left="357" w:hanging="357"/>
        <w:rPr>
          <w:rFonts w:ascii="Arial" w:hAnsi="Arial" w:cs="Arial"/>
          <w:sz w:val="20"/>
          <w:szCs w:val="20"/>
        </w:rPr>
      </w:pPr>
      <w:r w:rsidRPr="00E55A11">
        <w:rPr>
          <w:rFonts w:ascii="Arial" w:hAnsi="Arial" w:cs="Arial"/>
          <w:sz w:val="20"/>
          <w:szCs w:val="20"/>
        </w:rPr>
        <w:t>Rozporządzenia Komisji (UE) nr 651/2014 z dnia 17 czerwca 2014 r. uznające niektóre rodzaje pomocy za zgodne z rynkiem wewnętrznym w zastosowaniu art. 107 i 108 Traktatu (Dz. Urz. UE L 187</w:t>
      </w:r>
      <w:r w:rsidR="005F7144" w:rsidRPr="00E55A11">
        <w:rPr>
          <w:rFonts w:ascii="Arial" w:hAnsi="Arial" w:cs="Arial"/>
          <w:sz w:val="20"/>
          <w:szCs w:val="20"/>
        </w:rPr>
        <w:t xml:space="preserve"> z 2014, str. 1 z </w:t>
      </w:r>
      <w:proofErr w:type="spellStart"/>
      <w:r w:rsidR="005F7144" w:rsidRPr="00E55A11">
        <w:rPr>
          <w:rFonts w:ascii="Arial" w:hAnsi="Arial" w:cs="Arial"/>
          <w:sz w:val="20"/>
          <w:szCs w:val="20"/>
        </w:rPr>
        <w:t>późn</w:t>
      </w:r>
      <w:proofErr w:type="spellEnd"/>
      <w:r w:rsidR="005F7144" w:rsidRPr="00E55A11">
        <w:rPr>
          <w:rFonts w:ascii="Arial" w:hAnsi="Arial" w:cs="Arial"/>
          <w:sz w:val="20"/>
          <w:szCs w:val="20"/>
        </w:rPr>
        <w:t>. zm.</w:t>
      </w:r>
      <w:r w:rsidRPr="00E55A11">
        <w:rPr>
          <w:rFonts w:ascii="Arial" w:hAnsi="Arial" w:cs="Arial"/>
          <w:sz w:val="20"/>
          <w:szCs w:val="20"/>
        </w:rPr>
        <w:t>);</w:t>
      </w:r>
    </w:p>
    <w:p w14:paraId="7E0E33B2" w14:textId="77777777" w:rsidR="005F7144" w:rsidRPr="00E55A11" w:rsidRDefault="005F7144" w:rsidP="009D3F46">
      <w:pPr>
        <w:numPr>
          <w:ilvl w:val="0"/>
          <w:numId w:val="35"/>
        </w:numPr>
        <w:ind w:left="357" w:hanging="357"/>
        <w:rPr>
          <w:rFonts w:ascii="Arial" w:hAnsi="Arial" w:cs="Arial"/>
          <w:sz w:val="20"/>
          <w:szCs w:val="20"/>
        </w:rPr>
      </w:pPr>
      <w:r w:rsidRPr="00E55A11">
        <w:rPr>
          <w:rFonts w:ascii="Arial" w:hAnsi="Arial" w:cs="Arial"/>
          <w:sz w:val="20"/>
          <w:szCs w:val="20"/>
        </w:rPr>
        <w:t xml:space="preserve">Rozporządzenia Parlamentu Europejskiego i Rady (UE, </w:t>
      </w:r>
      <w:proofErr w:type="spellStart"/>
      <w:r w:rsidRPr="00E55A11">
        <w:rPr>
          <w:rFonts w:ascii="Arial" w:hAnsi="Arial" w:cs="Arial"/>
          <w:sz w:val="20"/>
          <w:szCs w:val="20"/>
        </w:rPr>
        <w:t>Euratom</w:t>
      </w:r>
      <w:proofErr w:type="spellEnd"/>
      <w:r w:rsidRPr="00E55A11">
        <w:rPr>
          <w:rFonts w:ascii="Arial" w:hAnsi="Arial" w:cs="Arial"/>
          <w:sz w:val="20"/>
          <w:szCs w:val="20"/>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E55A11">
        <w:rPr>
          <w:rFonts w:ascii="Arial" w:hAnsi="Arial" w:cs="Arial"/>
          <w:sz w:val="20"/>
          <w:szCs w:val="20"/>
        </w:rPr>
        <w:t>Euratom</w:t>
      </w:r>
      <w:proofErr w:type="spellEnd"/>
      <w:r w:rsidRPr="00E55A11">
        <w:rPr>
          <w:rFonts w:ascii="Arial" w:hAnsi="Arial" w:cs="Arial"/>
          <w:sz w:val="20"/>
          <w:szCs w:val="20"/>
        </w:rPr>
        <w:t>) nr 966/2012 (Dz. U</w:t>
      </w:r>
      <w:r w:rsidR="00943FBA" w:rsidRPr="00E55A11">
        <w:rPr>
          <w:rFonts w:ascii="Arial" w:hAnsi="Arial" w:cs="Arial"/>
          <w:sz w:val="20"/>
          <w:szCs w:val="20"/>
        </w:rPr>
        <w:t>rz</w:t>
      </w:r>
      <w:r w:rsidRPr="00E55A11">
        <w:rPr>
          <w:rFonts w:ascii="Arial" w:hAnsi="Arial" w:cs="Arial"/>
          <w:sz w:val="20"/>
          <w:szCs w:val="20"/>
        </w:rPr>
        <w:t xml:space="preserve">. UE L </w:t>
      </w:r>
      <w:r w:rsidR="00943FBA" w:rsidRPr="00E55A11">
        <w:rPr>
          <w:rFonts w:ascii="Arial" w:hAnsi="Arial" w:cs="Arial"/>
          <w:sz w:val="20"/>
          <w:szCs w:val="20"/>
        </w:rPr>
        <w:t xml:space="preserve">193 </w:t>
      </w:r>
      <w:r w:rsidRPr="00E55A11">
        <w:rPr>
          <w:rFonts w:ascii="Arial" w:hAnsi="Arial" w:cs="Arial"/>
          <w:sz w:val="20"/>
          <w:szCs w:val="20"/>
        </w:rPr>
        <w:t>z</w:t>
      </w:r>
      <w:r w:rsidR="00E55A11">
        <w:rPr>
          <w:rFonts w:ascii="Arial" w:hAnsi="Arial" w:cs="Arial"/>
          <w:sz w:val="20"/>
          <w:szCs w:val="20"/>
        </w:rPr>
        <w:t> </w:t>
      </w:r>
      <w:r w:rsidRPr="00E55A11">
        <w:rPr>
          <w:rFonts w:ascii="Arial" w:hAnsi="Arial" w:cs="Arial"/>
          <w:sz w:val="20"/>
          <w:szCs w:val="20"/>
        </w:rPr>
        <w:t>2018 r., str. 1)</w:t>
      </w:r>
      <w:r w:rsidR="00943FBA" w:rsidRPr="00E55A11">
        <w:rPr>
          <w:rFonts w:ascii="Arial" w:hAnsi="Arial" w:cs="Arial"/>
          <w:sz w:val="20"/>
          <w:szCs w:val="20"/>
        </w:rPr>
        <w:t>,</w:t>
      </w:r>
    </w:p>
    <w:p w14:paraId="01E21D04" w14:textId="1ADCB881" w:rsidR="006E3FAA" w:rsidRDefault="006E3FAA" w:rsidP="009D3F46">
      <w:pPr>
        <w:numPr>
          <w:ilvl w:val="0"/>
          <w:numId w:val="35"/>
        </w:numPr>
        <w:rPr>
          <w:rFonts w:ascii="Arial" w:hAnsi="Arial" w:cs="Arial"/>
          <w:sz w:val="20"/>
          <w:szCs w:val="20"/>
        </w:rPr>
      </w:pPr>
      <w:r w:rsidRPr="00E55A11">
        <w:rPr>
          <w:rFonts w:ascii="Arial" w:hAnsi="Arial" w:cs="Arial"/>
          <w:sz w:val="20"/>
          <w:szCs w:val="20"/>
        </w:rPr>
        <w:lastRenderedPageBreak/>
        <w:t>Rozporządzeni</w:t>
      </w:r>
      <w:r w:rsidR="00B914CD">
        <w:rPr>
          <w:rFonts w:ascii="Arial" w:hAnsi="Arial" w:cs="Arial"/>
          <w:sz w:val="20"/>
          <w:szCs w:val="20"/>
        </w:rPr>
        <w:t>a</w:t>
      </w:r>
      <w:r w:rsidRPr="00E55A11">
        <w:rPr>
          <w:rFonts w:ascii="Arial" w:hAnsi="Arial" w:cs="Arial"/>
          <w:sz w:val="20"/>
          <w:szCs w:val="20"/>
        </w:rPr>
        <w:t xml:space="preserve"> Ministra Funduszy </w:t>
      </w:r>
      <w:r w:rsidR="00647938" w:rsidRPr="00E55A11">
        <w:rPr>
          <w:rFonts w:ascii="Arial" w:hAnsi="Arial" w:cs="Arial"/>
          <w:sz w:val="20"/>
          <w:szCs w:val="20"/>
        </w:rPr>
        <w:t>i</w:t>
      </w:r>
      <w:r w:rsidRPr="00E55A11">
        <w:rPr>
          <w:rFonts w:ascii="Arial" w:hAnsi="Arial" w:cs="Arial"/>
          <w:sz w:val="20"/>
          <w:szCs w:val="20"/>
        </w:rPr>
        <w:t xml:space="preserve"> Polityki Regionalnej z dnia 20 grudnia 2022 r. w sprawie </w:t>
      </w:r>
      <w:r w:rsidR="00647938" w:rsidRPr="00E55A11">
        <w:rPr>
          <w:rFonts w:ascii="Arial" w:hAnsi="Arial" w:cs="Arial"/>
          <w:sz w:val="20"/>
          <w:szCs w:val="20"/>
        </w:rPr>
        <w:t>u</w:t>
      </w:r>
      <w:r w:rsidRPr="00E55A11">
        <w:rPr>
          <w:rFonts w:ascii="Arial" w:hAnsi="Arial" w:cs="Arial"/>
          <w:sz w:val="20"/>
          <w:szCs w:val="20"/>
        </w:rPr>
        <w:t xml:space="preserve">dzielania pomocy de </w:t>
      </w:r>
      <w:proofErr w:type="spellStart"/>
      <w:r w:rsidRPr="00E55A11">
        <w:rPr>
          <w:rFonts w:ascii="Arial" w:hAnsi="Arial" w:cs="Arial"/>
          <w:sz w:val="20"/>
          <w:szCs w:val="20"/>
        </w:rPr>
        <w:t>minimis</w:t>
      </w:r>
      <w:proofErr w:type="spellEnd"/>
      <w:r w:rsidRPr="00E55A11">
        <w:rPr>
          <w:rFonts w:ascii="Arial" w:hAnsi="Arial" w:cs="Arial"/>
          <w:sz w:val="20"/>
          <w:szCs w:val="20"/>
        </w:rPr>
        <w:t xml:space="preserve"> oraz pomocy publicznej w ramach programów finansowanych z</w:t>
      </w:r>
      <w:r w:rsidR="00E55A11">
        <w:rPr>
          <w:rFonts w:ascii="Arial" w:hAnsi="Arial" w:cs="Arial"/>
          <w:sz w:val="20"/>
          <w:szCs w:val="20"/>
        </w:rPr>
        <w:t> </w:t>
      </w:r>
      <w:r w:rsidRPr="00E55A11">
        <w:rPr>
          <w:rFonts w:ascii="Arial" w:hAnsi="Arial" w:cs="Arial"/>
          <w:sz w:val="20"/>
          <w:szCs w:val="20"/>
        </w:rPr>
        <w:t>Europejskiego Funduszu Społecznego Plus (EFS+) na lata 2021-2027</w:t>
      </w:r>
      <w:r w:rsidR="00647938" w:rsidRPr="00E55A11">
        <w:rPr>
          <w:rFonts w:ascii="Arial" w:hAnsi="Arial" w:cs="Arial"/>
          <w:sz w:val="20"/>
          <w:szCs w:val="20"/>
        </w:rPr>
        <w:t xml:space="preserve"> (Dz.U z 2022 r. poz. 2782 z </w:t>
      </w:r>
      <w:proofErr w:type="spellStart"/>
      <w:r w:rsidR="00647938" w:rsidRPr="00E55A11">
        <w:rPr>
          <w:rFonts w:ascii="Arial" w:hAnsi="Arial" w:cs="Arial"/>
          <w:sz w:val="20"/>
          <w:szCs w:val="20"/>
        </w:rPr>
        <w:t>pó</w:t>
      </w:r>
      <w:r w:rsidR="00FF0F6D" w:rsidRPr="00E55A11">
        <w:rPr>
          <w:rFonts w:ascii="Arial" w:hAnsi="Arial" w:cs="Arial"/>
          <w:sz w:val="20"/>
          <w:szCs w:val="20"/>
        </w:rPr>
        <w:t>ź</w:t>
      </w:r>
      <w:r w:rsidR="00647938" w:rsidRPr="00E55A11">
        <w:rPr>
          <w:rFonts w:ascii="Arial" w:hAnsi="Arial" w:cs="Arial"/>
          <w:sz w:val="20"/>
          <w:szCs w:val="20"/>
        </w:rPr>
        <w:t>n</w:t>
      </w:r>
      <w:proofErr w:type="spellEnd"/>
      <w:r w:rsidR="00647938" w:rsidRPr="00E55A11">
        <w:rPr>
          <w:rFonts w:ascii="Arial" w:hAnsi="Arial" w:cs="Arial"/>
          <w:sz w:val="20"/>
          <w:szCs w:val="20"/>
        </w:rPr>
        <w:t xml:space="preserve">. </w:t>
      </w:r>
      <w:r w:rsidR="00FF0F6D" w:rsidRPr="00E55A11">
        <w:rPr>
          <w:rFonts w:ascii="Arial" w:hAnsi="Arial" w:cs="Arial"/>
          <w:sz w:val="20"/>
          <w:szCs w:val="20"/>
        </w:rPr>
        <w:t>z</w:t>
      </w:r>
      <w:r w:rsidR="00647938" w:rsidRPr="00E55A11">
        <w:rPr>
          <w:rFonts w:ascii="Arial" w:hAnsi="Arial" w:cs="Arial"/>
          <w:sz w:val="20"/>
          <w:szCs w:val="20"/>
        </w:rPr>
        <w:t>m.),</w:t>
      </w:r>
    </w:p>
    <w:p w14:paraId="777DC344" w14:textId="77777777" w:rsidR="00D139F8" w:rsidRPr="00E55A11" w:rsidRDefault="003F4B28" w:rsidP="009D3F46">
      <w:pPr>
        <w:numPr>
          <w:ilvl w:val="0"/>
          <w:numId w:val="35"/>
        </w:numPr>
        <w:ind w:left="357" w:hanging="357"/>
        <w:rPr>
          <w:rFonts w:ascii="Arial" w:hAnsi="Arial" w:cs="Arial"/>
          <w:sz w:val="20"/>
          <w:szCs w:val="20"/>
        </w:rPr>
      </w:pPr>
      <w:bookmarkStart w:id="2" w:name="_Hlk120530276"/>
      <w:bookmarkStart w:id="3" w:name="_Hlk120543455"/>
      <w:r w:rsidRPr="00E55A11">
        <w:rPr>
          <w:rFonts w:ascii="Arial" w:hAnsi="Arial" w:cs="Arial"/>
          <w:sz w:val="20"/>
          <w:szCs w:val="20"/>
        </w:rPr>
        <w:t>Ustawy z dnia 28 kwietnia 2022 r. o  zasadach realizacji zadań finansowanych ze środków europejskich w perspektywie finansowej 2021–2027</w:t>
      </w:r>
      <w:bookmarkEnd w:id="2"/>
      <w:r w:rsidR="00D139F8" w:rsidRPr="00E55A11">
        <w:rPr>
          <w:rFonts w:ascii="Arial" w:hAnsi="Arial" w:cs="Arial"/>
          <w:sz w:val="20"/>
          <w:szCs w:val="20"/>
        </w:rPr>
        <w:t xml:space="preserve"> </w:t>
      </w:r>
      <w:r w:rsidR="00C763BB" w:rsidRPr="00E55A11">
        <w:rPr>
          <w:rFonts w:ascii="Arial" w:hAnsi="Arial" w:cs="Arial"/>
          <w:sz w:val="20"/>
          <w:szCs w:val="20"/>
        </w:rPr>
        <w:t>(</w:t>
      </w:r>
      <w:r w:rsidR="00D139F8" w:rsidRPr="00E55A11">
        <w:rPr>
          <w:rFonts w:ascii="Arial" w:hAnsi="Arial" w:cs="Arial"/>
          <w:sz w:val="20"/>
          <w:szCs w:val="20"/>
        </w:rPr>
        <w:t xml:space="preserve">Dz. U z </w:t>
      </w:r>
      <w:r w:rsidRPr="00E55A11">
        <w:rPr>
          <w:rFonts w:ascii="Arial" w:hAnsi="Arial" w:cs="Arial"/>
          <w:sz w:val="20"/>
          <w:szCs w:val="20"/>
        </w:rPr>
        <w:t xml:space="preserve">2022 </w:t>
      </w:r>
      <w:r w:rsidR="0079187E" w:rsidRPr="00E55A11">
        <w:rPr>
          <w:rFonts w:ascii="Arial" w:hAnsi="Arial" w:cs="Arial"/>
          <w:sz w:val="20"/>
          <w:szCs w:val="20"/>
        </w:rPr>
        <w:t xml:space="preserve">r. poz. </w:t>
      </w:r>
      <w:r w:rsidRPr="00E55A11">
        <w:rPr>
          <w:rFonts w:ascii="Arial" w:hAnsi="Arial" w:cs="Arial"/>
          <w:sz w:val="20"/>
          <w:szCs w:val="20"/>
        </w:rPr>
        <w:t>1079</w:t>
      </w:r>
      <w:r w:rsidR="00D139F8" w:rsidRPr="00E55A11">
        <w:rPr>
          <w:rFonts w:ascii="Arial" w:hAnsi="Arial" w:cs="Arial"/>
          <w:sz w:val="20"/>
          <w:szCs w:val="20"/>
        </w:rPr>
        <w:t>)</w:t>
      </w:r>
      <w:r w:rsidR="00772011" w:rsidRPr="00E55A11">
        <w:t xml:space="preserve"> </w:t>
      </w:r>
      <w:r w:rsidR="00772011" w:rsidRPr="00E55A11">
        <w:rPr>
          <w:rFonts w:ascii="Arial" w:hAnsi="Arial" w:cs="Arial"/>
          <w:sz w:val="20"/>
          <w:szCs w:val="20"/>
        </w:rPr>
        <w:t>– zwaną ustawą wdrożeniową</w:t>
      </w:r>
      <w:r w:rsidR="00D139F8" w:rsidRPr="00E55A11">
        <w:rPr>
          <w:rFonts w:ascii="Arial" w:hAnsi="Arial" w:cs="Arial"/>
          <w:sz w:val="20"/>
          <w:szCs w:val="20"/>
        </w:rPr>
        <w:t>;</w:t>
      </w:r>
    </w:p>
    <w:bookmarkEnd w:id="3"/>
    <w:p w14:paraId="2EB90BE1" w14:textId="4BC17E39" w:rsidR="00D139F8" w:rsidRPr="00E55A11" w:rsidRDefault="00D139F8" w:rsidP="009D3F46">
      <w:pPr>
        <w:numPr>
          <w:ilvl w:val="0"/>
          <w:numId w:val="35"/>
        </w:numPr>
        <w:ind w:left="357" w:hanging="357"/>
        <w:rPr>
          <w:rFonts w:ascii="Arial" w:hAnsi="Arial" w:cs="Arial"/>
          <w:sz w:val="20"/>
          <w:szCs w:val="20"/>
        </w:rPr>
      </w:pPr>
      <w:r w:rsidRPr="00E55A11">
        <w:rPr>
          <w:rFonts w:ascii="Arial" w:hAnsi="Arial" w:cs="Arial"/>
          <w:sz w:val="20"/>
          <w:szCs w:val="20"/>
        </w:rPr>
        <w:t xml:space="preserve">Ustawy z dnia 23 kwietnia 1964 r. - Kodeks cywilny </w:t>
      </w:r>
      <w:r w:rsidR="006B005D" w:rsidRPr="00E55A11">
        <w:rPr>
          <w:rFonts w:ascii="Arial" w:hAnsi="Arial" w:cs="Arial"/>
          <w:sz w:val="20"/>
          <w:szCs w:val="20"/>
        </w:rPr>
        <w:t xml:space="preserve">(Dz. U. z </w:t>
      </w:r>
      <w:r w:rsidR="007B75D1" w:rsidRPr="00E55A11">
        <w:rPr>
          <w:rFonts w:ascii="Arial" w:hAnsi="Arial" w:cs="Arial"/>
          <w:sz w:val="20"/>
          <w:szCs w:val="20"/>
        </w:rPr>
        <w:t>202</w:t>
      </w:r>
      <w:r w:rsidR="007B75D1">
        <w:rPr>
          <w:rFonts w:ascii="Arial" w:hAnsi="Arial" w:cs="Arial"/>
          <w:sz w:val="20"/>
          <w:szCs w:val="20"/>
        </w:rPr>
        <w:t>4</w:t>
      </w:r>
      <w:r w:rsidR="007B75D1" w:rsidRPr="00E55A11">
        <w:rPr>
          <w:rFonts w:ascii="Arial" w:hAnsi="Arial" w:cs="Arial"/>
          <w:sz w:val="20"/>
          <w:szCs w:val="20"/>
        </w:rPr>
        <w:t xml:space="preserve"> </w:t>
      </w:r>
      <w:r w:rsidR="006B005D" w:rsidRPr="00E55A11">
        <w:rPr>
          <w:rFonts w:ascii="Arial" w:hAnsi="Arial" w:cs="Arial"/>
          <w:sz w:val="20"/>
          <w:szCs w:val="20"/>
        </w:rPr>
        <w:t xml:space="preserve">r. poz. </w:t>
      </w:r>
      <w:r w:rsidR="007B75D1">
        <w:rPr>
          <w:rFonts w:ascii="Arial" w:hAnsi="Arial" w:cs="Arial"/>
          <w:sz w:val="20"/>
          <w:szCs w:val="20"/>
        </w:rPr>
        <w:t>1061</w:t>
      </w:r>
      <w:r w:rsidR="006B005D" w:rsidRPr="00E55A11">
        <w:rPr>
          <w:rFonts w:ascii="Arial" w:hAnsi="Arial" w:cs="Arial"/>
          <w:sz w:val="20"/>
          <w:szCs w:val="20"/>
        </w:rPr>
        <w:t xml:space="preserve">, z </w:t>
      </w:r>
      <w:proofErr w:type="spellStart"/>
      <w:r w:rsidR="006B005D" w:rsidRPr="00E55A11">
        <w:rPr>
          <w:rFonts w:ascii="Arial" w:hAnsi="Arial" w:cs="Arial"/>
          <w:sz w:val="20"/>
          <w:szCs w:val="20"/>
        </w:rPr>
        <w:t>późn</w:t>
      </w:r>
      <w:proofErr w:type="spellEnd"/>
      <w:r w:rsidR="006B005D" w:rsidRPr="00E55A11">
        <w:rPr>
          <w:rFonts w:ascii="Arial" w:hAnsi="Arial" w:cs="Arial"/>
          <w:sz w:val="20"/>
          <w:szCs w:val="20"/>
        </w:rPr>
        <w:t>. zm.)</w:t>
      </w:r>
      <w:r w:rsidRPr="00E55A11">
        <w:rPr>
          <w:rFonts w:ascii="Arial" w:hAnsi="Arial" w:cs="Arial"/>
          <w:sz w:val="20"/>
          <w:szCs w:val="20"/>
        </w:rPr>
        <w:t>;</w:t>
      </w:r>
    </w:p>
    <w:p w14:paraId="0C097A1A" w14:textId="63DC1B37" w:rsidR="00D139F8" w:rsidRPr="00E55A11" w:rsidRDefault="00D139F8" w:rsidP="009D3F46">
      <w:pPr>
        <w:numPr>
          <w:ilvl w:val="0"/>
          <w:numId w:val="35"/>
        </w:numPr>
        <w:ind w:left="357" w:hanging="357"/>
        <w:rPr>
          <w:rFonts w:ascii="Arial" w:hAnsi="Arial" w:cs="Arial"/>
          <w:sz w:val="20"/>
          <w:szCs w:val="20"/>
        </w:rPr>
      </w:pPr>
      <w:r w:rsidRPr="00E55A11">
        <w:rPr>
          <w:rFonts w:ascii="Arial" w:hAnsi="Arial" w:cs="Arial"/>
          <w:sz w:val="20"/>
          <w:szCs w:val="20"/>
        </w:rPr>
        <w:t xml:space="preserve">Ustawy z dnia 27 sierpnia 2009 r. o finansach publicznych </w:t>
      </w:r>
      <w:r w:rsidR="006B005D" w:rsidRPr="00E55A11">
        <w:rPr>
          <w:rFonts w:ascii="Arial" w:hAnsi="Arial" w:cs="Arial"/>
          <w:sz w:val="20"/>
          <w:szCs w:val="20"/>
        </w:rPr>
        <w:t>(</w:t>
      </w:r>
      <w:bookmarkStart w:id="4" w:name="_Hlk119658105"/>
      <w:r w:rsidR="006B005D" w:rsidRPr="00E55A11">
        <w:rPr>
          <w:rFonts w:ascii="Arial" w:hAnsi="Arial" w:cs="Arial"/>
          <w:sz w:val="20"/>
          <w:szCs w:val="20"/>
        </w:rPr>
        <w:t xml:space="preserve">Dz. U. z </w:t>
      </w:r>
      <w:r w:rsidR="00FE14DF" w:rsidRPr="00E55A11">
        <w:rPr>
          <w:rFonts w:ascii="Arial" w:hAnsi="Arial" w:cs="Arial"/>
          <w:sz w:val="20"/>
          <w:szCs w:val="20"/>
        </w:rPr>
        <w:t>202</w:t>
      </w:r>
      <w:r w:rsidR="00FE14DF">
        <w:rPr>
          <w:rFonts w:ascii="Arial" w:hAnsi="Arial" w:cs="Arial"/>
          <w:sz w:val="20"/>
          <w:szCs w:val="20"/>
        </w:rPr>
        <w:t>4</w:t>
      </w:r>
      <w:r w:rsidR="00FE14DF" w:rsidRPr="00E55A11">
        <w:rPr>
          <w:rFonts w:ascii="Arial" w:hAnsi="Arial" w:cs="Arial"/>
          <w:sz w:val="20"/>
          <w:szCs w:val="20"/>
        </w:rPr>
        <w:t xml:space="preserve"> </w:t>
      </w:r>
      <w:r w:rsidR="006B005D" w:rsidRPr="00E55A11">
        <w:rPr>
          <w:rFonts w:ascii="Arial" w:hAnsi="Arial" w:cs="Arial"/>
          <w:sz w:val="20"/>
          <w:szCs w:val="20"/>
        </w:rPr>
        <w:t xml:space="preserve">r. poz. </w:t>
      </w:r>
      <w:r w:rsidR="00FE14DF">
        <w:rPr>
          <w:rFonts w:ascii="Arial" w:hAnsi="Arial" w:cs="Arial"/>
          <w:sz w:val="20"/>
          <w:szCs w:val="20"/>
        </w:rPr>
        <w:t>1530</w:t>
      </w:r>
      <w:r w:rsidR="00FE14DF" w:rsidRPr="00E55A11">
        <w:rPr>
          <w:rFonts w:ascii="Arial" w:hAnsi="Arial" w:cs="Arial"/>
          <w:sz w:val="20"/>
          <w:szCs w:val="20"/>
        </w:rPr>
        <w:t xml:space="preserve"> </w:t>
      </w:r>
      <w:r w:rsidR="006B005D" w:rsidRPr="00E55A11">
        <w:rPr>
          <w:rFonts w:ascii="Arial" w:hAnsi="Arial" w:cs="Arial"/>
          <w:sz w:val="20"/>
          <w:szCs w:val="20"/>
        </w:rPr>
        <w:t xml:space="preserve">z </w:t>
      </w:r>
      <w:proofErr w:type="spellStart"/>
      <w:r w:rsidR="006B005D" w:rsidRPr="00E55A11">
        <w:rPr>
          <w:rFonts w:ascii="Arial" w:hAnsi="Arial" w:cs="Arial"/>
          <w:sz w:val="20"/>
          <w:szCs w:val="20"/>
        </w:rPr>
        <w:t>późn</w:t>
      </w:r>
      <w:proofErr w:type="spellEnd"/>
      <w:r w:rsidR="006B005D" w:rsidRPr="00E55A11">
        <w:rPr>
          <w:rFonts w:ascii="Arial" w:hAnsi="Arial" w:cs="Arial"/>
          <w:sz w:val="20"/>
          <w:szCs w:val="20"/>
        </w:rPr>
        <w:t>. zm.</w:t>
      </w:r>
      <w:bookmarkEnd w:id="4"/>
      <w:r w:rsidR="006B005D" w:rsidRPr="00E55A11">
        <w:rPr>
          <w:rFonts w:ascii="Arial" w:hAnsi="Arial" w:cs="Arial"/>
          <w:sz w:val="20"/>
          <w:szCs w:val="20"/>
        </w:rPr>
        <w:t xml:space="preserve">) </w:t>
      </w:r>
      <w:r w:rsidRPr="00E55A11">
        <w:rPr>
          <w:rFonts w:ascii="Arial" w:hAnsi="Arial" w:cs="Arial"/>
          <w:sz w:val="20"/>
          <w:szCs w:val="20"/>
        </w:rPr>
        <w:t xml:space="preserve"> – zwana dalej UFP;</w:t>
      </w:r>
    </w:p>
    <w:p w14:paraId="629DF63C" w14:textId="77777777" w:rsidR="00D139F8" w:rsidRPr="00E55A11" w:rsidRDefault="00D139F8" w:rsidP="009D3F46">
      <w:pPr>
        <w:numPr>
          <w:ilvl w:val="0"/>
          <w:numId w:val="35"/>
        </w:numPr>
        <w:ind w:left="357" w:hanging="357"/>
        <w:rPr>
          <w:rFonts w:ascii="Arial" w:hAnsi="Arial" w:cs="Arial"/>
          <w:sz w:val="20"/>
          <w:szCs w:val="20"/>
        </w:rPr>
      </w:pPr>
      <w:r w:rsidRPr="00E55A11">
        <w:rPr>
          <w:rFonts w:ascii="Arial" w:hAnsi="Arial" w:cs="Arial"/>
          <w:sz w:val="20"/>
          <w:szCs w:val="20"/>
        </w:rPr>
        <w:t xml:space="preserve">Ustawy z dnia 29 września 1994 r. o rachunkowości </w:t>
      </w:r>
      <w:r w:rsidR="006B005D" w:rsidRPr="00E55A11">
        <w:rPr>
          <w:rFonts w:ascii="Arial" w:hAnsi="Arial" w:cs="Arial"/>
          <w:sz w:val="20"/>
          <w:szCs w:val="20"/>
        </w:rPr>
        <w:t>(Dz. U. z 202</w:t>
      </w:r>
      <w:r w:rsidR="00E17CF2" w:rsidRPr="00E55A11">
        <w:rPr>
          <w:rFonts w:ascii="Arial" w:hAnsi="Arial" w:cs="Arial"/>
          <w:sz w:val="20"/>
          <w:szCs w:val="20"/>
        </w:rPr>
        <w:t>3</w:t>
      </w:r>
      <w:r w:rsidR="006B005D" w:rsidRPr="00E55A11">
        <w:rPr>
          <w:rFonts w:ascii="Arial" w:hAnsi="Arial" w:cs="Arial"/>
          <w:sz w:val="20"/>
          <w:szCs w:val="20"/>
        </w:rPr>
        <w:t xml:space="preserve"> r. poz. </w:t>
      </w:r>
      <w:r w:rsidR="00E17CF2" w:rsidRPr="00E55A11">
        <w:rPr>
          <w:rFonts w:ascii="Arial" w:hAnsi="Arial" w:cs="Arial"/>
          <w:sz w:val="20"/>
          <w:szCs w:val="20"/>
        </w:rPr>
        <w:t>120</w:t>
      </w:r>
      <w:r w:rsidR="006B005D" w:rsidRPr="00E55A11">
        <w:rPr>
          <w:rFonts w:ascii="Arial" w:hAnsi="Arial" w:cs="Arial"/>
          <w:sz w:val="20"/>
          <w:szCs w:val="20"/>
        </w:rPr>
        <w:t xml:space="preserve"> z </w:t>
      </w:r>
      <w:proofErr w:type="spellStart"/>
      <w:r w:rsidR="006B005D" w:rsidRPr="00E55A11">
        <w:rPr>
          <w:rFonts w:ascii="Arial" w:hAnsi="Arial" w:cs="Arial"/>
          <w:sz w:val="20"/>
          <w:szCs w:val="20"/>
        </w:rPr>
        <w:t>późn</w:t>
      </w:r>
      <w:proofErr w:type="spellEnd"/>
      <w:r w:rsidR="006B005D" w:rsidRPr="00E55A11">
        <w:rPr>
          <w:rFonts w:ascii="Arial" w:hAnsi="Arial" w:cs="Arial"/>
          <w:sz w:val="20"/>
          <w:szCs w:val="20"/>
        </w:rPr>
        <w:t>. zm.)</w:t>
      </w:r>
      <w:r w:rsidRPr="00E55A11">
        <w:rPr>
          <w:rFonts w:ascii="Arial" w:hAnsi="Arial" w:cs="Arial"/>
          <w:sz w:val="20"/>
          <w:szCs w:val="20"/>
        </w:rPr>
        <w:t>;</w:t>
      </w:r>
    </w:p>
    <w:p w14:paraId="60FC3DE0" w14:textId="0FADD2A6" w:rsidR="00D139F8" w:rsidRPr="00E55A11" w:rsidRDefault="00D139F8" w:rsidP="009D3F46">
      <w:pPr>
        <w:numPr>
          <w:ilvl w:val="0"/>
          <w:numId w:val="35"/>
        </w:numPr>
        <w:ind w:left="357" w:hanging="357"/>
        <w:rPr>
          <w:rFonts w:ascii="Arial" w:hAnsi="Arial" w:cs="Arial"/>
          <w:sz w:val="20"/>
          <w:szCs w:val="20"/>
        </w:rPr>
      </w:pPr>
      <w:r w:rsidRPr="00E55A11">
        <w:rPr>
          <w:rFonts w:ascii="Arial" w:hAnsi="Arial" w:cs="Arial"/>
          <w:sz w:val="20"/>
          <w:szCs w:val="20"/>
        </w:rPr>
        <w:t xml:space="preserve">Ustawy z dnia </w:t>
      </w:r>
      <w:r w:rsidR="00812013" w:rsidRPr="00E55A11">
        <w:rPr>
          <w:rFonts w:ascii="Arial" w:hAnsi="Arial" w:cs="Arial"/>
          <w:sz w:val="20"/>
          <w:szCs w:val="20"/>
        </w:rPr>
        <w:t xml:space="preserve">11 września 2019 </w:t>
      </w:r>
      <w:r w:rsidRPr="00E55A11">
        <w:rPr>
          <w:rFonts w:ascii="Arial" w:hAnsi="Arial" w:cs="Arial"/>
          <w:sz w:val="20"/>
          <w:szCs w:val="20"/>
        </w:rPr>
        <w:t xml:space="preserve">r. - Prawo zamówień publicznych </w:t>
      </w:r>
      <w:r w:rsidR="006B005D" w:rsidRPr="00E55A11">
        <w:rPr>
          <w:rFonts w:ascii="Arial" w:hAnsi="Arial" w:cs="Arial"/>
          <w:sz w:val="20"/>
          <w:szCs w:val="20"/>
        </w:rPr>
        <w:t xml:space="preserve">(Dz. U. z </w:t>
      </w:r>
      <w:r w:rsidR="00FE14DF" w:rsidRPr="00E55A11">
        <w:rPr>
          <w:rFonts w:ascii="Arial" w:hAnsi="Arial" w:cs="Arial"/>
          <w:sz w:val="20"/>
          <w:szCs w:val="20"/>
        </w:rPr>
        <w:t>202</w:t>
      </w:r>
      <w:r w:rsidR="00FE14DF">
        <w:rPr>
          <w:rFonts w:ascii="Arial" w:hAnsi="Arial" w:cs="Arial"/>
          <w:sz w:val="20"/>
          <w:szCs w:val="20"/>
        </w:rPr>
        <w:t xml:space="preserve">4 </w:t>
      </w:r>
      <w:r w:rsidR="00EA13F8" w:rsidRPr="00E55A11">
        <w:rPr>
          <w:rFonts w:ascii="Arial" w:hAnsi="Arial" w:cs="Arial"/>
          <w:sz w:val="20"/>
          <w:szCs w:val="20"/>
        </w:rPr>
        <w:t>r</w:t>
      </w:r>
      <w:r w:rsidR="006B005D" w:rsidRPr="00E55A11">
        <w:rPr>
          <w:rFonts w:ascii="Arial" w:hAnsi="Arial" w:cs="Arial"/>
          <w:sz w:val="20"/>
          <w:szCs w:val="20"/>
        </w:rPr>
        <w:t xml:space="preserve">. poz. </w:t>
      </w:r>
      <w:r w:rsidR="00FE14DF">
        <w:rPr>
          <w:rFonts w:ascii="Arial" w:hAnsi="Arial" w:cs="Arial"/>
          <w:sz w:val="20"/>
          <w:szCs w:val="20"/>
        </w:rPr>
        <w:t>1320</w:t>
      </w:r>
      <w:r w:rsidR="00FE14DF" w:rsidRPr="00E55A11">
        <w:rPr>
          <w:rFonts w:ascii="Arial" w:hAnsi="Arial" w:cs="Arial"/>
          <w:sz w:val="20"/>
          <w:szCs w:val="20"/>
        </w:rPr>
        <w:t xml:space="preserve"> </w:t>
      </w:r>
      <w:r w:rsidR="006B005D" w:rsidRPr="00E55A11">
        <w:rPr>
          <w:rFonts w:ascii="Arial" w:hAnsi="Arial" w:cs="Arial"/>
          <w:sz w:val="20"/>
          <w:szCs w:val="20"/>
        </w:rPr>
        <w:t>z</w:t>
      </w:r>
      <w:r w:rsidR="00E55A11">
        <w:rPr>
          <w:rFonts w:ascii="Arial" w:hAnsi="Arial" w:cs="Arial"/>
          <w:sz w:val="20"/>
          <w:szCs w:val="20"/>
        </w:rPr>
        <w:t> </w:t>
      </w:r>
      <w:proofErr w:type="spellStart"/>
      <w:r w:rsidR="006B005D" w:rsidRPr="00E55A11">
        <w:rPr>
          <w:rFonts w:ascii="Arial" w:hAnsi="Arial" w:cs="Arial"/>
          <w:sz w:val="20"/>
          <w:szCs w:val="20"/>
        </w:rPr>
        <w:t>późn</w:t>
      </w:r>
      <w:proofErr w:type="spellEnd"/>
      <w:r w:rsidR="006B005D" w:rsidRPr="00E55A11">
        <w:rPr>
          <w:rFonts w:ascii="Arial" w:hAnsi="Arial" w:cs="Arial"/>
          <w:sz w:val="20"/>
          <w:szCs w:val="20"/>
        </w:rPr>
        <w:t>. zm.)</w:t>
      </w:r>
      <w:r w:rsidRPr="00E55A11">
        <w:rPr>
          <w:rFonts w:ascii="Arial" w:hAnsi="Arial" w:cs="Arial"/>
          <w:sz w:val="20"/>
          <w:szCs w:val="20"/>
        </w:rPr>
        <w:t>;</w:t>
      </w:r>
    </w:p>
    <w:p w14:paraId="47DEB1A9" w14:textId="77777777" w:rsidR="00D139F8" w:rsidRPr="00E55A11" w:rsidRDefault="00D139F8" w:rsidP="009D3F46">
      <w:pPr>
        <w:numPr>
          <w:ilvl w:val="0"/>
          <w:numId w:val="35"/>
        </w:numPr>
        <w:ind w:left="357" w:hanging="357"/>
        <w:rPr>
          <w:rFonts w:ascii="Arial" w:hAnsi="Arial" w:cs="Arial"/>
          <w:sz w:val="20"/>
          <w:szCs w:val="20"/>
        </w:rPr>
      </w:pPr>
      <w:r w:rsidRPr="00E55A11">
        <w:rPr>
          <w:rFonts w:ascii="Arial" w:hAnsi="Arial" w:cs="Arial"/>
          <w:sz w:val="20"/>
          <w:szCs w:val="20"/>
        </w:rPr>
        <w:t>Ustaw</w:t>
      </w:r>
      <w:r w:rsidR="00151B84" w:rsidRPr="00E55A11">
        <w:rPr>
          <w:rFonts w:ascii="Arial" w:hAnsi="Arial" w:cs="Arial"/>
          <w:sz w:val="20"/>
          <w:szCs w:val="20"/>
        </w:rPr>
        <w:t>y</w:t>
      </w:r>
      <w:r w:rsidRPr="00E55A11">
        <w:rPr>
          <w:rFonts w:ascii="Arial" w:hAnsi="Arial" w:cs="Arial"/>
          <w:sz w:val="20"/>
          <w:szCs w:val="20"/>
        </w:rPr>
        <w:t xml:space="preserve"> z dnia 29 sierpnia 1997 r.  Ordynacja podatkowa </w:t>
      </w:r>
      <w:r w:rsidR="006B005D" w:rsidRPr="00E55A11">
        <w:rPr>
          <w:rFonts w:ascii="Arial" w:hAnsi="Arial" w:cs="Arial"/>
          <w:sz w:val="20"/>
          <w:szCs w:val="20"/>
        </w:rPr>
        <w:t xml:space="preserve">(Dz. U. z </w:t>
      </w:r>
      <w:r w:rsidR="00EA13F8" w:rsidRPr="00E55A11">
        <w:rPr>
          <w:rFonts w:ascii="Arial" w:hAnsi="Arial" w:cs="Arial"/>
          <w:sz w:val="20"/>
          <w:szCs w:val="20"/>
        </w:rPr>
        <w:t>202</w:t>
      </w:r>
      <w:r w:rsidR="00EA13F8">
        <w:rPr>
          <w:rFonts w:ascii="Arial" w:hAnsi="Arial" w:cs="Arial"/>
          <w:sz w:val="20"/>
          <w:szCs w:val="20"/>
        </w:rPr>
        <w:t>3</w:t>
      </w:r>
      <w:r w:rsidR="00EA13F8" w:rsidRPr="00E55A11">
        <w:rPr>
          <w:rFonts w:ascii="Arial" w:hAnsi="Arial" w:cs="Arial"/>
          <w:sz w:val="20"/>
          <w:szCs w:val="20"/>
        </w:rPr>
        <w:t xml:space="preserve"> </w:t>
      </w:r>
      <w:r w:rsidR="006B005D" w:rsidRPr="00E55A11">
        <w:rPr>
          <w:rFonts w:ascii="Arial" w:hAnsi="Arial" w:cs="Arial"/>
          <w:sz w:val="20"/>
          <w:szCs w:val="20"/>
        </w:rPr>
        <w:t xml:space="preserve">r. poz. </w:t>
      </w:r>
      <w:r w:rsidR="00EA13F8" w:rsidRPr="00EA13F8">
        <w:rPr>
          <w:rFonts w:ascii="Arial" w:hAnsi="Arial" w:cs="Arial"/>
          <w:sz w:val="20"/>
          <w:szCs w:val="20"/>
        </w:rPr>
        <w:t>2383</w:t>
      </w:r>
      <w:r w:rsidR="006B005D" w:rsidRPr="00E55A11">
        <w:rPr>
          <w:rFonts w:ascii="Arial" w:hAnsi="Arial" w:cs="Arial"/>
          <w:sz w:val="20"/>
          <w:szCs w:val="20"/>
        </w:rPr>
        <w:t xml:space="preserve"> z </w:t>
      </w:r>
      <w:proofErr w:type="spellStart"/>
      <w:r w:rsidR="006B005D" w:rsidRPr="00E55A11">
        <w:rPr>
          <w:rFonts w:ascii="Arial" w:hAnsi="Arial" w:cs="Arial"/>
          <w:sz w:val="20"/>
          <w:szCs w:val="20"/>
        </w:rPr>
        <w:t>późn</w:t>
      </w:r>
      <w:proofErr w:type="spellEnd"/>
      <w:r w:rsidR="006B005D" w:rsidRPr="00E55A11">
        <w:rPr>
          <w:rFonts w:ascii="Arial" w:hAnsi="Arial" w:cs="Arial"/>
          <w:sz w:val="20"/>
          <w:szCs w:val="20"/>
        </w:rPr>
        <w:t>. zm.)</w:t>
      </w:r>
      <w:r w:rsidRPr="00E55A11">
        <w:rPr>
          <w:rFonts w:ascii="Arial" w:hAnsi="Arial" w:cs="Arial"/>
          <w:sz w:val="20"/>
          <w:szCs w:val="20"/>
        </w:rPr>
        <w:t>;</w:t>
      </w:r>
    </w:p>
    <w:p w14:paraId="455280D4" w14:textId="77777777" w:rsidR="00D139F8" w:rsidRPr="00E55A11" w:rsidRDefault="00D139F8" w:rsidP="009D3F46">
      <w:pPr>
        <w:numPr>
          <w:ilvl w:val="0"/>
          <w:numId w:val="35"/>
        </w:numPr>
        <w:ind w:left="357" w:hanging="357"/>
        <w:rPr>
          <w:rFonts w:ascii="Arial" w:hAnsi="Arial" w:cs="Arial"/>
          <w:sz w:val="20"/>
          <w:szCs w:val="20"/>
        </w:rPr>
      </w:pPr>
      <w:r w:rsidRPr="00E55A11">
        <w:rPr>
          <w:rFonts w:ascii="Arial" w:hAnsi="Arial" w:cs="Arial"/>
          <w:sz w:val="20"/>
          <w:szCs w:val="20"/>
        </w:rPr>
        <w:t xml:space="preserve">Ustawy z dnia 30 kwietnia 2004 r. o postępowaniu w sprawach dotyczących pomocy publicznej </w:t>
      </w:r>
      <w:r w:rsidR="006B005D" w:rsidRPr="00E55A11">
        <w:rPr>
          <w:rFonts w:ascii="Arial" w:hAnsi="Arial" w:cs="Arial"/>
          <w:sz w:val="20"/>
          <w:szCs w:val="20"/>
        </w:rPr>
        <w:t>(Dz. U. z 202</w:t>
      </w:r>
      <w:r w:rsidR="001C1C05" w:rsidRPr="00E55A11">
        <w:rPr>
          <w:rFonts w:ascii="Arial" w:hAnsi="Arial" w:cs="Arial"/>
          <w:sz w:val="20"/>
          <w:szCs w:val="20"/>
        </w:rPr>
        <w:t>3</w:t>
      </w:r>
      <w:r w:rsidR="006B005D" w:rsidRPr="00E55A11">
        <w:rPr>
          <w:rFonts w:ascii="Arial" w:hAnsi="Arial" w:cs="Arial"/>
          <w:sz w:val="20"/>
          <w:szCs w:val="20"/>
        </w:rPr>
        <w:t xml:space="preserve"> r. poz. </w:t>
      </w:r>
      <w:r w:rsidR="001C1C05" w:rsidRPr="00E55A11">
        <w:rPr>
          <w:rFonts w:ascii="Arial" w:hAnsi="Arial" w:cs="Arial"/>
          <w:sz w:val="20"/>
          <w:szCs w:val="20"/>
        </w:rPr>
        <w:t>702</w:t>
      </w:r>
      <w:r w:rsidRPr="00E55A11">
        <w:rPr>
          <w:rFonts w:ascii="Arial" w:hAnsi="Arial" w:cs="Arial"/>
          <w:sz w:val="20"/>
          <w:szCs w:val="20"/>
        </w:rPr>
        <w:t>);</w:t>
      </w:r>
    </w:p>
    <w:p w14:paraId="09251617" w14:textId="06D2CACF" w:rsidR="00D139F8" w:rsidRPr="00E55A11" w:rsidRDefault="00D139F8" w:rsidP="009D3F46">
      <w:pPr>
        <w:numPr>
          <w:ilvl w:val="0"/>
          <w:numId w:val="35"/>
        </w:numPr>
        <w:ind w:left="357" w:hanging="357"/>
        <w:rPr>
          <w:rFonts w:ascii="Arial" w:hAnsi="Arial" w:cs="Arial"/>
          <w:sz w:val="20"/>
          <w:szCs w:val="20"/>
        </w:rPr>
      </w:pPr>
      <w:r w:rsidRPr="00E55A11">
        <w:rPr>
          <w:rFonts w:ascii="Arial" w:hAnsi="Arial" w:cs="Arial"/>
          <w:sz w:val="20"/>
          <w:szCs w:val="20"/>
        </w:rPr>
        <w:t xml:space="preserve">Ustawy z dnia 5 czerwca 1998 r. o samorządzie województwa </w:t>
      </w:r>
      <w:r w:rsidR="006B005D" w:rsidRPr="00E55A11">
        <w:rPr>
          <w:rFonts w:ascii="Arial" w:hAnsi="Arial" w:cs="Arial"/>
          <w:sz w:val="20"/>
          <w:szCs w:val="20"/>
        </w:rPr>
        <w:t xml:space="preserve">(Dz. U. z </w:t>
      </w:r>
      <w:r w:rsidR="00161421" w:rsidRPr="00E55A11">
        <w:rPr>
          <w:rFonts w:ascii="Arial" w:hAnsi="Arial" w:cs="Arial"/>
          <w:sz w:val="20"/>
          <w:szCs w:val="20"/>
        </w:rPr>
        <w:t>202</w:t>
      </w:r>
      <w:r w:rsidR="00161421">
        <w:rPr>
          <w:rFonts w:ascii="Arial" w:hAnsi="Arial" w:cs="Arial"/>
          <w:sz w:val="20"/>
          <w:szCs w:val="20"/>
        </w:rPr>
        <w:t>4</w:t>
      </w:r>
      <w:r w:rsidR="00161421" w:rsidRPr="00E55A11">
        <w:rPr>
          <w:rFonts w:ascii="Arial" w:hAnsi="Arial" w:cs="Arial"/>
          <w:sz w:val="20"/>
          <w:szCs w:val="20"/>
        </w:rPr>
        <w:t xml:space="preserve"> </w:t>
      </w:r>
      <w:r w:rsidR="006B005D" w:rsidRPr="00E55A11">
        <w:rPr>
          <w:rFonts w:ascii="Arial" w:hAnsi="Arial" w:cs="Arial"/>
          <w:sz w:val="20"/>
          <w:szCs w:val="20"/>
        </w:rPr>
        <w:t xml:space="preserve">r. poz. </w:t>
      </w:r>
      <w:r w:rsidR="00161421">
        <w:rPr>
          <w:rFonts w:ascii="Arial" w:hAnsi="Arial" w:cs="Arial"/>
          <w:sz w:val="20"/>
          <w:szCs w:val="20"/>
        </w:rPr>
        <w:t>566</w:t>
      </w:r>
      <w:r w:rsidR="00161421" w:rsidRPr="00E55A11">
        <w:rPr>
          <w:rFonts w:ascii="Arial" w:hAnsi="Arial" w:cs="Arial"/>
          <w:sz w:val="20"/>
          <w:szCs w:val="20"/>
        </w:rPr>
        <w:t xml:space="preserve"> </w:t>
      </w:r>
      <w:r w:rsidR="00493BAB" w:rsidRPr="00E55A11">
        <w:rPr>
          <w:rFonts w:ascii="Arial" w:hAnsi="Arial" w:cs="Arial"/>
          <w:sz w:val="20"/>
          <w:szCs w:val="20"/>
        </w:rPr>
        <w:t xml:space="preserve">z </w:t>
      </w:r>
      <w:proofErr w:type="spellStart"/>
      <w:r w:rsidR="00493BAB" w:rsidRPr="00E55A11">
        <w:rPr>
          <w:rFonts w:ascii="Arial" w:hAnsi="Arial" w:cs="Arial"/>
          <w:sz w:val="20"/>
          <w:szCs w:val="20"/>
        </w:rPr>
        <w:t>późn</w:t>
      </w:r>
      <w:proofErr w:type="spellEnd"/>
      <w:r w:rsidR="00493BAB" w:rsidRPr="00E55A11">
        <w:rPr>
          <w:rFonts w:ascii="Arial" w:hAnsi="Arial" w:cs="Arial"/>
          <w:sz w:val="20"/>
          <w:szCs w:val="20"/>
        </w:rPr>
        <w:t>. zm.</w:t>
      </w:r>
      <w:r w:rsidRPr="00E55A11">
        <w:rPr>
          <w:rFonts w:ascii="Arial" w:hAnsi="Arial" w:cs="Arial"/>
          <w:sz w:val="20"/>
          <w:szCs w:val="20"/>
        </w:rPr>
        <w:t>);</w:t>
      </w:r>
    </w:p>
    <w:p w14:paraId="6ECD385C" w14:textId="7B3FED27" w:rsidR="00D139F8" w:rsidRPr="00E55A11" w:rsidRDefault="00657BC0" w:rsidP="009D3F46">
      <w:pPr>
        <w:numPr>
          <w:ilvl w:val="0"/>
          <w:numId w:val="35"/>
        </w:numPr>
        <w:ind w:left="357" w:hanging="357"/>
        <w:rPr>
          <w:rFonts w:ascii="Arial" w:hAnsi="Arial" w:cs="Arial"/>
          <w:sz w:val="20"/>
          <w:szCs w:val="20"/>
        </w:rPr>
      </w:pPr>
      <w:r w:rsidRPr="00E55A11">
        <w:rPr>
          <w:rFonts w:ascii="Arial" w:hAnsi="Arial" w:cs="Arial"/>
          <w:bCs/>
          <w:sz w:val="20"/>
          <w:szCs w:val="20"/>
        </w:rPr>
        <w:t>Rozporządzeni</w:t>
      </w:r>
      <w:r>
        <w:rPr>
          <w:rFonts w:ascii="Arial" w:hAnsi="Arial" w:cs="Arial"/>
          <w:bCs/>
          <w:sz w:val="20"/>
          <w:szCs w:val="20"/>
        </w:rPr>
        <w:t>a</w:t>
      </w:r>
      <w:r w:rsidRPr="00E55A11">
        <w:rPr>
          <w:rFonts w:ascii="Arial" w:hAnsi="Arial" w:cs="Arial"/>
          <w:bCs/>
          <w:sz w:val="20"/>
          <w:szCs w:val="20"/>
        </w:rPr>
        <w:t xml:space="preserve"> </w:t>
      </w:r>
      <w:r w:rsidR="00F132F8" w:rsidRPr="00E55A11">
        <w:rPr>
          <w:rFonts w:ascii="Arial" w:hAnsi="Arial" w:cs="Arial"/>
          <w:bCs/>
          <w:sz w:val="20"/>
          <w:szCs w:val="20"/>
        </w:rPr>
        <w:t>Ministra Funduszy i Polityki Regionalnej z dnia 21 września 2022 r. w sprawie zaliczek w ramach programów finansowanych z udziałem środków europejskich (Dz.U. z 2022 r. poz. 2055 z poźn.zm)</w:t>
      </w:r>
      <w:r w:rsidR="00B06F0F" w:rsidRPr="00E55A11">
        <w:rPr>
          <w:rFonts w:ascii="Arial" w:hAnsi="Arial" w:cs="Arial"/>
          <w:bCs/>
          <w:sz w:val="20"/>
          <w:szCs w:val="20"/>
        </w:rPr>
        <w:t>;</w:t>
      </w:r>
      <w:r w:rsidR="00C169C8" w:rsidRPr="00E55A11">
        <w:rPr>
          <w:rFonts w:ascii="Arial" w:hAnsi="Arial" w:cs="Arial"/>
          <w:sz w:val="20"/>
          <w:szCs w:val="20"/>
        </w:rPr>
        <w:t xml:space="preserve"> </w:t>
      </w:r>
    </w:p>
    <w:p w14:paraId="51F8109D" w14:textId="77777777" w:rsidR="00D139F8" w:rsidRPr="00E55A11" w:rsidRDefault="0083487F" w:rsidP="009D3F46">
      <w:pPr>
        <w:numPr>
          <w:ilvl w:val="0"/>
          <w:numId w:val="35"/>
        </w:numPr>
        <w:ind w:left="357" w:hanging="357"/>
        <w:rPr>
          <w:rFonts w:ascii="Arial" w:hAnsi="Arial" w:cs="Arial"/>
          <w:sz w:val="20"/>
          <w:szCs w:val="20"/>
        </w:rPr>
      </w:pPr>
      <w:r w:rsidRPr="00E55A11">
        <w:rPr>
          <w:rFonts w:ascii="Arial" w:hAnsi="Arial" w:cs="Arial"/>
          <w:sz w:val="20"/>
          <w:szCs w:val="20"/>
        </w:rPr>
        <w:t>Programu Fundusze Europejskie dla Pomorza Zachodniego 2021-2027</w:t>
      </w:r>
      <w:r w:rsidR="00B06F0F" w:rsidRPr="00E55A11">
        <w:rPr>
          <w:rFonts w:ascii="Arial" w:hAnsi="Arial" w:cs="Arial"/>
          <w:sz w:val="20"/>
          <w:szCs w:val="20"/>
        </w:rPr>
        <w:t xml:space="preserve"> </w:t>
      </w:r>
      <w:r w:rsidR="00D139F8" w:rsidRPr="00E55A11">
        <w:rPr>
          <w:rFonts w:ascii="Arial" w:hAnsi="Arial" w:cs="Arial"/>
          <w:sz w:val="20"/>
          <w:szCs w:val="20"/>
        </w:rPr>
        <w:t xml:space="preserve">przyjętego uchwałą Zarządu Województwa Zachodniopomorskiego </w:t>
      </w:r>
      <w:r w:rsidR="00074C0F" w:rsidRPr="00E55A11">
        <w:rPr>
          <w:rFonts w:ascii="Arial" w:hAnsi="Arial" w:cs="Arial"/>
          <w:sz w:val="20"/>
          <w:szCs w:val="20"/>
        </w:rPr>
        <w:t xml:space="preserve">nr 1661/22 z dnia 24 października 2022 r. </w:t>
      </w:r>
      <w:r w:rsidRPr="00E55A11">
        <w:rPr>
          <w:rFonts w:ascii="Arial" w:hAnsi="Arial" w:cs="Arial"/>
          <w:sz w:val="20"/>
          <w:szCs w:val="20"/>
        </w:rPr>
        <w:t xml:space="preserve"> </w:t>
      </w:r>
      <w:r w:rsidR="00D139F8" w:rsidRPr="00E55A11">
        <w:rPr>
          <w:rFonts w:ascii="Arial" w:hAnsi="Arial" w:cs="Arial"/>
          <w:sz w:val="20"/>
          <w:szCs w:val="20"/>
        </w:rPr>
        <w:t>i</w:t>
      </w:r>
      <w:r w:rsidR="00E55A11">
        <w:rPr>
          <w:rFonts w:ascii="Arial" w:hAnsi="Arial" w:cs="Arial"/>
          <w:sz w:val="20"/>
          <w:szCs w:val="20"/>
        </w:rPr>
        <w:t> </w:t>
      </w:r>
      <w:r w:rsidR="00D139F8" w:rsidRPr="00E55A11">
        <w:rPr>
          <w:rFonts w:ascii="Arial" w:hAnsi="Arial" w:cs="Arial"/>
          <w:sz w:val="20"/>
          <w:szCs w:val="20"/>
        </w:rPr>
        <w:t>zatwierdzonego decyzją Komisji Europejskiej nr</w:t>
      </w:r>
      <w:r w:rsidR="00634A99" w:rsidRPr="00E55A11">
        <w:rPr>
          <w:rFonts w:ascii="Arial" w:hAnsi="Arial" w:cs="Arial"/>
          <w:sz w:val="20"/>
          <w:szCs w:val="20"/>
        </w:rPr>
        <w:t xml:space="preserve"> CCI 2021PL16FFPR016 z dnia </w:t>
      </w:r>
      <w:r w:rsidR="00074C0F" w:rsidRPr="00E55A11">
        <w:rPr>
          <w:rFonts w:ascii="Arial" w:hAnsi="Arial" w:cs="Arial"/>
          <w:sz w:val="20"/>
          <w:szCs w:val="20"/>
        </w:rPr>
        <w:t>7 grudnia 2022 r.</w:t>
      </w:r>
    </w:p>
    <w:p w14:paraId="34A24628" w14:textId="77777777" w:rsidR="00422503" w:rsidRPr="00E55A11" w:rsidRDefault="00422503" w:rsidP="009D3F46">
      <w:pPr>
        <w:numPr>
          <w:ilvl w:val="0"/>
          <w:numId w:val="35"/>
        </w:numPr>
        <w:rPr>
          <w:rFonts w:ascii="Arial" w:hAnsi="Arial" w:cs="Arial"/>
          <w:sz w:val="20"/>
          <w:szCs w:val="20"/>
        </w:rPr>
      </w:pPr>
      <w:r w:rsidRPr="00E55A11">
        <w:rPr>
          <w:rFonts w:ascii="Arial" w:hAnsi="Arial" w:cs="Arial"/>
          <w:sz w:val="20"/>
          <w:szCs w:val="20"/>
        </w:rPr>
        <w:t>Rozporządzenia Parlamentu Europejskiego i Rady (UE) 2016/679 z dnia 27 kwietnia 2016 r. w</w:t>
      </w:r>
      <w:r w:rsidR="00E55A11">
        <w:rPr>
          <w:rFonts w:ascii="Arial" w:hAnsi="Arial" w:cs="Arial"/>
          <w:sz w:val="20"/>
          <w:szCs w:val="20"/>
        </w:rPr>
        <w:t> </w:t>
      </w:r>
      <w:r w:rsidRPr="00E55A11">
        <w:rPr>
          <w:rFonts w:ascii="Arial" w:hAnsi="Arial" w:cs="Arial"/>
          <w:sz w:val="20"/>
          <w:szCs w:val="20"/>
        </w:rPr>
        <w:t>sprawie ochrony osób fizycznych w związku z przetwarzaniem danych osobowych i w sprawie swobodnego przepływu takich danych oraz uchylenia dyrektywy 95/46/WE (ogólne rozporządzenie o ochronie danych) (</w:t>
      </w:r>
      <w:r w:rsidR="00A11255" w:rsidRPr="00E55A11">
        <w:rPr>
          <w:rFonts w:ascii="Arial" w:hAnsi="Arial" w:cs="Arial"/>
          <w:sz w:val="20"/>
          <w:szCs w:val="20"/>
        </w:rPr>
        <w:t xml:space="preserve">Dz. Urz. UE L 119 z 2016 r., str. 1 z </w:t>
      </w:r>
      <w:proofErr w:type="spellStart"/>
      <w:r w:rsidR="00A11255" w:rsidRPr="00E55A11">
        <w:rPr>
          <w:rFonts w:ascii="Arial" w:hAnsi="Arial" w:cs="Arial"/>
          <w:sz w:val="20"/>
          <w:szCs w:val="20"/>
        </w:rPr>
        <w:t>późn</w:t>
      </w:r>
      <w:proofErr w:type="spellEnd"/>
      <w:r w:rsidR="00A11255" w:rsidRPr="00E55A11">
        <w:rPr>
          <w:rFonts w:ascii="Arial" w:hAnsi="Arial" w:cs="Arial"/>
          <w:sz w:val="20"/>
          <w:szCs w:val="20"/>
        </w:rPr>
        <w:t>. zm.</w:t>
      </w:r>
      <w:r w:rsidRPr="00E55A11">
        <w:rPr>
          <w:rFonts w:ascii="Arial" w:hAnsi="Arial" w:cs="Arial"/>
          <w:sz w:val="20"/>
          <w:szCs w:val="20"/>
        </w:rPr>
        <w:t>);</w:t>
      </w:r>
    </w:p>
    <w:p w14:paraId="506A2E51" w14:textId="77777777" w:rsidR="00422503" w:rsidRPr="00E55A11" w:rsidRDefault="00422503" w:rsidP="009D3F46">
      <w:pPr>
        <w:numPr>
          <w:ilvl w:val="0"/>
          <w:numId w:val="35"/>
        </w:numPr>
        <w:rPr>
          <w:rFonts w:ascii="Arial" w:hAnsi="Arial" w:cs="Arial"/>
          <w:sz w:val="20"/>
          <w:szCs w:val="20"/>
        </w:rPr>
      </w:pPr>
      <w:r w:rsidRPr="00E55A11">
        <w:rPr>
          <w:rFonts w:ascii="Arial" w:hAnsi="Arial" w:cs="Arial"/>
          <w:sz w:val="20"/>
          <w:szCs w:val="20"/>
        </w:rPr>
        <w:t>Ustawy z dnia 10 maja 2018 r. o ochronie danych osobowych (</w:t>
      </w:r>
      <w:r w:rsidR="00147143" w:rsidRPr="00E55A11">
        <w:rPr>
          <w:rFonts w:ascii="Arial" w:hAnsi="Arial" w:cs="Arial"/>
          <w:sz w:val="20"/>
          <w:szCs w:val="20"/>
        </w:rPr>
        <w:t>Dz. U z 20</w:t>
      </w:r>
      <w:r w:rsidR="00272A6B" w:rsidRPr="00E55A11">
        <w:rPr>
          <w:rFonts w:ascii="Arial" w:hAnsi="Arial" w:cs="Arial"/>
          <w:sz w:val="20"/>
          <w:szCs w:val="20"/>
        </w:rPr>
        <w:t>19</w:t>
      </w:r>
      <w:r w:rsidR="00147143" w:rsidRPr="00E55A11">
        <w:rPr>
          <w:rFonts w:ascii="Arial" w:hAnsi="Arial" w:cs="Arial"/>
          <w:sz w:val="20"/>
          <w:szCs w:val="20"/>
        </w:rPr>
        <w:t xml:space="preserve"> r. poz. </w:t>
      </w:r>
      <w:r w:rsidR="00272A6B" w:rsidRPr="00E55A11">
        <w:rPr>
          <w:rFonts w:ascii="Arial" w:hAnsi="Arial" w:cs="Arial"/>
          <w:sz w:val="20"/>
          <w:szCs w:val="20"/>
        </w:rPr>
        <w:t>1781</w:t>
      </w:r>
      <w:r w:rsidR="00095756" w:rsidRPr="00E55A11">
        <w:rPr>
          <w:rFonts w:ascii="Arial" w:hAnsi="Arial" w:cs="Arial"/>
          <w:sz w:val="20"/>
          <w:szCs w:val="20"/>
        </w:rPr>
        <w:t xml:space="preserve"> z </w:t>
      </w:r>
      <w:proofErr w:type="spellStart"/>
      <w:r w:rsidR="00095756" w:rsidRPr="00E55A11">
        <w:rPr>
          <w:rFonts w:ascii="Arial" w:hAnsi="Arial" w:cs="Arial"/>
          <w:sz w:val="20"/>
          <w:szCs w:val="20"/>
        </w:rPr>
        <w:t>późn</w:t>
      </w:r>
      <w:proofErr w:type="spellEnd"/>
      <w:r w:rsidR="00095756" w:rsidRPr="00E55A11">
        <w:rPr>
          <w:rFonts w:ascii="Arial" w:hAnsi="Arial" w:cs="Arial"/>
          <w:sz w:val="20"/>
          <w:szCs w:val="20"/>
        </w:rPr>
        <w:t xml:space="preserve">. </w:t>
      </w:r>
      <w:r w:rsidR="00B06F0F" w:rsidRPr="00E55A11">
        <w:rPr>
          <w:rFonts w:ascii="Arial" w:hAnsi="Arial" w:cs="Arial"/>
          <w:sz w:val="20"/>
          <w:szCs w:val="20"/>
        </w:rPr>
        <w:t>z</w:t>
      </w:r>
      <w:r w:rsidR="00095756" w:rsidRPr="00E55A11">
        <w:rPr>
          <w:rFonts w:ascii="Arial" w:hAnsi="Arial" w:cs="Arial"/>
          <w:sz w:val="20"/>
          <w:szCs w:val="20"/>
        </w:rPr>
        <w:t>m.</w:t>
      </w:r>
      <w:r w:rsidRPr="00E55A11">
        <w:rPr>
          <w:rFonts w:ascii="Arial" w:hAnsi="Arial" w:cs="Arial"/>
          <w:sz w:val="20"/>
          <w:szCs w:val="20"/>
        </w:rPr>
        <w:t>);</w:t>
      </w:r>
    </w:p>
    <w:p w14:paraId="147FC5B3" w14:textId="77777777" w:rsidR="00BB1B3D" w:rsidRPr="00E55A11" w:rsidRDefault="00BB1B3D" w:rsidP="00BB1B3D">
      <w:pPr>
        <w:rPr>
          <w:rFonts w:ascii="Arial" w:hAnsi="Arial" w:cs="Arial"/>
          <w:sz w:val="20"/>
          <w:szCs w:val="20"/>
        </w:rPr>
      </w:pPr>
      <w:r w:rsidRPr="00E55A11">
        <w:rPr>
          <w:rFonts w:ascii="Arial" w:hAnsi="Arial" w:cs="Arial"/>
          <w:sz w:val="20"/>
          <w:szCs w:val="20"/>
        </w:rPr>
        <w:t>uzgadnia się co następuje:</w:t>
      </w:r>
    </w:p>
    <w:p w14:paraId="04D02991" w14:textId="77777777" w:rsidR="009D490C" w:rsidRPr="00E55A11" w:rsidRDefault="009D490C" w:rsidP="00350F7A">
      <w:pPr>
        <w:pStyle w:val="Tekstpodstawowy"/>
        <w:rPr>
          <w:rFonts w:ascii="Arial" w:hAnsi="Arial" w:cs="Arial"/>
          <w:b/>
          <w:sz w:val="20"/>
          <w:szCs w:val="20"/>
        </w:rPr>
      </w:pPr>
    </w:p>
    <w:p w14:paraId="40D7425E" w14:textId="77777777" w:rsidR="00680C79" w:rsidRPr="00E55A11" w:rsidRDefault="00680C79" w:rsidP="00350F7A">
      <w:pPr>
        <w:pStyle w:val="xl33"/>
        <w:spacing w:before="0" w:after="60"/>
        <w:rPr>
          <w:rFonts w:ascii="Arial" w:hAnsi="Arial" w:cs="Arial"/>
          <w:szCs w:val="20"/>
        </w:rPr>
      </w:pPr>
    </w:p>
    <w:p w14:paraId="1D19EDD0" w14:textId="77777777" w:rsidR="009D490C" w:rsidRPr="00E55A11" w:rsidRDefault="009D490C" w:rsidP="00350F7A">
      <w:pPr>
        <w:pStyle w:val="xl33"/>
        <w:spacing w:before="0" w:after="60"/>
        <w:rPr>
          <w:rFonts w:ascii="Arial" w:hAnsi="Arial" w:cs="Arial"/>
          <w:szCs w:val="20"/>
        </w:rPr>
      </w:pPr>
      <w:r w:rsidRPr="00E55A11">
        <w:rPr>
          <w:rFonts w:ascii="Arial" w:hAnsi="Arial" w:cs="Arial"/>
          <w:szCs w:val="20"/>
        </w:rPr>
        <w:t>§ 1.</w:t>
      </w:r>
    </w:p>
    <w:p w14:paraId="06C4F9FD" w14:textId="77777777" w:rsidR="009D490C" w:rsidRPr="00E55A11" w:rsidRDefault="00ED10AC" w:rsidP="00ED10AC">
      <w:pPr>
        <w:pStyle w:val="Tekstpodstawowy"/>
        <w:ind w:left="426" w:hanging="426"/>
        <w:rPr>
          <w:rFonts w:ascii="Arial" w:hAnsi="Arial" w:cs="Arial"/>
          <w:sz w:val="20"/>
          <w:szCs w:val="20"/>
        </w:rPr>
      </w:pPr>
      <w:r w:rsidRPr="00E55A11">
        <w:rPr>
          <w:rFonts w:ascii="Arial" w:hAnsi="Arial" w:cs="Arial"/>
          <w:sz w:val="20"/>
          <w:szCs w:val="20"/>
        </w:rPr>
        <w:t xml:space="preserve">1. </w:t>
      </w:r>
      <w:r w:rsidR="009D490C" w:rsidRPr="00E55A11">
        <w:rPr>
          <w:rFonts w:ascii="Arial" w:hAnsi="Arial" w:cs="Arial"/>
          <w:sz w:val="20"/>
          <w:szCs w:val="20"/>
        </w:rPr>
        <w:t xml:space="preserve">Ilekroć w </w:t>
      </w:r>
      <w:r w:rsidR="00680C79" w:rsidRPr="00E55A11">
        <w:rPr>
          <w:rFonts w:ascii="Arial" w:hAnsi="Arial" w:cs="Arial"/>
          <w:sz w:val="20"/>
          <w:szCs w:val="20"/>
        </w:rPr>
        <w:t xml:space="preserve">Dokumencie </w:t>
      </w:r>
      <w:r w:rsidR="009D490C" w:rsidRPr="00E55A11">
        <w:rPr>
          <w:rFonts w:ascii="Arial" w:hAnsi="Arial" w:cs="Arial"/>
          <w:sz w:val="20"/>
          <w:szCs w:val="20"/>
        </w:rPr>
        <w:t>jest mowa o:</w:t>
      </w:r>
    </w:p>
    <w:p w14:paraId="4DB725F1" w14:textId="77777777" w:rsidR="00F928A6" w:rsidRPr="00E55A11" w:rsidRDefault="00F928A6" w:rsidP="00F928A6">
      <w:pPr>
        <w:pStyle w:val="Akapitzlist"/>
        <w:numPr>
          <w:ilvl w:val="0"/>
          <w:numId w:val="6"/>
        </w:numPr>
        <w:rPr>
          <w:rFonts w:ascii="Arial" w:hAnsi="Arial" w:cs="Arial"/>
          <w:sz w:val="20"/>
          <w:szCs w:val="20"/>
        </w:rPr>
      </w:pPr>
      <w:r w:rsidRPr="00E55A11">
        <w:rPr>
          <w:rFonts w:ascii="Arial" w:hAnsi="Arial" w:cs="Arial"/>
          <w:sz w:val="20"/>
          <w:szCs w:val="20"/>
        </w:rPr>
        <w:t xml:space="preserve">„beneficjencie pomocy” należy przez to rozumieć Beneficjenta pomocy w rozumieniu </w:t>
      </w:r>
      <w:r w:rsidRPr="00E55A11">
        <w:rPr>
          <w:rFonts w:ascii="Arial" w:hAnsi="Arial" w:cs="Arial"/>
          <w:sz w:val="20"/>
          <w:szCs w:val="20"/>
        </w:rPr>
        <w:br/>
        <w:t>art. 2 pkt 16 ustawy z dnia 30 kwietnia 2004 r. o postępowaniu w sprawach dotyczących pomocy publicznej</w:t>
      </w:r>
      <w:r w:rsidR="00BB3230" w:rsidRPr="00E55A11">
        <w:rPr>
          <w:rFonts w:ascii="Arial" w:hAnsi="Arial" w:cs="Arial"/>
          <w:sz w:val="20"/>
          <w:szCs w:val="20"/>
        </w:rPr>
        <w:t>;</w:t>
      </w:r>
    </w:p>
    <w:p w14:paraId="06376FE3" w14:textId="77777777" w:rsidR="002E6AC5" w:rsidRDefault="002E6AC5" w:rsidP="00FD2ABD">
      <w:pPr>
        <w:pStyle w:val="Akapitzlist"/>
        <w:numPr>
          <w:ilvl w:val="0"/>
          <w:numId w:val="6"/>
        </w:numPr>
        <w:spacing w:before="0"/>
        <w:rPr>
          <w:rFonts w:ascii="Arial" w:hAnsi="Arial" w:cs="Arial"/>
          <w:sz w:val="20"/>
          <w:szCs w:val="20"/>
        </w:rPr>
      </w:pPr>
      <w:r w:rsidRPr="00E55A11">
        <w:rPr>
          <w:rFonts w:ascii="Arial" w:hAnsi="Arial" w:cs="Arial"/>
          <w:sz w:val="20"/>
          <w:szCs w:val="20"/>
        </w:rPr>
        <w:t xml:space="preserve">„BK2021” Baza Konkurencyjności oznacza to aplikację wspierającą możliwość spełnienia przez </w:t>
      </w:r>
      <w:r w:rsidR="0074511E" w:rsidRPr="00E55A11">
        <w:rPr>
          <w:rFonts w:ascii="Arial" w:hAnsi="Arial" w:cs="Arial"/>
          <w:sz w:val="20"/>
          <w:szCs w:val="20"/>
        </w:rPr>
        <w:t>B</w:t>
      </w:r>
      <w:r w:rsidRPr="00E55A11">
        <w:rPr>
          <w:rFonts w:ascii="Arial" w:hAnsi="Arial" w:cs="Arial"/>
          <w:sz w:val="20"/>
          <w:szCs w:val="20"/>
        </w:rPr>
        <w:t>eneficjentów realizacji zasady konkurencyjności, rejestrację ogłoszeń oraz zbieranie ofert;</w:t>
      </w:r>
    </w:p>
    <w:p w14:paraId="17CC0912" w14:textId="77777777" w:rsidR="00EE3E17" w:rsidRDefault="00132429" w:rsidP="00FD2ABD">
      <w:pPr>
        <w:pStyle w:val="Akapitzlist"/>
        <w:numPr>
          <w:ilvl w:val="0"/>
          <w:numId w:val="6"/>
        </w:numPr>
        <w:tabs>
          <w:tab w:val="clear" w:pos="785"/>
          <w:tab w:val="num" w:pos="720"/>
        </w:tabs>
        <w:spacing w:before="0"/>
        <w:ind w:left="720" w:hanging="294"/>
        <w:rPr>
          <w:rFonts w:ascii="Arial" w:hAnsi="Arial" w:cs="Arial"/>
          <w:sz w:val="20"/>
          <w:szCs w:val="20"/>
        </w:rPr>
      </w:pPr>
      <w:bookmarkStart w:id="5" w:name="_Hlk158112073"/>
      <w:r>
        <w:rPr>
          <w:rFonts w:ascii="Arial" w:hAnsi="Arial" w:cs="Arial"/>
          <w:sz w:val="20"/>
          <w:szCs w:val="20"/>
        </w:rPr>
        <w:t>„b</w:t>
      </w:r>
      <w:r w:rsidR="00EE3E17">
        <w:rPr>
          <w:rFonts w:ascii="Arial" w:hAnsi="Arial" w:cs="Arial"/>
          <w:sz w:val="20"/>
          <w:szCs w:val="20"/>
        </w:rPr>
        <w:t>udżecie środków europejskich</w:t>
      </w:r>
      <w:r>
        <w:rPr>
          <w:rFonts w:ascii="Arial" w:hAnsi="Arial" w:cs="Arial"/>
          <w:sz w:val="20"/>
          <w:szCs w:val="20"/>
        </w:rPr>
        <w:t>”</w:t>
      </w:r>
      <w:r w:rsidR="00EE3E17">
        <w:rPr>
          <w:rFonts w:ascii="Arial" w:hAnsi="Arial" w:cs="Arial"/>
          <w:sz w:val="20"/>
          <w:szCs w:val="20"/>
        </w:rPr>
        <w:t xml:space="preserve">  - należy przez to rozumieć budżet, o którym mowa w art. 117 UFP</w:t>
      </w:r>
      <w:r w:rsidR="00FD2ABD">
        <w:rPr>
          <w:rFonts w:ascii="Arial" w:hAnsi="Arial" w:cs="Arial"/>
          <w:sz w:val="20"/>
          <w:szCs w:val="20"/>
        </w:rPr>
        <w:t>;</w:t>
      </w:r>
    </w:p>
    <w:bookmarkEnd w:id="5"/>
    <w:p w14:paraId="0984B476" w14:textId="77777777" w:rsidR="002518A3" w:rsidRPr="00E55A11" w:rsidRDefault="002518A3" w:rsidP="00FD2ABD">
      <w:pPr>
        <w:pStyle w:val="Akapitzlist"/>
        <w:numPr>
          <w:ilvl w:val="0"/>
          <w:numId w:val="6"/>
        </w:numPr>
        <w:spacing w:before="0"/>
        <w:rPr>
          <w:rFonts w:ascii="Arial" w:hAnsi="Arial" w:cs="Arial"/>
          <w:sz w:val="20"/>
          <w:szCs w:val="20"/>
        </w:rPr>
      </w:pPr>
      <w:r w:rsidRPr="00E55A11">
        <w:rPr>
          <w:rFonts w:ascii="Arial" w:hAnsi="Arial" w:cs="Arial"/>
          <w:sz w:val="20"/>
          <w:szCs w:val="20"/>
        </w:rPr>
        <w:t>„cross-</w:t>
      </w:r>
      <w:proofErr w:type="spellStart"/>
      <w:r w:rsidRPr="00E55A11">
        <w:rPr>
          <w:rFonts w:ascii="Arial" w:hAnsi="Arial" w:cs="Arial"/>
          <w:sz w:val="20"/>
          <w:szCs w:val="20"/>
        </w:rPr>
        <w:t>financingu</w:t>
      </w:r>
      <w:proofErr w:type="spellEnd"/>
      <w:r w:rsidRPr="00E55A11">
        <w:rPr>
          <w:rFonts w:ascii="Arial" w:hAnsi="Arial" w:cs="Arial"/>
          <w:sz w:val="20"/>
          <w:szCs w:val="20"/>
        </w:rPr>
        <w:t xml:space="preserve">” - </w:t>
      </w:r>
      <w:r w:rsidR="00FF6C0B" w:rsidRPr="00E55A11">
        <w:rPr>
          <w:rFonts w:ascii="Arial" w:hAnsi="Arial" w:cs="Arial"/>
          <w:sz w:val="20"/>
          <w:szCs w:val="20"/>
        </w:rPr>
        <w:t>zasada, o której mowa w art. 25 ust. 2 rozporządzenia ogólnego, polegająca na możliwości finansowania działań w sposób komplementarny ze środków EFRR i EFS+ w</w:t>
      </w:r>
      <w:r w:rsidR="00E55A11">
        <w:rPr>
          <w:rFonts w:ascii="Arial" w:hAnsi="Arial" w:cs="Arial"/>
          <w:sz w:val="20"/>
          <w:szCs w:val="20"/>
        </w:rPr>
        <w:t> </w:t>
      </w:r>
      <w:r w:rsidR="00FF6C0B" w:rsidRPr="00E55A11">
        <w:rPr>
          <w:rFonts w:ascii="Arial" w:hAnsi="Arial" w:cs="Arial"/>
          <w:sz w:val="20"/>
          <w:szCs w:val="20"/>
        </w:rPr>
        <w:t>przypadku, gdy dane działanie z jednego funduszu objęte jest zakresem pomocy drugiego funduszu;</w:t>
      </w:r>
    </w:p>
    <w:p w14:paraId="430BB9D4" w14:textId="77777777" w:rsidR="002E6AC5" w:rsidRPr="00E55A11" w:rsidRDefault="002E6AC5" w:rsidP="002E6AC5">
      <w:pPr>
        <w:pStyle w:val="Akapitzlist"/>
        <w:numPr>
          <w:ilvl w:val="0"/>
          <w:numId w:val="6"/>
        </w:numPr>
        <w:rPr>
          <w:rFonts w:ascii="Arial" w:hAnsi="Arial" w:cs="Arial"/>
          <w:sz w:val="20"/>
          <w:szCs w:val="20"/>
        </w:rPr>
      </w:pPr>
      <w:r w:rsidRPr="00E55A11">
        <w:rPr>
          <w:rFonts w:ascii="Arial" w:hAnsi="Arial" w:cs="Arial"/>
          <w:sz w:val="20"/>
          <w:szCs w:val="20"/>
        </w:rPr>
        <w:lastRenderedPageBreak/>
        <w:t>„celu szczegółowym</w:t>
      </w:r>
      <w:r w:rsidR="0074511E" w:rsidRPr="00E55A11">
        <w:rPr>
          <w:rFonts w:ascii="Arial" w:hAnsi="Arial" w:cs="Arial"/>
          <w:sz w:val="20"/>
          <w:szCs w:val="20"/>
        </w:rPr>
        <w:t>”</w:t>
      </w:r>
      <w:r w:rsidRPr="00E55A11">
        <w:rPr>
          <w:rFonts w:ascii="Arial" w:hAnsi="Arial" w:cs="Arial"/>
          <w:sz w:val="20"/>
          <w:szCs w:val="20"/>
        </w:rPr>
        <w:t xml:space="preserve"> oznacza to cel szczegółowy (…)</w:t>
      </w:r>
      <w:r w:rsidRPr="00E55A11">
        <w:rPr>
          <w:rStyle w:val="Odwoanieprzypisudolnego"/>
          <w:rFonts w:ascii="Arial" w:hAnsi="Arial" w:cs="Arial"/>
          <w:sz w:val="20"/>
          <w:szCs w:val="20"/>
        </w:rPr>
        <w:footnoteReference w:id="3"/>
      </w:r>
      <w:r w:rsidR="00FD2ABD">
        <w:rPr>
          <w:rFonts w:ascii="Arial" w:hAnsi="Arial" w:cs="Arial"/>
          <w:sz w:val="20"/>
          <w:szCs w:val="20"/>
        </w:rPr>
        <w:t>;</w:t>
      </w:r>
      <w:r w:rsidRPr="00E55A11">
        <w:rPr>
          <w:rFonts w:ascii="Arial" w:hAnsi="Arial" w:cs="Arial"/>
          <w:sz w:val="20"/>
          <w:szCs w:val="20"/>
        </w:rPr>
        <w:t xml:space="preserve"> </w:t>
      </w:r>
    </w:p>
    <w:p w14:paraId="33E4E53D" w14:textId="77777777" w:rsidR="002E6AC5" w:rsidRPr="00E55A11" w:rsidRDefault="002E6AC5" w:rsidP="002E6AC5">
      <w:pPr>
        <w:pStyle w:val="Akapitzlist"/>
        <w:numPr>
          <w:ilvl w:val="0"/>
          <w:numId w:val="6"/>
        </w:numPr>
        <w:rPr>
          <w:rFonts w:ascii="Arial" w:hAnsi="Arial" w:cs="Arial"/>
          <w:sz w:val="20"/>
          <w:szCs w:val="20"/>
        </w:rPr>
      </w:pPr>
      <w:r w:rsidRPr="00E55A11">
        <w:rPr>
          <w:rFonts w:ascii="Arial" w:hAnsi="Arial" w:cs="Arial"/>
          <w:sz w:val="20"/>
          <w:szCs w:val="20"/>
        </w:rPr>
        <w:t>„</w:t>
      </w:r>
      <w:bookmarkStart w:id="6" w:name="_Hlk133579459"/>
      <w:r w:rsidRPr="00E55A11">
        <w:rPr>
          <w:rFonts w:ascii="Arial" w:hAnsi="Arial" w:cs="Arial"/>
          <w:sz w:val="20"/>
          <w:szCs w:val="20"/>
        </w:rPr>
        <w:t>CST2021”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sidRPr="00E55A11">
        <w:rPr>
          <w:rFonts w:ascii="Arial" w:hAnsi="Arial" w:cs="Arial"/>
          <w:sz w:val="20"/>
          <w:szCs w:val="20"/>
        </w:rPr>
        <w:t>-</w:t>
      </w:r>
      <w:r w:rsidR="00E12EC4" w:rsidRPr="00E55A11">
        <w:rPr>
          <w:rFonts w:ascii="Arial" w:hAnsi="Arial" w:cs="Arial"/>
          <w:sz w:val="20"/>
          <w:szCs w:val="20"/>
        </w:rPr>
        <w:t>P</w:t>
      </w:r>
      <w:r w:rsidR="003F19A3" w:rsidRPr="00E55A11">
        <w:rPr>
          <w:rFonts w:ascii="Arial" w:hAnsi="Arial" w:cs="Arial"/>
          <w:sz w:val="20"/>
          <w:szCs w:val="20"/>
        </w:rPr>
        <w:t>rojekty</w:t>
      </w:r>
      <w:r w:rsidRPr="00E55A11">
        <w:rPr>
          <w:rFonts w:ascii="Arial" w:hAnsi="Arial" w:cs="Arial"/>
          <w:sz w:val="20"/>
          <w:szCs w:val="20"/>
        </w:rPr>
        <w:t>, SM EFS oraz BK2021</w:t>
      </w:r>
      <w:bookmarkEnd w:id="6"/>
      <w:r w:rsidR="00FD2ABD">
        <w:rPr>
          <w:rFonts w:ascii="Arial" w:hAnsi="Arial" w:cs="Arial"/>
          <w:sz w:val="20"/>
          <w:szCs w:val="20"/>
        </w:rPr>
        <w:t>;</w:t>
      </w:r>
    </w:p>
    <w:p w14:paraId="6F3B2C39" w14:textId="77777777" w:rsidR="002A63B8" w:rsidRPr="00E55A11" w:rsidRDefault="002A63B8" w:rsidP="00350F7A">
      <w:pPr>
        <w:numPr>
          <w:ilvl w:val="0"/>
          <w:numId w:val="6"/>
        </w:numPr>
        <w:rPr>
          <w:rFonts w:ascii="Arial" w:hAnsi="Arial" w:cs="Arial"/>
          <w:sz w:val="20"/>
          <w:szCs w:val="20"/>
        </w:rPr>
      </w:pPr>
      <w:r w:rsidRPr="00E55A11">
        <w:rPr>
          <w:rFonts w:ascii="Arial" w:hAnsi="Arial" w:cs="Arial"/>
          <w:sz w:val="20"/>
          <w:szCs w:val="20"/>
        </w:rPr>
        <w:t xml:space="preserve">„danych osobowych” oznacza to dane osobowe w rozumieniu </w:t>
      </w:r>
      <w:r w:rsidR="00760BC9" w:rsidRPr="00E55A11">
        <w:rPr>
          <w:rFonts w:ascii="Arial" w:hAnsi="Arial" w:cs="Arial"/>
          <w:sz w:val="20"/>
          <w:szCs w:val="20"/>
        </w:rPr>
        <w:t>Rozporządzenia Parlamentu Europejskiego i Radny (UE) 2016/679</w:t>
      </w:r>
      <w:r w:rsidR="00256693" w:rsidRPr="00E55A11">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E55A11">
        <w:rPr>
          <w:rFonts w:ascii="Arial" w:hAnsi="Arial" w:cs="Arial"/>
          <w:sz w:val="20"/>
          <w:szCs w:val="20"/>
        </w:rPr>
        <w:t xml:space="preserve">, które muszą być przetwarzane przez Instytucję Pośredniczącą oraz </w:t>
      </w:r>
      <w:r w:rsidR="00E43AE5" w:rsidRPr="00E55A11">
        <w:rPr>
          <w:rFonts w:ascii="Arial" w:hAnsi="Arial" w:cs="Arial"/>
          <w:sz w:val="20"/>
          <w:szCs w:val="20"/>
        </w:rPr>
        <w:t>B</w:t>
      </w:r>
      <w:r w:rsidRPr="00E55A11">
        <w:rPr>
          <w:rFonts w:ascii="Arial" w:hAnsi="Arial" w:cs="Arial"/>
          <w:sz w:val="20"/>
          <w:szCs w:val="20"/>
        </w:rPr>
        <w:t xml:space="preserve">eneficjenta w celu wykonania Porozumienia w sprawie </w:t>
      </w:r>
      <w:r w:rsidR="00E04402" w:rsidRPr="00E55A11">
        <w:rPr>
          <w:rFonts w:ascii="Arial" w:hAnsi="Arial" w:cs="Arial"/>
          <w:sz w:val="20"/>
          <w:szCs w:val="20"/>
        </w:rPr>
        <w:t>powierzenia Instytucji Pośredniczącej zadań związanych z</w:t>
      </w:r>
      <w:r w:rsidR="00E55A11">
        <w:rPr>
          <w:rFonts w:ascii="Arial" w:hAnsi="Arial" w:cs="Arial"/>
          <w:sz w:val="20"/>
          <w:szCs w:val="20"/>
        </w:rPr>
        <w:t> </w:t>
      </w:r>
      <w:r w:rsidR="00E04402" w:rsidRPr="00E55A11">
        <w:rPr>
          <w:rFonts w:ascii="Arial" w:hAnsi="Arial" w:cs="Arial"/>
          <w:sz w:val="20"/>
          <w:szCs w:val="20"/>
        </w:rPr>
        <w:t xml:space="preserve">realizacją </w:t>
      </w:r>
      <w:r w:rsidR="005F0516" w:rsidRPr="00E55A11">
        <w:rPr>
          <w:rFonts w:ascii="Arial" w:hAnsi="Arial" w:cs="Arial"/>
          <w:sz w:val="20"/>
          <w:szCs w:val="20"/>
        </w:rPr>
        <w:t>FEPZ 2021-2027 zawartego w dniu</w:t>
      </w:r>
      <w:r w:rsidR="00A715C8" w:rsidRPr="00E55A11">
        <w:rPr>
          <w:rFonts w:ascii="Arial" w:hAnsi="Arial" w:cs="Arial"/>
          <w:sz w:val="20"/>
          <w:szCs w:val="20"/>
        </w:rPr>
        <w:t xml:space="preserve"> 31 marca 2023</w:t>
      </w:r>
      <w:r w:rsidR="000A3748" w:rsidRPr="00E55A11">
        <w:rPr>
          <w:rFonts w:ascii="Arial" w:hAnsi="Arial" w:cs="Arial"/>
          <w:sz w:val="20"/>
          <w:szCs w:val="20"/>
        </w:rPr>
        <w:t xml:space="preserve"> </w:t>
      </w:r>
      <w:r w:rsidR="00E04402" w:rsidRPr="00E55A11">
        <w:rPr>
          <w:rFonts w:ascii="Arial" w:hAnsi="Arial" w:cs="Arial"/>
          <w:sz w:val="20"/>
          <w:szCs w:val="20"/>
        </w:rPr>
        <w:t>r</w:t>
      </w:r>
      <w:r w:rsidR="000A3748" w:rsidRPr="00E55A11">
        <w:rPr>
          <w:rFonts w:ascii="Arial" w:hAnsi="Arial" w:cs="Arial"/>
          <w:sz w:val="20"/>
          <w:szCs w:val="20"/>
        </w:rPr>
        <w:t>.</w:t>
      </w:r>
      <w:r w:rsidRPr="00E55A11">
        <w:rPr>
          <w:rFonts w:ascii="Arial" w:hAnsi="Arial" w:cs="Arial"/>
          <w:sz w:val="20"/>
          <w:szCs w:val="20"/>
        </w:rPr>
        <w:t>;</w:t>
      </w:r>
    </w:p>
    <w:p w14:paraId="4C1C8975" w14:textId="77777777" w:rsidR="00446A67" w:rsidRPr="00E55A11" w:rsidRDefault="00446A67" w:rsidP="00350F7A">
      <w:pPr>
        <w:numPr>
          <w:ilvl w:val="0"/>
          <w:numId w:val="6"/>
        </w:numPr>
        <w:rPr>
          <w:rFonts w:ascii="Arial" w:hAnsi="Arial" w:cs="Arial"/>
          <w:sz w:val="20"/>
          <w:szCs w:val="20"/>
        </w:rPr>
      </w:pPr>
      <w:r w:rsidRPr="00E55A11">
        <w:rPr>
          <w:rFonts w:ascii="Arial" w:hAnsi="Arial" w:cs="Arial"/>
          <w:sz w:val="20"/>
          <w:szCs w:val="20"/>
        </w:rPr>
        <w:t>„dniu roboczym” należy przez to rozumieć dzień od poniedziałku do piątku</w:t>
      </w:r>
      <w:r w:rsidR="001841BA" w:rsidRPr="00E55A11">
        <w:rPr>
          <w:rFonts w:ascii="Arial" w:hAnsi="Arial" w:cs="Arial"/>
          <w:sz w:val="20"/>
          <w:szCs w:val="20"/>
        </w:rPr>
        <w:t>, z wyłączeniem dni ustawowo wolnych od pracy</w:t>
      </w:r>
      <w:r w:rsidRPr="00E55A11">
        <w:rPr>
          <w:rFonts w:ascii="Arial" w:hAnsi="Arial" w:cs="Arial"/>
          <w:sz w:val="20"/>
          <w:szCs w:val="20"/>
        </w:rPr>
        <w:t>;</w:t>
      </w:r>
    </w:p>
    <w:p w14:paraId="7DD225FE" w14:textId="77777777" w:rsidR="00657BC0" w:rsidRDefault="00680C79" w:rsidP="00680C79">
      <w:pPr>
        <w:pStyle w:val="Akapitzlist"/>
        <w:numPr>
          <w:ilvl w:val="0"/>
          <w:numId w:val="6"/>
        </w:numPr>
        <w:rPr>
          <w:rFonts w:ascii="Arial" w:eastAsiaTheme="minorHAnsi" w:hAnsi="Arial" w:cs="Arial"/>
          <w:sz w:val="20"/>
          <w:szCs w:val="20"/>
        </w:rPr>
      </w:pPr>
      <w:r w:rsidRPr="00E55A11">
        <w:rPr>
          <w:rFonts w:ascii="Arial" w:eastAsiaTheme="minorHAnsi" w:hAnsi="Arial" w:cs="Arial"/>
          <w:sz w:val="20"/>
          <w:szCs w:val="20"/>
        </w:rPr>
        <w:t>„</w:t>
      </w:r>
      <w:bookmarkStart w:id="7" w:name="_Hlk141270864"/>
      <w:r w:rsidRPr="00E55A11">
        <w:rPr>
          <w:rFonts w:ascii="Arial" w:eastAsiaTheme="minorHAnsi" w:hAnsi="Arial" w:cs="Arial"/>
          <w:sz w:val="20"/>
          <w:szCs w:val="20"/>
        </w:rPr>
        <w:t>Dokumencie</w:t>
      </w:r>
      <w:bookmarkEnd w:id="7"/>
      <w:r w:rsidRPr="00E55A11">
        <w:rPr>
          <w:rFonts w:ascii="Arial" w:eastAsiaTheme="minorHAnsi" w:hAnsi="Arial" w:cs="Arial"/>
          <w:sz w:val="20"/>
          <w:szCs w:val="20"/>
        </w:rPr>
        <w:t>” oznacza to Decyzję o dofinansowanie projektu Województwa Zachodniopomorskiego/Urzędu Marszałkowskiego Województwa Zachodniopomorskiego</w:t>
      </w:r>
      <w:r w:rsidR="00E8142E" w:rsidRPr="00E55A11">
        <w:rPr>
          <w:rFonts w:ascii="Arial" w:eastAsiaTheme="minorHAnsi" w:hAnsi="Arial" w:cs="Arial"/>
          <w:sz w:val="20"/>
          <w:szCs w:val="20"/>
        </w:rPr>
        <w:t>/</w:t>
      </w:r>
      <w:r w:rsidR="00E8142E" w:rsidRPr="00E55A11">
        <w:t xml:space="preserve"> </w:t>
      </w:r>
      <w:r w:rsidR="00E8142E" w:rsidRPr="00E55A11">
        <w:rPr>
          <w:rFonts w:ascii="Arial" w:eastAsiaTheme="minorHAnsi" w:hAnsi="Arial" w:cs="Arial"/>
          <w:sz w:val="20"/>
          <w:szCs w:val="20"/>
        </w:rPr>
        <w:t>Wojewódzki</w:t>
      </w:r>
      <w:r w:rsidR="00146B91" w:rsidRPr="00E55A11">
        <w:rPr>
          <w:rFonts w:ascii="Arial" w:eastAsiaTheme="minorHAnsi" w:hAnsi="Arial" w:cs="Arial"/>
          <w:sz w:val="20"/>
          <w:szCs w:val="20"/>
        </w:rPr>
        <w:t>ego</w:t>
      </w:r>
      <w:r w:rsidR="00E8142E" w:rsidRPr="00E55A11">
        <w:rPr>
          <w:rFonts w:ascii="Arial" w:eastAsiaTheme="minorHAnsi" w:hAnsi="Arial" w:cs="Arial"/>
          <w:sz w:val="20"/>
          <w:szCs w:val="20"/>
        </w:rPr>
        <w:t xml:space="preserve"> Urz</w:t>
      </w:r>
      <w:r w:rsidR="00146B91" w:rsidRPr="00E55A11">
        <w:rPr>
          <w:rFonts w:ascii="Arial" w:eastAsiaTheme="minorHAnsi" w:hAnsi="Arial" w:cs="Arial"/>
          <w:sz w:val="20"/>
          <w:szCs w:val="20"/>
        </w:rPr>
        <w:t>ę</w:t>
      </w:r>
      <w:r w:rsidR="00E8142E" w:rsidRPr="00E55A11">
        <w:rPr>
          <w:rFonts w:ascii="Arial" w:eastAsiaTheme="minorHAnsi" w:hAnsi="Arial" w:cs="Arial"/>
          <w:sz w:val="20"/>
          <w:szCs w:val="20"/>
        </w:rPr>
        <w:t>d</w:t>
      </w:r>
      <w:r w:rsidR="00146B91" w:rsidRPr="00E55A11">
        <w:rPr>
          <w:rFonts w:ascii="Arial" w:eastAsiaTheme="minorHAnsi" w:hAnsi="Arial" w:cs="Arial"/>
          <w:sz w:val="20"/>
          <w:szCs w:val="20"/>
        </w:rPr>
        <w:t>u</w:t>
      </w:r>
      <w:r w:rsidR="00E8142E" w:rsidRPr="00E55A11">
        <w:rPr>
          <w:rFonts w:ascii="Arial" w:eastAsiaTheme="minorHAnsi" w:hAnsi="Arial" w:cs="Arial"/>
          <w:sz w:val="20"/>
          <w:szCs w:val="20"/>
        </w:rPr>
        <w:t xml:space="preserve"> Pracy w Szczecinie</w:t>
      </w:r>
      <w:r w:rsidRPr="00E55A11">
        <w:rPr>
          <w:rFonts w:ascii="Arial" w:eastAsiaTheme="minorHAnsi" w:hAnsi="Arial" w:cs="Arial"/>
          <w:sz w:val="20"/>
          <w:szCs w:val="20"/>
        </w:rPr>
        <w:t>;</w:t>
      </w:r>
    </w:p>
    <w:p w14:paraId="02086EF9" w14:textId="6418F49F" w:rsidR="00EE3E17" w:rsidRPr="00EE3E17" w:rsidRDefault="00132429" w:rsidP="00EE3E17">
      <w:pPr>
        <w:pStyle w:val="Akapitzlist"/>
        <w:numPr>
          <w:ilvl w:val="0"/>
          <w:numId w:val="6"/>
        </w:numPr>
        <w:tabs>
          <w:tab w:val="clear" w:pos="785"/>
          <w:tab w:val="num" w:pos="720"/>
        </w:tabs>
        <w:spacing w:before="0"/>
        <w:ind w:left="720"/>
        <w:rPr>
          <w:rFonts w:ascii="Arial" w:hAnsi="Arial" w:cs="Arial"/>
          <w:sz w:val="20"/>
          <w:szCs w:val="20"/>
        </w:rPr>
      </w:pPr>
      <w:bookmarkStart w:id="8" w:name="_Hlk158112129"/>
      <w:r>
        <w:rPr>
          <w:rFonts w:ascii="Arial" w:hAnsi="Arial" w:cs="Arial"/>
          <w:sz w:val="20"/>
          <w:szCs w:val="20"/>
        </w:rPr>
        <w:t>„d</w:t>
      </w:r>
      <w:r w:rsidR="00EE3E17">
        <w:rPr>
          <w:rFonts w:ascii="Arial" w:hAnsi="Arial" w:cs="Arial"/>
          <w:sz w:val="20"/>
          <w:szCs w:val="20"/>
        </w:rPr>
        <w:t>otacji celowej</w:t>
      </w:r>
      <w:r>
        <w:rPr>
          <w:rFonts w:ascii="Arial" w:hAnsi="Arial" w:cs="Arial"/>
          <w:sz w:val="20"/>
          <w:szCs w:val="20"/>
        </w:rPr>
        <w:t>”</w:t>
      </w:r>
      <w:r w:rsidR="00EE3E17">
        <w:rPr>
          <w:rFonts w:ascii="Arial" w:hAnsi="Arial" w:cs="Arial"/>
          <w:sz w:val="20"/>
          <w:szCs w:val="20"/>
        </w:rPr>
        <w:t xml:space="preserve">  należy przez to rozumieć dotację celową, o której mowa w art. 127 </w:t>
      </w:r>
      <w:r w:rsidR="00833EA9">
        <w:rPr>
          <w:rFonts w:ascii="Arial" w:hAnsi="Arial" w:cs="Arial"/>
          <w:sz w:val="20"/>
          <w:szCs w:val="20"/>
        </w:rPr>
        <w:t xml:space="preserve">ust. 2 </w:t>
      </w:r>
      <w:r w:rsidR="00EE3E17">
        <w:rPr>
          <w:rFonts w:ascii="Arial" w:hAnsi="Arial" w:cs="Arial"/>
          <w:sz w:val="20"/>
          <w:szCs w:val="20"/>
        </w:rPr>
        <w:t>UFP</w:t>
      </w:r>
      <w:r>
        <w:rPr>
          <w:rFonts w:ascii="Arial" w:hAnsi="Arial" w:cs="Arial"/>
          <w:sz w:val="20"/>
          <w:szCs w:val="20"/>
        </w:rPr>
        <w:t>;</w:t>
      </w:r>
    </w:p>
    <w:bookmarkEnd w:id="8"/>
    <w:p w14:paraId="1895F6F0" w14:textId="77777777" w:rsidR="00F928A6" w:rsidRPr="00E55A11" w:rsidRDefault="002A63B8" w:rsidP="00350F7A">
      <w:pPr>
        <w:numPr>
          <w:ilvl w:val="0"/>
          <w:numId w:val="6"/>
        </w:numPr>
        <w:rPr>
          <w:rFonts w:ascii="Arial" w:hAnsi="Arial" w:cs="Arial"/>
          <w:sz w:val="20"/>
          <w:szCs w:val="20"/>
        </w:rPr>
      </w:pPr>
      <w:r w:rsidRPr="00E55A11">
        <w:rPr>
          <w:rFonts w:ascii="Arial" w:hAnsi="Arial" w:cs="Arial"/>
          <w:sz w:val="20"/>
          <w:szCs w:val="20"/>
        </w:rPr>
        <w:t xml:space="preserve">„Działaniu” oznacza to </w:t>
      </w:r>
      <w:r w:rsidRPr="00E55A11">
        <w:rPr>
          <w:rFonts w:ascii="Arial" w:hAnsi="Arial" w:cs="Arial"/>
          <w:i/>
          <w:iCs/>
          <w:sz w:val="20"/>
          <w:szCs w:val="20"/>
        </w:rPr>
        <w:t>[</w:t>
      </w:r>
      <w:r w:rsidRPr="00E55A11">
        <w:rPr>
          <w:rFonts w:ascii="Arial" w:hAnsi="Arial" w:cs="Arial"/>
          <w:i/>
          <w:sz w:val="20"/>
          <w:szCs w:val="20"/>
        </w:rPr>
        <w:t>nazwa i numer Działania]</w:t>
      </w:r>
      <w:r w:rsidRPr="00E55A11">
        <w:rPr>
          <w:rFonts w:ascii="Arial" w:hAnsi="Arial" w:cs="Arial"/>
          <w:sz w:val="20"/>
          <w:szCs w:val="20"/>
        </w:rPr>
        <w:t>;</w:t>
      </w:r>
    </w:p>
    <w:p w14:paraId="4C2F1CAC" w14:textId="77777777" w:rsidR="00F928A6" w:rsidRPr="00E55A11" w:rsidRDefault="00E43C21" w:rsidP="00F928A6">
      <w:pPr>
        <w:numPr>
          <w:ilvl w:val="0"/>
          <w:numId w:val="6"/>
        </w:numPr>
        <w:rPr>
          <w:rFonts w:ascii="Arial" w:hAnsi="Arial" w:cs="Arial"/>
          <w:i/>
          <w:sz w:val="20"/>
          <w:szCs w:val="20"/>
        </w:rPr>
      </w:pPr>
      <w:r w:rsidRPr="00E55A11" w:rsidDel="00E43C21">
        <w:rPr>
          <w:rFonts w:ascii="Arial" w:hAnsi="Arial" w:cs="Arial"/>
          <w:sz w:val="20"/>
          <w:szCs w:val="20"/>
        </w:rPr>
        <w:t xml:space="preserve"> </w:t>
      </w:r>
      <w:r w:rsidR="00F928A6" w:rsidRPr="00E55A11">
        <w:rPr>
          <w:rFonts w:ascii="Arial" w:hAnsi="Arial" w:cs="Arial"/>
          <w:sz w:val="20"/>
          <w:szCs w:val="20"/>
        </w:rPr>
        <w:t xml:space="preserve">„Instytucji Pośredniczącej” oznacza to Wojewódzki Urząd Pracy w Szczecinie, pełniącej rolę Instytucji Pośredniczącej we wdrażaniu </w:t>
      </w:r>
      <w:r w:rsidR="00095756" w:rsidRPr="00E55A11">
        <w:rPr>
          <w:rFonts w:ascii="Arial" w:hAnsi="Arial" w:cs="Arial"/>
          <w:sz w:val="20"/>
          <w:szCs w:val="20"/>
        </w:rPr>
        <w:t xml:space="preserve">Regionalnego Programu Fundusze Europejskie dla Pomorza Zachodniego 2021-2027 </w:t>
      </w:r>
      <w:r w:rsidR="00F928A6" w:rsidRPr="00E55A11">
        <w:rPr>
          <w:rFonts w:ascii="Arial" w:hAnsi="Arial" w:cs="Arial"/>
          <w:sz w:val="20"/>
          <w:szCs w:val="20"/>
        </w:rPr>
        <w:t>zwaną dalej IP;</w:t>
      </w:r>
    </w:p>
    <w:p w14:paraId="466BC7E7" w14:textId="77777777" w:rsidR="00EC4CC4" w:rsidRPr="00E55A11" w:rsidRDefault="002A63B8" w:rsidP="006E2142">
      <w:pPr>
        <w:numPr>
          <w:ilvl w:val="0"/>
          <w:numId w:val="6"/>
        </w:numPr>
        <w:rPr>
          <w:rFonts w:ascii="Arial" w:hAnsi="Arial" w:cs="Arial"/>
          <w:i/>
          <w:sz w:val="20"/>
          <w:szCs w:val="20"/>
        </w:rPr>
      </w:pPr>
      <w:r w:rsidRPr="00E55A11">
        <w:rPr>
          <w:rFonts w:ascii="Arial" w:hAnsi="Arial" w:cs="Arial"/>
          <w:i/>
          <w:sz w:val="20"/>
          <w:szCs w:val="20"/>
        </w:rPr>
        <w:t>„</w:t>
      </w:r>
      <w:r w:rsidRPr="00E55A11">
        <w:rPr>
          <w:rFonts w:ascii="Arial" w:hAnsi="Arial" w:cs="Arial"/>
          <w:sz w:val="20"/>
          <w:szCs w:val="20"/>
        </w:rPr>
        <w:t xml:space="preserve">Instytucji Zarządzającej” oznacza to </w:t>
      </w:r>
      <w:r w:rsidR="00687352" w:rsidRPr="00E55A11">
        <w:rPr>
          <w:rFonts w:ascii="Arial" w:hAnsi="Arial" w:cs="Arial"/>
          <w:sz w:val="20"/>
          <w:szCs w:val="20"/>
        </w:rPr>
        <w:t xml:space="preserve">Zarząd Województwa Zachodniopomorskiego pełniący rolę Instytucji Zarządzającej </w:t>
      </w:r>
      <w:r w:rsidR="00095756" w:rsidRPr="00E55A11">
        <w:rPr>
          <w:rFonts w:ascii="Arial" w:hAnsi="Arial" w:cs="Arial"/>
          <w:sz w:val="20"/>
          <w:szCs w:val="20"/>
        </w:rPr>
        <w:t xml:space="preserve">Regionalnym Programem Fundusze Europejskie dla Pomorza Zachodniego </w:t>
      </w:r>
      <w:r w:rsidR="0057469C" w:rsidRPr="00E55A11">
        <w:rPr>
          <w:rFonts w:ascii="Arial" w:hAnsi="Arial" w:cs="Arial"/>
          <w:sz w:val="20"/>
          <w:szCs w:val="20"/>
        </w:rPr>
        <w:t xml:space="preserve">2021-2027 </w:t>
      </w:r>
      <w:r w:rsidR="00687352" w:rsidRPr="00E55A11">
        <w:rPr>
          <w:rFonts w:ascii="Arial" w:hAnsi="Arial" w:cs="Arial"/>
          <w:sz w:val="20"/>
          <w:szCs w:val="20"/>
        </w:rPr>
        <w:t>zwanym dalej IZ</w:t>
      </w:r>
      <w:r w:rsidRPr="00E55A11">
        <w:rPr>
          <w:rFonts w:ascii="Arial" w:hAnsi="Arial" w:cs="Arial"/>
          <w:sz w:val="20"/>
          <w:szCs w:val="20"/>
        </w:rPr>
        <w:t>;</w:t>
      </w:r>
    </w:p>
    <w:p w14:paraId="2FE0C575" w14:textId="77777777" w:rsidR="00A94953" w:rsidRPr="00E55A11" w:rsidRDefault="00A94953" w:rsidP="006E2142">
      <w:pPr>
        <w:numPr>
          <w:ilvl w:val="0"/>
          <w:numId w:val="6"/>
        </w:numPr>
        <w:rPr>
          <w:rFonts w:ascii="Arial" w:hAnsi="Arial" w:cs="Arial"/>
          <w:i/>
          <w:sz w:val="20"/>
          <w:szCs w:val="20"/>
        </w:rPr>
      </w:pPr>
      <w:r w:rsidRPr="00E55A11">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55A11">
        <w:rPr>
          <w:rFonts w:ascii="Arial" w:hAnsi="Arial" w:cs="Arial"/>
          <w:sz w:val="20"/>
          <w:szCs w:val="20"/>
        </w:rPr>
        <w:t>Euratom</w:t>
      </w:r>
      <w:proofErr w:type="spellEnd"/>
      <w:r w:rsidRPr="00E55A11">
        <w:rPr>
          <w:rFonts w:ascii="Arial" w:hAnsi="Arial" w:cs="Arial"/>
          <w:sz w:val="20"/>
          <w:szCs w:val="20"/>
        </w:rPr>
        <w:t>) nr 2018/1046 z dnia 18 lipca 2018 r. w sprawie zasad finansowych mających zastosowanie do budżetu ogólnego (…) oraz w art. 24 Dyrektywy Parlamentu Europejskiego i Rady 2014/24/UE z dnia 26 lutego 2014 r. w sprawie zamówień publicznych, uchylająca dyrektywę 2004/18/WE;</w:t>
      </w:r>
    </w:p>
    <w:p w14:paraId="5D03D97E" w14:textId="77777777" w:rsidR="002518A3" w:rsidRPr="00E55A11" w:rsidRDefault="002518A3" w:rsidP="00350F7A">
      <w:pPr>
        <w:numPr>
          <w:ilvl w:val="0"/>
          <w:numId w:val="6"/>
        </w:numPr>
        <w:rPr>
          <w:rFonts w:ascii="Arial" w:hAnsi="Arial" w:cs="Arial"/>
          <w:sz w:val="20"/>
          <w:szCs w:val="20"/>
        </w:rPr>
      </w:pPr>
      <w:r w:rsidRPr="00E55A11">
        <w:rPr>
          <w:rFonts w:ascii="Arial" w:hAnsi="Arial" w:cs="Arial"/>
          <w:sz w:val="20"/>
          <w:szCs w:val="20"/>
        </w:rPr>
        <w:t>„koszt</w:t>
      </w:r>
      <w:r w:rsidR="005A7D0B" w:rsidRPr="00E55A11">
        <w:rPr>
          <w:rFonts w:ascii="Arial" w:hAnsi="Arial" w:cs="Arial"/>
          <w:sz w:val="20"/>
          <w:szCs w:val="20"/>
        </w:rPr>
        <w:t>ach</w:t>
      </w:r>
      <w:r w:rsidRPr="00E55A11">
        <w:rPr>
          <w:rFonts w:ascii="Arial" w:hAnsi="Arial" w:cs="Arial"/>
          <w:sz w:val="20"/>
          <w:szCs w:val="20"/>
        </w:rPr>
        <w:t xml:space="preserve"> bezpośredni</w:t>
      </w:r>
      <w:r w:rsidR="005A7D0B" w:rsidRPr="00E55A11">
        <w:rPr>
          <w:rFonts w:ascii="Arial" w:hAnsi="Arial" w:cs="Arial"/>
          <w:sz w:val="20"/>
          <w:szCs w:val="20"/>
        </w:rPr>
        <w:t>ch</w:t>
      </w:r>
      <w:r w:rsidRPr="00E55A11">
        <w:rPr>
          <w:rFonts w:ascii="Arial" w:hAnsi="Arial" w:cs="Arial"/>
          <w:sz w:val="20"/>
          <w:szCs w:val="20"/>
        </w:rPr>
        <w:t>”</w:t>
      </w:r>
      <w:r w:rsidR="00493BAB" w:rsidRPr="00E55A11">
        <w:rPr>
          <w:rFonts w:ascii="Arial" w:hAnsi="Arial" w:cs="Arial"/>
          <w:sz w:val="20"/>
          <w:szCs w:val="20"/>
        </w:rPr>
        <w:t xml:space="preserve"> </w:t>
      </w:r>
      <w:r w:rsidR="005A7D0B" w:rsidRPr="00E55A11">
        <w:rPr>
          <w:rFonts w:ascii="Arial" w:hAnsi="Arial" w:cs="Arial"/>
          <w:sz w:val="20"/>
          <w:szCs w:val="20"/>
        </w:rPr>
        <w:t>oznacza to</w:t>
      </w:r>
      <w:r w:rsidR="005A7D0B" w:rsidRPr="00E55A11">
        <w:rPr>
          <w:rFonts w:ascii="Arial" w:eastAsia="Times New Roman" w:hAnsi="Arial" w:cs="Arial"/>
          <w:lang w:eastAsia="pl-PL"/>
        </w:rPr>
        <w:t xml:space="preserve"> </w:t>
      </w:r>
      <w:r w:rsidR="00493BAB" w:rsidRPr="00E55A11">
        <w:rPr>
          <w:rFonts w:ascii="Arial" w:hAnsi="Arial" w:cs="Arial"/>
          <w:sz w:val="20"/>
          <w:szCs w:val="20"/>
        </w:rPr>
        <w:t>koszty dotyczące realizacji poszczególnych zadań merytorycznych w projekcie</w:t>
      </w:r>
      <w:r w:rsidR="00095756" w:rsidRPr="00E55A11">
        <w:rPr>
          <w:rFonts w:ascii="Arial" w:hAnsi="Arial" w:cs="Arial"/>
          <w:sz w:val="20"/>
          <w:szCs w:val="20"/>
        </w:rPr>
        <w:t>;</w:t>
      </w:r>
    </w:p>
    <w:p w14:paraId="77BB9541" w14:textId="77777777" w:rsidR="00493BAB" w:rsidRPr="00E55A11" w:rsidRDefault="002518A3" w:rsidP="00493BAB">
      <w:pPr>
        <w:numPr>
          <w:ilvl w:val="0"/>
          <w:numId w:val="6"/>
        </w:numPr>
        <w:rPr>
          <w:rFonts w:ascii="Arial" w:hAnsi="Arial" w:cs="Arial"/>
          <w:sz w:val="20"/>
          <w:szCs w:val="20"/>
          <w:lang w:val="x-none"/>
        </w:rPr>
      </w:pPr>
      <w:r w:rsidRPr="00E55A11">
        <w:rPr>
          <w:rFonts w:ascii="Arial" w:hAnsi="Arial" w:cs="Arial"/>
          <w:sz w:val="20"/>
          <w:szCs w:val="20"/>
        </w:rPr>
        <w:t>„koszt</w:t>
      </w:r>
      <w:r w:rsidR="005A7D0B" w:rsidRPr="00E55A11">
        <w:rPr>
          <w:rFonts w:ascii="Arial" w:hAnsi="Arial" w:cs="Arial"/>
          <w:sz w:val="20"/>
          <w:szCs w:val="20"/>
        </w:rPr>
        <w:t>ach</w:t>
      </w:r>
      <w:r w:rsidRPr="00E55A11">
        <w:rPr>
          <w:rFonts w:ascii="Arial" w:hAnsi="Arial" w:cs="Arial"/>
          <w:sz w:val="20"/>
          <w:szCs w:val="20"/>
        </w:rPr>
        <w:t xml:space="preserve"> pośredni</w:t>
      </w:r>
      <w:r w:rsidR="005A7D0B" w:rsidRPr="00E55A11">
        <w:rPr>
          <w:rFonts w:ascii="Arial" w:hAnsi="Arial" w:cs="Arial"/>
          <w:sz w:val="20"/>
          <w:szCs w:val="20"/>
        </w:rPr>
        <w:t>ch</w:t>
      </w:r>
      <w:r w:rsidRPr="00E55A11">
        <w:rPr>
          <w:rFonts w:ascii="Arial" w:hAnsi="Arial" w:cs="Arial"/>
          <w:sz w:val="20"/>
          <w:szCs w:val="20"/>
        </w:rPr>
        <w:t xml:space="preserve">” </w:t>
      </w:r>
      <w:r w:rsidR="005A7D0B" w:rsidRPr="00E55A11">
        <w:rPr>
          <w:rFonts w:ascii="Arial" w:hAnsi="Arial" w:cs="Arial"/>
          <w:sz w:val="20"/>
          <w:szCs w:val="20"/>
        </w:rPr>
        <w:t xml:space="preserve">oznacza to </w:t>
      </w:r>
      <w:r w:rsidR="00493BAB" w:rsidRPr="00E55A11">
        <w:rPr>
          <w:rFonts w:ascii="Arial" w:hAnsi="Arial" w:cs="Arial"/>
          <w:sz w:val="20"/>
          <w:szCs w:val="20"/>
          <w:lang w:val="x-none"/>
        </w:rPr>
        <w:t>koszty administracyjne związane z</w:t>
      </w:r>
      <w:r w:rsidR="00493BAB" w:rsidRPr="00E55A11">
        <w:rPr>
          <w:rFonts w:ascii="Arial" w:hAnsi="Arial" w:cs="Arial"/>
          <w:sz w:val="20"/>
          <w:szCs w:val="20"/>
        </w:rPr>
        <w:t xml:space="preserve"> techniczną obsługą realizacji projektu,</w:t>
      </w:r>
      <w:r w:rsidR="00095756" w:rsidRPr="00E55A11">
        <w:rPr>
          <w:rFonts w:ascii="Arial" w:hAnsi="Arial" w:cs="Arial"/>
          <w:sz w:val="20"/>
          <w:szCs w:val="20"/>
        </w:rPr>
        <w:t xml:space="preserve"> stanowiące zamknięty katalog kosztów,</w:t>
      </w:r>
      <w:r w:rsidR="00493BAB" w:rsidRPr="00E55A11">
        <w:rPr>
          <w:rFonts w:ascii="Arial" w:hAnsi="Arial" w:cs="Arial"/>
          <w:sz w:val="20"/>
          <w:szCs w:val="20"/>
        </w:rPr>
        <w:t xml:space="preserve"> rozliczane wyłącznie z</w:t>
      </w:r>
      <w:r w:rsidR="00E55A11">
        <w:rPr>
          <w:rFonts w:ascii="Arial" w:hAnsi="Arial" w:cs="Arial"/>
          <w:sz w:val="20"/>
          <w:szCs w:val="20"/>
        </w:rPr>
        <w:t> </w:t>
      </w:r>
      <w:r w:rsidR="00493BAB" w:rsidRPr="00E55A11">
        <w:rPr>
          <w:rFonts w:ascii="Arial" w:hAnsi="Arial" w:cs="Arial"/>
          <w:sz w:val="20"/>
          <w:szCs w:val="20"/>
        </w:rPr>
        <w:t>wykorzystaniem stawek ryczałtowych</w:t>
      </w:r>
      <w:r w:rsidR="005F0516" w:rsidRPr="00E55A11">
        <w:t xml:space="preserve"> (</w:t>
      </w:r>
      <w:r w:rsidR="005F0516" w:rsidRPr="00E55A11">
        <w:rPr>
          <w:rFonts w:ascii="Arial" w:hAnsi="Arial" w:cs="Arial"/>
          <w:sz w:val="20"/>
          <w:szCs w:val="20"/>
        </w:rPr>
        <w:t>w przypadku instrumentów finansowych, pomocy technicznej oraz projektów realizowanych w ramach mechanizmu RLKS stawki nie mają zastosowania)</w:t>
      </w:r>
      <w:r w:rsidR="00493BAB" w:rsidRPr="00E55A11">
        <w:rPr>
          <w:rFonts w:ascii="Arial" w:hAnsi="Arial" w:cs="Arial"/>
          <w:sz w:val="20"/>
          <w:szCs w:val="20"/>
        </w:rPr>
        <w:t xml:space="preserve"> zgodnie z </w:t>
      </w:r>
      <w:r w:rsidR="00493BAB" w:rsidRPr="00E55A11">
        <w:rPr>
          <w:rFonts w:ascii="Arial" w:hAnsi="Arial" w:cs="Arial"/>
          <w:i/>
          <w:iCs/>
          <w:sz w:val="20"/>
          <w:szCs w:val="20"/>
        </w:rPr>
        <w:t>Wytycznymi dotyczącymi kwalifikowalności</w:t>
      </w:r>
      <w:r w:rsidR="00107BD6" w:rsidRPr="00E55A11">
        <w:rPr>
          <w:rFonts w:ascii="Arial" w:hAnsi="Arial" w:cs="Arial"/>
          <w:i/>
          <w:iCs/>
          <w:sz w:val="20"/>
          <w:szCs w:val="20"/>
        </w:rPr>
        <w:t xml:space="preserve"> wydatków</w:t>
      </w:r>
      <w:r w:rsidR="00493BAB" w:rsidRPr="00E55A11">
        <w:rPr>
          <w:rFonts w:ascii="Arial" w:hAnsi="Arial" w:cs="Arial"/>
          <w:i/>
          <w:iCs/>
          <w:sz w:val="20"/>
          <w:szCs w:val="20"/>
        </w:rPr>
        <w:t xml:space="preserve"> na lata 2021-2027</w:t>
      </w:r>
      <w:r w:rsidR="005A7D0B" w:rsidRPr="00E55A11">
        <w:rPr>
          <w:rFonts w:ascii="Arial" w:hAnsi="Arial" w:cs="Arial"/>
          <w:i/>
          <w:iCs/>
          <w:sz w:val="20"/>
          <w:szCs w:val="20"/>
        </w:rPr>
        <w:t>;</w:t>
      </w:r>
    </w:p>
    <w:p w14:paraId="7259E0B0" w14:textId="77777777" w:rsidR="00740028" w:rsidRPr="00E55A11" w:rsidRDefault="00740028" w:rsidP="00740028">
      <w:pPr>
        <w:pStyle w:val="Akapitzlist"/>
        <w:numPr>
          <w:ilvl w:val="0"/>
          <w:numId w:val="6"/>
        </w:numPr>
        <w:rPr>
          <w:rFonts w:ascii="Arial" w:eastAsiaTheme="minorHAnsi" w:hAnsi="Arial" w:cs="Arial"/>
          <w:sz w:val="20"/>
          <w:szCs w:val="20"/>
          <w:lang w:val="x-none"/>
        </w:rPr>
      </w:pPr>
      <w:r w:rsidRPr="00E55A11">
        <w:rPr>
          <w:rFonts w:ascii="Arial" w:eastAsiaTheme="minorHAnsi" w:hAnsi="Arial" w:cs="Arial"/>
          <w:sz w:val="20"/>
          <w:szCs w:val="20"/>
          <w:lang w:val="x-none"/>
        </w:rPr>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7D0DA65C" w14:textId="77777777" w:rsidR="005A7D0B" w:rsidRPr="00E55A11" w:rsidRDefault="005A7D0B" w:rsidP="00493BAB">
      <w:pPr>
        <w:numPr>
          <w:ilvl w:val="0"/>
          <w:numId w:val="6"/>
        </w:numPr>
        <w:rPr>
          <w:rFonts w:ascii="Arial" w:hAnsi="Arial" w:cs="Arial"/>
          <w:sz w:val="20"/>
          <w:szCs w:val="20"/>
          <w:lang w:val="x-none"/>
        </w:rPr>
      </w:pPr>
      <w:r w:rsidRPr="00E55A11">
        <w:rPr>
          <w:rFonts w:ascii="Arial" w:hAnsi="Arial" w:cs="Arial"/>
          <w:sz w:val="20"/>
          <w:szCs w:val="20"/>
        </w:rPr>
        <w:t xml:space="preserve">„partnerze” </w:t>
      </w:r>
      <w:r w:rsidR="00FD044D" w:rsidRPr="00E55A11">
        <w:rPr>
          <w:rFonts w:ascii="Arial" w:hAnsi="Arial" w:cs="Arial"/>
          <w:sz w:val="20"/>
          <w:szCs w:val="20"/>
        </w:rPr>
        <w:t>oznacza to podmiot w rozumieniu art. 39 ustawy, który jest wymieniony w</w:t>
      </w:r>
      <w:r w:rsidR="00E55A11">
        <w:rPr>
          <w:rFonts w:ascii="Arial" w:hAnsi="Arial" w:cs="Arial"/>
          <w:sz w:val="20"/>
          <w:szCs w:val="20"/>
        </w:rPr>
        <w:t> </w:t>
      </w:r>
      <w:r w:rsidR="00FD044D" w:rsidRPr="00E55A11">
        <w:rPr>
          <w:rFonts w:ascii="Arial" w:hAnsi="Arial" w:cs="Arial"/>
          <w:sz w:val="20"/>
          <w:szCs w:val="20"/>
        </w:rPr>
        <w:t>zatwierdzonym wniosku o dofinansowanie projektu, realizujący wspólnie z Beneficjentem (i</w:t>
      </w:r>
      <w:r w:rsidR="00E55A11">
        <w:rPr>
          <w:rFonts w:ascii="Arial" w:hAnsi="Arial" w:cs="Arial"/>
          <w:sz w:val="20"/>
          <w:szCs w:val="20"/>
        </w:rPr>
        <w:t> </w:t>
      </w:r>
      <w:r w:rsidR="00FD044D" w:rsidRPr="00E55A11">
        <w:rPr>
          <w:rFonts w:ascii="Arial" w:hAnsi="Arial" w:cs="Arial"/>
          <w:sz w:val="20"/>
          <w:szCs w:val="20"/>
        </w:rPr>
        <w:t xml:space="preserve">ewentualnie innymi partnerami) projekt na warunkach określonych w </w:t>
      </w:r>
      <w:r w:rsidR="0046618C" w:rsidRPr="00E55A11">
        <w:rPr>
          <w:rFonts w:ascii="Arial" w:hAnsi="Arial" w:cs="Arial"/>
          <w:sz w:val="20"/>
          <w:szCs w:val="20"/>
        </w:rPr>
        <w:t xml:space="preserve">niniejszym Dokumencie </w:t>
      </w:r>
      <w:r w:rsidR="00FD044D" w:rsidRPr="00E55A11">
        <w:rPr>
          <w:rFonts w:ascii="Arial" w:hAnsi="Arial" w:cs="Arial"/>
          <w:sz w:val="20"/>
          <w:szCs w:val="20"/>
        </w:rPr>
        <w:t>i porozumieniu albo umowie o partnerstwie i wnoszący do projektu zasoby ludzkie, organizacyjne, techniczne lub finansowe, bez którego realizacja projektu nie byłaby możliwa;</w:t>
      </w:r>
    </w:p>
    <w:p w14:paraId="0FB42351" w14:textId="77777777" w:rsidR="002A63B8" w:rsidRPr="00E55A11" w:rsidRDefault="002A63B8" w:rsidP="00350F7A">
      <w:pPr>
        <w:numPr>
          <w:ilvl w:val="0"/>
          <w:numId w:val="6"/>
        </w:numPr>
        <w:rPr>
          <w:rFonts w:ascii="Arial" w:hAnsi="Arial" w:cs="Arial"/>
          <w:sz w:val="20"/>
          <w:szCs w:val="20"/>
        </w:rPr>
      </w:pPr>
      <w:r w:rsidRPr="00E55A11">
        <w:rPr>
          <w:rFonts w:ascii="Arial" w:hAnsi="Arial" w:cs="Arial"/>
          <w:sz w:val="20"/>
          <w:szCs w:val="20"/>
        </w:rPr>
        <w:lastRenderedPageBreak/>
        <w:t>„</w:t>
      </w:r>
      <w:r w:rsidR="00C763BB" w:rsidRPr="00E55A11">
        <w:rPr>
          <w:rFonts w:ascii="Arial" w:hAnsi="Arial" w:cs="Arial"/>
          <w:sz w:val="20"/>
          <w:szCs w:val="20"/>
        </w:rPr>
        <w:t>Priorytecie</w:t>
      </w:r>
      <w:r w:rsidRPr="00E55A11">
        <w:rPr>
          <w:rFonts w:ascii="Arial" w:hAnsi="Arial" w:cs="Arial"/>
          <w:sz w:val="20"/>
          <w:szCs w:val="20"/>
        </w:rPr>
        <w:t xml:space="preserve">” oznacza to </w:t>
      </w:r>
      <w:r w:rsidRPr="00E55A11">
        <w:rPr>
          <w:rFonts w:ascii="Arial" w:hAnsi="Arial" w:cs="Arial"/>
          <w:i/>
          <w:sz w:val="20"/>
          <w:szCs w:val="20"/>
        </w:rPr>
        <w:t xml:space="preserve">[nazwa i numer </w:t>
      </w:r>
      <w:r w:rsidR="00C04A82" w:rsidRPr="00E55A11">
        <w:rPr>
          <w:rFonts w:ascii="Arial" w:hAnsi="Arial" w:cs="Arial"/>
          <w:i/>
          <w:sz w:val="20"/>
          <w:szCs w:val="20"/>
        </w:rPr>
        <w:t>Priorytetu</w:t>
      </w:r>
      <w:r w:rsidRPr="00E55A11">
        <w:rPr>
          <w:rFonts w:ascii="Arial" w:hAnsi="Arial" w:cs="Arial"/>
          <w:i/>
          <w:sz w:val="20"/>
          <w:szCs w:val="20"/>
        </w:rPr>
        <w:t>]</w:t>
      </w:r>
      <w:r w:rsidRPr="00E55A11">
        <w:rPr>
          <w:rFonts w:ascii="Arial" w:hAnsi="Arial" w:cs="Arial"/>
          <w:sz w:val="20"/>
          <w:szCs w:val="20"/>
        </w:rPr>
        <w:t>;</w:t>
      </w:r>
    </w:p>
    <w:p w14:paraId="0CBB92B3" w14:textId="77777777" w:rsidR="009D490C" w:rsidRPr="00E55A11" w:rsidRDefault="005935C8" w:rsidP="00350F7A">
      <w:pPr>
        <w:numPr>
          <w:ilvl w:val="0"/>
          <w:numId w:val="6"/>
        </w:numPr>
        <w:rPr>
          <w:rFonts w:ascii="Arial" w:hAnsi="Arial" w:cs="Arial"/>
          <w:sz w:val="20"/>
          <w:szCs w:val="20"/>
        </w:rPr>
      </w:pPr>
      <w:r w:rsidRPr="00E55A11" w:rsidDel="005935C8">
        <w:rPr>
          <w:rFonts w:ascii="Arial" w:hAnsi="Arial" w:cs="Arial"/>
          <w:sz w:val="20"/>
          <w:szCs w:val="20"/>
        </w:rPr>
        <w:t xml:space="preserve"> </w:t>
      </w:r>
      <w:r w:rsidR="009D490C" w:rsidRPr="00E55A11">
        <w:rPr>
          <w:rFonts w:ascii="Arial" w:hAnsi="Arial" w:cs="Arial"/>
          <w:sz w:val="20"/>
          <w:szCs w:val="20"/>
        </w:rPr>
        <w:t>„Programie</w:t>
      </w:r>
      <w:r w:rsidR="00E04402" w:rsidRPr="00E55A11">
        <w:rPr>
          <w:rFonts w:ascii="Arial" w:hAnsi="Arial" w:cs="Arial"/>
          <w:sz w:val="20"/>
          <w:szCs w:val="20"/>
        </w:rPr>
        <w:t xml:space="preserve">” oznacza to </w:t>
      </w:r>
      <w:r w:rsidR="001955D4" w:rsidRPr="00E55A11">
        <w:rPr>
          <w:rFonts w:ascii="Arial" w:hAnsi="Arial" w:cs="Arial"/>
          <w:sz w:val="20"/>
          <w:szCs w:val="20"/>
        </w:rPr>
        <w:t xml:space="preserve">program </w:t>
      </w:r>
      <w:r w:rsidR="00095756" w:rsidRPr="00E55A11">
        <w:rPr>
          <w:rFonts w:ascii="Arial" w:hAnsi="Arial" w:cs="Arial"/>
          <w:sz w:val="20"/>
          <w:szCs w:val="20"/>
        </w:rPr>
        <w:t xml:space="preserve"> Fundusze Europejskie dla Pomorza Zachodniego</w:t>
      </w:r>
      <w:r w:rsidR="00A30B5F" w:rsidRPr="00E55A11">
        <w:rPr>
          <w:rFonts w:ascii="Arial" w:hAnsi="Arial" w:cs="Arial"/>
          <w:sz w:val="20"/>
          <w:szCs w:val="20"/>
        </w:rPr>
        <w:t xml:space="preserve"> 2021-2027</w:t>
      </w:r>
      <w:r w:rsidR="00E04402" w:rsidRPr="00E55A11">
        <w:rPr>
          <w:rFonts w:ascii="Arial" w:hAnsi="Arial" w:cs="Arial"/>
          <w:sz w:val="20"/>
          <w:szCs w:val="20"/>
        </w:rPr>
        <w:t xml:space="preserve"> zatwierdzon</w:t>
      </w:r>
      <w:r w:rsidR="002703E5" w:rsidRPr="00E55A11">
        <w:rPr>
          <w:rFonts w:ascii="Arial" w:hAnsi="Arial" w:cs="Arial"/>
          <w:sz w:val="20"/>
          <w:szCs w:val="20"/>
        </w:rPr>
        <w:t>y</w:t>
      </w:r>
      <w:r w:rsidR="00E04402" w:rsidRPr="00E55A11">
        <w:rPr>
          <w:rFonts w:ascii="Arial" w:hAnsi="Arial" w:cs="Arial"/>
          <w:sz w:val="20"/>
          <w:szCs w:val="20"/>
        </w:rPr>
        <w:t xml:space="preserve"> decyzją Komisji Europejskiej  </w:t>
      </w:r>
      <w:r w:rsidR="00AB1007" w:rsidRPr="00E55A11">
        <w:rPr>
          <w:rFonts w:ascii="Arial" w:hAnsi="Arial" w:cs="Arial"/>
          <w:sz w:val="20"/>
          <w:szCs w:val="20"/>
        </w:rPr>
        <w:t>nr CCI 2021PL16FFPR016 z dnia 7 grudnia 2022 r.</w:t>
      </w:r>
      <w:r w:rsidR="00095756" w:rsidRPr="00E55A11">
        <w:rPr>
          <w:rFonts w:ascii="Arial" w:hAnsi="Arial" w:cs="Arial"/>
          <w:sz w:val="20"/>
          <w:szCs w:val="20"/>
        </w:rPr>
        <w:t xml:space="preserve"> </w:t>
      </w:r>
      <w:r w:rsidR="00D63F29" w:rsidRPr="00E55A11">
        <w:rPr>
          <w:rFonts w:ascii="Arial" w:hAnsi="Arial" w:cs="Arial"/>
          <w:sz w:val="20"/>
          <w:szCs w:val="20"/>
        </w:rPr>
        <w:t xml:space="preserve">zwanego dalej </w:t>
      </w:r>
      <w:r w:rsidR="00095756" w:rsidRPr="00E55A11">
        <w:rPr>
          <w:rFonts w:ascii="Arial" w:hAnsi="Arial" w:cs="Arial"/>
          <w:sz w:val="20"/>
          <w:szCs w:val="20"/>
        </w:rPr>
        <w:t>FEPZ</w:t>
      </w:r>
      <w:r w:rsidR="000A3748" w:rsidRPr="00E55A11">
        <w:rPr>
          <w:rFonts w:ascii="Arial" w:hAnsi="Arial" w:cs="Arial"/>
          <w:sz w:val="20"/>
          <w:szCs w:val="20"/>
        </w:rPr>
        <w:t>;</w:t>
      </w:r>
      <w:r w:rsidR="00E04402" w:rsidRPr="00E55A11">
        <w:rPr>
          <w:rFonts w:ascii="Arial" w:hAnsi="Arial" w:cs="Arial"/>
          <w:sz w:val="20"/>
          <w:szCs w:val="20"/>
        </w:rPr>
        <w:t xml:space="preserve">  </w:t>
      </w:r>
    </w:p>
    <w:p w14:paraId="12F7A051" w14:textId="77777777" w:rsidR="009D490C" w:rsidRPr="00E55A11" w:rsidRDefault="009D490C" w:rsidP="00350F7A">
      <w:pPr>
        <w:numPr>
          <w:ilvl w:val="0"/>
          <w:numId w:val="6"/>
        </w:numPr>
        <w:rPr>
          <w:rFonts w:ascii="Arial" w:hAnsi="Arial" w:cs="Arial"/>
          <w:sz w:val="20"/>
          <w:szCs w:val="20"/>
        </w:rPr>
      </w:pPr>
      <w:r w:rsidRPr="00E55A11">
        <w:rPr>
          <w:rFonts w:ascii="Arial" w:hAnsi="Arial" w:cs="Arial"/>
          <w:sz w:val="20"/>
          <w:szCs w:val="20"/>
        </w:rPr>
        <w:t xml:space="preserve">„Projekcie” oznacza to projekt pt. </w:t>
      </w:r>
      <w:r w:rsidRPr="00E55A11">
        <w:rPr>
          <w:rFonts w:ascii="Arial" w:hAnsi="Arial" w:cs="Arial"/>
          <w:i/>
          <w:sz w:val="20"/>
          <w:szCs w:val="20"/>
        </w:rPr>
        <w:t>[tytuł projektu]</w:t>
      </w:r>
      <w:r w:rsidRPr="00E55A11">
        <w:rPr>
          <w:rFonts w:ascii="Arial" w:hAnsi="Arial" w:cs="Arial"/>
          <w:sz w:val="20"/>
          <w:szCs w:val="20"/>
        </w:rPr>
        <w:t xml:space="preserve"> realizowany w ramach </w:t>
      </w:r>
      <w:r w:rsidR="00E57C8B" w:rsidRPr="00E55A11">
        <w:rPr>
          <w:rFonts w:ascii="Arial" w:hAnsi="Arial" w:cs="Arial"/>
          <w:sz w:val="20"/>
          <w:szCs w:val="20"/>
        </w:rPr>
        <w:t xml:space="preserve">Działania </w:t>
      </w:r>
      <w:r w:rsidRPr="00E55A11">
        <w:rPr>
          <w:rFonts w:ascii="Arial" w:hAnsi="Arial" w:cs="Arial"/>
          <w:sz w:val="20"/>
          <w:szCs w:val="20"/>
        </w:rPr>
        <w:t>określony we wniosku o dofinansowanie projektu nr .................., zwanym dalej „</w:t>
      </w:r>
      <w:r w:rsidR="000F2275" w:rsidRPr="00E55A11">
        <w:rPr>
          <w:rFonts w:ascii="Arial" w:hAnsi="Arial" w:cs="Arial"/>
          <w:sz w:val="20"/>
          <w:szCs w:val="20"/>
        </w:rPr>
        <w:t>W</w:t>
      </w:r>
      <w:r w:rsidRPr="00E55A11">
        <w:rPr>
          <w:rFonts w:ascii="Arial" w:hAnsi="Arial" w:cs="Arial"/>
          <w:sz w:val="20"/>
          <w:szCs w:val="20"/>
        </w:rPr>
        <w:t xml:space="preserve">nioskiem”, stanowiącym załącznik nr </w:t>
      </w:r>
      <w:r w:rsidR="003E52D8" w:rsidRPr="00E55A11">
        <w:rPr>
          <w:rFonts w:ascii="Arial" w:hAnsi="Arial" w:cs="Arial"/>
          <w:sz w:val="20"/>
          <w:szCs w:val="20"/>
        </w:rPr>
        <w:t>2</w:t>
      </w:r>
      <w:r w:rsidRPr="00E55A11">
        <w:rPr>
          <w:rFonts w:ascii="Arial" w:hAnsi="Arial" w:cs="Arial"/>
          <w:sz w:val="20"/>
          <w:szCs w:val="20"/>
        </w:rPr>
        <w:t xml:space="preserve"> do </w:t>
      </w:r>
      <w:r w:rsidR="0046618C" w:rsidRPr="00E55A11">
        <w:rPr>
          <w:rFonts w:ascii="Arial" w:hAnsi="Arial" w:cs="Arial"/>
          <w:sz w:val="20"/>
          <w:szCs w:val="20"/>
        </w:rPr>
        <w:t>niniejszego Dokumentu</w:t>
      </w:r>
      <w:r w:rsidRPr="00E55A11">
        <w:rPr>
          <w:rFonts w:ascii="Arial" w:hAnsi="Arial" w:cs="Arial"/>
          <w:sz w:val="20"/>
          <w:szCs w:val="20"/>
        </w:rPr>
        <w:t>;</w:t>
      </w:r>
    </w:p>
    <w:p w14:paraId="40CDFB3F" w14:textId="77777777" w:rsidR="002A63B8" w:rsidRDefault="002A63B8" w:rsidP="00350F7A">
      <w:pPr>
        <w:numPr>
          <w:ilvl w:val="0"/>
          <w:numId w:val="6"/>
        </w:numPr>
        <w:rPr>
          <w:rFonts w:ascii="Arial" w:hAnsi="Arial" w:cs="Arial"/>
          <w:sz w:val="20"/>
          <w:szCs w:val="20"/>
        </w:rPr>
      </w:pPr>
      <w:r w:rsidRPr="00E55A11">
        <w:rPr>
          <w:rFonts w:ascii="Arial" w:hAnsi="Arial" w:cs="Arial"/>
          <w:sz w:val="20"/>
          <w:szCs w:val="20"/>
        </w:rPr>
        <w:t xml:space="preserve">„przetwarzaniu danych osobowych” oznacza to </w:t>
      </w:r>
      <w:r w:rsidR="00745987" w:rsidRPr="00E55A11">
        <w:rPr>
          <w:rFonts w:ascii="Arial" w:hAnsi="Arial" w:cs="Arial"/>
          <w:sz w:val="20"/>
          <w:szCs w:val="20"/>
        </w:rPr>
        <w:t xml:space="preserve">przetwarzanie w rozumieniu art. 4 pkt 2 RODO, tj. </w:t>
      </w:r>
      <w:r w:rsidR="00760BC9" w:rsidRPr="00E55A11">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E55A11">
        <w:rPr>
          <w:rFonts w:ascii="Arial" w:hAnsi="Arial" w:cs="Arial"/>
          <w:sz w:val="20"/>
          <w:szCs w:val="20"/>
        </w:rPr>
        <w:t>;</w:t>
      </w:r>
    </w:p>
    <w:p w14:paraId="392C8617" w14:textId="3C924CB8" w:rsidR="00672797" w:rsidRPr="00FD0146" w:rsidRDefault="00672797" w:rsidP="00FD0146">
      <w:pPr>
        <w:pStyle w:val="Akapitzlist"/>
        <w:numPr>
          <w:ilvl w:val="0"/>
          <w:numId w:val="6"/>
        </w:numPr>
        <w:rPr>
          <w:rFonts w:ascii="Arial" w:hAnsi="Arial" w:cs="Arial"/>
          <w:sz w:val="20"/>
          <w:szCs w:val="20"/>
        </w:rPr>
      </w:pPr>
      <w:r w:rsidRPr="007A14CF">
        <w:rPr>
          <w:rFonts w:ascii="Arial" w:hAnsi="Arial" w:cs="Arial"/>
          <w:sz w:val="20"/>
          <w:szCs w:val="20"/>
        </w:rPr>
        <w:t>„</w:t>
      </w:r>
      <w:bookmarkStart w:id="9" w:name="_Hlk158112364"/>
      <w:r w:rsidR="00CB0419">
        <w:rPr>
          <w:rFonts w:ascii="Arial" w:hAnsi="Arial" w:cs="Arial"/>
          <w:sz w:val="20"/>
          <w:szCs w:val="20"/>
        </w:rPr>
        <w:t>rachunk</w:t>
      </w:r>
      <w:r w:rsidR="00884856">
        <w:rPr>
          <w:rFonts w:ascii="Arial" w:hAnsi="Arial" w:cs="Arial"/>
          <w:sz w:val="20"/>
          <w:szCs w:val="20"/>
        </w:rPr>
        <w:t>u</w:t>
      </w:r>
      <w:r w:rsidR="00A14F28">
        <w:rPr>
          <w:rFonts w:ascii="Arial" w:hAnsi="Arial" w:cs="Arial"/>
          <w:sz w:val="20"/>
          <w:szCs w:val="20"/>
        </w:rPr>
        <w:t xml:space="preserve"> </w:t>
      </w:r>
      <w:r w:rsidR="00CB0419">
        <w:rPr>
          <w:rFonts w:ascii="Arial" w:hAnsi="Arial" w:cs="Arial"/>
          <w:sz w:val="20"/>
          <w:szCs w:val="20"/>
        </w:rPr>
        <w:t>płatniczym transferowym”</w:t>
      </w:r>
      <w:r w:rsidR="008A6015">
        <w:rPr>
          <w:rFonts w:ascii="Arial" w:hAnsi="Arial" w:cs="Arial"/>
          <w:sz w:val="20"/>
          <w:szCs w:val="20"/>
        </w:rPr>
        <w:t xml:space="preserve"> </w:t>
      </w:r>
      <w:r w:rsidRPr="007A14CF">
        <w:rPr>
          <w:rFonts w:ascii="Arial" w:hAnsi="Arial" w:cs="Arial"/>
          <w:sz w:val="20"/>
          <w:szCs w:val="20"/>
        </w:rPr>
        <w:t xml:space="preserve">należy przez to rozumieć rachunek </w:t>
      </w:r>
      <w:r w:rsidR="00681C28">
        <w:rPr>
          <w:rFonts w:ascii="Arial" w:hAnsi="Arial" w:cs="Arial"/>
          <w:sz w:val="20"/>
          <w:szCs w:val="20"/>
        </w:rPr>
        <w:t>bankowy</w:t>
      </w:r>
      <w:r w:rsidR="00FD0146" w:rsidRPr="00D40A6C">
        <w:rPr>
          <w:rFonts w:ascii="Arial" w:hAnsi="Arial" w:cs="Arial"/>
          <w:sz w:val="20"/>
          <w:szCs w:val="20"/>
        </w:rPr>
        <w:t xml:space="preserve">, na który trafia kwota </w:t>
      </w:r>
      <w:r w:rsidR="004E4D9B">
        <w:rPr>
          <w:rFonts w:ascii="Arial" w:hAnsi="Arial" w:cs="Arial"/>
          <w:sz w:val="20"/>
          <w:szCs w:val="20"/>
        </w:rPr>
        <w:t xml:space="preserve">przeznaczona na </w:t>
      </w:r>
      <w:r w:rsidR="00FD0146" w:rsidRPr="00D40A6C">
        <w:rPr>
          <w:rFonts w:ascii="Arial" w:hAnsi="Arial" w:cs="Arial"/>
          <w:sz w:val="20"/>
          <w:szCs w:val="20"/>
        </w:rPr>
        <w:t>dofinansowani</w:t>
      </w:r>
      <w:r w:rsidR="00FD2ABD">
        <w:rPr>
          <w:rFonts w:ascii="Arial" w:hAnsi="Arial" w:cs="Arial"/>
          <w:sz w:val="20"/>
          <w:szCs w:val="20"/>
        </w:rPr>
        <w:t>e</w:t>
      </w:r>
      <w:r w:rsidR="00FD0146" w:rsidRPr="00D40A6C">
        <w:rPr>
          <w:rFonts w:ascii="Arial" w:hAnsi="Arial" w:cs="Arial"/>
          <w:sz w:val="20"/>
          <w:szCs w:val="20"/>
        </w:rPr>
        <w:t xml:space="preserve"> </w:t>
      </w:r>
      <w:r w:rsidR="00FD0146" w:rsidRPr="007C31D0">
        <w:rPr>
          <w:rFonts w:ascii="Arial" w:hAnsi="Arial" w:cs="Arial"/>
          <w:sz w:val="20"/>
          <w:szCs w:val="20"/>
        </w:rPr>
        <w:t>projektu</w:t>
      </w:r>
      <w:r w:rsidR="007C31D0" w:rsidRPr="007C31D0">
        <w:rPr>
          <w:rFonts w:ascii="Arial" w:hAnsi="Arial" w:cs="Arial"/>
          <w:sz w:val="20"/>
          <w:szCs w:val="20"/>
        </w:rPr>
        <w:t xml:space="preserve"> w ramach środków z budżetu środków europejskich oraz w ramach dotacji</w:t>
      </w:r>
      <w:r w:rsidR="00CC563D" w:rsidRPr="007C31D0">
        <w:rPr>
          <w:rFonts w:ascii="Arial" w:hAnsi="Arial" w:cs="Arial"/>
          <w:sz w:val="20"/>
          <w:szCs w:val="20"/>
        </w:rPr>
        <w:t xml:space="preserve">, </w:t>
      </w:r>
      <w:r w:rsidR="00FD0146" w:rsidRPr="007C31D0">
        <w:rPr>
          <w:rFonts w:ascii="Arial" w:hAnsi="Arial" w:cs="Arial"/>
          <w:sz w:val="20"/>
          <w:szCs w:val="20"/>
        </w:rPr>
        <w:t>a także</w:t>
      </w:r>
      <w:r w:rsidR="00FD0146">
        <w:rPr>
          <w:rFonts w:ascii="Arial" w:hAnsi="Arial" w:cs="Arial"/>
          <w:sz w:val="20"/>
          <w:szCs w:val="20"/>
        </w:rPr>
        <w:t xml:space="preserve"> rachunek </w:t>
      </w:r>
      <w:r w:rsidRPr="00FD0146">
        <w:rPr>
          <w:rFonts w:ascii="Arial" w:hAnsi="Arial" w:cs="Arial"/>
          <w:sz w:val="20"/>
          <w:szCs w:val="20"/>
        </w:rPr>
        <w:t xml:space="preserve">służący </w:t>
      </w:r>
      <w:bookmarkStart w:id="10" w:name="_Hlk158030226"/>
      <w:r w:rsidRPr="00FD0146">
        <w:rPr>
          <w:rFonts w:ascii="Arial" w:hAnsi="Arial" w:cs="Arial"/>
          <w:sz w:val="20"/>
          <w:szCs w:val="20"/>
        </w:rPr>
        <w:t>do zwrotu środków</w:t>
      </w:r>
      <w:r w:rsidR="008A6015" w:rsidRPr="00FD0146">
        <w:rPr>
          <w:rFonts w:ascii="Arial" w:hAnsi="Arial" w:cs="Arial"/>
          <w:sz w:val="20"/>
          <w:szCs w:val="20"/>
        </w:rPr>
        <w:t xml:space="preserve"> w ramach budżetu środków europejskich</w:t>
      </w:r>
      <w:r w:rsidR="00545E6F">
        <w:rPr>
          <w:rFonts w:ascii="Arial" w:hAnsi="Arial" w:cs="Arial"/>
          <w:sz w:val="20"/>
          <w:szCs w:val="20"/>
        </w:rPr>
        <w:t>;</w:t>
      </w:r>
      <w:bookmarkEnd w:id="9"/>
      <w:r w:rsidR="00FD0146" w:rsidRPr="00FD0146">
        <w:rPr>
          <w:rFonts w:ascii="Arial" w:hAnsi="Arial" w:cs="Arial"/>
          <w:sz w:val="20"/>
          <w:szCs w:val="20"/>
        </w:rPr>
        <w:t xml:space="preserve"> </w:t>
      </w:r>
      <w:r w:rsidR="008A6015" w:rsidRPr="00FD0146">
        <w:rPr>
          <w:rFonts w:ascii="Arial" w:hAnsi="Arial" w:cs="Arial"/>
          <w:sz w:val="20"/>
          <w:szCs w:val="20"/>
        </w:rPr>
        <w:t xml:space="preserve"> </w:t>
      </w:r>
      <w:r w:rsidR="00FD0146" w:rsidRPr="00FD0146">
        <w:rPr>
          <w:rFonts w:ascii="Arial" w:hAnsi="Arial" w:cs="Arial"/>
          <w:sz w:val="20"/>
          <w:szCs w:val="20"/>
        </w:rPr>
        <w:t xml:space="preserve"> </w:t>
      </w:r>
    </w:p>
    <w:p w14:paraId="7C20F0E6" w14:textId="77777777" w:rsidR="00446A67" w:rsidRPr="003D0E8C" w:rsidRDefault="00446A67" w:rsidP="00446A67">
      <w:pPr>
        <w:pStyle w:val="Akapitzlist"/>
        <w:numPr>
          <w:ilvl w:val="0"/>
          <w:numId w:val="6"/>
        </w:numPr>
        <w:rPr>
          <w:rFonts w:ascii="Arial" w:hAnsi="Arial" w:cs="Arial"/>
          <w:sz w:val="20"/>
          <w:szCs w:val="20"/>
        </w:rPr>
      </w:pPr>
      <w:bookmarkStart w:id="11" w:name="_Hlk158112403"/>
      <w:bookmarkEnd w:id="10"/>
      <w:r w:rsidRPr="003D0E8C">
        <w:rPr>
          <w:rFonts w:ascii="Arial" w:hAnsi="Arial" w:cs="Arial"/>
          <w:sz w:val="20"/>
          <w:szCs w:val="20"/>
        </w:rPr>
        <w:t>„</w:t>
      </w:r>
      <w:r w:rsidR="00CC563D" w:rsidRPr="003D0E8C">
        <w:rPr>
          <w:rFonts w:ascii="Arial" w:hAnsi="Arial" w:cs="Arial"/>
          <w:sz w:val="20"/>
          <w:szCs w:val="20"/>
        </w:rPr>
        <w:t>rachunku płatniczym Beneficjenta”</w:t>
      </w:r>
      <w:r w:rsidR="00CC563D" w:rsidRPr="003D0E8C" w:rsidDel="00FD0146">
        <w:rPr>
          <w:rFonts w:ascii="Arial" w:hAnsi="Arial" w:cs="Arial"/>
          <w:sz w:val="20"/>
          <w:szCs w:val="20"/>
        </w:rPr>
        <w:t xml:space="preserve"> </w:t>
      </w:r>
      <w:r w:rsidR="00CC563D" w:rsidRPr="003D0E8C">
        <w:rPr>
          <w:rFonts w:ascii="Arial" w:hAnsi="Arial" w:cs="Arial"/>
          <w:sz w:val="20"/>
          <w:szCs w:val="20"/>
        </w:rPr>
        <w:t>należy przez to rozumieć rachunek bankowy służący do ponoszenia wydatków w ramach realizacji projektu</w:t>
      </w:r>
      <w:r w:rsidR="00B561B3" w:rsidRPr="003D0E8C">
        <w:rPr>
          <w:rFonts w:ascii="Arial" w:hAnsi="Arial" w:cs="Arial"/>
          <w:sz w:val="20"/>
          <w:szCs w:val="20"/>
        </w:rPr>
        <w:t>;</w:t>
      </w:r>
      <w:bookmarkEnd w:id="11"/>
      <w:r w:rsidR="00CC563D" w:rsidRPr="003D0E8C">
        <w:rPr>
          <w:rFonts w:ascii="Arial" w:hAnsi="Arial" w:cs="Arial"/>
          <w:sz w:val="20"/>
          <w:szCs w:val="20"/>
        </w:rPr>
        <w:t xml:space="preserve"> </w:t>
      </w:r>
    </w:p>
    <w:p w14:paraId="16C6B1E0" w14:textId="1F6A0842" w:rsidR="007C31D0" w:rsidRPr="003D0E8C" w:rsidRDefault="007C31D0" w:rsidP="007C31D0">
      <w:pPr>
        <w:pStyle w:val="Akapitzlist"/>
        <w:numPr>
          <w:ilvl w:val="0"/>
          <w:numId w:val="6"/>
        </w:numPr>
        <w:rPr>
          <w:rFonts w:ascii="Arial" w:hAnsi="Arial" w:cs="Arial"/>
          <w:sz w:val="20"/>
          <w:szCs w:val="20"/>
        </w:rPr>
      </w:pPr>
      <w:r w:rsidRPr="003D0E8C">
        <w:rPr>
          <w:rFonts w:ascii="Arial" w:hAnsi="Arial" w:cs="Arial"/>
          <w:sz w:val="20"/>
          <w:szCs w:val="20"/>
        </w:rPr>
        <w:t>„ rachunku IP” należy rozumieć rachunek na który dokonywane są zwroty środków w ramach dotacji celowej</w:t>
      </w:r>
      <w:r w:rsidR="00394571" w:rsidRPr="003D0E8C">
        <w:rPr>
          <w:rFonts w:ascii="Arial" w:hAnsi="Arial" w:cs="Arial"/>
          <w:sz w:val="20"/>
          <w:szCs w:val="20"/>
        </w:rPr>
        <w:t xml:space="preserve"> </w:t>
      </w:r>
      <w:r w:rsidR="00593253" w:rsidRPr="003D0E8C">
        <w:rPr>
          <w:rFonts w:ascii="Arial" w:hAnsi="Arial" w:cs="Arial"/>
          <w:sz w:val="20"/>
          <w:szCs w:val="20"/>
        </w:rPr>
        <w:t xml:space="preserve">oraz </w:t>
      </w:r>
      <w:r w:rsidR="00394571" w:rsidRPr="003D0E8C">
        <w:rPr>
          <w:rFonts w:ascii="Arial" w:hAnsi="Arial" w:cs="Arial"/>
          <w:sz w:val="20"/>
          <w:szCs w:val="20"/>
        </w:rPr>
        <w:t>odsetki</w:t>
      </w:r>
      <w:r w:rsidR="00593253" w:rsidRPr="003D0E8C">
        <w:rPr>
          <w:rFonts w:ascii="Arial" w:hAnsi="Arial" w:cs="Arial"/>
          <w:sz w:val="20"/>
          <w:szCs w:val="20"/>
        </w:rPr>
        <w:t>;</w:t>
      </w:r>
    </w:p>
    <w:p w14:paraId="7C8E152C" w14:textId="77777777" w:rsidR="00446A67" w:rsidRPr="00E55A11" w:rsidRDefault="00446A67" w:rsidP="00446A67">
      <w:pPr>
        <w:pStyle w:val="Akapitzlist"/>
        <w:numPr>
          <w:ilvl w:val="0"/>
          <w:numId w:val="6"/>
        </w:numPr>
        <w:rPr>
          <w:rFonts w:ascii="Arial" w:hAnsi="Arial" w:cs="Arial"/>
          <w:sz w:val="20"/>
          <w:szCs w:val="20"/>
        </w:rPr>
      </w:pPr>
      <w:r w:rsidRPr="00E55A11">
        <w:rPr>
          <w:rFonts w:ascii="Arial" w:hAnsi="Arial" w:cs="Arial"/>
          <w:sz w:val="20"/>
          <w:szCs w:val="20"/>
        </w:rPr>
        <w:t>„realizatorze projektu” należy przez to rozumieć jednostkę organizacyjną Beneficjenta</w:t>
      </w:r>
      <w:r w:rsidR="00427AAA" w:rsidRPr="00E55A11">
        <w:rPr>
          <w:rFonts w:ascii="Arial" w:hAnsi="Arial" w:cs="Arial"/>
          <w:sz w:val="20"/>
          <w:szCs w:val="20"/>
        </w:rPr>
        <w:t>/Partnera</w:t>
      </w:r>
      <w:r w:rsidRPr="00E55A11">
        <w:rPr>
          <w:rFonts w:ascii="Arial" w:hAnsi="Arial" w:cs="Arial"/>
          <w:sz w:val="20"/>
          <w:szCs w:val="20"/>
        </w:rPr>
        <w:t xml:space="preserve"> realizującą projekt. Realizatorem nie może być jednostka posiadająca osobowość prawną;</w:t>
      </w:r>
    </w:p>
    <w:p w14:paraId="71CF318B" w14:textId="77777777" w:rsidR="00601B89" w:rsidRPr="00E55A11" w:rsidRDefault="00601B89" w:rsidP="00601B89">
      <w:pPr>
        <w:numPr>
          <w:ilvl w:val="0"/>
          <w:numId w:val="6"/>
        </w:numPr>
        <w:spacing w:after="120"/>
        <w:rPr>
          <w:rFonts w:ascii="Arial" w:hAnsi="Arial" w:cs="Arial"/>
          <w:sz w:val="20"/>
          <w:szCs w:val="20"/>
        </w:rPr>
      </w:pPr>
      <w:r w:rsidRPr="00E55A11">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E55A11">
        <w:rPr>
          <w:rFonts w:ascii="Arial" w:hAnsi="Arial" w:cs="Arial"/>
          <w:sz w:val="20"/>
          <w:szCs w:val="20"/>
        </w:rPr>
        <w:t xml:space="preserve"> (Dz. U. UE.L.2016.119.1)</w:t>
      </w:r>
      <w:r w:rsidRPr="00E55A11">
        <w:rPr>
          <w:rFonts w:ascii="Arial" w:hAnsi="Arial" w:cs="Arial"/>
          <w:sz w:val="20"/>
          <w:szCs w:val="20"/>
        </w:rPr>
        <w:t>;</w:t>
      </w:r>
    </w:p>
    <w:p w14:paraId="34AC8560" w14:textId="77777777" w:rsidR="00523123" w:rsidRPr="00E55A11" w:rsidRDefault="00523123" w:rsidP="00350F7A">
      <w:pPr>
        <w:numPr>
          <w:ilvl w:val="0"/>
          <w:numId w:val="6"/>
        </w:numPr>
        <w:rPr>
          <w:rFonts w:ascii="Arial" w:hAnsi="Arial" w:cs="Arial"/>
          <w:sz w:val="20"/>
          <w:szCs w:val="20"/>
        </w:rPr>
      </w:pPr>
      <w:r w:rsidRPr="00E55A11">
        <w:rPr>
          <w:rFonts w:ascii="Arial" w:hAnsi="Arial" w:cs="Arial"/>
          <w:sz w:val="20"/>
          <w:szCs w:val="20"/>
        </w:rPr>
        <w:t>„SL20</w:t>
      </w:r>
      <w:r w:rsidR="003F4B28" w:rsidRPr="00E55A11">
        <w:rPr>
          <w:rFonts w:ascii="Arial" w:hAnsi="Arial" w:cs="Arial"/>
          <w:sz w:val="20"/>
          <w:szCs w:val="20"/>
        </w:rPr>
        <w:t>21</w:t>
      </w:r>
      <w:r w:rsidRPr="00E55A11">
        <w:rPr>
          <w:rFonts w:ascii="Arial" w:hAnsi="Arial" w:cs="Arial"/>
          <w:sz w:val="20"/>
          <w:szCs w:val="20"/>
        </w:rPr>
        <w:t xml:space="preserve">” oznacza to </w:t>
      </w:r>
      <w:r w:rsidR="00312BB2" w:rsidRPr="00E55A11">
        <w:rPr>
          <w:rFonts w:ascii="Arial" w:hAnsi="Arial" w:cs="Arial"/>
          <w:sz w:val="20"/>
          <w:szCs w:val="20"/>
        </w:rPr>
        <w:t xml:space="preserve">aplikację główną </w:t>
      </w:r>
      <w:r w:rsidRPr="00E55A11">
        <w:rPr>
          <w:rFonts w:ascii="Arial" w:hAnsi="Arial" w:cs="Arial"/>
          <w:sz w:val="20"/>
          <w:szCs w:val="20"/>
        </w:rPr>
        <w:t>centraln</w:t>
      </w:r>
      <w:r w:rsidR="00312BB2" w:rsidRPr="00E55A11">
        <w:rPr>
          <w:rFonts w:ascii="Arial" w:hAnsi="Arial" w:cs="Arial"/>
          <w:sz w:val="20"/>
          <w:szCs w:val="20"/>
        </w:rPr>
        <w:t>ego</w:t>
      </w:r>
      <w:r w:rsidRPr="00E55A11">
        <w:rPr>
          <w:rFonts w:ascii="Arial" w:hAnsi="Arial" w:cs="Arial"/>
          <w:sz w:val="20"/>
          <w:szCs w:val="20"/>
        </w:rPr>
        <w:t xml:space="preserve"> system</w:t>
      </w:r>
      <w:r w:rsidR="00312BB2" w:rsidRPr="00E55A11">
        <w:rPr>
          <w:rFonts w:ascii="Arial" w:hAnsi="Arial" w:cs="Arial"/>
          <w:sz w:val="20"/>
          <w:szCs w:val="20"/>
        </w:rPr>
        <w:t>u</w:t>
      </w:r>
      <w:r w:rsidRPr="00E55A11">
        <w:rPr>
          <w:rFonts w:ascii="Arial" w:hAnsi="Arial" w:cs="Arial"/>
          <w:sz w:val="20"/>
          <w:szCs w:val="20"/>
        </w:rPr>
        <w:t xml:space="preserve"> teleinformatyczn</w:t>
      </w:r>
      <w:r w:rsidR="00312BB2" w:rsidRPr="00E55A11">
        <w:rPr>
          <w:rFonts w:ascii="Arial" w:hAnsi="Arial" w:cs="Arial"/>
          <w:sz w:val="20"/>
          <w:szCs w:val="20"/>
        </w:rPr>
        <w:t>ego</w:t>
      </w:r>
      <w:r w:rsidR="00A84D80" w:rsidRPr="00E55A11">
        <w:rPr>
          <w:rFonts w:ascii="Arial" w:hAnsi="Arial" w:cs="Arial"/>
          <w:sz w:val="20"/>
          <w:szCs w:val="20"/>
        </w:rPr>
        <w:t xml:space="preserve"> </w:t>
      </w:r>
      <w:r w:rsidR="00095756" w:rsidRPr="00E55A11">
        <w:rPr>
          <w:rFonts w:ascii="Arial" w:hAnsi="Arial" w:cs="Arial"/>
          <w:sz w:val="20"/>
          <w:szCs w:val="20"/>
        </w:rPr>
        <w:t xml:space="preserve">(CST2021) </w:t>
      </w:r>
      <w:r w:rsidR="00A84D80" w:rsidRPr="00E55A11">
        <w:rPr>
          <w:rFonts w:ascii="Arial" w:hAnsi="Arial" w:cs="Arial"/>
          <w:sz w:val="20"/>
          <w:szCs w:val="20"/>
        </w:rPr>
        <w:t>wykorzystywan</w:t>
      </w:r>
      <w:r w:rsidR="00312BB2" w:rsidRPr="00E55A11">
        <w:rPr>
          <w:rFonts w:ascii="Arial" w:hAnsi="Arial" w:cs="Arial"/>
          <w:sz w:val="20"/>
          <w:szCs w:val="20"/>
        </w:rPr>
        <w:t>ego</w:t>
      </w:r>
      <w:r w:rsidR="00A84D80" w:rsidRPr="00E55A11">
        <w:rPr>
          <w:rFonts w:ascii="Arial" w:hAnsi="Arial" w:cs="Arial"/>
          <w:sz w:val="20"/>
          <w:szCs w:val="20"/>
        </w:rPr>
        <w:t xml:space="preserve"> w procesie rozliczania Projektu oraz </w:t>
      </w:r>
      <w:r w:rsidR="00095756" w:rsidRPr="00E55A11">
        <w:rPr>
          <w:rFonts w:ascii="Arial" w:hAnsi="Arial" w:cs="Arial"/>
          <w:sz w:val="20"/>
          <w:szCs w:val="20"/>
        </w:rPr>
        <w:t xml:space="preserve">kontaktów </w:t>
      </w:r>
      <w:r w:rsidR="00A84D80" w:rsidRPr="00E55A11">
        <w:rPr>
          <w:rFonts w:ascii="Arial" w:hAnsi="Arial" w:cs="Arial"/>
          <w:sz w:val="20"/>
          <w:szCs w:val="20"/>
        </w:rPr>
        <w:t>z Instytucją Pośredniczącą</w:t>
      </w:r>
      <w:r w:rsidRPr="00E55A11">
        <w:rPr>
          <w:rFonts w:ascii="Arial" w:hAnsi="Arial" w:cs="Arial"/>
          <w:sz w:val="20"/>
          <w:szCs w:val="20"/>
        </w:rPr>
        <w:t>;</w:t>
      </w:r>
    </w:p>
    <w:p w14:paraId="598592A8" w14:textId="77777777" w:rsidR="00D63DFA" w:rsidRPr="00E55A11" w:rsidRDefault="00D63DFA" w:rsidP="00D63DFA">
      <w:pPr>
        <w:numPr>
          <w:ilvl w:val="0"/>
          <w:numId w:val="6"/>
        </w:numPr>
        <w:rPr>
          <w:rFonts w:ascii="Arial" w:hAnsi="Arial" w:cs="Arial"/>
          <w:sz w:val="20"/>
          <w:szCs w:val="20"/>
        </w:rPr>
      </w:pPr>
      <w:r w:rsidRPr="00E55A11">
        <w:rPr>
          <w:rFonts w:ascii="Arial" w:hAnsi="Arial" w:cs="Arial"/>
          <w:sz w:val="20"/>
          <w:szCs w:val="20"/>
        </w:rPr>
        <w:t>„SM EFS”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74582E9D" w14:textId="77777777" w:rsidR="00D63DFA" w:rsidRPr="00E55A11" w:rsidRDefault="00D63DFA" w:rsidP="00F90205">
      <w:pPr>
        <w:numPr>
          <w:ilvl w:val="0"/>
          <w:numId w:val="6"/>
        </w:numPr>
        <w:rPr>
          <w:rFonts w:ascii="Arial" w:hAnsi="Arial" w:cs="Arial"/>
          <w:sz w:val="20"/>
          <w:szCs w:val="20"/>
        </w:rPr>
      </w:pPr>
      <w:r w:rsidRPr="00E55A11">
        <w:rPr>
          <w:rFonts w:ascii="Arial" w:hAnsi="Arial" w:cs="Arial"/>
          <w:sz w:val="20"/>
          <w:szCs w:val="20"/>
        </w:rPr>
        <w:t>„SOWA</w:t>
      </w:r>
      <w:r w:rsidR="00EE5DF1" w:rsidRPr="00E55A11">
        <w:rPr>
          <w:rFonts w:ascii="Arial" w:hAnsi="Arial" w:cs="Arial"/>
          <w:sz w:val="20"/>
          <w:szCs w:val="20"/>
        </w:rPr>
        <w:t xml:space="preserve"> EFS</w:t>
      </w:r>
      <w:r w:rsidRPr="00E55A11">
        <w:rPr>
          <w:rFonts w:ascii="Arial" w:hAnsi="Arial" w:cs="Arial"/>
          <w:sz w:val="20"/>
          <w:szCs w:val="20"/>
        </w:rPr>
        <w:t xml:space="preserve">” oznacza to </w:t>
      </w:r>
      <w:r w:rsidR="00F90205" w:rsidRPr="00E55A11">
        <w:rPr>
          <w:rFonts w:ascii="Arial" w:hAnsi="Arial" w:cs="Arial"/>
          <w:sz w:val="20"/>
          <w:szCs w:val="20"/>
        </w:rPr>
        <w:t xml:space="preserve">System Obsługi Wniosków Aplikacyjnych - </w:t>
      </w:r>
      <w:r w:rsidRPr="00E55A11">
        <w:rPr>
          <w:rFonts w:ascii="Arial" w:hAnsi="Arial" w:cs="Arial"/>
          <w:sz w:val="20"/>
          <w:szCs w:val="20"/>
        </w:rPr>
        <w:t>system informatyczny, przeznaczony do administrowania FEPZ w zakresie składnia wniosków o dofinansowanie oraz wprowadzania zmian w projektach;</w:t>
      </w:r>
    </w:p>
    <w:p w14:paraId="76013957" w14:textId="77777777" w:rsidR="003C6E62" w:rsidRPr="00E55A11" w:rsidRDefault="003C6E62" w:rsidP="0067661F">
      <w:pPr>
        <w:numPr>
          <w:ilvl w:val="0"/>
          <w:numId w:val="6"/>
        </w:numPr>
        <w:rPr>
          <w:rFonts w:ascii="Arial" w:hAnsi="Arial" w:cs="Arial"/>
          <w:sz w:val="20"/>
          <w:szCs w:val="20"/>
        </w:rPr>
      </w:pPr>
      <w:r w:rsidRPr="00E55A11">
        <w:rPr>
          <w:rFonts w:ascii="Arial" w:hAnsi="Arial" w:cs="Arial"/>
          <w:sz w:val="20"/>
          <w:szCs w:val="20"/>
        </w:rPr>
        <w:t xml:space="preserve">„stronie internetowej Instytucji Pośredniczącej” oznacza to stronę internetową pod adresem: </w:t>
      </w:r>
      <w:r w:rsidR="005C4552" w:rsidRPr="005C4552">
        <w:rPr>
          <w:rFonts w:ascii="Arial" w:hAnsi="Arial" w:cs="Arial"/>
          <w:sz w:val="20"/>
          <w:szCs w:val="20"/>
        </w:rPr>
        <w:t>https://funduszeue.wzp.pl</w:t>
      </w:r>
      <w:r w:rsidR="002D7F6E">
        <w:rPr>
          <w:rFonts w:ascii="Arial" w:hAnsi="Arial" w:cs="Arial"/>
          <w:sz w:val="20"/>
          <w:szCs w:val="20"/>
        </w:rPr>
        <w:t>.</w:t>
      </w:r>
      <w:hyperlink w:history="1"/>
    </w:p>
    <w:p w14:paraId="2801A5A2" w14:textId="77777777" w:rsidR="0067661F" w:rsidRPr="00E55A11" w:rsidRDefault="004450E0" w:rsidP="0067661F">
      <w:pPr>
        <w:numPr>
          <w:ilvl w:val="0"/>
          <w:numId w:val="6"/>
        </w:numPr>
        <w:rPr>
          <w:rFonts w:ascii="Arial" w:hAnsi="Arial" w:cs="Arial"/>
          <w:sz w:val="20"/>
          <w:szCs w:val="20"/>
        </w:rPr>
      </w:pPr>
      <w:r w:rsidRPr="00E55A11">
        <w:rPr>
          <w:rFonts w:ascii="Arial" w:hAnsi="Arial" w:cs="Arial"/>
          <w:iCs/>
          <w:sz w:val="20"/>
          <w:szCs w:val="20"/>
        </w:rPr>
        <w:t xml:space="preserve">„uczestniku </w:t>
      </w:r>
      <w:r w:rsidR="00CE0345" w:rsidRPr="00E55A11">
        <w:rPr>
          <w:rFonts w:ascii="Arial" w:hAnsi="Arial" w:cs="Arial"/>
          <w:iCs/>
          <w:sz w:val="20"/>
          <w:szCs w:val="20"/>
        </w:rPr>
        <w:t>P</w:t>
      </w:r>
      <w:r w:rsidRPr="00E55A11">
        <w:rPr>
          <w:rFonts w:ascii="Arial" w:hAnsi="Arial" w:cs="Arial"/>
          <w:iCs/>
          <w:sz w:val="20"/>
          <w:szCs w:val="20"/>
        </w:rPr>
        <w:t xml:space="preserve">rojektu” oznacza to </w:t>
      </w:r>
      <w:r w:rsidR="00B70662" w:rsidRPr="00E55A11">
        <w:rPr>
          <w:rFonts w:ascii="Arial" w:hAnsi="Arial" w:cs="Arial"/>
          <w:iCs/>
          <w:sz w:val="20"/>
          <w:szCs w:val="20"/>
        </w:rPr>
        <w:t>uczestnika</w:t>
      </w:r>
      <w:r w:rsidRPr="00E55A11">
        <w:rPr>
          <w:rFonts w:ascii="Arial" w:hAnsi="Arial" w:cs="Arial"/>
          <w:iCs/>
          <w:sz w:val="20"/>
          <w:szCs w:val="20"/>
        </w:rPr>
        <w:t xml:space="preserve"> </w:t>
      </w:r>
      <w:r w:rsidR="00A53CB8" w:rsidRPr="00E55A11">
        <w:rPr>
          <w:rFonts w:ascii="Arial" w:hAnsi="Arial" w:cs="Arial"/>
          <w:iCs/>
          <w:sz w:val="20"/>
          <w:szCs w:val="20"/>
        </w:rPr>
        <w:t xml:space="preserve">projektu </w:t>
      </w:r>
      <w:r w:rsidRPr="00E55A11">
        <w:rPr>
          <w:rFonts w:ascii="Arial" w:hAnsi="Arial" w:cs="Arial"/>
          <w:iCs/>
          <w:sz w:val="20"/>
          <w:szCs w:val="20"/>
        </w:rPr>
        <w:t xml:space="preserve">w rozumieniu </w:t>
      </w:r>
      <w:r w:rsidR="00095756" w:rsidRPr="00E55A11">
        <w:rPr>
          <w:rFonts w:ascii="Arial" w:hAnsi="Arial" w:cs="Arial"/>
          <w:i/>
          <w:iCs/>
          <w:sz w:val="20"/>
          <w:szCs w:val="20"/>
        </w:rPr>
        <w:t>Wytycznych dotyczących monitorowania postępu rzeczowego realizacji programów na lata 2021-2027</w:t>
      </w:r>
    </w:p>
    <w:p w14:paraId="623C0866" w14:textId="77777777" w:rsidR="00064B05" w:rsidRPr="00E55A11" w:rsidRDefault="00064B05" w:rsidP="0067661F">
      <w:pPr>
        <w:numPr>
          <w:ilvl w:val="0"/>
          <w:numId w:val="6"/>
        </w:numPr>
        <w:rPr>
          <w:rFonts w:ascii="Arial" w:hAnsi="Arial" w:cs="Arial"/>
          <w:sz w:val="20"/>
          <w:szCs w:val="20"/>
        </w:rPr>
      </w:pPr>
      <w:r w:rsidRPr="00E55A11">
        <w:rPr>
          <w:rFonts w:ascii="Arial" w:hAnsi="Arial" w:cs="Arial"/>
          <w:iCs/>
          <w:sz w:val="20"/>
          <w:szCs w:val="20"/>
        </w:rPr>
        <w:t>„uchwale</w:t>
      </w:r>
      <w:r w:rsidR="0056557A" w:rsidRPr="00E55A11">
        <w:rPr>
          <w:rFonts w:ascii="Arial" w:hAnsi="Arial" w:cs="Arial"/>
          <w:iCs/>
          <w:sz w:val="20"/>
          <w:szCs w:val="20"/>
        </w:rPr>
        <w:t>”</w:t>
      </w:r>
      <w:r w:rsidRPr="00E55A11">
        <w:rPr>
          <w:rFonts w:ascii="Arial" w:hAnsi="Arial" w:cs="Arial"/>
          <w:iCs/>
          <w:sz w:val="20"/>
          <w:szCs w:val="20"/>
        </w:rPr>
        <w:t xml:space="preserve"> oznacza Uchwałę </w:t>
      </w:r>
      <w:r w:rsidR="0056557A" w:rsidRPr="00E55A11">
        <w:rPr>
          <w:rFonts w:ascii="Arial" w:hAnsi="Arial" w:cs="Arial"/>
          <w:iCs/>
          <w:sz w:val="20"/>
          <w:szCs w:val="20"/>
        </w:rPr>
        <w:t xml:space="preserve">Zarządu Województwa Zachodniopomorskiego </w:t>
      </w:r>
      <w:r w:rsidRPr="00E55A11">
        <w:rPr>
          <w:rFonts w:ascii="Arial" w:hAnsi="Arial" w:cs="Arial"/>
          <w:iCs/>
          <w:sz w:val="20"/>
          <w:szCs w:val="20"/>
        </w:rPr>
        <w:t>w sprawie zatwierdzenia decyzji o dofinansowaniu określającej prawa i obowiązki</w:t>
      </w:r>
      <w:r w:rsidR="0056557A" w:rsidRPr="00E55A11">
        <w:rPr>
          <w:rFonts w:ascii="Arial" w:hAnsi="Arial" w:cs="Arial"/>
          <w:iCs/>
          <w:sz w:val="20"/>
          <w:szCs w:val="20"/>
        </w:rPr>
        <w:t xml:space="preserve"> Beneficjenta, wynikające z realizacji projektu, którego dokument dotyczy.</w:t>
      </w:r>
    </w:p>
    <w:p w14:paraId="341B1503" w14:textId="77777777" w:rsidR="00601B89" w:rsidRPr="00E55A11" w:rsidRDefault="00601B89" w:rsidP="0067661F">
      <w:pPr>
        <w:numPr>
          <w:ilvl w:val="0"/>
          <w:numId w:val="6"/>
        </w:numPr>
        <w:rPr>
          <w:rFonts w:ascii="Arial" w:hAnsi="Arial" w:cs="Arial"/>
          <w:sz w:val="20"/>
          <w:szCs w:val="20"/>
        </w:rPr>
      </w:pPr>
      <w:r w:rsidRPr="00E55A11">
        <w:rPr>
          <w:rFonts w:ascii="Arial" w:hAnsi="Arial" w:cs="Arial"/>
          <w:sz w:val="20"/>
          <w:szCs w:val="20"/>
        </w:rPr>
        <w:t>„</w:t>
      </w:r>
      <w:r w:rsidR="00CC227D" w:rsidRPr="00E55A11">
        <w:rPr>
          <w:rFonts w:ascii="Arial" w:hAnsi="Arial" w:cs="Arial"/>
          <w:sz w:val="20"/>
          <w:szCs w:val="20"/>
        </w:rPr>
        <w:t>ustawie</w:t>
      </w:r>
      <w:r w:rsidRPr="00E55A11">
        <w:rPr>
          <w:rFonts w:ascii="Arial" w:hAnsi="Arial" w:cs="Arial"/>
          <w:sz w:val="20"/>
          <w:szCs w:val="20"/>
        </w:rPr>
        <w:t xml:space="preserve"> o ochronie danych osobowych” oznacza ustawę z dnia 10 maja 2018 r. o ochronie danych osobowych </w:t>
      </w:r>
      <w:bookmarkStart w:id="12" w:name="_Hlk122348448"/>
      <w:r w:rsidRPr="00E55A11">
        <w:rPr>
          <w:rFonts w:ascii="Arial" w:hAnsi="Arial" w:cs="Arial"/>
          <w:sz w:val="20"/>
          <w:szCs w:val="20"/>
        </w:rPr>
        <w:t>(</w:t>
      </w:r>
      <w:r w:rsidR="00095756" w:rsidRPr="00E55A11">
        <w:rPr>
          <w:rFonts w:ascii="Arial" w:hAnsi="Arial" w:cs="Arial"/>
          <w:sz w:val="20"/>
          <w:szCs w:val="20"/>
        </w:rPr>
        <w:t>Dz. U z 20</w:t>
      </w:r>
      <w:r w:rsidR="00272A6B" w:rsidRPr="00E55A11">
        <w:rPr>
          <w:rFonts w:ascii="Arial" w:hAnsi="Arial" w:cs="Arial"/>
          <w:sz w:val="20"/>
          <w:szCs w:val="20"/>
        </w:rPr>
        <w:t>19</w:t>
      </w:r>
      <w:r w:rsidR="00095756" w:rsidRPr="00E55A11">
        <w:rPr>
          <w:rFonts w:ascii="Arial" w:hAnsi="Arial" w:cs="Arial"/>
          <w:sz w:val="20"/>
          <w:szCs w:val="20"/>
        </w:rPr>
        <w:t xml:space="preserve"> r. poz. </w:t>
      </w:r>
      <w:bookmarkEnd w:id="12"/>
      <w:r w:rsidR="00B94993" w:rsidRPr="00E55A11">
        <w:rPr>
          <w:rFonts w:ascii="Arial" w:hAnsi="Arial" w:cs="Arial"/>
          <w:sz w:val="20"/>
          <w:szCs w:val="20"/>
        </w:rPr>
        <w:t xml:space="preserve">1781 z </w:t>
      </w:r>
      <w:proofErr w:type="spellStart"/>
      <w:r w:rsidR="00B94993" w:rsidRPr="00E55A11">
        <w:rPr>
          <w:rFonts w:ascii="Arial" w:hAnsi="Arial" w:cs="Arial"/>
          <w:sz w:val="20"/>
          <w:szCs w:val="20"/>
        </w:rPr>
        <w:t>późn</w:t>
      </w:r>
      <w:proofErr w:type="spellEnd"/>
      <w:r w:rsidR="00B94993" w:rsidRPr="00E55A11">
        <w:rPr>
          <w:rFonts w:ascii="Arial" w:hAnsi="Arial" w:cs="Arial"/>
          <w:sz w:val="20"/>
          <w:szCs w:val="20"/>
        </w:rPr>
        <w:t>. zm.</w:t>
      </w:r>
      <w:r w:rsidRPr="00E55A11">
        <w:rPr>
          <w:rFonts w:ascii="Arial" w:hAnsi="Arial" w:cs="Arial"/>
          <w:sz w:val="20"/>
          <w:szCs w:val="20"/>
        </w:rPr>
        <w:t>);</w:t>
      </w:r>
    </w:p>
    <w:p w14:paraId="0E01D368" w14:textId="1D844AFD" w:rsidR="002A63B8" w:rsidRPr="00E55A11" w:rsidRDefault="002A63B8" w:rsidP="0067661F">
      <w:pPr>
        <w:numPr>
          <w:ilvl w:val="0"/>
          <w:numId w:val="6"/>
        </w:numPr>
        <w:rPr>
          <w:rFonts w:ascii="Arial" w:hAnsi="Arial" w:cs="Arial"/>
          <w:sz w:val="20"/>
          <w:szCs w:val="20"/>
        </w:rPr>
      </w:pPr>
      <w:r w:rsidRPr="00E55A11">
        <w:rPr>
          <w:rFonts w:ascii="Arial" w:hAnsi="Arial" w:cs="Arial"/>
          <w:sz w:val="20"/>
          <w:szCs w:val="20"/>
        </w:rPr>
        <w:t xml:space="preserve">„ustawie </w:t>
      </w:r>
      <w:proofErr w:type="spellStart"/>
      <w:r w:rsidRPr="00E55A11">
        <w:rPr>
          <w:rFonts w:ascii="Arial" w:hAnsi="Arial" w:cs="Arial"/>
          <w:sz w:val="20"/>
          <w:szCs w:val="20"/>
        </w:rPr>
        <w:t>Pzp</w:t>
      </w:r>
      <w:proofErr w:type="spellEnd"/>
      <w:r w:rsidRPr="00E55A11">
        <w:rPr>
          <w:rFonts w:ascii="Arial" w:hAnsi="Arial" w:cs="Arial"/>
          <w:sz w:val="20"/>
          <w:szCs w:val="20"/>
        </w:rPr>
        <w:t xml:space="preserve">” oznacza to ustawę z dnia </w:t>
      </w:r>
      <w:r w:rsidR="00812013" w:rsidRPr="00E55A11">
        <w:rPr>
          <w:rFonts w:ascii="Arial" w:hAnsi="Arial" w:cs="Arial"/>
          <w:sz w:val="20"/>
          <w:szCs w:val="20"/>
        </w:rPr>
        <w:t>11 września 2019</w:t>
      </w:r>
      <w:r w:rsidRPr="00E55A11">
        <w:rPr>
          <w:rFonts w:ascii="Arial" w:hAnsi="Arial" w:cs="Arial"/>
          <w:sz w:val="20"/>
          <w:szCs w:val="20"/>
        </w:rPr>
        <w:t xml:space="preserve"> r. – Prawo zamówień publicznych</w:t>
      </w:r>
      <w:r w:rsidR="00A54B77" w:rsidRPr="00E55A11">
        <w:rPr>
          <w:rFonts w:ascii="Arial" w:hAnsi="Arial" w:cs="Arial"/>
          <w:sz w:val="20"/>
          <w:szCs w:val="20"/>
        </w:rPr>
        <w:t xml:space="preserve"> (Dz. U. z </w:t>
      </w:r>
      <w:r w:rsidR="00FE14DF" w:rsidRPr="00E55A11">
        <w:rPr>
          <w:rFonts w:ascii="Arial" w:hAnsi="Arial" w:cs="Arial"/>
          <w:sz w:val="20"/>
          <w:szCs w:val="20"/>
        </w:rPr>
        <w:t>202</w:t>
      </w:r>
      <w:r w:rsidR="00FE14DF">
        <w:rPr>
          <w:rFonts w:ascii="Arial" w:hAnsi="Arial" w:cs="Arial"/>
          <w:sz w:val="20"/>
          <w:szCs w:val="20"/>
        </w:rPr>
        <w:t xml:space="preserve">4 </w:t>
      </w:r>
      <w:r w:rsidR="002E5B7C" w:rsidRPr="00E55A11">
        <w:rPr>
          <w:rFonts w:ascii="Arial" w:hAnsi="Arial" w:cs="Arial"/>
          <w:sz w:val="20"/>
          <w:szCs w:val="20"/>
        </w:rPr>
        <w:t>r</w:t>
      </w:r>
      <w:r w:rsidR="00A54B77" w:rsidRPr="00E55A11">
        <w:rPr>
          <w:rFonts w:ascii="Arial" w:hAnsi="Arial" w:cs="Arial"/>
          <w:sz w:val="20"/>
          <w:szCs w:val="20"/>
        </w:rPr>
        <w:t xml:space="preserve">. poz. </w:t>
      </w:r>
      <w:r w:rsidR="00FE14DF">
        <w:rPr>
          <w:rFonts w:ascii="Arial" w:hAnsi="Arial" w:cs="Arial"/>
          <w:sz w:val="20"/>
          <w:szCs w:val="20"/>
        </w:rPr>
        <w:t>1320</w:t>
      </w:r>
      <w:r w:rsidR="00FE14DF" w:rsidRPr="00E55A11">
        <w:rPr>
          <w:rFonts w:ascii="Arial" w:hAnsi="Arial" w:cs="Arial"/>
          <w:sz w:val="20"/>
          <w:szCs w:val="20"/>
        </w:rPr>
        <w:t xml:space="preserve"> </w:t>
      </w:r>
      <w:r w:rsidR="00A54B77" w:rsidRPr="00E55A11">
        <w:rPr>
          <w:rFonts w:ascii="Arial" w:hAnsi="Arial" w:cs="Arial"/>
          <w:sz w:val="20"/>
          <w:szCs w:val="20"/>
        </w:rPr>
        <w:t xml:space="preserve">z </w:t>
      </w:r>
      <w:proofErr w:type="spellStart"/>
      <w:r w:rsidR="00A54B77" w:rsidRPr="00E55A11">
        <w:rPr>
          <w:rFonts w:ascii="Arial" w:hAnsi="Arial" w:cs="Arial"/>
          <w:sz w:val="20"/>
          <w:szCs w:val="20"/>
        </w:rPr>
        <w:t>późn</w:t>
      </w:r>
      <w:proofErr w:type="spellEnd"/>
      <w:r w:rsidR="00A54B77" w:rsidRPr="00E55A11">
        <w:rPr>
          <w:rFonts w:ascii="Arial" w:hAnsi="Arial" w:cs="Arial"/>
          <w:sz w:val="20"/>
          <w:szCs w:val="20"/>
        </w:rPr>
        <w:t>. zm.)</w:t>
      </w:r>
      <w:r w:rsidRPr="00E55A11">
        <w:rPr>
          <w:rFonts w:ascii="Arial" w:hAnsi="Arial" w:cs="Arial"/>
          <w:sz w:val="20"/>
          <w:szCs w:val="20"/>
        </w:rPr>
        <w:t>;</w:t>
      </w:r>
    </w:p>
    <w:p w14:paraId="771802E9" w14:textId="12463159" w:rsidR="002518A3" w:rsidRPr="00E55A11" w:rsidRDefault="002518A3" w:rsidP="003C3635">
      <w:pPr>
        <w:numPr>
          <w:ilvl w:val="0"/>
          <w:numId w:val="6"/>
        </w:numPr>
        <w:rPr>
          <w:rFonts w:ascii="Arial" w:hAnsi="Arial" w:cs="Arial"/>
          <w:sz w:val="20"/>
          <w:szCs w:val="20"/>
        </w:rPr>
      </w:pPr>
      <w:r w:rsidRPr="00E55A11">
        <w:rPr>
          <w:rFonts w:ascii="Arial" w:hAnsi="Arial" w:cs="Arial"/>
          <w:sz w:val="20"/>
          <w:szCs w:val="20"/>
        </w:rPr>
        <w:t xml:space="preserve">„ustawie </w:t>
      </w:r>
      <w:proofErr w:type="spellStart"/>
      <w:r w:rsidRPr="00E55A11">
        <w:rPr>
          <w:rFonts w:ascii="Arial" w:hAnsi="Arial" w:cs="Arial"/>
          <w:sz w:val="20"/>
          <w:szCs w:val="20"/>
        </w:rPr>
        <w:t>ufp</w:t>
      </w:r>
      <w:proofErr w:type="spellEnd"/>
      <w:r w:rsidRPr="00E55A11">
        <w:rPr>
          <w:rFonts w:ascii="Arial" w:hAnsi="Arial" w:cs="Arial"/>
          <w:sz w:val="20"/>
          <w:szCs w:val="20"/>
        </w:rPr>
        <w:t>”</w:t>
      </w:r>
      <w:r w:rsidR="003C3635" w:rsidRPr="00E55A11">
        <w:rPr>
          <w:rFonts w:ascii="Arial" w:hAnsi="Arial" w:cs="Arial"/>
          <w:sz w:val="20"/>
          <w:szCs w:val="20"/>
        </w:rPr>
        <w:t xml:space="preserve">- oznacza ustawę z dnia 27 sierpnia 2009 r. o finansach publicznych </w:t>
      </w:r>
      <w:r w:rsidR="009561D7" w:rsidRPr="00E55A11">
        <w:rPr>
          <w:rFonts w:ascii="Arial" w:hAnsi="Arial" w:cs="Arial"/>
          <w:sz w:val="20"/>
          <w:szCs w:val="20"/>
        </w:rPr>
        <w:t>(</w:t>
      </w:r>
      <w:r w:rsidR="00095756" w:rsidRPr="00E55A11">
        <w:rPr>
          <w:rFonts w:ascii="Arial" w:hAnsi="Arial" w:cs="Arial"/>
          <w:sz w:val="20"/>
          <w:szCs w:val="20"/>
        </w:rPr>
        <w:t xml:space="preserve">Dz. U. z </w:t>
      </w:r>
      <w:r w:rsidR="00FE14DF" w:rsidRPr="00E55A11">
        <w:rPr>
          <w:rFonts w:ascii="Arial" w:hAnsi="Arial" w:cs="Arial"/>
          <w:sz w:val="20"/>
          <w:szCs w:val="20"/>
        </w:rPr>
        <w:t>202</w:t>
      </w:r>
      <w:r w:rsidR="00FE14DF">
        <w:rPr>
          <w:rFonts w:ascii="Arial" w:hAnsi="Arial" w:cs="Arial"/>
          <w:sz w:val="20"/>
          <w:szCs w:val="20"/>
        </w:rPr>
        <w:t>4</w:t>
      </w:r>
      <w:r w:rsidR="00FE14DF" w:rsidRPr="00E55A11">
        <w:rPr>
          <w:rFonts w:ascii="Arial" w:hAnsi="Arial" w:cs="Arial"/>
          <w:sz w:val="20"/>
          <w:szCs w:val="20"/>
        </w:rPr>
        <w:t xml:space="preserve"> </w:t>
      </w:r>
      <w:r w:rsidR="00095756" w:rsidRPr="00E55A11">
        <w:rPr>
          <w:rFonts w:ascii="Arial" w:hAnsi="Arial" w:cs="Arial"/>
          <w:sz w:val="20"/>
          <w:szCs w:val="20"/>
        </w:rPr>
        <w:t xml:space="preserve">r. poz. </w:t>
      </w:r>
      <w:r w:rsidR="00FE14DF">
        <w:rPr>
          <w:rFonts w:ascii="Arial" w:hAnsi="Arial" w:cs="Arial"/>
          <w:sz w:val="20"/>
          <w:szCs w:val="20"/>
        </w:rPr>
        <w:t>1530</w:t>
      </w:r>
      <w:r w:rsidR="00FE14DF" w:rsidRPr="00E55A11">
        <w:rPr>
          <w:rFonts w:ascii="Arial" w:hAnsi="Arial" w:cs="Arial"/>
          <w:sz w:val="20"/>
          <w:szCs w:val="20"/>
        </w:rPr>
        <w:t xml:space="preserve"> </w:t>
      </w:r>
      <w:r w:rsidR="00095756" w:rsidRPr="00E55A11">
        <w:rPr>
          <w:rFonts w:ascii="Arial" w:hAnsi="Arial" w:cs="Arial"/>
          <w:sz w:val="20"/>
          <w:szCs w:val="20"/>
        </w:rPr>
        <w:t xml:space="preserve">z </w:t>
      </w:r>
      <w:proofErr w:type="spellStart"/>
      <w:r w:rsidR="00095756" w:rsidRPr="00E55A11">
        <w:rPr>
          <w:rFonts w:ascii="Arial" w:hAnsi="Arial" w:cs="Arial"/>
          <w:sz w:val="20"/>
          <w:szCs w:val="20"/>
        </w:rPr>
        <w:t>późn</w:t>
      </w:r>
      <w:proofErr w:type="spellEnd"/>
      <w:r w:rsidR="00095756" w:rsidRPr="00E55A11">
        <w:rPr>
          <w:rFonts w:ascii="Arial" w:hAnsi="Arial" w:cs="Arial"/>
          <w:sz w:val="20"/>
          <w:szCs w:val="20"/>
        </w:rPr>
        <w:t>. zm.</w:t>
      </w:r>
      <w:r w:rsidR="003C3635" w:rsidRPr="00E55A11">
        <w:rPr>
          <w:rFonts w:ascii="Arial" w:hAnsi="Arial" w:cs="Arial"/>
          <w:sz w:val="20"/>
          <w:szCs w:val="20"/>
        </w:rPr>
        <w:t>);</w:t>
      </w:r>
    </w:p>
    <w:p w14:paraId="6F34A572" w14:textId="77777777" w:rsidR="00F60DB7" w:rsidRPr="00E55A11" w:rsidRDefault="00F60DB7" w:rsidP="003C3635">
      <w:pPr>
        <w:numPr>
          <w:ilvl w:val="0"/>
          <w:numId w:val="6"/>
        </w:numPr>
        <w:rPr>
          <w:rFonts w:ascii="Arial" w:hAnsi="Arial" w:cs="Arial"/>
          <w:sz w:val="20"/>
          <w:szCs w:val="20"/>
        </w:rPr>
      </w:pPr>
      <w:r w:rsidRPr="00E55A11">
        <w:rPr>
          <w:rFonts w:ascii="Arial" w:hAnsi="Arial" w:cs="Arial"/>
          <w:sz w:val="20"/>
          <w:szCs w:val="20"/>
        </w:rPr>
        <w:lastRenderedPageBreak/>
        <w:t>„wkładzie własnym” oznacza to wkład Beneficjenta do projektu (pieniężny lub niepieniężny) przeznaczony na pokrycie wydatków kwalifikowalnych, które nie zostaną Beneficjentowi przekazany w formie dofinansowania (różnica między kwotą wydatków kwalifikowalnych a</w:t>
      </w:r>
      <w:r w:rsidR="00E55A11">
        <w:rPr>
          <w:rFonts w:ascii="Arial" w:hAnsi="Arial" w:cs="Arial"/>
          <w:sz w:val="20"/>
          <w:szCs w:val="20"/>
        </w:rPr>
        <w:t> </w:t>
      </w:r>
      <w:r w:rsidRPr="00E55A11">
        <w:rPr>
          <w:rFonts w:ascii="Arial" w:hAnsi="Arial" w:cs="Arial"/>
          <w:sz w:val="20"/>
          <w:szCs w:val="20"/>
        </w:rPr>
        <w:t xml:space="preserve">kwotą dofinansowania przekazaną </w:t>
      </w:r>
      <w:r w:rsidR="00324E15" w:rsidRPr="00E55A11">
        <w:rPr>
          <w:rFonts w:ascii="Arial" w:hAnsi="Arial" w:cs="Arial"/>
          <w:sz w:val="20"/>
          <w:szCs w:val="20"/>
        </w:rPr>
        <w:t>Beneficjentowi</w:t>
      </w:r>
      <w:r w:rsidRPr="00E55A11">
        <w:rPr>
          <w:rFonts w:ascii="Arial" w:hAnsi="Arial" w:cs="Arial"/>
          <w:sz w:val="20"/>
          <w:szCs w:val="20"/>
        </w:rPr>
        <w:t>, zgodnie ze stopą dofinansowania dla projektu rozumianą jako % dofinansowania wydatków kwalifikowalnych);</w:t>
      </w:r>
    </w:p>
    <w:p w14:paraId="51BBE98B" w14:textId="77777777" w:rsidR="00A17F27" w:rsidRPr="00E55A11" w:rsidRDefault="00C04A82" w:rsidP="00FC5F85">
      <w:pPr>
        <w:numPr>
          <w:ilvl w:val="0"/>
          <w:numId w:val="6"/>
        </w:numPr>
        <w:rPr>
          <w:rFonts w:ascii="Arial" w:hAnsi="Arial" w:cs="Arial"/>
          <w:sz w:val="20"/>
          <w:szCs w:val="20"/>
        </w:rPr>
      </w:pPr>
      <w:r w:rsidRPr="00E55A11" w:rsidDel="00C04A82">
        <w:rPr>
          <w:rFonts w:ascii="Arial" w:hAnsi="Arial" w:cs="Arial"/>
          <w:sz w:val="20"/>
          <w:szCs w:val="20"/>
        </w:rPr>
        <w:t xml:space="preserve"> </w:t>
      </w:r>
      <w:r w:rsidR="009D490C" w:rsidRPr="00E55A11">
        <w:rPr>
          <w:rFonts w:ascii="Arial" w:hAnsi="Arial" w:cs="Arial"/>
          <w:sz w:val="20"/>
          <w:szCs w:val="20"/>
        </w:rPr>
        <w:t xml:space="preserve">„wydatkach kwalifikowalnych” oznacza to wydatki kwalifikowalne zgodnie z </w:t>
      </w:r>
      <w:r w:rsidR="003F4B28" w:rsidRPr="00E55A11">
        <w:rPr>
          <w:rFonts w:ascii="Arial" w:hAnsi="Arial" w:cs="Arial"/>
          <w:i/>
          <w:sz w:val="20"/>
          <w:szCs w:val="20"/>
        </w:rPr>
        <w:t>Wytyczn</w:t>
      </w:r>
      <w:r w:rsidR="00095756" w:rsidRPr="00E55A11">
        <w:rPr>
          <w:rFonts w:ascii="Arial" w:hAnsi="Arial" w:cs="Arial"/>
          <w:i/>
          <w:sz w:val="20"/>
          <w:szCs w:val="20"/>
        </w:rPr>
        <w:t>ymi</w:t>
      </w:r>
      <w:r w:rsidR="003F4B28" w:rsidRPr="00E55A11">
        <w:rPr>
          <w:rFonts w:ascii="Arial" w:hAnsi="Arial" w:cs="Arial"/>
          <w:i/>
          <w:sz w:val="20"/>
          <w:szCs w:val="20"/>
        </w:rPr>
        <w:t xml:space="preserve"> dotycząc</w:t>
      </w:r>
      <w:r w:rsidR="00095756" w:rsidRPr="00E55A11">
        <w:rPr>
          <w:rFonts w:ascii="Arial" w:hAnsi="Arial" w:cs="Arial"/>
          <w:i/>
          <w:sz w:val="20"/>
          <w:szCs w:val="20"/>
        </w:rPr>
        <w:t>ymi</w:t>
      </w:r>
      <w:r w:rsidR="003F4B28" w:rsidRPr="00E55A11">
        <w:rPr>
          <w:rFonts w:ascii="Arial" w:hAnsi="Arial" w:cs="Arial"/>
          <w:i/>
          <w:sz w:val="20"/>
          <w:szCs w:val="20"/>
        </w:rPr>
        <w:t xml:space="preserve"> kwalifikowalności wydatków na lata 2021-2027</w:t>
      </w:r>
      <w:r w:rsidR="00A17F27" w:rsidRPr="00E55A11">
        <w:rPr>
          <w:rFonts w:ascii="Arial" w:hAnsi="Arial" w:cs="Arial"/>
          <w:i/>
          <w:sz w:val="20"/>
          <w:szCs w:val="20"/>
        </w:rPr>
        <w:t>;</w:t>
      </w:r>
      <w:r w:rsidR="003F4B28" w:rsidRPr="00E55A11" w:rsidDel="003F4B28">
        <w:rPr>
          <w:rFonts w:ascii="Arial" w:hAnsi="Arial" w:cs="Arial"/>
          <w:i/>
          <w:sz w:val="20"/>
          <w:szCs w:val="20"/>
        </w:rPr>
        <w:t xml:space="preserve"> </w:t>
      </w:r>
    </w:p>
    <w:p w14:paraId="30FB5F53" w14:textId="77777777" w:rsidR="00A77F73" w:rsidRPr="00E55A11" w:rsidRDefault="00A77F73" w:rsidP="00FC5F85">
      <w:pPr>
        <w:numPr>
          <w:ilvl w:val="0"/>
          <w:numId w:val="6"/>
        </w:numPr>
        <w:rPr>
          <w:rFonts w:ascii="Arial" w:hAnsi="Arial" w:cs="Arial"/>
          <w:sz w:val="20"/>
          <w:szCs w:val="20"/>
        </w:rPr>
      </w:pPr>
      <w:r w:rsidRPr="00E55A11">
        <w:rPr>
          <w:rFonts w:ascii="Arial" w:hAnsi="Arial" w:cs="Arial"/>
          <w:sz w:val="20"/>
          <w:szCs w:val="20"/>
        </w:rPr>
        <w:t>„wytycznych</w:t>
      </w:r>
      <w:r w:rsidR="00673974" w:rsidRPr="00E55A11">
        <w:rPr>
          <w:rFonts w:ascii="Arial" w:hAnsi="Arial" w:cs="Arial"/>
          <w:sz w:val="20"/>
          <w:szCs w:val="20"/>
        </w:rPr>
        <w:t xml:space="preserve">” </w:t>
      </w:r>
      <w:r w:rsidR="00D63DFA" w:rsidRPr="00E55A11">
        <w:rPr>
          <w:rFonts w:ascii="Arial" w:hAnsi="Arial" w:cs="Arial"/>
          <w:sz w:val="20"/>
          <w:szCs w:val="20"/>
        </w:rPr>
        <w:t xml:space="preserve">oznacza to wytyczne </w:t>
      </w:r>
      <w:r w:rsidRPr="00E55A11">
        <w:rPr>
          <w:rFonts w:ascii="Arial" w:hAnsi="Arial" w:cs="Arial"/>
          <w:sz w:val="20"/>
          <w:szCs w:val="20"/>
        </w:rPr>
        <w:t xml:space="preserve">wydawane przez ministra właściwego ds. rozwoju regionalnego na podstawie art. 5 ust. 1 </w:t>
      </w:r>
      <w:r w:rsidR="00673974" w:rsidRPr="00E55A11">
        <w:rPr>
          <w:rFonts w:ascii="Arial" w:hAnsi="Arial" w:cs="Arial"/>
          <w:sz w:val="20"/>
          <w:szCs w:val="20"/>
        </w:rPr>
        <w:t>ustawy z dnia 28 kwietnia 2022 r. o  zasadach realizacji zadań finansowanych ze środków europejskich w perspektywie finansowej 2021–2027</w:t>
      </w:r>
      <w:r w:rsidRPr="00E55A11">
        <w:rPr>
          <w:rFonts w:ascii="Arial" w:hAnsi="Arial" w:cs="Arial"/>
          <w:sz w:val="20"/>
          <w:szCs w:val="20"/>
        </w:rPr>
        <w:t xml:space="preserve"> tj. m.in.:</w:t>
      </w:r>
      <w:r w:rsidR="00954E5B" w:rsidRPr="00E55A11">
        <w:rPr>
          <w:rStyle w:val="Odwoanieprzypisudolnego"/>
          <w:rFonts w:ascii="Arial" w:hAnsi="Arial" w:cs="Arial"/>
          <w:sz w:val="20"/>
          <w:szCs w:val="20"/>
        </w:rPr>
        <w:footnoteReference w:id="4"/>
      </w:r>
    </w:p>
    <w:p w14:paraId="3684C739" w14:textId="77777777" w:rsidR="00A77F73" w:rsidRPr="00E55A11" w:rsidRDefault="00673974" w:rsidP="009D3F46">
      <w:pPr>
        <w:numPr>
          <w:ilvl w:val="1"/>
          <w:numId w:val="36"/>
        </w:numPr>
        <w:ind w:left="1276" w:hanging="357"/>
        <w:rPr>
          <w:rFonts w:ascii="Arial" w:hAnsi="Arial" w:cs="Arial"/>
          <w:sz w:val="20"/>
          <w:szCs w:val="20"/>
        </w:rPr>
      </w:pPr>
      <w:r w:rsidRPr="00E55A11">
        <w:rPr>
          <w:rFonts w:ascii="Arial" w:hAnsi="Arial" w:cs="Arial"/>
          <w:sz w:val="20"/>
          <w:szCs w:val="20"/>
        </w:rPr>
        <w:t>Wytyczne dotyczące realizacji zasad równościowych w ramach funduszy unijnych na lata 2021-2027</w:t>
      </w:r>
      <w:r w:rsidRPr="00E55A11" w:rsidDel="00673974">
        <w:rPr>
          <w:rFonts w:ascii="Arial" w:hAnsi="Arial" w:cs="Arial"/>
          <w:sz w:val="20"/>
          <w:szCs w:val="20"/>
        </w:rPr>
        <w:t xml:space="preserve"> </w:t>
      </w:r>
      <w:r w:rsidR="00A77F73" w:rsidRPr="00E55A11">
        <w:rPr>
          <w:rFonts w:ascii="Arial" w:hAnsi="Arial" w:cs="Arial"/>
          <w:sz w:val="20"/>
          <w:szCs w:val="20"/>
        </w:rPr>
        <w:t xml:space="preserve">z dnia </w:t>
      </w:r>
      <w:r w:rsidR="006A0426" w:rsidRPr="00E55A11">
        <w:rPr>
          <w:rFonts w:ascii="Arial" w:hAnsi="Arial" w:cs="Arial"/>
          <w:i/>
          <w:sz w:val="20"/>
          <w:szCs w:val="20"/>
        </w:rPr>
        <w:t>[wskazać datę wersji właściwej dla naboru]</w:t>
      </w:r>
      <w:r w:rsidR="000F2CBA" w:rsidRPr="00E55A11">
        <w:rPr>
          <w:rFonts w:ascii="Arial" w:hAnsi="Arial" w:cs="Arial"/>
          <w:sz w:val="20"/>
          <w:szCs w:val="20"/>
        </w:rPr>
        <w:t xml:space="preserve"> zwanymi dalej </w:t>
      </w:r>
      <w:bookmarkStart w:id="13" w:name="_Hlk132791829"/>
      <w:r w:rsidR="000F2CBA" w:rsidRPr="00E55A11">
        <w:rPr>
          <w:rFonts w:ascii="Arial" w:hAnsi="Arial" w:cs="Arial"/>
          <w:i/>
          <w:sz w:val="20"/>
          <w:szCs w:val="20"/>
        </w:rPr>
        <w:t>Wytycznymi</w:t>
      </w:r>
      <w:r w:rsidR="00E74C2A" w:rsidRPr="00E55A11">
        <w:rPr>
          <w:rFonts w:ascii="Arial" w:hAnsi="Arial" w:cs="Arial"/>
          <w:i/>
          <w:sz w:val="20"/>
          <w:szCs w:val="20"/>
        </w:rPr>
        <w:t xml:space="preserve"> dotyczącymi zasad równościowych</w:t>
      </w:r>
      <w:bookmarkEnd w:id="13"/>
      <w:r w:rsidR="000F2CBA" w:rsidRPr="00E55A11">
        <w:rPr>
          <w:rFonts w:ascii="Arial" w:hAnsi="Arial" w:cs="Arial"/>
          <w:i/>
          <w:sz w:val="20"/>
          <w:szCs w:val="20"/>
        </w:rPr>
        <w:t>;</w:t>
      </w:r>
    </w:p>
    <w:p w14:paraId="1EDBA7E8" w14:textId="77777777" w:rsidR="00A77F73" w:rsidRPr="00E55A11" w:rsidRDefault="00A77F73" w:rsidP="009D3F46">
      <w:pPr>
        <w:numPr>
          <w:ilvl w:val="1"/>
          <w:numId w:val="36"/>
        </w:numPr>
        <w:ind w:left="1276" w:hanging="357"/>
        <w:rPr>
          <w:rFonts w:ascii="Arial" w:hAnsi="Arial" w:cs="Arial"/>
          <w:sz w:val="20"/>
          <w:szCs w:val="20"/>
        </w:rPr>
      </w:pPr>
      <w:r w:rsidRPr="00E55A11">
        <w:rPr>
          <w:rFonts w:ascii="Arial" w:hAnsi="Arial" w:cs="Arial"/>
          <w:sz w:val="20"/>
          <w:szCs w:val="20"/>
        </w:rPr>
        <w:t xml:space="preserve">Wytyczne w zakresie informacji i promocji </w:t>
      </w:r>
      <w:r w:rsidR="00673974" w:rsidRPr="00E55A11">
        <w:rPr>
          <w:rFonts w:ascii="Arial" w:hAnsi="Arial" w:cs="Arial"/>
          <w:sz w:val="20"/>
          <w:szCs w:val="20"/>
        </w:rPr>
        <w:t>Funduszy Europejskich</w:t>
      </w:r>
      <w:r w:rsidRPr="00E55A11">
        <w:rPr>
          <w:rFonts w:ascii="Arial" w:hAnsi="Arial" w:cs="Arial"/>
          <w:sz w:val="20"/>
          <w:szCs w:val="20"/>
        </w:rPr>
        <w:t xml:space="preserve"> na lata 20</w:t>
      </w:r>
      <w:r w:rsidR="00673974" w:rsidRPr="00E55A11">
        <w:rPr>
          <w:rFonts w:ascii="Arial" w:hAnsi="Arial" w:cs="Arial"/>
          <w:sz w:val="20"/>
          <w:szCs w:val="20"/>
        </w:rPr>
        <w:t>21</w:t>
      </w:r>
      <w:r w:rsidRPr="00E55A11">
        <w:rPr>
          <w:rFonts w:ascii="Arial" w:hAnsi="Arial" w:cs="Arial"/>
          <w:sz w:val="20"/>
          <w:szCs w:val="20"/>
        </w:rPr>
        <w:t>-202</w:t>
      </w:r>
      <w:r w:rsidR="00673974" w:rsidRPr="00E55A11">
        <w:rPr>
          <w:rFonts w:ascii="Arial" w:hAnsi="Arial" w:cs="Arial"/>
          <w:sz w:val="20"/>
          <w:szCs w:val="20"/>
        </w:rPr>
        <w:t>7</w:t>
      </w:r>
      <w:r w:rsidRPr="00E55A11">
        <w:rPr>
          <w:rFonts w:ascii="Arial" w:hAnsi="Arial" w:cs="Arial"/>
          <w:sz w:val="20"/>
          <w:szCs w:val="20"/>
        </w:rPr>
        <w:t xml:space="preserve"> z</w:t>
      </w:r>
      <w:r w:rsidR="00E55A11">
        <w:rPr>
          <w:rFonts w:ascii="Arial" w:hAnsi="Arial" w:cs="Arial"/>
          <w:sz w:val="20"/>
          <w:szCs w:val="20"/>
        </w:rPr>
        <w:t> </w:t>
      </w:r>
      <w:r w:rsidRPr="00E55A11">
        <w:rPr>
          <w:rFonts w:ascii="Arial" w:hAnsi="Arial" w:cs="Arial"/>
          <w:sz w:val="20"/>
          <w:szCs w:val="20"/>
        </w:rPr>
        <w:t xml:space="preserve">dnia </w:t>
      </w:r>
      <w:r w:rsidR="006A0426" w:rsidRPr="00E55A11">
        <w:rPr>
          <w:rFonts w:ascii="Arial" w:hAnsi="Arial" w:cs="Arial"/>
          <w:i/>
          <w:sz w:val="20"/>
          <w:szCs w:val="20"/>
        </w:rPr>
        <w:t>[wskazać datę wersji właściwej dla naboru]</w:t>
      </w:r>
      <w:r w:rsidRPr="00E55A11">
        <w:rPr>
          <w:rFonts w:ascii="Arial" w:hAnsi="Arial" w:cs="Arial"/>
          <w:sz w:val="20"/>
          <w:szCs w:val="20"/>
        </w:rPr>
        <w:t>;</w:t>
      </w:r>
    </w:p>
    <w:p w14:paraId="6BC52CB8" w14:textId="77777777" w:rsidR="00A77F73" w:rsidRPr="00E55A11" w:rsidRDefault="00673974" w:rsidP="009D3F46">
      <w:pPr>
        <w:numPr>
          <w:ilvl w:val="1"/>
          <w:numId w:val="36"/>
        </w:numPr>
        <w:ind w:left="1276" w:hanging="357"/>
        <w:rPr>
          <w:rFonts w:ascii="Arial" w:hAnsi="Arial" w:cs="Arial"/>
          <w:sz w:val="20"/>
          <w:szCs w:val="20"/>
        </w:rPr>
      </w:pPr>
      <w:r w:rsidRPr="00E55A11">
        <w:rPr>
          <w:rFonts w:ascii="Arial" w:hAnsi="Arial" w:cs="Arial"/>
          <w:sz w:val="20"/>
          <w:szCs w:val="20"/>
        </w:rPr>
        <w:t>Wytyczne dotyczące monitorowania postępu rzeczowego realizacji programów na lata 2021-2027</w:t>
      </w:r>
      <w:r w:rsidRPr="00E55A11" w:rsidDel="00673974">
        <w:rPr>
          <w:rFonts w:ascii="Arial" w:hAnsi="Arial" w:cs="Arial"/>
          <w:sz w:val="20"/>
          <w:szCs w:val="20"/>
        </w:rPr>
        <w:t xml:space="preserve"> </w:t>
      </w:r>
      <w:r w:rsidR="00A77F73" w:rsidRPr="00E55A11">
        <w:rPr>
          <w:rFonts w:ascii="Arial" w:hAnsi="Arial" w:cs="Arial"/>
          <w:sz w:val="20"/>
          <w:szCs w:val="20"/>
        </w:rPr>
        <w:t xml:space="preserve">z dnia </w:t>
      </w:r>
      <w:r w:rsidR="006A0426" w:rsidRPr="00E55A11">
        <w:rPr>
          <w:rFonts w:ascii="Arial" w:hAnsi="Arial" w:cs="Arial"/>
          <w:i/>
          <w:sz w:val="20"/>
          <w:szCs w:val="20"/>
        </w:rPr>
        <w:t xml:space="preserve">[wskazać datę wersji właściwej dla naboru] </w:t>
      </w:r>
      <w:r w:rsidR="009627B3" w:rsidRPr="00E55A11">
        <w:rPr>
          <w:rFonts w:ascii="Arial" w:hAnsi="Arial" w:cs="Arial"/>
          <w:iCs/>
          <w:sz w:val="20"/>
          <w:szCs w:val="20"/>
        </w:rPr>
        <w:t>zwany</w:t>
      </w:r>
      <w:r w:rsidR="000F2CBA" w:rsidRPr="00E55A11">
        <w:rPr>
          <w:rFonts w:ascii="Arial" w:hAnsi="Arial" w:cs="Arial"/>
          <w:iCs/>
          <w:sz w:val="20"/>
          <w:szCs w:val="20"/>
        </w:rPr>
        <w:t>mi</w:t>
      </w:r>
      <w:r w:rsidR="009627B3" w:rsidRPr="00E55A11">
        <w:rPr>
          <w:rFonts w:ascii="Arial" w:hAnsi="Arial" w:cs="Arial"/>
          <w:iCs/>
          <w:sz w:val="20"/>
          <w:szCs w:val="20"/>
        </w:rPr>
        <w:t xml:space="preserve"> dalej </w:t>
      </w:r>
      <w:r w:rsidR="009627B3" w:rsidRPr="00E55A11">
        <w:rPr>
          <w:rFonts w:ascii="Arial" w:hAnsi="Arial" w:cs="Arial"/>
          <w:i/>
          <w:iCs/>
          <w:sz w:val="20"/>
          <w:szCs w:val="20"/>
        </w:rPr>
        <w:t xml:space="preserve">Wytycznymi </w:t>
      </w:r>
      <w:r w:rsidR="00E74C2A" w:rsidRPr="00E55A11">
        <w:rPr>
          <w:rFonts w:ascii="Arial" w:hAnsi="Arial" w:cs="Arial"/>
          <w:i/>
          <w:iCs/>
          <w:sz w:val="20"/>
          <w:szCs w:val="20"/>
        </w:rPr>
        <w:t xml:space="preserve">dotyczącymi </w:t>
      </w:r>
      <w:r w:rsidR="009627B3" w:rsidRPr="00E55A11">
        <w:rPr>
          <w:rFonts w:ascii="Arial" w:hAnsi="Arial" w:cs="Arial"/>
          <w:i/>
          <w:iCs/>
          <w:sz w:val="20"/>
          <w:szCs w:val="20"/>
        </w:rPr>
        <w:t xml:space="preserve"> monitorowania</w:t>
      </w:r>
      <w:r w:rsidR="00A77F73" w:rsidRPr="00E55A11">
        <w:rPr>
          <w:rFonts w:ascii="Arial" w:hAnsi="Arial" w:cs="Arial"/>
          <w:sz w:val="20"/>
          <w:szCs w:val="20"/>
        </w:rPr>
        <w:t>;</w:t>
      </w:r>
    </w:p>
    <w:p w14:paraId="06518CF4" w14:textId="77777777" w:rsidR="00A77F73" w:rsidRPr="00E55A11" w:rsidRDefault="00B85F0B" w:rsidP="009D3F46">
      <w:pPr>
        <w:numPr>
          <w:ilvl w:val="1"/>
          <w:numId w:val="36"/>
        </w:numPr>
        <w:ind w:left="1276" w:hanging="357"/>
        <w:rPr>
          <w:rFonts w:ascii="Arial" w:hAnsi="Arial" w:cs="Arial"/>
          <w:sz w:val="20"/>
          <w:szCs w:val="20"/>
        </w:rPr>
      </w:pPr>
      <w:r w:rsidRPr="00E55A11">
        <w:rPr>
          <w:rFonts w:ascii="Arial" w:hAnsi="Arial" w:cs="Arial"/>
          <w:sz w:val="20"/>
          <w:szCs w:val="20"/>
        </w:rPr>
        <w:t xml:space="preserve">Wytyczne dotyczące kwalifikowalności </w:t>
      </w:r>
      <w:bookmarkStart w:id="14" w:name="_Hlk132791213"/>
      <w:r w:rsidRPr="00E55A11">
        <w:rPr>
          <w:rFonts w:ascii="Arial" w:hAnsi="Arial" w:cs="Arial"/>
          <w:sz w:val="20"/>
          <w:szCs w:val="20"/>
        </w:rPr>
        <w:t>wydatków na lata 2021-2027</w:t>
      </w:r>
      <w:bookmarkEnd w:id="14"/>
      <w:r w:rsidRPr="00E55A11" w:rsidDel="00B85F0B">
        <w:rPr>
          <w:rFonts w:ascii="Arial" w:hAnsi="Arial" w:cs="Arial"/>
          <w:sz w:val="20"/>
          <w:szCs w:val="20"/>
        </w:rPr>
        <w:t xml:space="preserve"> </w:t>
      </w:r>
      <w:r w:rsidR="00A77F73" w:rsidRPr="00E55A11">
        <w:rPr>
          <w:rFonts w:ascii="Arial" w:hAnsi="Arial" w:cs="Arial"/>
          <w:sz w:val="20"/>
          <w:szCs w:val="20"/>
        </w:rPr>
        <w:t xml:space="preserve">z dnia </w:t>
      </w:r>
      <w:r w:rsidR="006A0426" w:rsidRPr="00E55A11">
        <w:rPr>
          <w:rFonts w:ascii="Arial" w:hAnsi="Arial" w:cs="Arial"/>
          <w:i/>
          <w:sz w:val="20"/>
          <w:szCs w:val="20"/>
        </w:rPr>
        <w:t xml:space="preserve">[wskazać datę wersji właściwej dla naboru] </w:t>
      </w:r>
      <w:r w:rsidR="009627B3" w:rsidRPr="00E55A11">
        <w:rPr>
          <w:rFonts w:ascii="Arial" w:hAnsi="Arial" w:cs="Arial"/>
          <w:sz w:val="20"/>
          <w:szCs w:val="20"/>
        </w:rPr>
        <w:t xml:space="preserve">zwanymi dalej </w:t>
      </w:r>
      <w:r w:rsidR="009627B3" w:rsidRPr="00E55A11">
        <w:rPr>
          <w:rFonts w:ascii="Arial" w:hAnsi="Arial" w:cs="Arial"/>
          <w:i/>
          <w:sz w:val="20"/>
          <w:szCs w:val="20"/>
        </w:rPr>
        <w:t xml:space="preserve">Wytycznymi </w:t>
      </w:r>
      <w:r w:rsidRPr="00E55A11">
        <w:rPr>
          <w:rFonts w:ascii="Arial" w:hAnsi="Arial" w:cs="Arial"/>
          <w:i/>
          <w:sz w:val="20"/>
          <w:szCs w:val="20"/>
        </w:rPr>
        <w:t xml:space="preserve">dotyczącymi </w:t>
      </w:r>
      <w:r w:rsidR="009627B3" w:rsidRPr="00E55A11">
        <w:rPr>
          <w:rFonts w:ascii="Arial" w:hAnsi="Arial" w:cs="Arial"/>
          <w:i/>
          <w:sz w:val="20"/>
          <w:szCs w:val="20"/>
        </w:rPr>
        <w:t xml:space="preserve"> kwalifikowalności</w:t>
      </w:r>
      <w:r w:rsidR="00A77F73" w:rsidRPr="00E55A11">
        <w:rPr>
          <w:rFonts w:ascii="Arial" w:hAnsi="Arial" w:cs="Arial"/>
          <w:sz w:val="20"/>
          <w:szCs w:val="20"/>
        </w:rPr>
        <w:t>;</w:t>
      </w:r>
    </w:p>
    <w:p w14:paraId="019914BB" w14:textId="77777777" w:rsidR="00D0584D" w:rsidRPr="00E55A11" w:rsidRDefault="00B85F0B" w:rsidP="009D3F46">
      <w:pPr>
        <w:numPr>
          <w:ilvl w:val="1"/>
          <w:numId w:val="36"/>
        </w:numPr>
        <w:ind w:left="1276" w:hanging="357"/>
        <w:rPr>
          <w:rFonts w:ascii="Arial" w:hAnsi="Arial" w:cs="Arial"/>
          <w:sz w:val="20"/>
          <w:szCs w:val="20"/>
        </w:rPr>
      </w:pPr>
      <w:r w:rsidRPr="00E55A11">
        <w:rPr>
          <w:rFonts w:ascii="Arial" w:hAnsi="Arial" w:cs="Arial"/>
          <w:sz w:val="20"/>
          <w:szCs w:val="20"/>
        </w:rPr>
        <w:t>Wytyczne dotyczące realizacji projektów z udziałem środków Europejskiego Funduszu Społecznego Plus w regionalnych programach na lata 2021–2027</w:t>
      </w:r>
      <w:r w:rsidR="00D0584D" w:rsidRPr="00E55A11">
        <w:rPr>
          <w:rFonts w:ascii="Arial" w:hAnsi="Arial" w:cs="Arial"/>
          <w:bCs/>
          <w:sz w:val="20"/>
          <w:szCs w:val="20"/>
        </w:rPr>
        <w:t xml:space="preserve"> z dnia </w:t>
      </w:r>
      <w:r w:rsidR="006A0426" w:rsidRPr="00E55A11">
        <w:rPr>
          <w:rFonts w:ascii="Arial" w:hAnsi="Arial" w:cs="Arial"/>
          <w:i/>
          <w:sz w:val="20"/>
          <w:szCs w:val="20"/>
        </w:rPr>
        <w:t>[wskazać datę wersji właściwej dla naboru]</w:t>
      </w:r>
      <w:r w:rsidR="00042205" w:rsidRPr="00E55A11">
        <w:rPr>
          <w:rFonts w:ascii="Arial" w:hAnsi="Arial" w:cs="Arial"/>
          <w:bCs/>
          <w:sz w:val="20"/>
          <w:szCs w:val="20"/>
        </w:rPr>
        <w:t>;</w:t>
      </w:r>
    </w:p>
    <w:p w14:paraId="68BD043A" w14:textId="77777777" w:rsidR="00C04E34" w:rsidRPr="00E55A11" w:rsidRDefault="00B85F0B" w:rsidP="009D3F46">
      <w:pPr>
        <w:numPr>
          <w:ilvl w:val="1"/>
          <w:numId w:val="36"/>
        </w:numPr>
        <w:ind w:left="1276" w:hanging="357"/>
        <w:rPr>
          <w:rFonts w:ascii="Arial" w:hAnsi="Arial" w:cs="Arial"/>
          <w:sz w:val="20"/>
          <w:szCs w:val="20"/>
        </w:rPr>
      </w:pPr>
      <w:r w:rsidRPr="00E55A11">
        <w:rPr>
          <w:rFonts w:ascii="Arial" w:hAnsi="Arial" w:cs="Arial"/>
          <w:sz w:val="20"/>
          <w:szCs w:val="20"/>
        </w:rPr>
        <w:t>Wytyczne dotyczące warunków gromadzenia i przekazywania danych w postaci elektronicznej na lata 2021-2027</w:t>
      </w:r>
      <w:r w:rsidR="00A77F73" w:rsidRPr="00E55A11">
        <w:rPr>
          <w:rFonts w:ascii="Arial" w:hAnsi="Arial" w:cs="Arial"/>
          <w:sz w:val="20"/>
          <w:szCs w:val="20"/>
        </w:rPr>
        <w:t xml:space="preserve"> z dnia </w:t>
      </w:r>
      <w:r w:rsidR="006A0426" w:rsidRPr="00E55A11">
        <w:rPr>
          <w:rFonts w:ascii="Arial" w:hAnsi="Arial" w:cs="Arial"/>
          <w:i/>
          <w:sz w:val="20"/>
          <w:szCs w:val="20"/>
        </w:rPr>
        <w:t xml:space="preserve">[wskazać datę wersji właściwej dla naboru] </w:t>
      </w:r>
      <w:r w:rsidR="00C04E34" w:rsidRPr="00E55A11">
        <w:rPr>
          <w:rFonts w:ascii="Arial" w:hAnsi="Arial" w:cs="Arial"/>
          <w:sz w:val="20"/>
          <w:szCs w:val="20"/>
        </w:rPr>
        <w:t xml:space="preserve">zwanymi dalej </w:t>
      </w:r>
      <w:r w:rsidR="00C04E34" w:rsidRPr="00E55A11">
        <w:rPr>
          <w:rFonts w:ascii="Arial" w:hAnsi="Arial" w:cs="Arial"/>
          <w:i/>
          <w:sz w:val="20"/>
          <w:szCs w:val="20"/>
        </w:rPr>
        <w:t xml:space="preserve">Wytycznymi </w:t>
      </w:r>
      <w:r w:rsidRPr="00E55A11">
        <w:rPr>
          <w:rFonts w:ascii="Arial" w:hAnsi="Arial" w:cs="Arial"/>
          <w:i/>
          <w:sz w:val="20"/>
          <w:szCs w:val="20"/>
        </w:rPr>
        <w:t>dotyczącymi warunków</w:t>
      </w:r>
      <w:r w:rsidR="00C04E34" w:rsidRPr="00E55A11">
        <w:rPr>
          <w:rFonts w:ascii="Arial" w:hAnsi="Arial" w:cs="Arial"/>
          <w:i/>
          <w:sz w:val="20"/>
          <w:szCs w:val="20"/>
        </w:rPr>
        <w:t xml:space="preserve"> gromadzenia </w:t>
      </w:r>
      <w:r w:rsidR="00D219F7" w:rsidRPr="00E55A11">
        <w:rPr>
          <w:rFonts w:ascii="Arial" w:hAnsi="Arial" w:cs="Arial"/>
          <w:i/>
          <w:sz w:val="20"/>
          <w:szCs w:val="20"/>
        </w:rPr>
        <w:t xml:space="preserve">i przekazywania </w:t>
      </w:r>
      <w:r w:rsidR="00C04E34" w:rsidRPr="00E55A11">
        <w:rPr>
          <w:rFonts w:ascii="Arial" w:hAnsi="Arial" w:cs="Arial"/>
          <w:i/>
          <w:sz w:val="20"/>
          <w:szCs w:val="20"/>
        </w:rPr>
        <w:t>danych</w:t>
      </w:r>
      <w:r w:rsidR="00C04E34" w:rsidRPr="00E55A11">
        <w:rPr>
          <w:rFonts w:ascii="Arial" w:hAnsi="Arial" w:cs="Arial"/>
          <w:sz w:val="20"/>
          <w:szCs w:val="20"/>
        </w:rPr>
        <w:t>;</w:t>
      </w:r>
    </w:p>
    <w:p w14:paraId="36580B0D" w14:textId="77777777" w:rsidR="00A77F73" w:rsidRPr="00E55A11" w:rsidRDefault="00C04E34" w:rsidP="009D3F46">
      <w:pPr>
        <w:numPr>
          <w:ilvl w:val="1"/>
          <w:numId w:val="36"/>
        </w:numPr>
        <w:ind w:left="1276" w:hanging="357"/>
        <w:rPr>
          <w:rFonts w:ascii="Arial" w:hAnsi="Arial" w:cs="Arial"/>
          <w:sz w:val="20"/>
          <w:szCs w:val="20"/>
        </w:rPr>
      </w:pPr>
      <w:r w:rsidRPr="00E55A11">
        <w:rPr>
          <w:rFonts w:ascii="Arial" w:hAnsi="Arial" w:cs="Arial"/>
          <w:i/>
          <w:sz w:val="20"/>
          <w:szCs w:val="20"/>
        </w:rPr>
        <w:t>…[wskazać właściwe wytyczne/dokumenty]</w:t>
      </w:r>
      <w:r w:rsidRPr="00E55A11">
        <w:rPr>
          <w:rFonts w:ascii="Arial" w:hAnsi="Arial" w:cs="Arial"/>
          <w:sz w:val="20"/>
          <w:szCs w:val="20"/>
        </w:rPr>
        <w:t>.</w:t>
      </w:r>
      <w:r w:rsidRPr="00E55A11">
        <w:rPr>
          <w:rStyle w:val="Odwoanieprzypisudolnego"/>
          <w:rFonts w:ascii="Arial" w:hAnsi="Arial" w:cs="Arial"/>
          <w:sz w:val="20"/>
          <w:szCs w:val="20"/>
        </w:rPr>
        <w:footnoteReference w:id="5"/>
      </w:r>
      <w:r w:rsidR="00A77F73" w:rsidRPr="00E55A11">
        <w:rPr>
          <w:rFonts w:ascii="Arial" w:hAnsi="Arial" w:cs="Arial"/>
          <w:sz w:val="20"/>
          <w:szCs w:val="20"/>
        </w:rPr>
        <w:t xml:space="preserve"> </w:t>
      </w:r>
    </w:p>
    <w:p w14:paraId="6AACB8D4" w14:textId="77777777" w:rsidR="00446A67" w:rsidRPr="00E55A11" w:rsidRDefault="00E70958" w:rsidP="00350F7A">
      <w:pPr>
        <w:rPr>
          <w:rFonts w:ascii="Arial" w:hAnsi="Arial" w:cs="Arial"/>
          <w:sz w:val="20"/>
          <w:szCs w:val="20"/>
        </w:rPr>
      </w:pPr>
      <w:r w:rsidRPr="00E55A11">
        <w:rPr>
          <w:rFonts w:ascii="Arial" w:hAnsi="Arial" w:cs="Arial"/>
          <w:sz w:val="20"/>
          <w:szCs w:val="20"/>
        </w:rPr>
        <w:t>Wskazane wyżej wytyczne dostępne są na stronie internetowej Instytucji Pośredniczącej.</w:t>
      </w:r>
    </w:p>
    <w:p w14:paraId="7F3B8550" w14:textId="77777777" w:rsidR="009D490C" w:rsidRPr="00E55A11" w:rsidRDefault="00446A67" w:rsidP="00446A67">
      <w:pPr>
        <w:rPr>
          <w:b/>
        </w:rPr>
      </w:pPr>
      <w:r w:rsidRPr="00E55A11" w:rsidDel="00446A67">
        <w:rPr>
          <w:rFonts w:ascii="Arial" w:hAnsi="Arial" w:cs="Arial"/>
          <w:sz w:val="20"/>
          <w:szCs w:val="20"/>
        </w:rPr>
        <w:t xml:space="preserve"> </w:t>
      </w:r>
    </w:p>
    <w:p w14:paraId="29764846" w14:textId="77777777" w:rsidR="009D490C" w:rsidRPr="00E55A11" w:rsidRDefault="009D490C" w:rsidP="00780E37">
      <w:pPr>
        <w:pStyle w:val="xl33"/>
        <w:keepNext/>
        <w:spacing w:after="60" w:line="360" w:lineRule="auto"/>
        <w:rPr>
          <w:rFonts w:ascii="Arial" w:hAnsi="Arial" w:cs="Arial"/>
          <w:szCs w:val="20"/>
        </w:rPr>
      </w:pPr>
      <w:r w:rsidRPr="00E55A11">
        <w:rPr>
          <w:rFonts w:ascii="Arial" w:hAnsi="Arial" w:cs="Arial"/>
          <w:szCs w:val="20"/>
        </w:rPr>
        <w:t>§ 2.</w:t>
      </w:r>
    </w:p>
    <w:p w14:paraId="39BF62CC" w14:textId="77777777" w:rsidR="003D6705" w:rsidRPr="00E55A11" w:rsidRDefault="009D490C" w:rsidP="00350F7A">
      <w:pPr>
        <w:pStyle w:val="Tekstpodstawowy"/>
        <w:keepNext/>
        <w:numPr>
          <w:ilvl w:val="0"/>
          <w:numId w:val="18"/>
        </w:numPr>
        <w:tabs>
          <w:tab w:val="clear" w:pos="900"/>
        </w:tabs>
        <w:autoSpaceDE w:val="0"/>
        <w:autoSpaceDN w:val="0"/>
        <w:rPr>
          <w:rFonts w:ascii="Arial" w:hAnsi="Arial" w:cs="Arial"/>
          <w:sz w:val="20"/>
          <w:szCs w:val="20"/>
        </w:rPr>
      </w:pPr>
      <w:r w:rsidRPr="00E55A11">
        <w:rPr>
          <w:rFonts w:ascii="Arial" w:hAnsi="Arial" w:cs="Arial"/>
          <w:sz w:val="20"/>
          <w:szCs w:val="20"/>
        </w:rPr>
        <w:t xml:space="preserve">Na warunkach określonych w </w:t>
      </w:r>
      <w:r w:rsidR="00324E15" w:rsidRPr="00E55A11">
        <w:rPr>
          <w:rFonts w:ascii="Arial" w:hAnsi="Arial" w:cs="Arial"/>
          <w:sz w:val="20"/>
          <w:szCs w:val="20"/>
        </w:rPr>
        <w:t>niniejszym Dokumencie</w:t>
      </w:r>
      <w:r w:rsidRPr="00E55A11">
        <w:rPr>
          <w:rFonts w:ascii="Arial" w:hAnsi="Arial" w:cs="Arial"/>
          <w:sz w:val="20"/>
          <w:szCs w:val="20"/>
        </w:rPr>
        <w:t xml:space="preserve">, Instytucja Pośrednicząca przyznaje Beneficjentowi </w:t>
      </w:r>
      <w:r w:rsidR="008064CA" w:rsidRPr="00E55A11">
        <w:rPr>
          <w:rFonts w:ascii="Arial" w:hAnsi="Arial" w:cs="Arial"/>
          <w:sz w:val="20"/>
          <w:szCs w:val="20"/>
        </w:rPr>
        <w:t>dofinansowanie na realizację Projektu</w:t>
      </w:r>
      <w:r w:rsidR="00A07933" w:rsidRPr="00E55A11">
        <w:rPr>
          <w:rFonts w:ascii="Arial" w:hAnsi="Arial" w:cs="Arial"/>
          <w:sz w:val="20"/>
          <w:szCs w:val="20"/>
        </w:rPr>
        <w:t>,</w:t>
      </w:r>
      <w:r w:rsidR="003D6705" w:rsidRPr="00E55A11">
        <w:rPr>
          <w:rFonts w:ascii="Arial" w:hAnsi="Arial" w:cs="Arial"/>
          <w:sz w:val="20"/>
          <w:szCs w:val="20"/>
        </w:rPr>
        <w:t xml:space="preserve"> a Beneficjent </w:t>
      </w:r>
      <w:r w:rsidR="008752C0" w:rsidRPr="00E55A11">
        <w:rPr>
          <w:rFonts w:ascii="Arial" w:hAnsi="Arial" w:cs="Arial"/>
          <w:sz w:val="20"/>
          <w:szCs w:val="20"/>
        </w:rPr>
        <w:t>zobowią</w:t>
      </w:r>
      <w:r w:rsidR="00916AE7" w:rsidRPr="00E55A11">
        <w:rPr>
          <w:rFonts w:ascii="Arial" w:hAnsi="Arial" w:cs="Arial"/>
          <w:sz w:val="20"/>
          <w:szCs w:val="20"/>
        </w:rPr>
        <w:t xml:space="preserve">zuje </w:t>
      </w:r>
      <w:r w:rsidR="003D6705" w:rsidRPr="00E55A11">
        <w:rPr>
          <w:rFonts w:ascii="Arial" w:hAnsi="Arial" w:cs="Arial"/>
          <w:sz w:val="20"/>
          <w:szCs w:val="20"/>
        </w:rPr>
        <w:t xml:space="preserve">się </w:t>
      </w:r>
      <w:r w:rsidR="008752C0" w:rsidRPr="00E55A11">
        <w:rPr>
          <w:rFonts w:ascii="Arial" w:hAnsi="Arial" w:cs="Arial"/>
          <w:sz w:val="20"/>
          <w:szCs w:val="20"/>
        </w:rPr>
        <w:t xml:space="preserve">do </w:t>
      </w:r>
      <w:r w:rsidR="003D6705" w:rsidRPr="00E55A11">
        <w:rPr>
          <w:rFonts w:ascii="Arial" w:hAnsi="Arial" w:cs="Arial"/>
          <w:sz w:val="20"/>
          <w:szCs w:val="20"/>
        </w:rPr>
        <w:t>jego realizacji.</w:t>
      </w:r>
    </w:p>
    <w:p w14:paraId="7E3DFCE1" w14:textId="77777777" w:rsidR="003D6705" w:rsidRPr="00E55A11" w:rsidRDefault="003D6705" w:rsidP="00350F7A">
      <w:pPr>
        <w:pStyle w:val="Tekstpodstawowy"/>
        <w:numPr>
          <w:ilvl w:val="0"/>
          <w:numId w:val="18"/>
        </w:numPr>
        <w:tabs>
          <w:tab w:val="clear" w:pos="900"/>
        </w:tabs>
        <w:autoSpaceDE w:val="0"/>
        <w:autoSpaceDN w:val="0"/>
        <w:rPr>
          <w:rFonts w:ascii="Arial" w:hAnsi="Arial" w:cs="Arial"/>
          <w:sz w:val="20"/>
          <w:szCs w:val="20"/>
        </w:rPr>
      </w:pPr>
      <w:bookmarkStart w:id="15" w:name="_Hlk5345596"/>
      <w:r w:rsidRPr="00E55A11">
        <w:rPr>
          <w:rFonts w:ascii="Arial" w:hAnsi="Arial" w:cs="Arial"/>
          <w:sz w:val="20"/>
          <w:szCs w:val="20"/>
        </w:rPr>
        <w:t>Ł</w:t>
      </w:r>
      <w:r w:rsidR="008064CA" w:rsidRPr="00E55A11">
        <w:rPr>
          <w:rFonts w:ascii="Arial" w:hAnsi="Arial" w:cs="Arial"/>
          <w:sz w:val="20"/>
          <w:szCs w:val="20"/>
        </w:rPr>
        <w:t>ączn</w:t>
      </w:r>
      <w:r w:rsidRPr="00E55A11">
        <w:rPr>
          <w:rFonts w:ascii="Arial" w:hAnsi="Arial" w:cs="Arial"/>
          <w:sz w:val="20"/>
          <w:szCs w:val="20"/>
        </w:rPr>
        <w:t>a</w:t>
      </w:r>
      <w:r w:rsidR="008064CA" w:rsidRPr="00E55A11">
        <w:rPr>
          <w:rFonts w:ascii="Arial" w:hAnsi="Arial" w:cs="Arial"/>
          <w:sz w:val="20"/>
          <w:szCs w:val="20"/>
        </w:rPr>
        <w:t xml:space="preserve"> </w:t>
      </w:r>
      <w:r w:rsidR="007C4B85" w:rsidRPr="00E55A11">
        <w:rPr>
          <w:rFonts w:ascii="Arial" w:hAnsi="Arial" w:cs="Arial"/>
          <w:sz w:val="20"/>
          <w:szCs w:val="20"/>
        </w:rPr>
        <w:t>wysokoś</w:t>
      </w:r>
      <w:r w:rsidRPr="00E55A11">
        <w:rPr>
          <w:rFonts w:ascii="Arial" w:hAnsi="Arial" w:cs="Arial"/>
          <w:sz w:val="20"/>
          <w:szCs w:val="20"/>
        </w:rPr>
        <w:t>ć</w:t>
      </w:r>
      <w:r w:rsidR="008064CA" w:rsidRPr="00E55A11">
        <w:rPr>
          <w:rFonts w:ascii="Arial" w:hAnsi="Arial" w:cs="Arial"/>
          <w:sz w:val="20"/>
          <w:szCs w:val="20"/>
        </w:rPr>
        <w:t xml:space="preserve"> wydatków kwalifikowalnych </w:t>
      </w:r>
      <w:r w:rsidRPr="00E55A11">
        <w:rPr>
          <w:rFonts w:ascii="Arial" w:hAnsi="Arial" w:cs="Arial"/>
          <w:sz w:val="20"/>
          <w:szCs w:val="20"/>
        </w:rPr>
        <w:t xml:space="preserve">Projektu wynosi </w:t>
      </w:r>
      <w:r w:rsidR="008064CA" w:rsidRPr="00E55A11">
        <w:rPr>
          <w:rFonts w:ascii="Arial" w:hAnsi="Arial" w:cs="Arial"/>
          <w:sz w:val="20"/>
          <w:szCs w:val="20"/>
        </w:rPr>
        <w:t xml:space="preserve">…… </w:t>
      </w:r>
      <w:r w:rsidR="00BC349A" w:rsidRPr="00E55A11">
        <w:rPr>
          <w:rFonts w:ascii="Arial" w:hAnsi="Arial" w:cs="Arial"/>
          <w:sz w:val="20"/>
          <w:szCs w:val="20"/>
        </w:rPr>
        <w:t>zł</w:t>
      </w:r>
      <w:r w:rsidR="008064CA" w:rsidRPr="00E55A11">
        <w:rPr>
          <w:rFonts w:ascii="Arial" w:hAnsi="Arial" w:cs="Arial"/>
          <w:sz w:val="20"/>
          <w:szCs w:val="20"/>
        </w:rPr>
        <w:t xml:space="preserve"> (słownie: …)</w:t>
      </w:r>
      <w:r w:rsidRPr="00E55A11">
        <w:rPr>
          <w:rFonts w:ascii="Arial" w:hAnsi="Arial" w:cs="Arial"/>
          <w:sz w:val="20"/>
          <w:szCs w:val="20"/>
        </w:rPr>
        <w:t xml:space="preserve"> i </w:t>
      </w:r>
      <w:r w:rsidR="008064CA" w:rsidRPr="00E55A11">
        <w:rPr>
          <w:rFonts w:ascii="Arial" w:hAnsi="Arial" w:cs="Arial"/>
          <w:sz w:val="20"/>
          <w:szCs w:val="20"/>
        </w:rPr>
        <w:t xml:space="preserve"> </w:t>
      </w:r>
      <w:r w:rsidRPr="00E55A11">
        <w:rPr>
          <w:rFonts w:ascii="Arial" w:hAnsi="Arial" w:cs="Arial"/>
          <w:sz w:val="20"/>
          <w:szCs w:val="20"/>
        </w:rPr>
        <w:t>obejmuje:</w:t>
      </w:r>
    </w:p>
    <w:p w14:paraId="2B1B3C99" w14:textId="77777777" w:rsidR="003D6705" w:rsidRPr="00E55A11" w:rsidRDefault="00312BB2" w:rsidP="009D3F46">
      <w:pPr>
        <w:pStyle w:val="Tekstpodstawowy"/>
        <w:numPr>
          <w:ilvl w:val="0"/>
          <w:numId w:val="23"/>
        </w:numPr>
        <w:rPr>
          <w:rFonts w:ascii="Arial" w:hAnsi="Arial" w:cs="Arial"/>
          <w:sz w:val="20"/>
          <w:szCs w:val="20"/>
        </w:rPr>
      </w:pPr>
      <w:r w:rsidRPr="00E55A11">
        <w:rPr>
          <w:rFonts w:ascii="Arial" w:hAnsi="Arial" w:cs="Arial"/>
          <w:sz w:val="20"/>
          <w:szCs w:val="20"/>
        </w:rPr>
        <w:t>D</w:t>
      </w:r>
      <w:r w:rsidR="003D6705" w:rsidRPr="00E55A11">
        <w:rPr>
          <w:rFonts w:ascii="Arial" w:hAnsi="Arial" w:cs="Arial"/>
          <w:sz w:val="20"/>
          <w:szCs w:val="20"/>
        </w:rPr>
        <w:t>ofinansowanie</w:t>
      </w:r>
      <w:r w:rsidRPr="00E55A11">
        <w:rPr>
          <w:rFonts w:ascii="Arial" w:hAnsi="Arial" w:cs="Arial"/>
          <w:sz w:val="20"/>
          <w:szCs w:val="20"/>
        </w:rPr>
        <w:t xml:space="preserve"> w kwocie … zł (słownie…)</w:t>
      </w:r>
      <w:r w:rsidR="003D6705" w:rsidRPr="00E55A11">
        <w:rPr>
          <w:rFonts w:ascii="Arial" w:hAnsi="Arial" w:cs="Arial"/>
          <w:sz w:val="20"/>
          <w:szCs w:val="20"/>
        </w:rPr>
        <w:t xml:space="preserve">, </w:t>
      </w:r>
      <w:r w:rsidR="00601B6A" w:rsidRPr="00E55A11">
        <w:rPr>
          <w:rFonts w:ascii="Arial" w:hAnsi="Arial" w:cs="Arial"/>
          <w:iCs/>
          <w:sz w:val="20"/>
          <w:szCs w:val="20"/>
        </w:rPr>
        <w:t>z następujących źródeł</w:t>
      </w:r>
      <w:r w:rsidR="003D6705" w:rsidRPr="00E55A11">
        <w:rPr>
          <w:rFonts w:ascii="Arial" w:hAnsi="Arial" w:cs="Arial"/>
          <w:sz w:val="20"/>
          <w:szCs w:val="20"/>
        </w:rPr>
        <w:t>:</w:t>
      </w:r>
    </w:p>
    <w:p w14:paraId="4EF092F9" w14:textId="5FBB2085" w:rsidR="003D6705" w:rsidRPr="00E55A11" w:rsidRDefault="003D6705" w:rsidP="009D3F46">
      <w:pPr>
        <w:pStyle w:val="Tekstpodstawowy"/>
        <w:numPr>
          <w:ilvl w:val="1"/>
          <w:numId w:val="32"/>
        </w:numPr>
        <w:tabs>
          <w:tab w:val="clear" w:pos="900"/>
        </w:tabs>
        <w:rPr>
          <w:rFonts w:ascii="Arial" w:hAnsi="Arial" w:cs="Arial"/>
          <w:sz w:val="20"/>
          <w:szCs w:val="20"/>
        </w:rPr>
      </w:pPr>
      <w:r w:rsidRPr="00E55A11">
        <w:rPr>
          <w:rFonts w:ascii="Arial" w:hAnsi="Arial" w:cs="Arial"/>
          <w:sz w:val="20"/>
          <w:szCs w:val="20"/>
        </w:rPr>
        <w:t xml:space="preserve">ze środków </w:t>
      </w:r>
      <w:r w:rsidR="009F31F7" w:rsidRPr="00E55A11">
        <w:rPr>
          <w:rFonts w:ascii="Arial" w:hAnsi="Arial" w:cs="Arial"/>
          <w:sz w:val="20"/>
          <w:szCs w:val="20"/>
        </w:rPr>
        <w:t xml:space="preserve">europejskich </w:t>
      </w:r>
      <w:r w:rsidRPr="00E55A11">
        <w:rPr>
          <w:rFonts w:ascii="Arial" w:hAnsi="Arial" w:cs="Arial"/>
          <w:iCs/>
          <w:sz w:val="20"/>
          <w:szCs w:val="20"/>
        </w:rPr>
        <w:t>w kwocie … zł (słownie: …), co stanowi</w:t>
      </w:r>
      <w:r w:rsidR="00FD2C37" w:rsidRPr="00E55A11">
        <w:rPr>
          <w:rFonts w:ascii="Arial" w:hAnsi="Arial" w:cs="Arial"/>
          <w:iCs/>
          <w:sz w:val="20"/>
          <w:szCs w:val="20"/>
        </w:rPr>
        <w:t xml:space="preserve"> </w:t>
      </w:r>
      <w:r w:rsidR="00E96DE7" w:rsidRPr="00E55A11">
        <w:rPr>
          <w:rFonts w:ascii="Arial" w:hAnsi="Arial" w:cs="Arial"/>
          <w:iCs/>
          <w:sz w:val="20"/>
          <w:szCs w:val="20"/>
        </w:rPr>
        <w:t>maksymalnie</w:t>
      </w:r>
      <w:r w:rsidRPr="00E55A11">
        <w:rPr>
          <w:rFonts w:ascii="Arial" w:hAnsi="Arial" w:cs="Arial"/>
          <w:iCs/>
          <w:sz w:val="20"/>
          <w:szCs w:val="20"/>
        </w:rPr>
        <w:t xml:space="preserve">  </w:t>
      </w:r>
      <w:r w:rsidR="00161421">
        <w:rPr>
          <w:rFonts w:ascii="Arial" w:hAnsi="Arial" w:cs="Arial"/>
          <w:iCs/>
          <w:sz w:val="20"/>
          <w:szCs w:val="20"/>
        </w:rPr>
        <w:t>85,00</w:t>
      </w:r>
      <w:r w:rsidR="00161421" w:rsidRPr="00E55A11">
        <w:rPr>
          <w:rFonts w:ascii="Arial" w:hAnsi="Arial" w:cs="Arial"/>
          <w:iCs/>
          <w:sz w:val="20"/>
          <w:szCs w:val="20"/>
        </w:rPr>
        <w:t xml:space="preserve"> </w:t>
      </w:r>
      <w:r w:rsidRPr="00E55A11">
        <w:rPr>
          <w:rFonts w:ascii="Arial" w:hAnsi="Arial" w:cs="Arial"/>
          <w:iCs/>
          <w:sz w:val="20"/>
          <w:szCs w:val="20"/>
        </w:rPr>
        <w:t>%</w:t>
      </w:r>
      <w:r w:rsidR="00E96DE7" w:rsidRPr="00E55A11">
        <w:rPr>
          <w:rStyle w:val="Odwoanieprzypisudolnego"/>
          <w:rFonts w:ascii="Arial" w:hAnsi="Arial" w:cs="Arial"/>
          <w:iCs/>
          <w:sz w:val="20"/>
          <w:szCs w:val="20"/>
        </w:rPr>
        <w:footnoteReference w:id="6"/>
      </w:r>
      <w:r w:rsidRPr="00E55A11">
        <w:rPr>
          <w:rFonts w:ascii="Arial" w:hAnsi="Arial" w:cs="Arial"/>
          <w:iCs/>
          <w:sz w:val="20"/>
          <w:szCs w:val="20"/>
        </w:rPr>
        <w:t xml:space="preserve"> wydatków kwalifikowalnych Projektu,</w:t>
      </w:r>
    </w:p>
    <w:p w14:paraId="7E4328AE" w14:textId="77777777" w:rsidR="003D6705" w:rsidRPr="00E55A11" w:rsidRDefault="003D6705" w:rsidP="009D3F46">
      <w:pPr>
        <w:pStyle w:val="Tekstpodstawowy"/>
        <w:numPr>
          <w:ilvl w:val="1"/>
          <w:numId w:val="32"/>
        </w:numPr>
        <w:tabs>
          <w:tab w:val="clear" w:pos="900"/>
        </w:tabs>
        <w:rPr>
          <w:rFonts w:ascii="Arial" w:hAnsi="Arial" w:cs="Arial"/>
          <w:sz w:val="20"/>
          <w:szCs w:val="20"/>
        </w:rPr>
      </w:pPr>
      <w:r w:rsidRPr="00E55A11">
        <w:rPr>
          <w:rFonts w:ascii="Arial" w:hAnsi="Arial" w:cs="Arial"/>
          <w:sz w:val="20"/>
          <w:szCs w:val="20"/>
        </w:rPr>
        <w:t xml:space="preserve">ze środków dotacji celowej </w:t>
      </w:r>
      <w:r w:rsidRPr="00E55A11">
        <w:rPr>
          <w:rFonts w:ascii="Arial" w:hAnsi="Arial" w:cs="Arial"/>
          <w:iCs/>
          <w:sz w:val="20"/>
          <w:szCs w:val="20"/>
        </w:rPr>
        <w:t>w kwocie … zł (słownie: …)</w:t>
      </w:r>
      <w:r w:rsidRPr="00E55A11">
        <w:rPr>
          <w:rFonts w:ascii="Arial" w:hAnsi="Arial" w:cs="Arial"/>
          <w:sz w:val="20"/>
          <w:szCs w:val="20"/>
        </w:rPr>
        <w:t>;</w:t>
      </w:r>
    </w:p>
    <w:p w14:paraId="717C8D53" w14:textId="28DB666F" w:rsidR="003D6705" w:rsidRPr="00E55A11" w:rsidRDefault="003D6705" w:rsidP="009D3F46">
      <w:pPr>
        <w:pStyle w:val="Tekstpodstawowy"/>
        <w:numPr>
          <w:ilvl w:val="0"/>
          <w:numId w:val="23"/>
        </w:numPr>
        <w:rPr>
          <w:rFonts w:ascii="Arial" w:hAnsi="Arial" w:cs="Arial"/>
          <w:sz w:val="20"/>
          <w:szCs w:val="20"/>
        </w:rPr>
      </w:pPr>
      <w:r w:rsidRPr="00E55A11">
        <w:rPr>
          <w:rFonts w:ascii="Arial" w:hAnsi="Arial" w:cs="Arial"/>
          <w:sz w:val="20"/>
          <w:szCs w:val="20"/>
        </w:rPr>
        <w:lastRenderedPageBreak/>
        <w:t>wkład własny w kwocie … zł (słownie …)</w:t>
      </w:r>
      <w:r w:rsidRPr="00E55A11">
        <w:rPr>
          <w:rFonts w:ascii="Arial" w:hAnsi="Arial" w:cs="Arial"/>
          <w:iCs/>
          <w:sz w:val="20"/>
          <w:szCs w:val="20"/>
        </w:rPr>
        <w:t xml:space="preserve">, </w:t>
      </w:r>
      <w:r w:rsidR="000445EB" w:rsidRPr="00E55A11">
        <w:rPr>
          <w:rFonts w:ascii="Arial" w:hAnsi="Arial" w:cs="Arial"/>
          <w:iCs/>
          <w:sz w:val="20"/>
          <w:szCs w:val="20"/>
        </w:rPr>
        <w:t xml:space="preserve">który stanowi </w:t>
      </w:r>
      <w:r w:rsidR="00161421" w:rsidRPr="00161421">
        <w:rPr>
          <w:rFonts w:ascii="Arial" w:hAnsi="Arial" w:cs="Arial"/>
          <w:iCs/>
          <w:sz w:val="20"/>
          <w:szCs w:val="20"/>
        </w:rPr>
        <w:t>nie mniej niż</w:t>
      </w:r>
      <w:r w:rsidR="008D0841" w:rsidRPr="00E55A11">
        <w:rPr>
          <w:rFonts w:ascii="Arial" w:hAnsi="Arial" w:cs="Arial"/>
          <w:iCs/>
          <w:sz w:val="20"/>
          <w:szCs w:val="20"/>
        </w:rPr>
        <w:t xml:space="preserve"> </w:t>
      </w:r>
      <w:r w:rsidR="000445EB" w:rsidRPr="00E55A11">
        <w:rPr>
          <w:rFonts w:ascii="Arial" w:hAnsi="Arial" w:cs="Arial"/>
          <w:iCs/>
          <w:sz w:val="20"/>
          <w:szCs w:val="20"/>
        </w:rPr>
        <w:t>... %</w:t>
      </w:r>
      <w:r w:rsidR="00E96DE7" w:rsidRPr="00E55A11">
        <w:rPr>
          <w:rStyle w:val="Odwoanieprzypisudolnego"/>
          <w:rFonts w:ascii="Arial" w:hAnsi="Arial" w:cs="Arial"/>
          <w:iCs/>
          <w:sz w:val="20"/>
          <w:szCs w:val="20"/>
        </w:rPr>
        <w:footnoteReference w:id="7"/>
      </w:r>
      <w:r w:rsidR="000445EB" w:rsidRPr="00E55A11">
        <w:rPr>
          <w:rFonts w:ascii="Arial" w:hAnsi="Arial" w:cs="Arial"/>
          <w:iCs/>
          <w:sz w:val="20"/>
          <w:szCs w:val="20"/>
        </w:rPr>
        <w:t xml:space="preserve"> wydatków kwalifikowalnych Projektu, </w:t>
      </w:r>
      <w:r w:rsidRPr="00E55A11">
        <w:rPr>
          <w:rFonts w:ascii="Arial" w:hAnsi="Arial" w:cs="Arial"/>
          <w:iCs/>
          <w:sz w:val="20"/>
          <w:szCs w:val="20"/>
        </w:rPr>
        <w:t>z następujących źródeł</w:t>
      </w:r>
      <w:r w:rsidR="000F6793" w:rsidRPr="00E55A11">
        <w:rPr>
          <w:rStyle w:val="Odwoanieprzypisudolnego"/>
          <w:rFonts w:ascii="Arial" w:hAnsi="Arial" w:cs="Arial"/>
          <w:iCs/>
          <w:sz w:val="20"/>
          <w:szCs w:val="20"/>
        </w:rPr>
        <w:footnoteReference w:id="8"/>
      </w:r>
      <w:r w:rsidRPr="00E55A11">
        <w:rPr>
          <w:rFonts w:ascii="Arial" w:hAnsi="Arial" w:cs="Arial"/>
          <w:sz w:val="20"/>
          <w:szCs w:val="20"/>
        </w:rPr>
        <w:t>:</w:t>
      </w:r>
    </w:p>
    <w:p w14:paraId="52469B91" w14:textId="77777777" w:rsidR="003D6705" w:rsidRPr="00E55A11" w:rsidRDefault="003D6705" w:rsidP="009D3F46">
      <w:pPr>
        <w:pStyle w:val="Tekstpodstawowy"/>
        <w:numPr>
          <w:ilvl w:val="0"/>
          <w:numId w:val="33"/>
        </w:numPr>
        <w:tabs>
          <w:tab w:val="clear" w:pos="900"/>
        </w:tabs>
        <w:rPr>
          <w:rFonts w:ascii="Arial" w:hAnsi="Arial" w:cs="Arial"/>
          <w:sz w:val="20"/>
          <w:szCs w:val="20"/>
        </w:rPr>
      </w:pPr>
      <w:r w:rsidRPr="00E55A11">
        <w:rPr>
          <w:rFonts w:ascii="Arial" w:hAnsi="Arial" w:cs="Arial"/>
          <w:sz w:val="20"/>
          <w:szCs w:val="20"/>
        </w:rPr>
        <w:t>ze środków …… w kwocie … zł (słownie …),</w:t>
      </w:r>
    </w:p>
    <w:p w14:paraId="79CAF199" w14:textId="77777777" w:rsidR="003D6705" w:rsidRPr="00E55A11" w:rsidRDefault="003D6705" w:rsidP="009D3F46">
      <w:pPr>
        <w:pStyle w:val="Tekstpodstawowy"/>
        <w:numPr>
          <w:ilvl w:val="0"/>
          <w:numId w:val="33"/>
        </w:numPr>
        <w:tabs>
          <w:tab w:val="clear" w:pos="900"/>
        </w:tabs>
        <w:rPr>
          <w:rFonts w:ascii="Arial" w:hAnsi="Arial" w:cs="Arial"/>
          <w:sz w:val="20"/>
          <w:szCs w:val="20"/>
        </w:rPr>
      </w:pPr>
      <w:r w:rsidRPr="00E55A11">
        <w:rPr>
          <w:rFonts w:ascii="Arial" w:hAnsi="Arial" w:cs="Arial"/>
          <w:sz w:val="20"/>
          <w:szCs w:val="20"/>
        </w:rPr>
        <w:t>ze środków …… w kwocie … zł (słownie …).</w:t>
      </w:r>
    </w:p>
    <w:bookmarkEnd w:id="15"/>
    <w:p w14:paraId="79A3784F" w14:textId="77777777" w:rsidR="003E0F1C" w:rsidRPr="00E55A11" w:rsidRDefault="008064CA" w:rsidP="00350F7A">
      <w:pPr>
        <w:pStyle w:val="Tekstpodstawowy"/>
        <w:numPr>
          <w:ilvl w:val="0"/>
          <w:numId w:val="18"/>
        </w:numPr>
        <w:tabs>
          <w:tab w:val="clear" w:pos="900"/>
        </w:tabs>
        <w:autoSpaceDE w:val="0"/>
        <w:autoSpaceDN w:val="0"/>
        <w:rPr>
          <w:rFonts w:ascii="Arial" w:hAnsi="Arial" w:cs="Arial"/>
          <w:iCs/>
          <w:sz w:val="20"/>
          <w:szCs w:val="20"/>
        </w:rPr>
      </w:pPr>
      <w:r w:rsidRPr="00E55A11">
        <w:rPr>
          <w:rFonts w:ascii="Arial" w:hAnsi="Arial" w:cs="Arial"/>
          <w:sz w:val="20"/>
          <w:szCs w:val="20"/>
        </w:rPr>
        <w:t>D</w:t>
      </w:r>
      <w:r w:rsidR="009D490C" w:rsidRPr="00E55A11">
        <w:rPr>
          <w:rFonts w:ascii="Arial" w:hAnsi="Arial" w:cs="Arial"/>
          <w:sz w:val="20"/>
          <w:szCs w:val="20"/>
        </w:rPr>
        <w:t>ofinansowanie</w:t>
      </w:r>
      <w:r w:rsidRPr="00E55A11">
        <w:rPr>
          <w:rFonts w:ascii="Arial" w:hAnsi="Arial" w:cs="Arial"/>
          <w:sz w:val="20"/>
          <w:szCs w:val="20"/>
        </w:rPr>
        <w:t xml:space="preserve">, o którym mowa w ust. </w:t>
      </w:r>
      <w:r w:rsidR="008752C0" w:rsidRPr="00E55A11">
        <w:rPr>
          <w:rFonts w:ascii="Arial" w:hAnsi="Arial" w:cs="Arial"/>
          <w:sz w:val="20"/>
          <w:szCs w:val="20"/>
        </w:rPr>
        <w:t xml:space="preserve">2 pkt </w:t>
      </w:r>
      <w:r w:rsidR="0081354D" w:rsidRPr="00E55A11">
        <w:rPr>
          <w:rFonts w:ascii="Arial" w:hAnsi="Arial" w:cs="Arial"/>
          <w:sz w:val="20"/>
          <w:szCs w:val="20"/>
        </w:rPr>
        <w:t>1</w:t>
      </w:r>
      <w:r w:rsidR="001E6817" w:rsidRPr="00E55A11">
        <w:rPr>
          <w:rFonts w:ascii="Arial" w:hAnsi="Arial" w:cs="Arial"/>
          <w:sz w:val="20"/>
          <w:szCs w:val="20"/>
        </w:rPr>
        <w:t>,</w:t>
      </w:r>
      <w:r w:rsidR="00DF6FE3" w:rsidRPr="00E55A11">
        <w:rPr>
          <w:rFonts w:ascii="Arial" w:hAnsi="Arial" w:cs="Arial"/>
          <w:sz w:val="20"/>
          <w:szCs w:val="20"/>
        </w:rPr>
        <w:t xml:space="preserve"> </w:t>
      </w:r>
      <w:r w:rsidRPr="00E55A11">
        <w:rPr>
          <w:rFonts w:ascii="Arial" w:hAnsi="Arial" w:cs="Arial"/>
          <w:sz w:val="20"/>
          <w:szCs w:val="20"/>
        </w:rPr>
        <w:t xml:space="preserve">jest przeznaczone na </w:t>
      </w:r>
      <w:r w:rsidR="00833677" w:rsidRPr="00E55A11">
        <w:rPr>
          <w:rFonts w:ascii="Arial" w:hAnsi="Arial" w:cs="Arial"/>
          <w:sz w:val="20"/>
          <w:szCs w:val="20"/>
        </w:rPr>
        <w:t xml:space="preserve">pokrycie wydatków </w:t>
      </w:r>
      <w:r w:rsidR="00017C1A" w:rsidRPr="00E55A11">
        <w:rPr>
          <w:rFonts w:ascii="Arial" w:hAnsi="Arial" w:cs="Arial"/>
          <w:sz w:val="20"/>
          <w:szCs w:val="20"/>
        </w:rPr>
        <w:t xml:space="preserve">kwalifikowalnych </w:t>
      </w:r>
      <w:r w:rsidRPr="00E55A11">
        <w:rPr>
          <w:rFonts w:ascii="Arial" w:hAnsi="Arial" w:cs="Arial"/>
          <w:sz w:val="20"/>
          <w:szCs w:val="20"/>
        </w:rPr>
        <w:t xml:space="preserve">ponoszonych przez Beneficjenta </w:t>
      </w:r>
      <w:r w:rsidR="001D3F2F" w:rsidRPr="00E55A11">
        <w:rPr>
          <w:rFonts w:ascii="Arial" w:hAnsi="Arial" w:cs="Arial"/>
          <w:i/>
          <w:iCs/>
          <w:sz w:val="20"/>
          <w:szCs w:val="20"/>
        </w:rPr>
        <w:t>i Partnerów</w:t>
      </w:r>
      <w:r w:rsidR="00017C1A" w:rsidRPr="00E55A11">
        <w:rPr>
          <w:rStyle w:val="Odwoanieprzypisudolnego"/>
          <w:rFonts w:ascii="Arial" w:hAnsi="Arial" w:cs="Arial"/>
          <w:sz w:val="20"/>
          <w:szCs w:val="20"/>
        </w:rPr>
        <w:footnoteReference w:id="9"/>
      </w:r>
      <w:r w:rsidR="001D3F2F" w:rsidRPr="00E55A11">
        <w:rPr>
          <w:rFonts w:ascii="Arial" w:hAnsi="Arial" w:cs="Arial"/>
          <w:sz w:val="20"/>
          <w:szCs w:val="20"/>
        </w:rPr>
        <w:t xml:space="preserve"> </w:t>
      </w:r>
      <w:r w:rsidRPr="00E55A11">
        <w:rPr>
          <w:rFonts w:ascii="Arial" w:hAnsi="Arial" w:cs="Arial"/>
          <w:sz w:val="20"/>
          <w:szCs w:val="20"/>
        </w:rPr>
        <w:t>w związku z realizacją Projektu</w:t>
      </w:r>
      <w:r w:rsidR="009F06D4" w:rsidRPr="00E55A11">
        <w:rPr>
          <w:rFonts w:ascii="Arial" w:hAnsi="Arial" w:cs="Arial"/>
          <w:sz w:val="20"/>
          <w:szCs w:val="20"/>
        </w:rPr>
        <w:t>.</w:t>
      </w:r>
      <w:r w:rsidR="00312BB2" w:rsidRPr="00E55A11">
        <w:rPr>
          <w:rFonts w:ascii="Arial" w:hAnsi="Arial" w:cs="Arial"/>
          <w:sz w:val="20"/>
          <w:szCs w:val="20"/>
        </w:rPr>
        <w:t xml:space="preserve"> </w:t>
      </w:r>
    </w:p>
    <w:p w14:paraId="0F4B671D" w14:textId="77777777" w:rsidR="003E0F1C" w:rsidRPr="00E55A11" w:rsidRDefault="003E0F1C" w:rsidP="0059542C">
      <w:pPr>
        <w:pStyle w:val="Tekstpodstawowy"/>
        <w:numPr>
          <w:ilvl w:val="0"/>
          <w:numId w:val="18"/>
        </w:numPr>
        <w:tabs>
          <w:tab w:val="clear" w:pos="900"/>
        </w:tabs>
        <w:autoSpaceDE w:val="0"/>
        <w:autoSpaceDN w:val="0"/>
        <w:rPr>
          <w:rFonts w:ascii="Arial" w:hAnsi="Arial" w:cs="Arial"/>
          <w:iCs/>
          <w:sz w:val="20"/>
          <w:szCs w:val="20"/>
        </w:rPr>
      </w:pPr>
      <w:r w:rsidRPr="00E55A11">
        <w:rPr>
          <w:rFonts w:ascii="Arial" w:hAnsi="Arial" w:cs="Arial"/>
          <w:iCs/>
          <w:sz w:val="20"/>
          <w:szCs w:val="20"/>
        </w:rPr>
        <w:t xml:space="preserve">W przypadku niewniesienia </w:t>
      </w:r>
      <w:r w:rsidR="008752C0" w:rsidRPr="00E55A11">
        <w:rPr>
          <w:rFonts w:ascii="Arial" w:hAnsi="Arial" w:cs="Arial"/>
          <w:iCs/>
          <w:sz w:val="20"/>
          <w:szCs w:val="20"/>
        </w:rPr>
        <w:t xml:space="preserve">przez Beneficjenta </w:t>
      </w:r>
      <w:r w:rsidR="008752C0" w:rsidRPr="00E55A11">
        <w:rPr>
          <w:rFonts w:ascii="Arial" w:hAnsi="Arial" w:cs="Arial"/>
          <w:i/>
          <w:sz w:val="20"/>
          <w:szCs w:val="20"/>
        </w:rPr>
        <w:t>i Partnerów</w:t>
      </w:r>
      <w:r w:rsidR="00EC365A" w:rsidRPr="00E55A11">
        <w:rPr>
          <w:rStyle w:val="Odwoanieprzypisudolnego"/>
          <w:rFonts w:ascii="Arial" w:hAnsi="Arial" w:cs="Arial"/>
          <w:iCs/>
          <w:sz w:val="20"/>
          <w:szCs w:val="20"/>
        </w:rPr>
        <w:footnoteReference w:id="10"/>
      </w:r>
      <w:r w:rsidR="008752C0" w:rsidRPr="00E55A11">
        <w:rPr>
          <w:rFonts w:ascii="Arial" w:hAnsi="Arial" w:cs="Arial"/>
          <w:iCs/>
          <w:sz w:val="20"/>
          <w:szCs w:val="20"/>
        </w:rPr>
        <w:t xml:space="preserve"> </w:t>
      </w:r>
      <w:r w:rsidRPr="00E55A11">
        <w:rPr>
          <w:rFonts w:ascii="Arial" w:hAnsi="Arial" w:cs="Arial"/>
          <w:iCs/>
          <w:sz w:val="20"/>
          <w:szCs w:val="20"/>
        </w:rPr>
        <w:t>wkładu własnego w kwocie</w:t>
      </w:r>
      <w:r w:rsidR="008752C0" w:rsidRPr="00E55A11">
        <w:rPr>
          <w:rFonts w:ascii="Arial" w:hAnsi="Arial" w:cs="Arial"/>
          <w:iCs/>
          <w:sz w:val="20"/>
          <w:szCs w:val="20"/>
        </w:rPr>
        <w:t>, o której mowa w ust. 2 pkt 2</w:t>
      </w:r>
      <w:r w:rsidRPr="00E55A11">
        <w:rPr>
          <w:rFonts w:ascii="Arial" w:hAnsi="Arial" w:cs="Arial"/>
          <w:iCs/>
          <w:sz w:val="20"/>
          <w:szCs w:val="20"/>
        </w:rPr>
        <w:t xml:space="preserve">, Instytucja Pośrednicząca może </w:t>
      </w:r>
      <w:r w:rsidR="008752C0" w:rsidRPr="00E55A11">
        <w:rPr>
          <w:rFonts w:ascii="Arial" w:hAnsi="Arial" w:cs="Arial"/>
          <w:iCs/>
          <w:sz w:val="20"/>
          <w:szCs w:val="20"/>
        </w:rPr>
        <w:t xml:space="preserve">obniżyć kwotę </w:t>
      </w:r>
      <w:r w:rsidRPr="00E55A11">
        <w:rPr>
          <w:rFonts w:ascii="Arial" w:hAnsi="Arial" w:cs="Arial"/>
          <w:iCs/>
          <w:sz w:val="20"/>
          <w:szCs w:val="20"/>
        </w:rPr>
        <w:t xml:space="preserve">przyznanego dofinansowania </w:t>
      </w:r>
      <w:r w:rsidR="00601B6A" w:rsidRPr="00E55A11">
        <w:rPr>
          <w:rFonts w:ascii="Arial" w:hAnsi="Arial" w:cs="Arial"/>
          <w:iCs/>
          <w:sz w:val="20"/>
          <w:szCs w:val="20"/>
        </w:rPr>
        <w:t xml:space="preserve">proporcjonalnie do </w:t>
      </w:r>
      <w:r w:rsidR="00D45452" w:rsidRPr="00E55A11">
        <w:rPr>
          <w:rFonts w:ascii="Arial" w:hAnsi="Arial" w:cs="Arial"/>
          <w:iCs/>
          <w:sz w:val="20"/>
          <w:szCs w:val="20"/>
        </w:rPr>
        <w:t xml:space="preserve">jej </w:t>
      </w:r>
      <w:r w:rsidR="00601B6A" w:rsidRPr="00E55A11">
        <w:rPr>
          <w:rFonts w:ascii="Arial" w:hAnsi="Arial" w:cs="Arial"/>
          <w:iCs/>
          <w:sz w:val="20"/>
          <w:szCs w:val="20"/>
        </w:rPr>
        <w:t>udziału w całkowitej wartości Projektu</w:t>
      </w:r>
      <w:r w:rsidR="00393B51" w:rsidRPr="00E55A11">
        <w:rPr>
          <w:rFonts w:ascii="Arial" w:eastAsia="Calibri" w:hAnsi="Arial" w:cs="Arial"/>
          <w:sz w:val="22"/>
          <w:szCs w:val="22"/>
        </w:rPr>
        <w:t xml:space="preserve"> </w:t>
      </w:r>
      <w:r w:rsidR="00393B51" w:rsidRPr="00E55A11">
        <w:rPr>
          <w:rFonts w:ascii="Arial" w:hAnsi="Arial" w:cs="Arial"/>
          <w:iCs/>
          <w:sz w:val="20"/>
          <w:szCs w:val="20"/>
        </w:rPr>
        <w:t>z zachowaniem udziału procentowego określonego w ust. 2</w:t>
      </w:r>
      <w:r w:rsidR="0006466A" w:rsidRPr="00E55A11">
        <w:rPr>
          <w:rFonts w:ascii="Arial" w:hAnsi="Arial" w:cs="Arial"/>
          <w:iCs/>
          <w:sz w:val="20"/>
          <w:szCs w:val="20"/>
        </w:rPr>
        <w:t xml:space="preserve"> oraz proporcjonalnie do </w:t>
      </w:r>
      <w:r w:rsidR="0006466A" w:rsidRPr="00E55A11">
        <w:rPr>
          <w:rFonts w:ascii="Arial" w:hAnsi="Arial" w:cs="Arial"/>
          <w:color w:val="000000"/>
          <w:sz w:val="20"/>
          <w:szCs w:val="20"/>
        </w:rPr>
        <w:t>udziału procentowego wynikającego z intensywności pomocy publicznej</w:t>
      </w:r>
      <w:r w:rsidR="0006466A" w:rsidRPr="00E55A11">
        <w:rPr>
          <w:rStyle w:val="Odwoanieprzypisudolnego"/>
          <w:rFonts w:ascii="Arial" w:hAnsi="Arial" w:cs="Arial"/>
          <w:color w:val="000000"/>
          <w:sz w:val="20"/>
          <w:szCs w:val="20"/>
        </w:rPr>
        <w:footnoteReference w:id="11"/>
      </w:r>
      <w:r w:rsidRPr="00E55A11">
        <w:rPr>
          <w:rFonts w:ascii="Arial" w:hAnsi="Arial" w:cs="Arial"/>
          <w:iCs/>
          <w:sz w:val="20"/>
          <w:szCs w:val="20"/>
        </w:rPr>
        <w:t xml:space="preserve">. Wkład własny, który zostanie rozliczony </w:t>
      </w:r>
      <w:r w:rsidR="00D45452" w:rsidRPr="00E55A11">
        <w:rPr>
          <w:rFonts w:ascii="Arial" w:hAnsi="Arial" w:cs="Arial"/>
          <w:iCs/>
          <w:sz w:val="20"/>
          <w:szCs w:val="20"/>
        </w:rPr>
        <w:t xml:space="preserve">ponad </w:t>
      </w:r>
      <w:r w:rsidRPr="00E55A11">
        <w:rPr>
          <w:rFonts w:ascii="Arial" w:hAnsi="Arial" w:cs="Arial"/>
          <w:iCs/>
          <w:sz w:val="20"/>
          <w:szCs w:val="20"/>
        </w:rPr>
        <w:t>wysokoś</w:t>
      </w:r>
      <w:r w:rsidR="00D45452" w:rsidRPr="00E55A11">
        <w:rPr>
          <w:rFonts w:ascii="Arial" w:hAnsi="Arial" w:cs="Arial"/>
          <w:iCs/>
          <w:sz w:val="20"/>
          <w:szCs w:val="20"/>
        </w:rPr>
        <w:t>ć</w:t>
      </w:r>
      <w:r w:rsidRPr="00E55A11">
        <w:rPr>
          <w:rFonts w:ascii="Arial" w:hAnsi="Arial" w:cs="Arial"/>
          <w:iCs/>
          <w:sz w:val="20"/>
          <w:szCs w:val="20"/>
        </w:rPr>
        <w:t xml:space="preserve"> </w:t>
      </w:r>
      <w:r w:rsidR="008752C0" w:rsidRPr="00E55A11">
        <w:rPr>
          <w:rFonts w:ascii="Arial" w:hAnsi="Arial" w:cs="Arial"/>
          <w:iCs/>
          <w:sz w:val="20"/>
          <w:szCs w:val="20"/>
        </w:rPr>
        <w:t>w</w:t>
      </w:r>
      <w:r w:rsidR="00D45452" w:rsidRPr="00E55A11">
        <w:rPr>
          <w:rFonts w:ascii="Arial" w:hAnsi="Arial" w:cs="Arial"/>
          <w:iCs/>
          <w:sz w:val="20"/>
          <w:szCs w:val="20"/>
        </w:rPr>
        <w:t>skazaną</w:t>
      </w:r>
      <w:r w:rsidR="008752C0" w:rsidRPr="00E55A11">
        <w:rPr>
          <w:rFonts w:ascii="Arial" w:hAnsi="Arial" w:cs="Arial"/>
          <w:iCs/>
          <w:sz w:val="20"/>
          <w:szCs w:val="20"/>
        </w:rPr>
        <w:t xml:space="preserve"> w ust. 2 pkt 2</w:t>
      </w:r>
      <w:r w:rsidRPr="00E55A11">
        <w:rPr>
          <w:rFonts w:ascii="Arial" w:hAnsi="Arial" w:cs="Arial"/>
          <w:iCs/>
          <w:sz w:val="20"/>
          <w:szCs w:val="20"/>
        </w:rPr>
        <w:t xml:space="preserve"> </w:t>
      </w:r>
      <w:r w:rsidR="00157FB9" w:rsidRPr="00E55A11">
        <w:rPr>
          <w:rFonts w:ascii="Arial" w:hAnsi="Arial" w:cs="Arial"/>
          <w:iCs/>
          <w:sz w:val="20"/>
          <w:szCs w:val="20"/>
        </w:rPr>
        <w:t>może zostać uznany za</w:t>
      </w:r>
      <w:r w:rsidRPr="00E55A11">
        <w:rPr>
          <w:rFonts w:ascii="Arial" w:hAnsi="Arial" w:cs="Arial"/>
          <w:iCs/>
          <w:sz w:val="20"/>
          <w:szCs w:val="20"/>
        </w:rPr>
        <w:t xml:space="preserve"> niekwalifikowalny</w:t>
      </w:r>
      <w:r w:rsidRPr="00E55A11">
        <w:rPr>
          <w:rStyle w:val="Odwoanieprzypisudolnego"/>
          <w:rFonts w:ascii="Arial" w:hAnsi="Arial" w:cs="Arial"/>
          <w:iCs/>
          <w:sz w:val="20"/>
          <w:szCs w:val="20"/>
        </w:rPr>
        <w:footnoteReference w:id="12"/>
      </w:r>
      <w:r w:rsidRPr="00E55A11">
        <w:rPr>
          <w:rFonts w:ascii="Arial" w:hAnsi="Arial" w:cs="Arial"/>
          <w:iCs/>
          <w:sz w:val="20"/>
          <w:szCs w:val="20"/>
        </w:rPr>
        <w:t>.</w:t>
      </w:r>
    </w:p>
    <w:p w14:paraId="5ABF731D" w14:textId="77777777" w:rsidR="003C2BF8" w:rsidRPr="00E55A11" w:rsidRDefault="00157FB9" w:rsidP="0059542C">
      <w:pPr>
        <w:pStyle w:val="Tekstpodstawowy"/>
        <w:numPr>
          <w:ilvl w:val="0"/>
          <w:numId w:val="18"/>
        </w:numPr>
        <w:tabs>
          <w:tab w:val="clear" w:pos="900"/>
        </w:tabs>
        <w:autoSpaceDE w:val="0"/>
        <w:autoSpaceDN w:val="0"/>
        <w:rPr>
          <w:rFonts w:ascii="Arial" w:hAnsi="Arial" w:cs="Arial"/>
          <w:iCs/>
          <w:sz w:val="20"/>
          <w:szCs w:val="20"/>
        </w:rPr>
      </w:pPr>
      <w:r w:rsidRPr="00E55A11">
        <w:rPr>
          <w:rFonts w:ascii="Arial" w:hAnsi="Arial" w:cs="Arial"/>
          <w:iCs/>
          <w:sz w:val="20"/>
          <w:szCs w:val="20"/>
        </w:rPr>
        <w:t>Wydatki w ramach</w:t>
      </w:r>
      <w:r w:rsidR="00BA1819" w:rsidRPr="00E55A11">
        <w:rPr>
          <w:rFonts w:ascii="Arial" w:hAnsi="Arial" w:cs="Arial"/>
          <w:iCs/>
          <w:sz w:val="20"/>
          <w:szCs w:val="20"/>
        </w:rPr>
        <w:t xml:space="preserve"> </w:t>
      </w:r>
      <w:r w:rsidR="00555DDB" w:rsidRPr="00E55A11">
        <w:rPr>
          <w:rFonts w:ascii="Arial" w:hAnsi="Arial" w:cs="Arial"/>
          <w:iCs/>
          <w:sz w:val="20"/>
          <w:szCs w:val="20"/>
        </w:rPr>
        <w:t>P</w:t>
      </w:r>
      <w:r w:rsidRPr="00E55A11">
        <w:rPr>
          <w:rFonts w:ascii="Arial" w:hAnsi="Arial" w:cs="Arial"/>
          <w:iCs/>
          <w:sz w:val="20"/>
          <w:szCs w:val="20"/>
        </w:rPr>
        <w:t>rojektu</w:t>
      </w:r>
      <w:r w:rsidR="00BE5AE7" w:rsidRPr="00E55A11">
        <w:rPr>
          <w:rFonts w:ascii="Arial" w:hAnsi="Arial" w:cs="Arial"/>
          <w:iCs/>
          <w:sz w:val="20"/>
          <w:szCs w:val="20"/>
        </w:rPr>
        <w:t xml:space="preserve"> </w:t>
      </w:r>
      <w:r w:rsidR="00B3536F" w:rsidRPr="00E55A11">
        <w:rPr>
          <w:rFonts w:ascii="Arial" w:hAnsi="Arial" w:cs="Arial"/>
          <w:i/>
          <w:iCs/>
          <w:sz w:val="20"/>
          <w:szCs w:val="20"/>
        </w:rPr>
        <w:t>obejmują</w:t>
      </w:r>
      <w:r w:rsidR="008C06EC" w:rsidRPr="00E55A11">
        <w:rPr>
          <w:rFonts w:ascii="Arial" w:eastAsiaTheme="minorHAnsi" w:hAnsi="Arial" w:cs="Arial"/>
          <w:i/>
          <w:iCs/>
          <w:sz w:val="20"/>
          <w:szCs w:val="20"/>
        </w:rPr>
        <w:t xml:space="preserve"> </w:t>
      </w:r>
      <w:r w:rsidR="008C06EC" w:rsidRPr="00E55A11">
        <w:rPr>
          <w:rFonts w:ascii="Arial" w:hAnsi="Arial" w:cs="Arial"/>
          <w:i/>
          <w:iCs/>
          <w:sz w:val="20"/>
          <w:szCs w:val="20"/>
        </w:rPr>
        <w:t>koszt podatku od towarów i usług</w:t>
      </w:r>
      <w:r w:rsidR="008C06EC" w:rsidRPr="00E55A11">
        <w:rPr>
          <w:rFonts w:ascii="Arial" w:hAnsi="Arial" w:cs="Arial"/>
          <w:i/>
          <w:iCs/>
          <w:sz w:val="20"/>
          <w:szCs w:val="20"/>
          <w:vertAlign w:val="superscript"/>
        </w:rPr>
        <w:t xml:space="preserve"> </w:t>
      </w:r>
      <w:r w:rsidR="00B3536F" w:rsidRPr="00E55A11">
        <w:rPr>
          <w:rStyle w:val="Odwoanieprzypisudolnego"/>
          <w:rFonts w:ascii="Arial" w:hAnsi="Arial" w:cs="Arial"/>
          <w:i/>
          <w:iCs/>
          <w:sz w:val="20"/>
          <w:szCs w:val="20"/>
        </w:rPr>
        <w:footnoteReference w:id="13"/>
      </w:r>
      <w:r w:rsidR="00B3536F" w:rsidRPr="00E55A11">
        <w:rPr>
          <w:rFonts w:ascii="Arial" w:hAnsi="Arial" w:cs="Arial"/>
          <w:i/>
          <w:iCs/>
          <w:sz w:val="20"/>
          <w:szCs w:val="20"/>
        </w:rPr>
        <w:t>/nie obejmują</w:t>
      </w:r>
      <w:r w:rsidR="008C06EC" w:rsidRPr="00E55A11">
        <w:rPr>
          <w:rFonts w:ascii="Arial" w:hAnsi="Arial" w:cs="Arial"/>
          <w:i/>
          <w:iCs/>
          <w:sz w:val="20"/>
          <w:szCs w:val="20"/>
        </w:rPr>
        <w:t xml:space="preserve"> kosztu podatku od towarów i usług</w:t>
      </w:r>
      <w:r w:rsidR="006F4F77" w:rsidRPr="00E55A11">
        <w:rPr>
          <w:rStyle w:val="Odwoanieprzypisudolnego"/>
          <w:rFonts w:ascii="Arial" w:hAnsi="Arial" w:cs="Arial"/>
          <w:i/>
          <w:iCs/>
          <w:sz w:val="20"/>
          <w:szCs w:val="20"/>
        </w:rPr>
        <w:footnoteReference w:id="14"/>
      </w:r>
      <w:r w:rsidR="006F4F77" w:rsidRPr="00E55A11">
        <w:rPr>
          <w:rFonts w:ascii="Arial" w:hAnsi="Arial" w:cs="Arial"/>
          <w:i/>
          <w:iCs/>
          <w:sz w:val="20"/>
          <w:szCs w:val="20"/>
        </w:rPr>
        <w:t xml:space="preserve"> </w:t>
      </w:r>
      <w:r w:rsidR="008C06EC" w:rsidRPr="00E55A11">
        <w:rPr>
          <w:rStyle w:val="Odwoanieprzypisudolnego"/>
          <w:rFonts w:ascii="Arial" w:hAnsi="Arial" w:cs="Arial"/>
          <w:i/>
          <w:iCs/>
          <w:sz w:val="20"/>
          <w:szCs w:val="20"/>
        </w:rPr>
        <w:footnoteReference w:id="15"/>
      </w:r>
      <w:r w:rsidRPr="00E55A11">
        <w:rPr>
          <w:rFonts w:ascii="Arial" w:hAnsi="Arial" w:cs="Arial"/>
          <w:i/>
          <w:iCs/>
          <w:sz w:val="20"/>
          <w:szCs w:val="20"/>
        </w:rPr>
        <w:t xml:space="preserve"> </w:t>
      </w:r>
      <w:r w:rsidR="00BE5AE7" w:rsidRPr="00E55A11">
        <w:rPr>
          <w:rFonts w:ascii="Arial" w:hAnsi="Arial" w:cs="Arial"/>
          <w:i/>
          <w:iCs/>
          <w:sz w:val="20"/>
          <w:szCs w:val="20"/>
        </w:rPr>
        <w:t xml:space="preserve">. </w:t>
      </w:r>
    </w:p>
    <w:p w14:paraId="7DB0067C" w14:textId="77777777" w:rsidR="00F33962" w:rsidRPr="00E55A11" w:rsidRDefault="00F33962" w:rsidP="00350F7A">
      <w:pPr>
        <w:pStyle w:val="Tekstpodstawowy"/>
        <w:numPr>
          <w:ilvl w:val="0"/>
          <w:numId w:val="18"/>
        </w:numPr>
        <w:tabs>
          <w:tab w:val="clear" w:pos="900"/>
        </w:tabs>
        <w:autoSpaceDE w:val="0"/>
        <w:autoSpaceDN w:val="0"/>
        <w:rPr>
          <w:rFonts w:ascii="Arial" w:hAnsi="Arial" w:cs="Arial"/>
          <w:sz w:val="20"/>
          <w:szCs w:val="20"/>
        </w:rPr>
      </w:pPr>
      <w:r w:rsidRPr="00E55A11">
        <w:rPr>
          <w:rFonts w:ascii="Arial" w:hAnsi="Arial" w:cs="Arial"/>
          <w:iCs/>
          <w:sz w:val="20"/>
          <w:szCs w:val="20"/>
        </w:rPr>
        <w:t>W przypad</w:t>
      </w:r>
      <w:r w:rsidRPr="00E55A11">
        <w:rPr>
          <w:rFonts w:ascii="Arial" w:hAnsi="Arial" w:cs="Arial"/>
          <w:sz w:val="20"/>
          <w:szCs w:val="20"/>
        </w:rPr>
        <w:t>ku, gdy Beneficjent zaplanował w ramach projektu wydatki w ramach cross-</w:t>
      </w:r>
      <w:proofErr w:type="spellStart"/>
      <w:r w:rsidRPr="00E55A11">
        <w:rPr>
          <w:rFonts w:ascii="Arial" w:hAnsi="Arial" w:cs="Arial"/>
          <w:sz w:val="20"/>
          <w:szCs w:val="20"/>
        </w:rPr>
        <w:t>financingu</w:t>
      </w:r>
      <w:proofErr w:type="spellEnd"/>
      <w:r w:rsidRPr="00E55A11">
        <w:rPr>
          <w:rFonts w:ascii="Arial" w:hAnsi="Arial" w:cs="Arial"/>
          <w:sz w:val="20"/>
          <w:szCs w:val="20"/>
        </w:rPr>
        <w:t xml:space="preserve">, o których mowa w </w:t>
      </w:r>
      <w:r w:rsidRPr="00E55A11">
        <w:rPr>
          <w:rFonts w:ascii="Arial" w:hAnsi="Arial" w:cs="Arial"/>
          <w:i/>
          <w:sz w:val="20"/>
          <w:szCs w:val="20"/>
        </w:rPr>
        <w:t xml:space="preserve">Wytycznych </w:t>
      </w:r>
      <w:r w:rsidR="00F24670" w:rsidRPr="00E55A11">
        <w:rPr>
          <w:rFonts w:ascii="Arial" w:hAnsi="Arial" w:cs="Arial"/>
          <w:i/>
          <w:sz w:val="20"/>
          <w:szCs w:val="20"/>
        </w:rPr>
        <w:t>dotyczących</w:t>
      </w:r>
      <w:r w:rsidRPr="00E55A11">
        <w:rPr>
          <w:rFonts w:ascii="Arial" w:hAnsi="Arial" w:cs="Arial"/>
          <w:i/>
          <w:sz w:val="20"/>
          <w:szCs w:val="20"/>
        </w:rPr>
        <w:t xml:space="preserve"> kwalifikowalności, stanowią</w:t>
      </w:r>
      <w:r w:rsidRPr="00E55A11">
        <w:rPr>
          <w:rFonts w:ascii="Arial" w:hAnsi="Arial" w:cs="Arial"/>
          <w:sz w:val="20"/>
          <w:szCs w:val="20"/>
        </w:rPr>
        <w:t xml:space="preserve"> </w:t>
      </w:r>
      <w:r w:rsidR="001436FA" w:rsidRPr="00E55A11">
        <w:rPr>
          <w:rFonts w:ascii="Arial" w:hAnsi="Arial" w:cs="Arial"/>
          <w:sz w:val="20"/>
          <w:szCs w:val="20"/>
        </w:rPr>
        <w:t>one</w:t>
      </w:r>
      <w:r w:rsidR="00DF7E52" w:rsidRPr="00E55A11">
        <w:rPr>
          <w:rFonts w:ascii="Arial" w:hAnsi="Arial" w:cs="Arial"/>
          <w:sz w:val="20"/>
          <w:szCs w:val="20"/>
        </w:rPr>
        <w:t xml:space="preserve"> nie więcej niż </w:t>
      </w:r>
      <w:r w:rsidR="00201919" w:rsidRPr="00E55A11">
        <w:rPr>
          <w:rFonts w:ascii="Arial" w:hAnsi="Arial" w:cs="Arial"/>
          <w:sz w:val="20"/>
          <w:szCs w:val="20"/>
        </w:rPr>
        <w:t>….</w:t>
      </w:r>
      <w:r w:rsidRPr="00E55A11">
        <w:rPr>
          <w:rFonts w:ascii="Arial" w:hAnsi="Arial" w:cs="Arial"/>
          <w:sz w:val="20"/>
          <w:szCs w:val="20"/>
        </w:rPr>
        <w:t xml:space="preserve"> %</w:t>
      </w:r>
      <w:r w:rsidR="00D72B7C" w:rsidRPr="00E55A11">
        <w:rPr>
          <w:rStyle w:val="Odwoanieprzypisudolnego"/>
          <w:rFonts w:ascii="Arial" w:hAnsi="Arial" w:cs="Arial"/>
          <w:sz w:val="20"/>
          <w:szCs w:val="20"/>
        </w:rPr>
        <w:footnoteReference w:id="16"/>
      </w:r>
      <w:r w:rsidRPr="00E55A11">
        <w:rPr>
          <w:rFonts w:ascii="Arial" w:hAnsi="Arial" w:cs="Arial"/>
          <w:sz w:val="20"/>
          <w:szCs w:val="20"/>
        </w:rPr>
        <w:t xml:space="preserve"> wydat</w:t>
      </w:r>
      <w:r w:rsidR="004002ED" w:rsidRPr="00E55A11">
        <w:rPr>
          <w:rFonts w:ascii="Arial" w:hAnsi="Arial" w:cs="Arial"/>
          <w:sz w:val="20"/>
          <w:szCs w:val="20"/>
        </w:rPr>
        <w:t>kó</w:t>
      </w:r>
      <w:r w:rsidRPr="00E55A11">
        <w:rPr>
          <w:rFonts w:ascii="Arial" w:hAnsi="Arial" w:cs="Arial"/>
          <w:sz w:val="20"/>
          <w:szCs w:val="20"/>
        </w:rPr>
        <w:t xml:space="preserve">w </w:t>
      </w:r>
      <w:r w:rsidR="00EE2879" w:rsidRPr="00E55A11">
        <w:rPr>
          <w:rFonts w:ascii="Arial" w:hAnsi="Arial" w:cs="Arial"/>
          <w:sz w:val="20"/>
          <w:szCs w:val="20"/>
        </w:rPr>
        <w:t xml:space="preserve">kwalifikowalnych </w:t>
      </w:r>
      <w:r w:rsidRPr="00E55A11">
        <w:rPr>
          <w:rFonts w:ascii="Arial" w:hAnsi="Arial" w:cs="Arial"/>
          <w:sz w:val="20"/>
          <w:szCs w:val="20"/>
        </w:rPr>
        <w:t>projektu.</w:t>
      </w:r>
      <w:r w:rsidR="005C57B3" w:rsidRPr="00E55A11">
        <w:rPr>
          <w:rStyle w:val="Odwoanieprzypisudolnego"/>
          <w:rFonts w:ascii="Arial" w:hAnsi="Arial" w:cs="Arial"/>
          <w:sz w:val="20"/>
          <w:szCs w:val="20"/>
        </w:rPr>
        <w:footnoteReference w:id="17"/>
      </w:r>
    </w:p>
    <w:p w14:paraId="64F5B2EA" w14:textId="77777777" w:rsidR="001D35F6" w:rsidRPr="00E55A11" w:rsidRDefault="001D35F6" w:rsidP="00350F7A">
      <w:pPr>
        <w:pStyle w:val="Tekstpodstawowy"/>
        <w:ind w:left="360"/>
        <w:rPr>
          <w:rFonts w:ascii="Arial" w:hAnsi="Arial" w:cs="Arial"/>
          <w:sz w:val="20"/>
          <w:szCs w:val="20"/>
        </w:rPr>
      </w:pPr>
    </w:p>
    <w:p w14:paraId="40DD9C31" w14:textId="77777777" w:rsidR="004E28E0" w:rsidRPr="00E55A11" w:rsidRDefault="004E28E0" w:rsidP="00780E37">
      <w:pPr>
        <w:pStyle w:val="xl33"/>
        <w:autoSpaceDE/>
        <w:autoSpaceDN/>
        <w:spacing w:before="0" w:after="60" w:line="360" w:lineRule="auto"/>
        <w:rPr>
          <w:rFonts w:ascii="Arial" w:hAnsi="Arial" w:cs="Arial"/>
          <w:szCs w:val="20"/>
        </w:rPr>
      </w:pPr>
      <w:r w:rsidRPr="00E55A11">
        <w:rPr>
          <w:rFonts w:ascii="Arial" w:hAnsi="Arial" w:cs="Arial"/>
          <w:szCs w:val="20"/>
        </w:rPr>
        <w:t xml:space="preserve">§ </w:t>
      </w:r>
      <w:r w:rsidR="00DF6FE3" w:rsidRPr="00E55A11">
        <w:rPr>
          <w:rFonts w:ascii="Arial" w:hAnsi="Arial" w:cs="Arial"/>
          <w:szCs w:val="20"/>
        </w:rPr>
        <w:t>3</w:t>
      </w:r>
      <w:r w:rsidRPr="00E55A11">
        <w:rPr>
          <w:rFonts w:ascii="Arial" w:hAnsi="Arial" w:cs="Arial"/>
          <w:szCs w:val="20"/>
        </w:rPr>
        <w:t>.</w:t>
      </w:r>
    </w:p>
    <w:p w14:paraId="10BDCDD5" w14:textId="77777777" w:rsidR="004E28E0" w:rsidRPr="00E55A11" w:rsidRDefault="004E28E0" w:rsidP="00350F7A">
      <w:pPr>
        <w:pStyle w:val="Tekstpodstawowy"/>
        <w:numPr>
          <w:ilvl w:val="0"/>
          <w:numId w:val="2"/>
        </w:numPr>
        <w:tabs>
          <w:tab w:val="clear" w:pos="900"/>
        </w:tabs>
        <w:autoSpaceDE w:val="0"/>
        <w:autoSpaceDN w:val="0"/>
        <w:ind w:left="360" w:hanging="360"/>
        <w:rPr>
          <w:rFonts w:ascii="Arial" w:hAnsi="Arial" w:cs="Arial"/>
          <w:sz w:val="20"/>
          <w:szCs w:val="20"/>
        </w:rPr>
      </w:pPr>
      <w:r w:rsidRPr="00E55A11">
        <w:rPr>
          <w:rFonts w:ascii="Arial" w:hAnsi="Arial" w:cs="Arial"/>
          <w:sz w:val="20"/>
          <w:szCs w:val="20"/>
        </w:rPr>
        <w:t xml:space="preserve">Okres realizacji Projektu jest zgodny z okresem wskazanym we </w:t>
      </w:r>
      <w:r w:rsidR="000F2275" w:rsidRPr="00E55A11">
        <w:rPr>
          <w:rFonts w:ascii="Arial" w:hAnsi="Arial" w:cs="Arial"/>
          <w:sz w:val="20"/>
          <w:szCs w:val="20"/>
        </w:rPr>
        <w:t>W</w:t>
      </w:r>
      <w:r w:rsidRPr="00E55A11">
        <w:rPr>
          <w:rFonts w:ascii="Arial" w:hAnsi="Arial" w:cs="Arial"/>
          <w:sz w:val="20"/>
          <w:szCs w:val="20"/>
        </w:rPr>
        <w:t xml:space="preserve">niosku. </w:t>
      </w:r>
    </w:p>
    <w:p w14:paraId="5C8E2989" w14:textId="77777777" w:rsidR="004E28E0" w:rsidRPr="00E55A11" w:rsidRDefault="004E28E0" w:rsidP="00350F7A">
      <w:pPr>
        <w:pStyle w:val="Tekstpodstawowy"/>
        <w:numPr>
          <w:ilvl w:val="0"/>
          <w:numId w:val="2"/>
        </w:numPr>
        <w:tabs>
          <w:tab w:val="clear" w:pos="900"/>
        </w:tabs>
        <w:autoSpaceDE w:val="0"/>
        <w:autoSpaceDN w:val="0"/>
        <w:ind w:left="360" w:hanging="360"/>
        <w:rPr>
          <w:rFonts w:ascii="Arial" w:hAnsi="Arial" w:cs="Arial"/>
          <w:sz w:val="20"/>
          <w:szCs w:val="20"/>
        </w:rPr>
      </w:pPr>
      <w:r w:rsidRPr="00E55A11">
        <w:rPr>
          <w:rFonts w:ascii="Arial" w:hAnsi="Arial" w:cs="Arial"/>
          <w:sz w:val="20"/>
          <w:szCs w:val="20"/>
        </w:rPr>
        <w:t>Okres, o którym mowa w ust. 1, dotyczy realizacji zadań w ramach Projektu</w:t>
      </w:r>
      <w:r w:rsidR="00312BB2" w:rsidRPr="00E55A11">
        <w:rPr>
          <w:rFonts w:ascii="Arial" w:hAnsi="Arial" w:cs="Arial"/>
          <w:sz w:val="20"/>
          <w:szCs w:val="20"/>
        </w:rPr>
        <w:t xml:space="preserve"> i jest równoznaczny </w:t>
      </w:r>
      <w:r w:rsidR="00034675" w:rsidRPr="00E55A11">
        <w:rPr>
          <w:rFonts w:ascii="Arial" w:hAnsi="Arial" w:cs="Arial"/>
          <w:sz w:val="20"/>
          <w:szCs w:val="20"/>
        </w:rPr>
        <w:t xml:space="preserve">                   </w:t>
      </w:r>
      <w:r w:rsidR="00312BB2" w:rsidRPr="00E55A11">
        <w:rPr>
          <w:rFonts w:ascii="Arial" w:hAnsi="Arial" w:cs="Arial"/>
          <w:sz w:val="20"/>
          <w:szCs w:val="20"/>
        </w:rPr>
        <w:t>z okresem kwalifikowalności</w:t>
      </w:r>
      <w:r w:rsidR="0041461A" w:rsidRPr="00E55A11">
        <w:rPr>
          <w:rFonts w:ascii="Arial" w:hAnsi="Arial" w:cs="Arial"/>
          <w:sz w:val="20"/>
          <w:szCs w:val="20"/>
        </w:rPr>
        <w:t xml:space="preserve"> wydatków w ramach projektu, z zastrzeżeniem ust. 3.</w:t>
      </w:r>
      <w:r w:rsidRPr="00E55A11">
        <w:rPr>
          <w:rFonts w:ascii="Arial" w:hAnsi="Arial" w:cs="Arial"/>
          <w:sz w:val="20"/>
          <w:szCs w:val="20"/>
        </w:rPr>
        <w:t xml:space="preserve"> </w:t>
      </w:r>
    </w:p>
    <w:p w14:paraId="54DC5FB5" w14:textId="77777777" w:rsidR="00E85904" w:rsidRPr="00E55A11" w:rsidRDefault="00E85904" w:rsidP="00350F7A">
      <w:pPr>
        <w:pStyle w:val="Tekstpodstawowy"/>
        <w:numPr>
          <w:ilvl w:val="0"/>
          <w:numId w:val="2"/>
        </w:numPr>
        <w:tabs>
          <w:tab w:val="clear" w:pos="900"/>
        </w:tabs>
        <w:autoSpaceDE w:val="0"/>
        <w:autoSpaceDN w:val="0"/>
        <w:ind w:left="360" w:hanging="360"/>
        <w:rPr>
          <w:rFonts w:ascii="Arial" w:hAnsi="Arial" w:cs="Arial"/>
          <w:sz w:val="20"/>
          <w:szCs w:val="20"/>
        </w:rPr>
      </w:pPr>
      <w:r w:rsidRPr="00E55A11">
        <w:rPr>
          <w:rFonts w:ascii="Arial" w:hAnsi="Arial" w:cs="Arial"/>
          <w:sz w:val="20"/>
          <w:szCs w:val="20"/>
        </w:rPr>
        <w:t xml:space="preserve">Beneficjent </w:t>
      </w:r>
      <w:r w:rsidR="00C63C77" w:rsidRPr="00E55A11">
        <w:rPr>
          <w:rFonts w:ascii="Arial" w:hAnsi="Arial" w:cs="Arial"/>
          <w:i/>
          <w:sz w:val="20"/>
          <w:szCs w:val="20"/>
        </w:rPr>
        <w:t>oraz Partnerzy</w:t>
      </w:r>
      <w:r w:rsidR="00C63C77" w:rsidRPr="00E55A11">
        <w:rPr>
          <w:rFonts w:ascii="Arial" w:hAnsi="Arial" w:cs="Arial"/>
          <w:sz w:val="20"/>
          <w:szCs w:val="20"/>
        </w:rPr>
        <w:t xml:space="preserve"> </w:t>
      </w:r>
      <w:r w:rsidRPr="00E55A11">
        <w:rPr>
          <w:rFonts w:ascii="Arial" w:hAnsi="Arial" w:cs="Arial"/>
          <w:sz w:val="20"/>
          <w:szCs w:val="20"/>
        </w:rPr>
        <w:t>ma</w:t>
      </w:r>
      <w:r w:rsidR="00C63C77" w:rsidRPr="00E55A11">
        <w:rPr>
          <w:rFonts w:ascii="Arial" w:hAnsi="Arial" w:cs="Arial"/>
          <w:sz w:val="20"/>
          <w:szCs w:val="20"/>
        </w:rPr>
        <w:t>/</w:t>
      </w:r>
      <w:r w:rsidR="00C63C77" w:rsidRPr="00E55A11">
        <w:rPr>
          <w:rFonts w:ascii="Arial" w:hAnsi="Arial" w:cs="Arial"/>
          <w:i/>
          <w:sz w:val="20"/>
          <w:szCs w:val="20"/>
        </w:rPr>
        <w:t>mają</w:t>
      </w:r>
      <w:r w:rsidR="00C63C77" w:rsidRPr="00E55A11">
        <w:rPr>
          <w:rStyle w:val="Odwoanieprzypisudolnego"/>
          <w:rFonts w:ascii="Arial" w:hAnsi="Arial" w:cs="Arial"/>
          <w:i/>
          <w:sz w:val="20"/>
          <w:szCs w:val="20"/>
        </w:rPr>
        <w:footnoteReference w:id="18"/>
      </w:r>
      <w:r w:rsidRPr="00E55A11">
        <w:rPr>
          <w:rFonts w:ascii="Arial" w:hAnsi="Arial" w:cs="Arial"/>
          <w:sz w:val="20"/>
          <w:szCs w:val="20"/>
        </w:rPr>
        <w:t xml:space="preserve"> prawo do ponoszenia wydatków po okresie realizacji Projektu, </w:t>
      </w:r>
      <w:r w:rsidR="00B20F4B" w:rsidRPr="00E55A11">
        <w:rPr>
          <w:rFonts w:ascii="Arial" w:hAnsi="Arial" w:cs="Arial"/>
          <w:sz w:val="20"/>
          <w:szCs w:val="20"/>
        </w:rPr>
        <w:t xml:space="preserve">jednak nie </w:t>
      </w:r>
      <w:r w:rsidR="004F1AC7" w:rsidRPr="00E55A11">
        <w:rPr>
          <w:rFonts w:ascii="Arial" w:hAnsi="Arial" w:cs="Arial"/>
          <w:sz w:val="20"/>
          <w:szCs w:val="20"/>
        </w:rPr>
        <w:t xml:space="preserve">dłużej </w:t>
      </w:r>
      <w:r w:rsidR="00B20F4B" w:rsidRPr="00E55A11">
        <w:rPr>
          <w:rFonts w:ascii="Arial" w:hAnsi="Arial" w:cs="Arial"/>
          <w:sz w:val="20"/>
          <w:szCs w:val="20"/>
        </w:rPr>
        <w:t xml:space="preserve">niż do </w:t>
      </w:r>
      <w:r w:rsidR="005934C7" w:rsidRPr="00E55A11">
        <w:rPr>
          <w:rFonts w:ascii="Arial" w:hAnsi="Arial" w:cs="Arial"/>
          <w:sz w:val="20"/>
          <w:szCs w:val="20"/>
        </w:rPr>
        <w:t>30 dni kalendarzowych od zakończenia realizacji Projektu</w:t>
      </w:r>
      <w:r w:rsidR="00B20F4B" w:rsidRPr="00E55A11">
        <w:rPr>
          <w:rFonts w:ascii="Arial" w:hAnsi="Arial" w:cs="Arial"/>
          <w:sz w:val="20"/>
          <w:szCs w:val="20"/>
        </w:rPr>
        <w:t xml:space="preserve">, </w:t>
      </w:r>
      <w:r w:rsidRPr="00E55A11">
        <w:rPr>
          <w:rFonts w:ascii="Arial" w:hAnsi="Arial" w:cs="Arial"/>
          <w:sz w:val="20"/>
          <w:szCs w:val="20"/>
        </w:rPr>
        <w:t xml:space="preserve">pod warunkiem, że wydatki te </w:t>
      </w:r>
      <w:r w:rsidR="009C2956" w:rsidRPr="00E55A11">
        <w:rPr>
          <w:rFonts w:ascii="Arial" w:hAnsi="Arial" w:cs="Arial"/>
          <w:sz w:val="20"/>
          <w:szCs w:val="20"/>
        </w:rPr>
        <w:t>dotyczą</w:t>
      </w:r>
      <w:r w:rsidRPr="00E55A11">
        <w:rPr>
          <w:rFonts w:ascii="Arial" w:hAnsi="Arial" w:cs="Arial"/>
          <w:sz w:val="20"/>
          <w:szCs w:val="20"/>
        </w:rPr>
        <w:t xml:space="preserve"> okresu </w:t>
      </w:r>
      <w:r w:rsidR="00B20F4B" w:rsidRPr="00E55A11">
        <w:rPr>
          <w:rFonts w:ascii="Arial" w:hAnsi="Arial" w:cs="Arial"/>
          <w:sz w:val="20"/>
          <w:szCs w:val="20"/>
        </w:rPr>
        <w:t xml:space="preserve">realizacji Projektu </w:t>
      </w:r>
      <w:r w:rsidRPr="00E55A11">
        <w:rPr>
          <w:rFonts w:ascii="Arial" w:hAnsi="Arial" w:cs="Arial"/>
          <w:sz w:val="20"/>
          <w:szCs w:val="20"/>
        </w:rPr>
        <w:t>oraz zostaną uwzględnione w końcowym wniosku o płatność.</w:t>
      </w:r>
    </w:p>
    <w:p w14:paraId="25509506" w14:textId="77777777" w:rsidR="00FF42AB" w:rsidRPr="00E55A11" w:rsidRDefault="00FF42AB" w:rsidP="00350F7A">
      <w:pPr>
        <w:pStyle w:val="Tekstpodstawowy"/>
        <w:numPr>
          <w:ilvl w:val="0"/>
          <w:numId w:val="2"/>
        </w:numPr>
        <w:tabs>
          <w:tab w:val="clear" w:pos="900"/>
        </w:tabs>
        <w:autoSpaceDE w:val="0"/>
        <w:autoSpaceDN w:val="0"/>
        <w:ind w:left="360" w:hanging="360"/>
        <w:rPr>
          <w:rFonts w:ascii="Arial" w:hAnsi="Arial" w:cs="Arial"/>
          <w:sz w:val="20"/>
          <w:szCs w:val="20"/>
        </w:rPr>
      </w:pPr>
      <w:r w:rsidRPr="00E55A11">
        <w:rPr>
          <w:rFonts w:ascii="Arial" w:hAnsi="Arial" w:cs="Arial"/>
          <w:sz w:val="20"/>
          <w:szCs w:val="20"/>
        </w:rPr>
        <w:t xml:space="preserve">Dofinansowanie na realizację projektu może być przeznaczone na sfinansowanie przedsięwzięć zrealizowanych w ramach projektu przed </w:t>
      </w:r>
      <w:r w:rsidR="00E0673B" w:rsidRPr="00E55A11">
        <w:rPr>
          <w:rFonts w:ascii="Arial" w:hAnsi="Arial" w:cs="Arial"/>
          <w:sz w:val="20"/>
          <w:szCs w:val="20"/>
        </w:rPr>
        <w:t xml:space="preserve">dniem wejścia w życie </w:t>
      </w:r>
      <w:r w:rsidR="0056557A" w:rsidRPr="00E55A11">
        <w:rPr>
          <w:rFonts w:ascii="Arial" w:hAnsi="Arial" w:cs="Arial"/>
          <w:sz w:val="20"/>
          <w:szCs w:val="20"/>
        </w:rPr>
        <w:t xml:space="preserve">uchwały </w:t>
      </w:r>
      <w:r w:rsidRPr="00E55A11">
        <w:rPr>
          <w:rFonts w:ascii="Arial" w:hAnsi="Arial" w:cs="Arial"/>
          <w:sz w:val="20"/>
          <w:szCs w:val="20"/>
        </w:rPr>
        <w:t xml:space="preserve">, o ile wydatki zostaną </w:t>
      </w:r>
      <w:r w:rsidRPr="00E55A11">
        <w:rPr>
          <w:rFonts w:ascii="Arial" w:hAnsi="Arial" w:cs="Arial"/>
          <w:sz w:val="20"/>
          <w:szCs w:val="20"/>
        </w:rPr>
        <w:lastRenderedPageBreak/>
        <w:t xml:space="preserve">uznane za kwalifikowane zgodnie z obowiązującymi przepisami oraz dotyczyć będą okresu realizacji projektu, o którym mowa w § 3 ust. 1 </w:t>
      </w:r>
      <w:r w:rsidR="009356FA" w:rsidRPr="00E55A11">
        <w:rPr>
          <w:rFonts w:ascii="Arial" w:hAnsi="Arial" w:cs="Arial"/>
          <w:sz w:val="20"/>
          <w:szCs w:val="20"/>
        </w:rPr>
        <w:t>niniejszego Dokumentu</w:t>
      </w:r>
      <w:r w:rsidRPr="00E55A11">
        <w:rPr>
          <w:rFonts w:ascii="Arial" w:hAnsi="Arial" w:cs="Arial"/>
          <w:sz w:val="20"/>
          <w:szCs w:val="20"/>
        </w:rPr>
        <w:t>.</w:t>
      </w:r>
      <w:r w:rsidRPr="00E55A11">
        <w:rPr>
          <w:rStyle w:val="Odwoanieprzypisudolnego"/>
          <w:rFonts w:ascii="Arial" w:hAnsi="Arial" w:cs="Arial"/>
          <w:sz w:val="20"/>
          <w:szCs w:val="20"/>
        </w:rPr>
        <w:footnoteReference w:id="19"/>
      </w:r>
    </w:p>
    <w:p w14:paraId="1F71BABC" w14:textId="77777777" w:rsidR="004E28E0" w:rsidRDefault="004E28E0" w:rsidP="00350F7A">
      <w:pPr>
        <w:pStyle w:val="Tekstpodstawowy"/>
        <w:jc w:val="center"/>
        <w:rPr>
          <w:rFonts w:ascii="Arial" w:hAnsi="Arial" w:cs="Arial"/>
          <w:sz w:val="20"/>
          <w:szCs w:val="20"/>
        </w:rPr>
      </w:pPr>
    </w:p>
    <w:p w14:paraId="768C8CAB" w14:textId="77777777" w:rsidR="009D490C" w:rsidRPr="00E55A11" w:rsidRDefault="009D490C" w:rsidP="00780E37">
      <w:pPr>
        <w:pStyle w:val="Tekstpodstawowy"/>
        <w:spacing w:line="360" w:lineRule="auto"/>
        <w:jc w:val="center"/>
        <w:rPr>
          <w:rFonts w:ascii="Arial" w:hAnsi="Arial" w:cs="Arial"/>
          <w:sz w:val="20"/>
          <w:szCs w:val="20"/>
        </w:rPr>
      </w:pPr>
      <w:r w:rsidRPr="00E55A11">
        <w:rPr>
          <w:rFonts w:ascii="Arial" w:hAnsi="Arial" w:cs="Arial"/>
          <w:sz w:val="20"/>
          <w:szCs w:val="20"/>
        </w:rPr>
        <w:t xml:space="preserve">§ </w:t>
      </w:r>
      <w:r w:rsidR="00DF6FE3" w:rsidRPr="00E55A11">
        <w:rPr>
          <w:rFonts w:ascii="Arial" w:hAnsi="Arial" w:cs="Arial"/>
          <w:sz w:val="20"/>
          <w:szCs w:val="20"/>
        </w:rPr>
        <w:t>4</w:t>
      </w:r>
      <w:r w:rsidRPr="00E55A11">
        <w:rPr>
          <w:rFonts w:ascii="Arial" w:hAnsi="Arial" w:cs="Arial"/>
          <w:sz w:val="20"/>
          <w:szCs w:val="20"/>
        </w:rPr>
        <w:t>.</w:t>
      </w:r>
    </w:p>
    <w:p w14:paraId="08FD7116" w14:textId="77777777" w:rsidR="005147BA" w:rsidRPr="00E55A11" w:rsidRDefault="009D490C" w:rsidP="009D3F46">
      <w:pPr>
        <w:pStyle w:val="Tekstpodstawowy"/>
        <w:numPr>
          <w:ilvl w:val="0"/>
          <w:numId w:val="26"/>
        </w:numPr>
        <w:tabs>
          <w:tab w:val="clear" w:pos="900"/>
        </w:tabs>
        <w:autoSpaceDE w:val="0"/>
        <w:autoSpaceDN w:val="0"/>
        <w:rPr>
          <w:rFonts w:ascii="Arial" w:hAnsi="Arial" w:cs="Arial"/>
          <w:sz w:val="20"/>
          <w:szCs w:val="20"/>
        </w:rPr>
      </w:pPr>
      <w:r w:rsidRPr="00E55A11">
        <w:rPr>
          <w:rFonts w:ascii="Arial" w:hAnsi="Arial" w:cs="Arial"/>
          <w:sz w:val="20"/>
          <w:szCs w:val="20"/>
        </w:rPr>
        <w:t xml:space="preserve">Beneficjent </w:t>
      </w:r>
      <w:r w:rsidR="00833677" w:rsidRPr="00E55A11">
        <w:rPr>
          <w:rFonts w:ascii="Arial" w:hAnsi="Arial" w:cs="Arial"/>
          <w:sz w:val="20"/>
          <w:szCs w:val="20"/>
        </w:rPr>
        <w:t>odpowiada za</w:t>
      </w:r>
      <w:r w:rsidR="00833677" w:rsidRPr="00E55A11">
        <w:rPr>
          <w:rFonts w:ascii="Arial" w:hAnsi="Arial" w:cs="Arial"/>
          <w:b/>
          <w:sz w:val="20"/>
          <w:szCs w:val="20"/>
        </w:rPr>
        <w:t xml:space="preserve"> </w:t>
      </w:r>
      <w:r w:rsidRPr="00E55A11">
        <w:rPr>
          <w:rFonts w:ascii="Arial" w:hAnsi="Arial" w:cs="Arial"/>
          <w:sz w:val="20"/>
          <w:szCs w:val="20"/>
        </w:rPr>
        <w:t>realizacj</w:t>
      </w:r>
      <w:r w:rsidR="00673A43" w:rsidRPr="00E55A11">
        <w:rPr>
          <w:rFonts w:ascii="Arial" w:hAnsi="Arial" w:cs="Arial"/>
          <w:sz w:val="20"/>
          <w:szCs w:val="20"/>
        </w:rPr>
        <w:t>ę</w:t>
      </w:r>
      <w:r w:rsidRPr="00E55A11">
        <w:rPr>
          <w:rFonts w:ascii="Arial" w:hAnsi="Arial" w:cs="Arial"/>
          <w:sz w:val="20"/>
          <w:szCs w:val="20"/>
        </w:rPr>
        <w:t xml:space="preserve"> Projektu </w:t>
      </w:r>
      <w:r w:rsidR="0000105E" w:rsidRPr="00E55A11">
        <w:rPr>
          <w:rFonts w:ascii="Arial" w:hAnsi="Arial" w:cs="Arial"/>
          <w:sz w:val="20"/>
          <w:szCs w:val="20"/>
        </w:rPr>
        <w:t>zgodnie z</w:t>
      </w:r>
      <w:r w:rsidRPr="00E55A11">
        <w:rPr>
          <w:rFonts w:ascii="Arial" w:hAnsi="Arial" w:cs="Arial"/>
          <w:sz w:val="20"/>
          <w:szCs w:val="20"/>
        </w:rPr>
        <w:t xml:space="preserve"> </w:t>
      </w:r>
      <w:r w:rsidR="000F2275" w:rsidRPr="00E55A11">
        <w:rPr>
          <w:rFonts w:ascii="Arial" w:hAnsi="Arial" w:cs="Arial"/>
          <w:sz w:val="20"/>
          <w:szCs w:val="20"/>
        </w:rPr>
        <w:t>W</w:t>
      </w:r>
      <w:r w:rsidRPr="00E55A11">
        <w:rPr>
          <w:rFonts w:ascii="Arial" w:hAnsi="Arial" w:cs="Arial"/>
          <w:sz w:val="20"/>
          <w:szCs w:val="20"/>
        </w:rPr>
        <w:t>niosk</w:t>
      </w:r>
      <w:r w:rsidR="0000105E" w:rsidRPr="00E55A11">
        <w:rPr>
          <w:rFonts w:ascii="Arial" w:hAnsi="Arial" w:cs="Arial"/>
          <w:sz w:val="20"/>
          <w:szCs w:val="20"/>
        </w:rPr>
        <w:t>iem</w:t>
      </w:r>
      <w:r w:rsidR="00604F1D" w:rsidRPr="00E55A11">
        <w:rPr>
          <w:rFonts w:ascii="Arial" w:hAnsi="Arial" w:cs="Arial"/>
          <w:sz w:val="20"/>
          <w:szCs w:val="20"/>
        </w:rPr>
        <w:t xml:space="preserve">, w </w:t>
      </w:r>
      <w:r w:rsidR="00DA00D1" w:rsidRPr="00E55A11">
        <w:rPr>
          <w:rFonts w:ascii="Arial" w:hAnsi="Arial" w:cs="Arial"/>
          <w:sz w:val="20"/>
          <w:szCs w:val="20"/>
        </w:rPr>
        <w:t xml:space="preserve">szczególności </w:t>
      </w:r>
      <w:r w:rsidR="00673A43" w:rsidRPr="00E55A11">
        <w:rPr>
          <w:rFonts w:ascii="Arial" w:hAnsi="Arial" w:cs="Arial"/>
          <w:sz w:val="20"/>
          <w:szCs w:val="20"/>
        </w:rPr>
        <w:t>za</w:t>
      </w:r>
      <w:r w:rsidR="005147BA" w:rsidRPr="00E55A11">
        <w:rPr>
          <w:rFonts w:ascii="Arial" w:hAnsi="Arial" w:cs="Arial"/>
          <w:sz w:val="20"/>
          <w:szCs w:val="20"/>
        </w:rPr>
        <w:t>:</w:t>
      </w:r>
      <w:r w:rsidR="006813F4" w:rsidRPr="00E55A11">
        <w:rPr>
          <w:rFonts w:ascii="Arial" w:hAnsi="Arial" w:cs="Arial"/>
          <w:sz w:val="20"/>
          <w:szCs w:val="20"/>
        </w:rPr>
        <w:tab/>
      </w:r>
    </w:p>
    <w:p w14:paraId="7DE8214B" w14:textId="77777777" w:rsidR="005147BA" w:rsidRPr="00E55A11" w:rsidRDefault="00604F1D" w:rsidP="00350F7A">
      <w:pPr>
        <w:numPr>
          <w:ilvl w:val="1"/>
          <w:numId w:val="9"/>
        </w:numPr>
        <w:tabs>
          <w:tab w:val="left" w:pos="142"/>
        </w:tabs>
        <w:rPr>
          <w:rFonts w:ascii="Arial" w:hAnsi="Arial" w:cs="Arial"/>
          <w:sz w:val="20"/>
          <w:szCs w:val="20"/>
        </w:rPr>
      </w:pPr>
      <w:r w:rsidRPr="00E55A11">
        <w:rPr>
          <w:rFonts w:ascii="Arial" w:hAnsi="Arial" w:cs="Arial"/>
          <w:sz w:val="20"/>
          <w:szCs w:val="20"/>
        </w:rPr>
        <w:t>osiągni</w:t>
      </w:r>
      <w:r w:rsidR="006813F4" w:rsidRPr="00E55A11">
        <w:rPr>
          <w:rFonts w:ascii="Arial" w:hAnsi="Arial" w:cs="Arial"/>
          <w:sz w:val="20"/>
          <w:szCs w:val="20"/>
        </w:rPr>
        <w:t>ęci</w:t>
      </w:r>
      <w:r w:rsidR="00673A43" w:rsidRPr="00E55A11">
        <w:rPr>
          <w:rFonts w:ascii="Arial" w:hAnsi="Arial" w:cs="Arial"/>
          <w:sz w:val="20"/>
          <w:szCs w:val="20"/>
        </w:rPr>
        <w:t>e</w:t>
      </w:r>
      <w:r w:rsidRPr="00E55A11">
        <w:rPr>
          <w:rFonts w:ascii="Arial" w:hAnsi="Arial" w:cs="Arial"/>
          <w:sz w:val="20"/>
          <w:szCs w:val="20"/>
        </w:rPr>
        <w:t xml:space="preserve"> wskaźników produktu </w:t>
      </w:r>
      <w:r w:rsidR="00513DA5" w:rsidRPr="00E55A11">
        <w:rPr>
          <w:rFonts w:ascii="Arial" w:hAnsi="Arial" w:cs="Arial"/>
          <w:sz w:val="20"/>
          <w:szCs w:val="20"/>
        </w:rPr>
        <w:t xml:space="preserve">oraz </w:t>
      </w:r>
      <w:r w:rsidRPr="00E55A11">
        <w:rPr>
          <w:rFonts w:ascii="Arial" w:hAnsi="Arial" w:cs="Arial"/>
          <w:sz w:val="20"/>
          <w:szCs w:val="20"/>
        </w:rPr>
        <w:t xml:space="preserve">rezultatu </w:t>
      </w:r>
      <w:r w:rsidR="0067638F" w:rsidRPr="00E55A11">
        <w:rPr>
          <w:rFonts w:ascii="Arial" w:hAnsi="Arial" w:cs="Arial"/>
          <w:sz w:val="20"/>
          <w:szCs w:val="20"/>
        </w:rPr>
        <w:t xml:space="preserve">określonych we </w:t>
      </w:r>
      <w:r w:rsidR="000F2275" w:rsidRPr="00E55A11">
        <w:rPr>
          <w:rFonts w:ascii="Arial" w:hAnsi="Arial" w:cs="Arial"/>
          <w:sz w:val="20"/>
          <w:szCs w:val="20"/>
        </w:rPr>
        <w:t>W</w:t>
      </w:r>
      <w:r w:rsidRPr="00E55A11">
        <w:rPr>
          <w:rFonts w:ascii="Arial" w:hAnsi="Arial" w:cs="Arial"/>
          <w:sz w:val="20"/>
          <w:szCs w:val="20"/>
        </w:rPr>
        <w:t>niosk</w:t>
      </w:r>
      <w:r w:rsidR="0067638F" w:rsidRPr="00E55A11">
        <w:rPr>
          <w:rFonts w:ascii="Arial" w:hAnsi="Arial" w:cs="Arial"/>
          <w:sz w:val="20"/>
          <w:szCs w:val="20"/>
        </w:rPr>
        <w:t>u</w:t>
      </w:r>
      <w:r w:rsidR="00F44DAE" w:rsidRPr="00E55A11">
        <w:rPr>
          <w:rFonts w:ascii="Arial" w:hAnsi="Arial" w:cs="Arial"/>
          <w:sz w:val="20"/>
          <w:szCs w:val="20"/>
        </w:rPr>
        <w:t>;</w:t>
      </w:r>
    </w:p>
    <w:p w14:paraId="4D524550" w14:textId="77777777" w:rsidR="00F44DAE" w:rsidRPr="00E55A11" w:rsidRDefault="00F44DAE" w:rsidP="00350F7A">
      <w:pPr>
        <w:numPr>
          <w:ilvl w:val="1"/>
          <w:numId w:val="9"/>
        </w:numPr>
        <w:tabs>
          <w:tab w:val="left" w:pos="142"/>
        </w:tabs>
        <w:rPr>
          <w:rFonts w:ascii="Arial" w:hAnsi="Arial" w:cs="Arial"/>
          <w:sz w:val="20"/>
          <w:szCs w:val="20"/>
        </w:rPr>
      </w:pPr>
      <w:r w:rsidRPr="00E55A11">
        <w:rPr>
          <w:rFonts w:ascii="Arial" w:hAnsi="Arial" w:cs="Arial"/>
          <w:sz w:val="20"/>
          <w:szCs w:val="20"/>
        </w:rPr>
        <w:t>realizacj</w:t>
      </w:r>
      <w:r w:rsidR="00673A43" w:rsidRPr="00E55A11">
        <w:rPr>
          <w:rFonts w:ascii="Arial" w:hAnsi="Arial" w:cs="Arial"/>
          <w:sz w:val="20"/>
          <w:szCs w:val="20"/>
        </w:rPr>
        <w:t>ę</w:t>
      </w:r>
      <w:r w:rsidRPr="00E55A11">
        <w:rPr>
          <w:rFonts w:ascii="Arial" w:hAnsi="Arial" w:cs="Arial"/>
          <w:sz w:val="20"/>
          <w:szCs w:val="20"/>
        </w:rPr>
        <w:t xml:space="preserve"> Projektu w </w:t>
      </w:r>
      <w:r w:rsidR="008363B6" w:rsidRPr="00E55A11">
        <w:rPr>
          <w:rFonts w:ascii="Arial" w:hAnsi="Arial" w:cs="Arial"/>
          <w:sz w:val="20"/>
          <w:szCs w:val="20"/>
        </w:rPr>
        <w:t xml:space="preserve">oparciu o harmonogram </w:t>
      </w:r>
      <w:r w:rsidR="008D72CE" w:rsidRPr="00E55A11">
        <w:rPr>
          <w:rFonts w:ascii="Arial" w:hAnsi="Arial" w:cs="Arial"/>
          <w:sz w:val="20"/>
          <w:szCs w:val="20"/>
        </w:rPr>
        <w:t xml:space="preserve">realizacji projektu </w:t>
      </w:r>
      <w:r w:rsidR="003E52D8" w:rsidRPr="00E55A11">
        <w:rPr>
          <w:rFonts w:ascii="Arial" w:hAnsi="Arial" w:cs="Arial"/>
          <w:sz w:val="20"/>
          <w:szCs w:val="20"/>
        </w:rPr>
        <w:t>określony</w:t>
      </w:r>
      <w:r w:rsidR="008363B6" w:rsidRPr="00E55A11">
        <w:rPr>
          <w:rFonts w:ascii="Arial" w:hAnsi="Arial" w:cs="Arial"/>
          <w:sz w:val="20"/>
          <w:szCs w:val="20"/>
        </w:rPr>
        <w:t xml:space="preserve"> </w:t>
      </w:r>
      <w:r w:rsidR="003E52D8" w:rsidRPr="00E55A11">
        <w:rPr>
          <w:rFonts w:ascii="Arial" w:hAnsi="Arial" w:cs="Arial"/>
          <w:sz w:val="20"/>
          <w:szCs w:val="20"/>
        </w:rPr>
        <w:t>we</w:t>
      </w:r>
      <w:r w:rsidR="008363B6" w:rsidRPr="00E55A11">
        <w:rPr>
          <w:rFonts w:ascii="Arial" w:hAnsi="Arial" w:cs="Arial"/>
          <w:sz w:val="20"/>
          <w:szCs w:val="20"/>
        </w:rPr>
        <w:t xml:space="preserve"> </w:t>
      </w:r>
      <w:r w:rsidR="000F2275" w:rsidRPr="00E55A11">
        <w:rPr>
          <w:rFonts w:ascii="Arial" w:hAnsi="Arial" w:cs="Arial"/>
          <w:sz w:val="20"/>
          <w:szCs w:val="20"/>
        </w:rPr>
        <w:t>W</w:t>
      </w:r>
      <w:r w:rsidR="008363B6" w:rsidRPr="00E55A11">
        <w:rPr>
          <w:rFonts w:ascii="Arial" w:hAnsi="Arial" w:cs="Arial"/>
          <w:sz w:val="20"/>
          <w:szCs w:val="20"/>
        </w:rPr>
        <w:t>niosku</w:t>
      </w:r>
      <w:r w:rsidRPr="00E55A11">
        <w:rPr>
          <w:rFonts w:ascii="Arial" w:hAnsi="Arial" w:cs="Arial"/>
          <w:sz w:val="20"/>
          <w:szCs w:val="20"/>
        </w:rPr>
        <w:t>;</w:t>
      </w:r>
    </w:p>
    <w:p w14:paraId="6839ECB2" w14:textId="77777777" w:rsidR="001D5D7C" w:rsidRPr="00E55A11" w:rsidRDefault="006813F4" w:rsidP="00350F7A">
      <w:pPr>
        <w:numPr>
          <w:ilvl w:val="1"/>
          <w:numId w:val="9"/>
        </w:numPr>
        <w:tabs>
          <w:tab w:val="left" w:pos="142"/>
        </w:tabs>
        <w:rPr>
          <w:rFonts w:ascii="Arial" w:hAnsi="Arial" w:cs="Arial"/>
          <w:sz w:val="20"/>
          <w:szCs w:val="20"/>
        </w:rPr>
      </w:pPr>
      <w:r w:rsidRPr="00E55A11">
        <w:rPr>
          <w:rFonts w:ascii="Arial" w:hAnsi="Arial" w:cs="Arial"/>
          <w:sz w:val="20"/>
          <w:szCs w:val="20"/>
        </w:rPr>
        <w:t>zapewnieni</w:t>
      </w:r>
      <w:r w:rsidR="00673A43" w:rsidRPr="00E55A11">
        <w:rPr>
          <w:rFonts w:ascii="Arial" w:hAnsi="Arial" w:cs="Arial"/>
          <w:sz w:val="20"/>
          <w:szCs w:val="20"/>
        </w:rPr>
        <w:t>e</w:t>
      </w:r>
      <w:r w:rsidR="001841BA" w:rsidRPr="00E55A11">
        <w:rPr>
          <w:rFonts w:ascii="Arial" w:hAnsi="Arial" w:cs="Arial"/>
          <w:sz w:val="20"/>
          <w:szCs w:val="20"/>
        </w:rPr>
        <w:t xml:space="preserve"> prawidłowej</w:t>
      </w:r>
      <w:r w:rsidRPr="00E55A11">
        <w:rPr>
          <w:rFonts w:ascii="Arial" w:hAnsi="Arial" w:cs="Arial"/>
          <w:sz w:val="20"/>
          <w:szCs w:val="20"/>
        </w:rPr>
        <w:t xml:space="preserve"> realizacji Projektu przez </w:t>
      </w:r>
      <w:r w:rsidR="00E467AA" w:rsidRPr="00E55A11">
        <w:rPr>
          <w:rFonts w:ascii="Arial" w:hAnsi="Arial" w:cs="Arial"/>
          <w:sz w:val="20"/>
          <w:szCs w:val="20"/>
        </w:rPr>
        <w:t>kadrę</w:t>
      </w:r>
      <w:r w:rsidR="00DC4EEE" w:rsidRPr="00E55A11">
        <w:rPr>
          <w:rFonts w:ascii="Arial" w:hAnsi="Arial" w:cs="Arial"/>
          <w:sz w:val="20"/>
          <w:szCs w:val="20"/>
        </w:rPr>
        <w:t xml:space="preserve"> posiadając</w:t>
      </w:r>
      <w:r w:rsidR="00E467AA" w:rsidRPr="00E55A11">
        <w:rPr>
          <w:rFonts w:ascii="Arial" w:hAnsi="Arial" w:cs="Arial"/>
          <w:sz w:val="20"/>
          <w:szCs w:val="20"/>
        </w:rPr>
        <w:t>ą</w:t>
      </w:r>
      <w:r w:rsidR="003B53F1" w:rsidRPr="00E55A11">
        <w:rPr>
          <w:rFonts w:ascii="Arial" w:hAnsi="Arial" w:cs="Arial"/>
          <w:sz w:val="20"/>
          <w:szCs w:val="20"/>
        </w:rPr>
        <w:t xml:space="preserve"> kwalifikacje </w:t>
      </w:r>
      <w:r w:rsidR="00DC4EEE" w:rsidRPr="00E55A11">
        <w:rPr>
          <w:rFonts w:ascii="Arial" w:hAnsi="Arial" w:cs="Arial"/>
          <w:sz w:val="20"/>
          <w:szCs w:val="20"/>
        </w:rPr>
        <w:t xml:space="preserve">określone </w:t>
      </w:r>
      <w:r w:rsidRPr="00E55A11">
        <w:rPr>
          <w:rFonts w:ascii="Arial" w:hAnsi="Arial" w:cs="Arial"/>
          <w:sz w:val="20"/>
          <w:szCs w:val="20"/>
        </w:rPr>
        <w:t xml:space="preserve">we </w:t>
      </w:r>
      <w:r w:rsidR="000F2275" w:rsidRPr="00E55A11">
        <w:rPr>
          <w:rFonts w:ascii="Arial" w:hAnsi="Arial" w:cs="Arial"/>
          <w:sz w:val="20"/>
          <w:szCs w:val="20"/>
        </w:rPr>
        <w:t>W</w:t>
      </w:r>
      <w:r w:rsidRPr="00E55A11">
        <w:rPr>
          <w:rFonts w:ascii="Arial" w:hAnsi="Arial" w:cs="Arial"/>
          <w:sz w:val="20"/>
          <w:szCs w:val="20"/>
        </w:rPr>
        <w:t>niosku</w:t>
      </w:r>
      <w:r w:rsidR="005A22E1" w:rsidRPr="00E55A11">
        <w:rPr>
          <w:rFonts w:ascii="Arial" w:hAnsi="Arial" w:cs="Arial"/>
          <w:sz w:val="20"/>
          <w:szCs w:val="20"/>
        </w:rPr>
        <w:t xml:space="preserve">, w tym przekazanie danych koordynatora do Instytucji Pośredniczącej </w:t>
      </w:r>
      <w:r w:rsidR="00E55A11">
        <w:rPr>
          <w:rFonts w:ascii="Arial" w:hAnsi="Arial" w:cs="Arial"/>
          <w:sz w:val="20"/>
          <w:szCs w:val="20"/>
        </w:rPr>
        <w:t>w</w:t>
      </w:r>
      <w:r w:rsidR="005A22E1" w:rsidRPr="00E55A11">
        <w:rPr>
          <w:rFonts w:ascii="Arial" w:hAnsi="Arial" w:cs="Arial"/>
          <w:sz w:val="20"/>
          <w:szCs w:val="20"/>
        </w:rPr>
        <w:t xml:space="preserve"> formie oświadczenia niezwłocznie po </w:t>
      </w:r>
      <w:r w:rsidR="0056557A" w:rsidRPr="00E55A11">
        <w:rPr>
          <w:rFonts w:ascii="Arial" w:hAnsi="Arial" w:cs="Arial"/>
          <w:sz w:val="20"/>
          <w:szCs w:val="20"/>
        </w:rPr>
        <w:t>wejściu w życie uchwały</w:t>
      </w:r>
      <w:r w:rsidR="002D4726" w:rsidRPr="00E55A11">
        <w:rPr>
          <w:rStyle w:val="Odwoanieprzypisudolnego"/>
          <w:rFonts w:ascii="Arial" w:hAnsi="Arial" w:cs="Arial"/>
          <w:sz w:val="20"/>
          <w:szCs w:val="20"/>
        </w:rPr>
        <w:footnoteReference w:id="20"/>
      </w:r>
      <w:r w:rsidR="00792B83" w:rsidRPr="00E55A11">
        <w:rPr>
          <w:rFonts w:ascii="Arial" w:hAnsi="Arial" w:cs="Arial"/>
          <w:sz w:val="20"/>
          <w:szCs w:val="20"/>
        </w:rPr>
        <w:t>/</w:t>
      </w:r>
      <w:r w:rsidR="00E467AA" w:rsidRPr="00E55A11">
        <w:rPr>
          <w:rFonts w:ascii="Arial" w:hAnsi="Arial" w:cs="Arial"/>
          <w:sz w:val="20"/>
          <w:szCs w:val="20"/>
        </w:rPr>
        <w:t>zatrudnieniu koordynatora</w:t>
      </w:r>
      <w:r w:rsidR="002D4726" w:rsidRPr="00E55A11">
        <w:rPr>
          <w:rStyle w:val="Odwoanieprzypisudolnego"/>
          <w:rFonts w:ascii="Arial" w:hAnsi="Arial" w:cs="Arial"/>
          <w:sz w:val="20"/>
          <w:szCs w:val="20"/>
        </w:rPr>
        <w:footnoteReference w:id="21"/>
      </w:r>
      <w:r w:rsidR="005A22E1" w:rsidRPr="00E55A11">
        <w:rPr>
          <w:rFonts w:ascii="Arial" w:hAnsi="Arial" w:cs="Arial"/>
          <w:sz w:val="20"/>
          <w:szCs w:val="20"/>
        </w:rPr>
        <w:t>; w</w:t>
      </w:r>
      <w:r w:rsidR="00E55A11">
        <w:rPr>
          <w:rFonts w:ascii="Arial" w:hAnsi="Arial" w:cs="Arial"/>
          <w:sz w:val="20"/>
          <w:szCs w:val="20"/>
        </w:rPr>
        <w:t> </w:t>
      </w:r>
      <w:r w:rsidR="005A22E1" w:rsidRPr="00E55A11">
        <w:rPr>
          <w:rFonts w:ascii="Arial" w:hAnsi="Arial" w:cs="Arial"/>
          <w:sz w:val="20"/>
          <w:szCs w:val="20"/>
        </w:rPr>
        <w:t>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113A5251" w14:textId="77777777" w:rsidR="004450E0" w:rsidRPr="00E55A11" w:rsidRDefault="00F44DAE" w:rsidP="001D5D7C">
      <w:pPr>
        <w:numPr>
          <w:ilvl w:val="1"/>
          <w:numId w:val="9"/>
        </w:numPr>
        <w:tabs>
          <w:tab w:val="left" w:pos="142"/>
        </w:tabs>
        <w:rPr>
          <w:rFonts w:ascii="Arial" w:hAnsi="Arial" w:cs="Arial"/>
          <w:i/>
          <w:sz w:val="20"/>
          <w:szCs w:val="20"/>
        </w:rPr>
      </w:pPr>
      <w:r w:rsidRPr="00E55A11">
        <w:rPr>
          <w:rFonts w:ascii="Arial" w:hAnsi="Arial" w:cs="Arial"/>
          <w:sz w:val="20"/>
          <w:szCs w:val="20"/>
        </w:rPr>
        <w:t>zachowani</w:t>
      </w:r>
      <w:r w:rsidR="00673A43" w:rsidRPr="00E55A11">
        <w:rPr>
          <w:rFonts w:ascii="Arial" w:hAnsi="Arial" w:cs="Arial"/>
          <w:sz w:val="20"/>
          <w:szCs w:val="20"/>
        </w:rPr>
        <w:t>e</w:t>
      </w:r>
      <w:r w:rsidRPr="00E55A11">
        <w:rPr>
          <w:rFonts w:ascii="Arial" w:hAnsi="Arial" w:cs="Arial"/>
          <w:sz w:val="20"/>
          <w:szCs w:val="20"/>
        </w:rPr>
        <w:t xml:space="preserve"> trwałości </w:t>
      </w:r>
      <w:r w:rsidR="00A47296" w:rsidRPr="00E55A11">
        <w:rPr>
          <w:rFonts w:ascii="Arial" w:hAnsi="Arial" w:cs="Arial"/>
          <w:sz w:val="20"/>
          <w:szCs w:val="20"/>
        </w:rPr>
        <w:t>Projektu</w:t>
      </w:r>
      <w:r w:rsidR="008038A4" w:rsidRPr="00E55A11">
        <w:rPr>
          <w:rStyle w:val="Odwoanieprzypisudolnego"/>
          <w:rFonts w:ascii="Arial" w:hAnsi="Arial" w:cs="Arial"/>
          <w:sz w:val="20"/>
          <w:szCs w:val="20"/>
        </w:rPr>
        <w:footnoteReference w:id="22"/>
      </w:r>
      <w:r w:rsidR="001D5D7C" w:rsidRPr="00E55A11">
        <w:rPr>
          <w:rFonts w:ascii="Arial" w:hAnsi="Arial" w:cs="Arial"/>
          <w:sz w:val="20"/>
          <w:szCs w:val="20"/>
        </w:rPr>
        <w:t xml:space="preserve"> zgodnie z postanowieniami art. </w:t>
      </w:r>
      <w:r w:rsidR="00817A9A" w:rsidRPr="00E55A11">
        <w:rPr>
          <w:rFonts w:ascii="Arial" w:hAnsi="Arial" w:cs="Arial"/>
          <w:sz w:val="20"/>
          <w:szCs w:val="20"/>
        </w:rPr>
        <w:t>65 rozporządzenia 2021/1060</w:t>
      </w:r>
      <w:r w:rsidR="001D5D7C" w:rsidRPr="00E55A11">
        <w:rPr>
          <w:rFonts w:ascii="Arial" w:hAnsi="Arial" w:cs="Arial"/>
          <w:sz w:val="20"/>
          <w:szCs w:val="20"/>
        </w:rPr>
        <w:t xml:space="preserve">, a także zgodnie z zapisami </w:t>
      </w:r>
      <w:r w:rsidR="00E74C2A" w:rsidRPr="00E55A11">
        <w:rPr>
          <w:rFonts w:ascii="Arial" w:hAnsi="Arial" w:cs="Arial"/>
          <w:i/>
          <w:sz w:val="20"/>
          <w:szCs w:val="20"/>
        </w:rPr>
        <w:t>Wytycznych dotyczących kwalifikowalności</w:t>
      </w:r>
      <w:r w:rsidR="001D5D7C" w:rsidRPr="00E55A11">
        <w:rPr>
          <w:rFonts w:ascii="Arial" w:hAnsi="Arial" w:cs="Arial"/>
          <w:i/>
          <w:sz w:val="20"/>
          <w:szCs w:val="20"/>
        </w:rPr>
        <w:t>;</w:t>
      </w:r>
    </w:p>
    <w:p w14:paraId="0574A540" w14:textId="77777777" w:rsidR="00813596" w:rsidRPr="00E55A11" w:rsidRDefault="004450E0" w:rsidP="00350F7A">
      <w:pPr>
        <w:numPr>
          <w:ilvl w:val="1"/>
          <w:numId w:val="9"/>
        </w:numPr>
        <w:tabs>
          <w:tab w:val="left" w:pos="142"/>
        </w:tabs>
        <w:rPr>
          <w:rFonts w:ascii="Arial" w:hAnsi="Arial" w:cs="Arial"/>
          <w:sz w:val="20"/>
          <w:szCs w:val="20"/>
        </w:rPr>
      </w:pPr>
      <w:r w:rsidRPr="00E55A11">
        <w:rPr>
          <w:rFonts w:ascii="Arial" w:hAnsi="Arial" w:cs="Arial"/>
          <w:sz w:val="20"/>
          <w:szCs w:val="20"/>
        </w:rPr>
        <w:t>zbierani</w:t>
      </w:r>
      <w:r w:rsidR="00673A43" w:rsidRPr="00E55A11">
        <w:rPr>
          <w:rFonts w:ascii="Arial" w:hAnsi="Arial" w:cs="Arial"/>
          <w:sz w:val="20"/>
          <w:szCs w:val="20"/>
        </w:rPr>
        <w:t>e</w:t>
      </w:r>
      <w:r w:rsidRPr="00E55A11">
        <w:rPr>
          <w:rFonts w:ascii="Arial" w:hAnsi="Arial" w:cs="Arial"/>
          <w:sz w:val="20"/>
          <w:szCs w:val="20"/>
        </w:rPr>
        <w:t xml:space="preserve"> danych </w:t>
      </w:r>
      <w:r w:rsidR="002C4BA6" w:rsidRPr="00E55A11">
        <w:rPr>
          <w:rFonts w:ascii="Arial" w:hAnsi="Arial" w:cs="Arial"/>
          <w:sz w:val="20"/>
          <w:szCs w:val="20"/>
        </w:rPr>
        <w:t xml:space="preserve">osobowych </w:t>
      </w:r>
      <w:r w:rsidRPr="00E55A11">
        <w:rPr>
          <w:rFonts w:ascii="Arial" w:hAnsi="Arial" w:cs="Arial"/>
          <w:sz w:val="20"/>
          <w:szCs w:val="20"/>
        </w:rPr>
        <w:t xml:space="preserve">uczestników </w:t>
      </w:r>
      <w:r w:rsidR="002A7DB9" w:rsidRPr="00E55A11">
        <w:rPr>
          <w:rFonts w:ascii="Arial" w:hAnsi="Arial" w:cs="Arial"/>
          <w:sz w:val="20"/>
          <w:szCs w:val="20"/>
        </w:rPr>
        <w:t>P</w:t>
      </w:r>
      <w:r w:rsidRPr="00E55A11">
        <w:rPr>
          <w:rFonts w:ascii="Arial" w:hAnsi="Arial" w:cs="Arial"/>
          <w:sz w:val="20"/>
          <w:szCs w:val="20"/>
        </w:rPr>
        <w:t xml:space="preserve">rojektu zgodnie z </w:t>
      </w:r>
      <w:r w:rsidR="00B16985" w:rsidRPr="00E55A11">
        <w:rPr>
          <w:rFonts w:ascii="Arial" w:hAnsi="Arial" w:cs="Arial"/>
          <w:i/>
          <w:sz w:val="20"/>
          <w:szCs w:val="20"/>
        </w:rPr>
        <w:t>W</w:t>
      </w:r>
      <w:r w:rsidRPr="00E55A11">
        <w:rPr>
          <w:rFonts w:ascii="Arial" w:hAnsi="Arial" w:cs="Arial"/>
          <w:i/>
          <w:sz w:val="20"/>
          <w:szCs w:val="20"/>
        </w:rPr>
        <w:t>ytyczny</w:t>
      </w:r>
      <w:r w:rsidR="002A7DB9" w:rsidRPr="00E55A11">
        <w:rPr>
          <w:rFonts w:ascii="Arial" w:hAnsi="Arial" w:cs="Arial"/>
          <w:i/>
          <w:sz w:val="20"/>
          <w:szCs w:val="20"/>
        </w:rPr>
        <w:t>mi</w:t>
      </w:r>
      <w:r w:rsidR="00B16985" w:rsidRPr="00E55A11">
        <w:rPr>
          <w:rFonts w:ascii="Arial" w:hAnsi="Arial" w:cs="Arial"/>
          <w:i/>
          <w:sz w:val="20"/>
          <w:szCs w:val="20"/>
        </w:rPr>
        <w:t xml:space="preserve"> </w:t>
      </w:r>
      <w:r w:rsidR="00E74C2A" w:rsidRPr="00E55A11">
        <w:rPr>
          <w:rFonts w:ascii="Arial" w:hAnsi="Arial" w:cs="Arial"/>
          <w:i/>
          <w:sz w:val="20"/>
          <w:szCs w:val="20"/>
        </w:rPr>
        <w:t>dotyczącym</w:t>
      </w:r>
      <w:r w:rsidR="00941E56" w:rsidRPr="00E55A11">
        <w:rPr>
          <w:rFonts w:ascii="Arial" w:hAnsi="Arial" w:cs="Arial"/>
          <w:i/>
          <w:sz w:val="20"/>
          <w:szCs w:val="20"/>
        </w:rPr>
        <w:t>i</w:t>
      </w:r>
      <w:r w:rsidR="00B16985" w:rsidRPr="00E55A11">
        <w:rPr>
          <w:rFonts w:ascii="Arial" w:hAnsi="Arial" w:cs="Arial"/>
          <w:i/>
          <w:sz w:val="20"/>
          <w:szCs w:val="20"/>
        </w:rPr>
        <w:t xml:space="preserve"> monitorowania</w:t>
      </w:r>
      <w:r w:rsidR="00813596" w:rsidRPr="00E55A11">
        <w:rPr>
          <w:rFonts w:ascii="Arial" w:hAnsi="Arial" w:cs="Arial"/>
          <w:sz w:val="20"/>
          <w:szCs w:val="20"/>
        </w:rPr>
        <w:t>;</w:t>
      </w:r>
    </w:p>
    <w:p w14:paraId="66F44816" w14:textId="77777777" w:rsidR="008757D2" w:rsidRPr="00E55A11" w:rsidRDefault="008757D2" w:rsidP="00350F7A">
      <w:pPr>
        <w:numPr>
          <w:ilvl w:val="1"/>
          <w:numId w:val="9"/>
        </w:numPr>
        <w:tabs>
          <w:tab w:val="left" w:pos="142"/>
        </w:tabs>
        <w:rPr>
          <w:rFonts w:ascii="Arial" w:hAnsi="Arial" w:cs="Arial"/>
          <w:sz w:val="20"/>
          <w:szCs w:val="20"/>
        </w:rPr>
      </w:pPr>
      <w:r w:rsidRPr="00E55A11">
        <w:rPr>
          <w:rFonts w:ascii="Arial" w:hAnsi="Arial" w:cs="Arial"/>
          <w:sz w:val="20"/>
          <w:szCs w:val="20"/>
        </w:rPr>
        <w:t xml:space="preserve">przetwarzanie danych </w:t>
      </w:r>
      <w:r w:rsidR="002A7DB9" w:rsidRPr="00E55A11">
        <w:rPr>
          <w:rFonts w:ascii="Arial" w:hAnsi="Arial" w:cs="Arial"/>
          <w:sz w:val="20"/>
          <w:szCs w:val="20"/>
        </w:rPr>
        <w:t xml:space="preserve">osobowych </w:t>
      </w:r>
      <w:r w:rsidRPr="00E55A11">
        <w:rPr>
          <w:rFonts w:ascii="Arial" w:hAnsi="Arial" w:cs="Arial"/>
          <w:sz w:val="20"/>
          <w:szCs w:val="20"/>
        </w:rPr>
        <w:t xml:space="preserve">zgodnie z </w:t>
      </w:r>
      <w:r w:rsidR="00601B89" w:rsidRPr="00E55A11">
        <w:rPr>
          <w:rFonts w:ascii="Arial" w:hAnsi="Arial" w:cs="Arial"/>
          <w:sz w:val="20"/>
          <w:szCs w:val="20"/>
        </w:rPr>
        <w:t>RODO</w:t>
      </w:r>
      <w:r w:rsidR="00443770" w:rsidRPr="00E55A11">
        <w:rPr>
          <w:rFonts w:ascii="Arial" w:hAnsi="Arial" w:cs="Arial"/>
          <w:sz w:val="20"/>
          <w:szCs w:val="20"/>
        </w:rPr>
        <w:t xml:space="preserve"> </w:t>
      </w:r>
      <w:r w:rsidR="005A2406" w:rsidRPr="00E55A11">
        <w:rPr>
          <w:rFonts w:ascii="Arial" w:hAnsi="Arial" w:cs="Arial"/>
          <w:sz w:val="20"/>
          <w:szCs w:val="20"/>
        </w:rPr>
        <w:t xml:space="preserve">oraz ustawą </w:t>
      </w:r>
      <w:r w:rsidR="007C27AA" w:rsidRPr="00E55A11">
        <w:rPr>
          <w:rFonts w:ascii="Arial" w:hAnsi="Arial" w:cs="Arial"/>
          <w:sz w:val="20"/>
          <w:szCs w:val="20"/>
        </w:rPr>
        <w:t>o ochronie danych osobowych</w:t>
      </w:r>
      <w:r w:rsidRPr="00E55A11">
        <w:rPr>
          <w:rFonts w:ascii="Arial" w:hAnsi="Arial" w:cs="Arial"/>
          <w:sz w:val="20"/>
          <w:szCs w:val="20"/>
        </w:rPr>
        <w:t>;</w:t>
      </w:r>
    </w:p>
    <w:p w14:paraId="447E6AE7" w14:textId="77777777" w:rsidR="00492034" w:rsidRPr="00492034" w:rsidRDefault="005812E8" w:rsidP="00E06E0E">
      <w:pPr>
        <w:numPr>
          <w:ilvl w:val="1"/>
          <w:numId w:val="9"/>
        </w:numPr>
        <w:tabs>
          <w:tab w:val="left" w:pos="142"/>
        </w:tabs>
        <w:spacing w:before="0"/>
        <w:rPr>
          <w:rFonts w:ascii="Arial" w:hAnsi="Arial" w:cs="Arial"/>
          <w:sz w:val="20"/>
          <w:szCs w:val="20"/>
        </w:rPr>
      </w:pPr>
      <w:r w:rsidRPr="00E55A11">
        <w:rPr>
          <w:rFonts w:ascii="Arial" w:hAnsi="Arial" w:cs="Arial"/>
          <w:sz w:val="20"/>
          <w:szCs w:val="20"/>
        </w:rPr>
        <w:t>zapewnienie stosowania</w:t>
      </w:r>
      <w:r w:rsidR="00492034">
        <w:rPr>
          <w:rFonts w:ascii="Arial" w:hAnsi="Arial" w:cs="Arial"/>
          <w:sz w:val="20"/>
          <w:szCs w:val="20"/>
        </w:rPr>
        <w:t xml:space="preserve"> </w:t>
      </w:r>
      <w:r w:rsidR="00492034" w:rsidRPr="00492034">
        <w:rPr>
          <w:rFonts w:ascii="Arial" w:hAnsi="Arial" w:cs="Arial"/>
          <w:sz w:val="20"/>
          <w:szCs w:val="20"/>
        </w:rPr>
        <w:t>na wszystkich etapach wdrażania projektu zasad horyzontalnych                     tj.:</w:t>
      </w:r>
    </w:p>
    <w:p w14:paraId="40D803DF" w14:textId="77777777" w:rsidR="00492034" w:rsidRPr="00492034" w:rsidRDefault="00492034" w:rsidP="00E06E0E">
      <w:pPr>
        <w:pStyle w:val="Akapitzlist"/>
        <w:numPr>
          <w:ilvl w:val="2"/>
          <w:numId w:val="9"/>
        </w:numPr>
        <w:tabs>
          <w:tab w:val="clear" w:pos="680"/>
          <w:tab w:val="left" w:pos="142"/>
          <w:tab w:val="num" w:pos="993"/>
        </w:tabs>
        <w:spacing w:before="0"/>
        <w:ind w:firstLine="29"/>
        <w:rPr>
          <w:rFonts w:ascii="Arial" w:hAnsi="Arial" w:cs="Arial"/>
          <w:sz w:val="20"/>
          <w:szCs w:val="20"/>
        </w:rPr>
      </w:pPr>
      <w:r w:rsidRPr="00492034">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3A1967B1" w14:textId="77777777" w:rsidR="00492034" w:rsidRPr="00492034" w:rsidRDefault="00492034" w:rsidP="00E06E0E">
      <w:pPr>
        <w:pStyle w:val="Akapitzlist"/>
        <w:numPr>
          <w:ilvl w:val="2"/>
          <w:numId w:val="9"/>
        </w:numPr>
        <w:tabs>
          <w:tab w:val="clear" w:pos="680"/>
          <w:tab w:val="left" w:pos="142"/>
          <w:tab w:val="num" w:pos="993"/>
        </w:tabs>
        <w:spacing w:before="0"/>
        <w:ind w:firstLine="29"/>
        <w:rPr>
          <w:rFonts w:ascii="Arial" w:hAnsi="Arial" w:cs="Arial"/>
          <w:sz w:val="20"/>
          <w:szCs w:val="20"/>
        </w:rPr>
      </w:pPr>
      <w:r w:rsidRPr="00492034">
        <w:rPr>
          <w:rFonts w:ascii="Arial" w:hAnsi="Arial" w:cs="Arial"/>
          <w:sz w:val="20"/>
          <w:szCs w:val="20"/>
        </w:rPr>
        <w:t xml:space="preserve">zasady równości kobiet i mężczyzn; </w:t>
      </w:r>
    </w:p>
    <w:p w14:paraId="7BABB76E" w14:textId="77777777" w:rsidR="00492034" w:rsidRPr="00492034" w:rsidRDefault="00492034" w:rsidP="00E06E0E">
      <w:pPr>
        <w:pStyle w:val="Akapitzlist"/>
        <w:numPr>
          <w:ilvl w:val="2"/>
          <w:numId w:val="9"/>
        </w:numPr>
        <w:tabs>
          <w:tab w:val="clear" w:pos="680"/>
          <w:tab w:val="left" w:pos="142"/>
          <w:tab w:val="num" w:pos="993"/>
        </w:tabs>
        <w:spacing w:before="0"/>
        <w:ind w:firstLine="29"/>
        <w:rPr>
          <w:rFonts w:ascii="Arial" w:hAnsi="Arial" w:cs="Arial"/>
          <w:sz w:val="20"/>
          <w:szCs w:val="20"/>
        </w:rPr>
      </w:pPr>
      <w:r w:rsidRPr="00492034">
        <w:rPr>
          <w:rFonts w:ascii="Arial" w:hAnsi="Arial" w:cs="Arial"/>
          <w:sz w:val="20"/>
          <w:szCs w:val="20"/>
        </w:rPr>
        <w:t xml:space="preserve">zasady zrównoważonego rozwoju; </w:t>
      </w:r>
    </w:p>
    <w:p w14:paraId="05A8F7C4" w14:textId="77777777" w:rsidR="00492034" w:rsidRPr="00492034" w:rsidRDefault="00492034" w:rsidP="00E06E0E">
      <w:pPr>
        <w:pStyle w:val="Akapitzlist"/>
        <w:numPr>
          <w:ilvl w:val="2"/>
          <w:numId w:val="9"/>
        </w:numPr>
        <w:tabs>
          <w:tab w:val="clear" w:pos="680"/>
          <w:tab w:val="left" w:pos="142"/>
          <w:tab w:val="num" w:pos="993"/>
        </w:tabs>
        <w:spacing w:before="0"/>
        <w:ind w:firstLine="29"/>
        <w:rPr>
          <w:rFonts w:ascii="Arial" w:hAnsi="Arial" w:cs="Arial"/>
          <w:sz w:val="20"/>
          <w:szCs w:val="20"/>
        </w:rPr>
      </w:pPr>
      <w:r w:rsidRPr="00492034">
        <w:rPr>
          <w:rFonts w:ascii="Arial" w:hAnsi="Arial" w:cs="Arial"/>
          <w:sz w:val="20"/>
          <w:szCs w:val="20"/>
        </w:rPr>
        <w:t xml:space="preserve">zasady „nie czyń poważnych szkód” (DNSH - Do Not </w:t>
      </w:r>
      <w:proofErr w:type="spellStart"/>
      <w:r w:rsidRPr="00492034">
        <w:rPr>
          <w:rFonts w:ascii="Arial" w:hAnsi="Arial" w:cs="Arial"/>
          <w:sz w:val="20"/>
          <w:szCs w:val="20"/>
        </w:rPr>
        <w:t>Significant</w:t>
      </w:r>
      <w:proofErr w:type="spellEnd"/>
      <w:r w:rsidRPr="00492034">
        <w:rPr>
          <w:rFonts w:ascii="Arial" w:hAnsi="Arial" w:cs="Arial"/>
          <w:sz w:val="20"/>
          <w:szCs w:val="20"/>
        </w:rPr>
        <w:t xml:space="preserve"> </w:t>
      </w:r>
      <w:proofErr w:type="spellStart"/>
      <w:r w:rsidRPr="00492034">
        <w:rPr>
          <w:rFonts w:ascii="Arial" w:hAnsi="Arial" w:cs="Arial"/>
          <w:sz w:val="20"/>
          <w:szCs w:val="20"/>
        </w:rPr>
        <w:t>Harm</w:t>
      </w:r>
      <w:proofErr w:type="spellEnd"/>
      <w:r w:rsidRPr="00492034">
        <w:rPr>
          <w:rFonts w:ascii="Arial" w:hAnsi="Arial" w:cs="Arial"/>
          <w:sz w:val="20"/>
          <w:szCs w:val="20"/>
        </w:rPr>
        <w:t xml:space="preserve">) </w:t>
      </w:r>
    </w:p>
    <w:p w14:paraId="3E35D6F8" w14:textId="77777777" w:rsidR="00F44DAE" w:rsidRPr="00E55A11" w:rsidRDefault="00492034" w:rsidP="00E06E0E">
      <w:pPr>
        <w:tabs>
          <w:tab w:val="left" w:pos="142"/>
        </w:tabs>
        <w:spacing w:before="0"/>
        <w:ind w:left="680" w:firstLine="0"/>
        <w:rPr>
          <w:rFonts w:ascii="Arial" w:hAnsi="Arial" w:cs="Arial"/>
          <w:sz w:val="20"/>
          <w:szCs w:val="20"/>
        </w:rPr>
      </w:pPr>
      <w:r w:rsidRPr="00492034">
        <w:rPr>
          <w:rFonts w:ascii="Arial" w:hAnsi="Arial" w:cs="Arial"/>
          <w:sz w:val="20"/>
          <w:szCs w:val="20"/>
        </w:rPr>
        <w:t xml:space="preserve">oraz przestrzeganie Karty Praw Podstawowych Unii Europejskiej (KPP) oraz Konwencji ONZ </w:t>
      </w:r>
      <w:r w:rsidR="00E06E0E">
        <w:rPr>
          <w:rFonts w:ascii="Arial" w:hAnsi="Arial" w:cs="Arial"/>
          <w:sz w:val="20"/>
          <w:szCs w:val="20"/>
        </w:rPr>
        <w:t xml:space="preserve">                </w:t>
      </w:r>
      <w:r w:rsidRPr="00492034">
        <w:rPr>
          <w:rFonts w:ascii="Arial" w:hAnsi="Arial" w:cs="Arial"/>
          <w:sz w:val="20"/>
          <w:szCs w:val="20"/>
        </w:rPr>
        <w:t>o Prawach Osób Niepełnosprawnych (KPON). Beneficjenci na etapie sprawozdawania postępu rzeczowego projektu we wniosku o płatność</w:t>
      </w:r>
      <w:r w:rsidRPr="00E55A11">
        <w:rPr>
          <w:rStyle w:val="Odwoanieprzypisudolnego"/>
          <w:rFonts w:ascii="Arial" w:hAnsi="Arial" w:cs="Arial"/>
          <w:sz w:val="20"/>
          <w:szCs w:val="20"/>
        </w:rPr>
        <w:footnoteReference w:id="23"/>
      </w:r>
      <w:r w:rsidRPr="00492034">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sidR="0054173B" w:rsidRPr="00E55A11">
        <w:rPr>
          <w:rFonts w:ascii="Arial" w:hAnsi="Arial" w:cs="Arial"/>
          <w:sz w:val="20"/>
          <w:szCs w:val="20"/>
        </w:rPr>
        <w:t>;</w:t>
      </w:r>
    </w:p>
    <w:p w14:paraId="3284CDD9" w14:textId="77777777" w:rsidR="0041461A" w:rsidRPr="00E55A11" w:rsidRDefault="0041461A" w:rsidP="008A0FA2">
      <w:pPr>
        <w:numPr>
          <w:ilvl w:val="1"/>
          <w:numId w:val="9"/>
        </w:numPr>
        <w:tabs>
          <w:tab w:val="left" w:pos="142"/>
        </w:tabs>
        <w:suppressAutoHyphens/>
        <w:rPr>
          <w:rFonts w:ascii="Arial" w:hAnsi="Arial" w:cs="Arial"/>
          <w:sz w:val="20"/>
          <w:szCs w:val="20"/>
        </w:rPr>
      </w:pPr>
      <w:r w:rsidRPr="00E55A11">
        <w:rPr>
          <w:rFonts w:ascii="Arial" w:hAnsi="Arial" w:cs="Arial"/>
          <w:i/>
          <w:sz w:val="20"/>
          <w:szCs w:val="20"/>
        </w:rPr>
        <w:t xml:space="preserve">udzielanie pomocy publicznej lub pomocy de </w:t>
      </w:r>
      <w:proofErr w:type="spellStart"/>
      <w:r w:rsidRPr="00E55A11">
        <w:rPr>
          <w:rFonts w:ascii="Arial" w:hAnsi="Arial" w:cs="Arial"/>
          <w:i/>
          <w:sz w:val="20"/>
          <w:szCs w:val="20"/>
        </w:rPr>
        <w:t>minimis</w:t>
      </w:r>
      <w:proofErr w:type="spellEnd"/>
      <w:r w:rsidRPr="00E55A11">
        <w:rPr>
          <w:rFonts w:ascii="Arial" w:hAnsi="Arial" w:cs="Arial"/>
          <w:i/>
          <w:sz w:val="20"/>
          <w:szCs w:val="20"/>
        </w:rPr>
        <w:t xml:space="preserve"> w ramach Projektu i wykonywanie obowiązków z tym związanych wynikających z przepisów powszechnie obowiązujących, </w:t>
      </w:r>
      <w:r w:rsidR="007A6D07" w:rsidRPr="00E55A11">
        <w:rPr>
          <w:rFonts w:ascii="Arial" w:hAnsi="Arial" w:cs="Arial"/>
          <w:i/>
          <w:sz w:val="20"/>
          <w:szCs w:val="20"/>
        </w:rPr>
        <w:t xml:space="preserve">                          </w:t>
      </w:r>
      <w:r w:rsidRPr="00E55A11">
        <w:rPr>
          <w:rFonts w:ascii="Arial" w:hAnsi="Arial" w:cs="Arial"/>
          <w:i/>
          <w:sz w:val="20"/>
          <w:szCs w:val="20"/>
        </w:rPr>
        <w:t xml:space="preserve">w szczególności ustawy z dnia 30 kwietnia 2004 r. o postępowaniu w sprawach dotyczących pomocy publicznej oraz </w:t>
      </w:r>
      <w:r w:rsidR="00F70530" w:rsidRPr="00E55A11">
        <w:rPr>
          <w:rFonts w:ascii="Arial" w:hAnsi="Arial" w:cs="Arial"/>
          <w:i/>
          <w:sz w:val="20"/>
          <w:szCs w:val="20"/>
        </w:rPr>
        <w:t>r</w:t>
      </w:r>
      <w:r w:rsidR="00B04252" w:rsidRPr="00E55A11">
        <w:rPr>
          <w:rFonts w:ascii="Arial" w:hAnsi="Arial" w:cs="Arial"/>
          <w:i/>
          <w:sz w:val="20"/>
          <w:szCs w:val="20"/>
        </w:rPr>
        <w:t>ozporządzeni</w:t>
      </w:r>
      <w:r w:rsidR="00F70530" w:rsidRPr="00E55A11">
        <w:rPr>
          <w:rFonts w:ascii="Arial" w:hAnsi="Arial" w:cs="Arial"/>
          <w:i/>
          <w:sz w:val="20"/>
          <w:szCs w:val="20"/>
        </w:rPr>
        <w:t>a</w:t>
      </w:r>
      <w:r w:rsidR="00B04252" w:rsidRPr="00E55A11">
        <w:rPr>
          <w:rFonts w:ascii="Arial" w:hAnsi="Arial" w:cs="Arial"/>
          <w:i/>
          <w:sz w:val="20"/>
          <w:szCs w:val="20"/>
        </w:rPr>
        <w:t xml:space="preserve"> Ministra Funduszy i Polityki Regionalnej z dnia 20 </w:t>
      </w:r>
      <w:r w:rsidR="00B04252" w:rsidRPr="00E55A11">
        <w:rPr>
          <w:rFonts w:ascii="Arial" w:hAnsi="Arial" w:cs="Arial"/>
          <w:i/>
          <w:sz w:val="20"/>
          <w:szCs w:val="20"/>
        </w:rPr>
        <w:lastRenderedPageBreak/>
        <w:t xml:space="preserve">grudnia 2022 r. w sprawie udzielania pomocy de </w:t>
      </w:r>
      <w:proofErr w:type="spellStart"/>
      <w:r w:rsidR="00B04252" w:rsidRPr="00E55A11">
        <w:rPr>
          <w:rFonts w:ascii="Arial" w:hAnsi="Arial" w:cs="Arial"/>
          <w:i/>
          <w:sz w:val="20"/>
          <w:szCs w:val="20"/>
        </w:rPr>
        <w:t>minimis</w:t>
      </w:r>
      <w:proofErr w:type="spellEnd"/>
      <w:r w:rsidR="00B04252" w:rsidRPr="00E55A11">
        <w:rPr>
          <w:rFonts w:ascii="Arial" w:hAnsi="Arial" w:cs="Arial"/>
          <w:i/>
          <w:sz w:val="20"/>
          <w:szCs w:val="20"/>
        </w:rPr>
        <w:t xml:space="preserve"> oraz pomocy publicznej w ramach programów finansowanych z Europejskiego Funduszu Społecznego Plus (EFS+) na lata 2021-2027 (Dz.U z 2022 r. poz. 2782 z </w:t>
      </w:r>
      <w:proofErr w:type="spellStart"/>
      <w:r w:rsidR="00B04252" w:rsidRPr="00E55A11">
        <w:rPr>
          <w:rFonts w:ascii="Arial" w:hAnsi="Arial" w:cs="Arial"/>
          <w:i/>
          <w:sz w:val="20"/>
          <w:szCs w:val="20"/>
        </w:rPr>
        <w:t>późn</w:t>
      </w:r>
      <w:proofErr w:type="spellEnd"/>
      <w:r w:rsidR="00B04252" w:rsidRPr="00E55A11">
        <w:rPr>
          <w:rFonts w:ascii="Arial" w:hAnsi="Arial" w:cs="Arial"/>
          <w:i/>
          <w:sz w:val="20"/>
          <w:szCs w:val="20"/>
        </w:rPr>
        <w:t>. zm.)</w:t>
      </w:r>
      <w:r w:rsidRPr="00E55A11">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E55A11">
        <w:rPr>
          <w:rFonts w:ascii="Arial" w:hAnsi="Arial" w:cs="Arial"/>
          <w:i/>
          <w:sz w:val="20"/>
          <w:szCs w:val="20"/>
        </w:rPr>
        <w:t>minimis</w:t>
      </w:r>
      <w:proofErr w:type="spellEnd"/>
      <w:r w:rsidRPr="00E55A11">
        <w:rPr>
          <w:rStyle w:val="Znakiprzypiswdolnych"/>
          <w:rFonts w:ascii="Arial" w:hAnsi="Arial" w:cs="Arial"/>
          <w:sz w:val="20"/>
          <w:szCs w:val="20"/>
        </w:rPr>
        <w:footnoteReference w:id="24"/>
      </w:r>
      <w:r w:rsidRPr="00E55A11">
        <w:rPr>
          <w:rFonts w:ascii="Arial" w:hAnsi="Arial" w:cs="Arial"/>
          <w:sz w:val="20"/>
          <w:szCs w:val="20"/>
        </w:rPr>
        <w:t>;</w:t>
      </w:r>
    </w:p>
    <w:p w14:paraId="2BD9CAEF" w14:textId="77777777" w:rsidR="0052502B" w:rsidRPr="00E55A11" w:rsidRDefault="0052502B" w:rsidP="00350F7A">
      <w:pPr>
        <w:numPr>
          <w:ilvl w:val="1"/>
          <w:numId w:val="9"/>
        </w:numPr>
        <w:tabs>
          <w:tab w:val="left" w:pos="142"/>
        </w:tabs>
        <w:rPr>
          <w:rFonts w:ascii="Arial" w:hAnsi="Arial" w:cs="Arial"/>
          <w:sz w:val="20"/>
          <w:szCs w:val="20"/>
        </w:rPr>
      </w:pPr>
      <w:r w:rsidRPr="00E55A11">
        <w:rPr>
          <w:rFonts w:ascii="Arial" w:hAnsi="Arial" w:cs="Arial"/>
          <w:sz w:val="20"/>
          <w:szCs w:val="20"/>
        </w:rPr>
        <w:t>przekazywani</w:t>
      </w:r>
      <w:r w:rsidR="00FD7026" w:rsidRPr="00E55A11">
        <w:rPr>
          <w:rFonts w:ascii="Arial" w:hAnsi="Arial" w:cs="Arial"/>
          <w:sz w:val="20"/>
          <w:szCs w:val="20"/>
        </w:rPr>
        <w:t>e</w:t>
      </w:r>
      <w:r w:rsidRPr="00E55A11">
        <w:rPr>
          <w:rFonts w:ascii="Arial" w:hAnsi="Arial" w:cs="Arial"/>
          <w:sz w:val="20"/>
          <w:szCs w:val="20"/>
        </w:rPr>
        <w:t xml:space="preserve">  Instytucji  Pośredniczącej informacji  pokontrolnych  dotyczących kontroli przeprowadzanych przez instytucje zewnętrzne w ramach Projektu</w:t>
      </w:r>
      <w:r w:rsidR="00F35FE7" w:rsidRPr="00E55A11">
        <w:t xml:space="preserve"> w </w:t>
      </w:r>
      <w:r w:rsidR="00F35FE7" w:rsidRPr="00E55A11">
        <w:rPr>
          <w:rFonts w:ascii="Arial" w:hAnsi="Arial" w:cs="Arial"/>
          <w:sz w:val="20"/>
          <w:szCs w:val="20"/>
        </w:rPr>
        <w:t>terminie 5 dni roboczych od dnia otrzymania w/w informacji</w:t>
      </w:r>
      <w:r w:rsidRPr="00E55A11">
        <w:rPr>
          <w:rFonts w:ascii="Arial" w:hAnsi="Arial" w:cs="Arial"/>
          <w:sz w:val="20"/>
          <w:szCs w:val="20"/>
        </w:rPr>
        <w:t>;</w:t>
      </w:r>
    </w:p>
    <w:p w14:paraId="5D4B0924" w14:textId="77777777" w:rsidR="0052502B" w:rsidRPr="00E55A11" w:rsidRDefault="0052502B" w:rsidP="0052502B">
      <w:pPr>
        <w:numPr>
          <w:ilvl w:val="1"/>
          <w:numId w:val="9"/>
        </w:numPr>
        <w:tabs>
          <w:tab w:val="left" w:pos="142"/>
        </w:tabs>
        <w:rPr>
          <w:rFonts w:ascii="Arial" w:hAnsi="Arial" w:cs="Arial"/>
          <w:sz w:val="20"/>
          <w:szCs w:val="20"/>
        </w:rPr>
      </w:pPr>
      <w:r w:rsidRPr="00E55A11">
        <w:rPr>
          <w:rFonts w:ascii="Arial" w:hAnsi="Arial" w:cs="Arial"/>
          <w:sz w:val="20"/>
          <w:szCs w:val="20"/>
        </w:rPr>
        <w:t>przestrzegani</w:t>
      </w:r>
      <w:r w:rsidR="00FD7026" w:rsidRPr="00E55A11">
        <w:rPr>
          <w:rFonts w:ascii="Arial" w:hAnsi="Arial" w:cs="Arial"/>
          <w:sz w:val="20"/>
          <w:szCs w:val="20"/>
        </w:rPr>
        <w:t>e</w:t>
      </w:r>
      <w:r w:rsidRPr="00E55A11">
        <w:rPr>
          <w:rFonts w:ascii="Arial" w:hAnsi="Arial" w:cs="Arial"/>
          <w:sz w:val="20"/>
          <w:szCs w:val="20"/>
        </w:rPr>
        <w:t xml:space="preserve"> przepisów prawa unijnego i krajowego</w:t>
      </w:r>
      <w:r w:rsidR="00FD7026" w:rsidRPr="00E55A11">
        <w:rPr>
          <w:rFonts w:ascii="Arial" w:hAnsi="Arial" w:cs="Arial"/>
          <w:sz w:val="20"/>
          <w:szCs w:val="20"/>
        </w:rPr>
        <w:t>;</w:t>
      </w:r>
    </w:p>
    <w:p w14:paraId="22AA8D83" w14:textId="77777777" w:rsidR="00D5711B" w:rsidRPr="00E55A11" w:rsidRDefault="00D5711B" w:rsidP="0052502B">
      <w:pPr>
        <w:numPr>
          <w:ilvl w:val="1"/>
          <w:numId w:val="9"/>
        </w:numPr>
        <w:tabs>
          <w:tab w:val="left" w:pos="142"/>
        </w:tabs>
        <w:rPr>
          <w:rFonts w:ascii="Arial" w:hAnsi="Arial" w:cs="Arial"/>
          <w:i/>
          <w:sz w:val="20"/>
          <w:szCs w:val="20"/>
        </w:rPr>
      </w:pPr>
      <w:r w:rsidRPr="00E55A11">
        <w:rPr>
          <w:rFonts w:ascii="Arial" w:hAnsi="Arial" w:cs="Arial"/>
          <w:i/>
          <w:sz w:val="20"/>
          <w:szCs w:val="20"/>
        </w:rPr>
        <w:t>współprac</w:t>
      </w:r>
      <w:r w:rsidR="00FD7026" w:rsidRPr="00E55A11">
        <w:rPr>
          <w:rFonts w:ascii="Arial" w:hAnsi="Arial" w:cs="Arial"/>
          <w:i/>
          <w:sz w:val="20"/>
          <w:szCs w:val="20"/>
        </w:rPr>
        <w:t>ę</w:t>
      </w:r>
      <w:r w:rsidRPr="00E55A11">
        <w:rPr>
          <w:rFonts w:ascii="Arial" w:hAnsi="Arial" w:cs="Arial"/>
          <w:i/>
          <w:sz w:val="20"/>
          <w:szCs w:val="20"/>
        </w:rPr>
        <w:t xml:space="preserve"> z </w:t>
      </w:r>
      <w:r w:rsidR="001854C5" w:rsidRPr="00E55A11">
        <w:rPr>
          <w:rFonts w:ascii="Arial" w:hAnsi="Arial" w:cs="Arial"/>
          <w:i/>
          <w:sz w:val="20"/>
          <w:szCs w:val="20"/>
        </w:rPr>
        <w:t>B</w:t>
      </w:r>
      <w:r w:rsidRPr="00E55A11">
        <w:rPr>
          <w:rFonts w:ascii="Arial" w:hAnsi="Arial" w:cs="Arial"/>
          <w:i/>
          <w:sz w:val="20"/>
          <w:szCs w:val="20"/>
        </w:rPr>
        <w:t xml:space="preserve">eneficjentami projektów realizowanych w ramach </w:t>
      </w:r>
      <w:r w:rsidR="00817A9A" w:rsidRPr="00E55A11">
        <w:rPr>
          <w:rFonts w:ascii="Arial" w:hAnsi="Arial" w:cs="Arial"/>
          <w:i/>
          <w:sz w:val="20"/>
          <w:szCs w:val="20"/>
        </w:rPr>
        <w:t>c</w:t>
      </w:r>
      <w:r w:rsidRPr="00E55A11">
        <w:rPr>
          <w:rFonts w:ascii="Arial" w:hAnsi="Arial" w:cs="Arial"/>
          <w:i/>
          <w:sz w:val="20"/>
          <w:szCs w:val="20"/>
        </w:rPr>
        <w:t xml:space="preserve">elu </w:t>
      </w:r>
      <w:r w:rsidR="00817A9A" w:rsidRPr="00E55A11">
        <w:rPr>
          <w:rFonts w:ascii="Arial" w:hAnsi="Arial" w:cs="Arial"/>
          <w:i/>
          <w:sz w:val="20"/>
          <w:szCs w:val="20"/>
        </w:rPr>
        <w:t xml:space="preserve">szczegółowego </w:t>
      </w:r>
      <w:r w:rsidRPr="00E55A11">
        <w:rPr>
          <w:rFonts w:ascii="Arial" w:hAnsi="Arial" w:cs="Arial"/>
          <w:i/>
          <w:sz w:val="20"/>
          <w:szCs w:val="20"/>
        </w:rPr>
        <w:t xml:space="preserve">[…] </w:t>
      </w:r>
      <w:r w:rsidR="00817A9A" w:rsidRPr="00E55A11">
        <w:rPr>
          <w:rFonts w:ascii="Arial" w:hAnsi="Arial" w:cs="Arial"/>
          <w:i/>
          <w:sz w:val="20"/>
          <w:szCs w:val="20"/>
        </w:rPr>
        <w:t>FEPZ 2021-2027</w:t>
      </w:r>
      <w:r w:rsidRPr="00E55A11">
        <w:rPr>
          <w:rFonts w:ascii="Arial" w:hAnsi="Arial" w:cs="Arial"/>
          <w:i/>
          <w:sz w:val="20"/>
          <w:szCs w:val="20"/>
        </w:rPr>
        <w:t xml:space="preserve"> w celu zapewnienia kompleksowego wsparcia osobom kończącym udział w tych projektach na zasadach określonych </w:t>
      </w:r>
      <w:r w:rsidR="00817A9A" w:rsidRPr="00E55A11">
        <w:rPr>
          <w:rFonts w:ascii="Arial" w:hAnsi="Arial" w:cs="Arial"/>
          <w:i/>
          <w:sz w:val="20"/>
          <w:szCs w:val="20"/>
        </w:rPr>
        <w:t>w Wytycznych dotyczących realizacji projektów z udziałem środków Europejskiego Funduszu Społecznego Plus w regionalnych programach na lata 2021–2027</w:t>
      </w:r>
      <w:r w:rsidRPr="00E55A11">
        <w:rPr>
          <w:rFonts w:ascii="Arial" w:hAnsi="Arial" w:cs="Arial"/>
          <w:i/>
          <w:sz w:val="20"/>
          <w:szCs w:val="20"/>
        </w:rPr>
        <w:t>, o ile osoby te kwalifikują się do Projektu</w:t>
      </w:r>
      <w:r w:rsidR="00424FC1" w:rsidRPr="00E55A11">
        <w:rPr>
          <w:rFonts w:ascii="Arial" w:hAnsi="Arial" w:cs="Arial"/>
          <w:i/>
          <w:sz w:val="20"/>
          <w:szCs w:val="20"/>
        </w:rPr>
        <w:t>.</w:t>
      </w:r>
      <w:r w:rsidR="00FD7026" w:rsidRPr="00E55A11">
        <w:rPr>
          <w:rStyle w:val="Odwoanieprzypisudolnego"/>
          <w:rFonts w:ascii="Arial" w:hAnsi="Arial" w:cs="Arial"/>
          <w:i/>
          <w:sz w:val="20"/>
          <w:szCs w:val="20"/>
        </w:rPr>
        <w:footnoteReference w:id="25"/>
      </w:r>
    </w:p>
    <w:p w14:paraId="04038F7E" w14:textId="77777777" w:rsidR="006813F4" w:rsidRPr="00E55A11" w:rsidRDefault="006813F4" w:rsidP="009D3F46">
      <w:pPr>
        <w:pStyle w:val="Tekstpodstawowy"/>
        <w:numPr>
          <w:ilvl w:val="0"/>
          <w:numId w:val="26"/>
        </w:numPr>
        <w:tabs>
          <w:tab w:val="clear" w:pos="900"/>
        </w:tabs>
        <w:autoSpaceDE w:val="0"/>
        <w:autoSpaceDN w:val="0"/>
        <w:rPr>
          <w:rFonts w:ascii="Arial" w:hAnsi="Arial" w:cs="Arial"/>
          <w:sz w:val="20"/>
          <w:szCs w:val="20"/>
        </w:rPr>
      </w:pPr>
      <w:r w:rsidRPr="00E55A11">
        <w:rPr>
          <w:rFonts w:ascii="Arial" w:hAnsi="Arial" w:cs="Arial"/>
          <w:sz w:val="20"/>
          <w:szCs w:val="20"/>
        </w:rPr>
        <w:t>Beneficjent zobowiązuje się niezwłocznie</w:t>
      </w:r>
      <w:r w:rsidR="00110CA5" w:rsidRPr="00E55A11">
        <w:rPr>
          <w:rFonts w:ascii="Arial" w:hAnsi="Arial" w:cs="Arial"/>
          <w:sz w:val="20"/>
          <w:szCs w:val="20"/>
        </w:rPr>
        <w:t xml:space="preserve"> i pisemnie</w:t>
      </w:r>
      <w:r w:rsidRPr="00E55A11">
        <w:rPr>
          <w:rFonts w:ascii="Arial" w:hAnsi="Arial" w:cs="Arial"/>
          <w:sz w:val="20"/>
          <w:szCs w:val="20"/>
        </w:rPr>
        <w:t xml:space="preserve"> poinformować </w:t>
      </w:r>
      <w:r w:rsidR="00110CA5" w:rsidRPr="00E55A11">
        <w:rPr>
          <w:rFonts w:ascii="Arial" w:hAnsi="Arial" w:cs="Arial"/>
          <w:sz w:val="20"/>
          <w:szCs w:val="20"/>
        </w:rPr>
        <w:t>Instytucję Pośredniczącą</w:t>
      </w:r>
      <w:r w:rsidRPr="00E55A11">
        <w:rPr>
          <w:rFonts w:ascii="Arial" w:hAnsi="Arial" w:cs="Arial"/>
          <w:sz w:val="20"/>
          <w:szCs w:val="20"/>
        </w:rPr>
        <w:t xml:space="preserve"> </w:t>
      </w:r>
      <w:r w:rsidR="00592BC0" w:rsidRPr="00E55A11">
        <w:rPr>
          <w:rFonts w:ascii="Arial" w:hAnsi="Arial" w:cs="Arial"/>
          <w:sz w:val="20"/>
          <w:szCs w:val="20"/>
        </w:rPr>
        <w:br/>
      </w:r>
      <w:r w:rsidRPr="00E55A11">
        <w:rPr>
          <w:rFonts w:ascii="Arial" w:hAnsi="Arial" w:cs="Arial"/>
          <w:sz w:val="20"/>
          <w:szCs w:val="20"/>
        </w:rPr>
        <w:t>o problemach w realizacji Projektu, w szczególności o zamiarze zaprzestania jego realizacji</w:t>
      </w:r>
      <w:r w:rsidR="00110CA5" w:rsidRPr="00E55A11">
        <w:rPr>
          <w:rFonts w:ascii="Arial" w:hAnsi="Arial" w:cs="Arial"/>
          <w:sz w:val="20"/>
          <w:szCs w:val="20"/>
        </w:rPr>
        <w:t>.</w:t>
      </w:r>
    </w:p>
    <w:p w14:paraId="17A49165" w14:textId="77777777" w:rsidR="002D1341" w:rsidRPr="00E55A11" w:rsidRDefault="002D1341" w:rsidP="009D3F46">
      <w:pPr>
        <w:pStyle w:val="Tekstpodstawowy"/>
        <w:numPr>
          <w:ilvl w:val="0"/>
          <w:numId w:val="26"/>
        </w:numPr>
        <w:tabs>
          <w:tab w:val="clear" w:pos="900"/>
        </w:tabs>
        <w:autoSpaceDE w:val="0"/>
        <w:autoSpaceDN w:val="0"/>
        <w:rPr>
          <w:rFonts w:ascii="Arial" w:hAnsi="Arial" w:cs="Arial"/>
          <w:i/>
          <w:sz w:val="20"/>
          <w:szCs w:val="20"/>
        </w:rPr>
      </w:pPr>
      <w:r w:rsidRPr="00E55A11">
        <w:rPr>
          <w:rFonts w:ascii="Arial" w:hAnsi="Arial" w:cs="Arial"/>
          <w:sz w:val="20"/>
          <w:szCs w:val="20"/>
        </w:rPr>
        <w:t>Projekt będzie realizowany przez:  ................</w:t>
      </w:r>
      <w:r w:rsidRPr="00E55A11">
        <w:rPr>
          <w:rStyle w:val="Odwoanieprzypisudolnego"/>
          <w:rFonts w:ascii="Arial" w:hAnsi="Arial" w:cs="Arial"/>
          <w:sz w:val="20"/>
          <w:szCs w:val="20"/>
        </w:rPr>
        <w:footnoteReference w:id="26"/>
      </w:r>
    </w:p>
    <w:p w14:paraId="1F6A8125" w14:textId="77777777" w:rsidR="00916AE7" w:rsidRPr="00E55A11" w:rsidRDefault="009D490C" w:rsidP="009D3F46">
      <w:pPr>
        <w:pStyle w:val="Tekstpodstawowy"/>
        <w:numPr>
          <w:ilvl w:val="0"/>
          <w:numId w:val="26"/>
        </w:numPr>
        <w:tabs>
          <w:tab w:val="clear" w:pos="900"/>
        </w:tabs>
        <w:autoSpaceDE w:val="0"/>
        <w:autoSpaceDN w:val="0"/>
        <w:rPr>
          <w:rFonts w:ascii="Arial" w:hAnsi="Arial" w:cs="Arial"/>
          <w:sz w:val="20"/>
          <w:szCs w:val="20"/>
        </w:rPr>
      </w:pPr>
      <w:r w:rsidRPr="00E55A11">
        <w:rPr>
          <w:rFonts w:ascii="Arial" w:hAnsi="Arial" w:cs="Arial"/>
          <w:sz w:val="20"/>
          <w:szCs w:val="20"/>
        </w:rPr>
        <w:t>Beneficjent oświadcza, że zapoznał się z treścią</w:t>
      </w:r>
      <w:r w:rsidRPr="00E55A11">
        <w:rPr>
          <w:rFonts w:ascii="Arial" w:hAnsi="Arial" w:cs="Arial"/>
          <w:i/>
          <w:sz w:val="20"/>
          <w:szCs w:val="20"/>
        </w:rPr>
        <w:t xml:space="preserve"> </w:t>
      </w:r>
      <w:r w:rsidR="00B16985" w:rsidRPr="00E55A11">
        <w:rPr>
          <w:rFonts w:ascii="Arial" w:hAnsi="Arial" w:cs="Arial"/>
          <w:i/>
          <w:sz w:val="20"/>
          <w:szCs w:val="20"/>
        </w:rPr>
        <w:t>W</w:t>
      </w:r>
      <w:r w:rsidRPr="00E55A11">
        <w:rPr>
          <w:rFonts w:ascii="Arial" w:hAnsi="Arial" w:cs="Arial"/>
          <w:i/>
          <w:sz w:val="20"/>
          <w:szCs w:val="20"/>
        </w:rPr>
        <w:t>ytycznych</w:t>
      </w:r>
      <w:r w:rsidR="00B16985" w:rsidRPr="00E55A11">
        <w:rPr>
          <w:rFonts w:ascii="Arial" w:hAnsi="Arial" w:cs="Arial"/>
          <w:i/>
          <w:sz w:val="20"/>
          <w:szCs w:val="20"/>
        </w:rPr>
        <w:t xml:space="preserve"> </w:t>
      </w:r>
      <w:r w:rsidR="00941E56" w:rsidRPr="00E55A11">
        <w:rPr>
          <w:rFonts w:ascii="Arial" w:hAnsi="Arial" w:cs="Arial"/>
          <w:i/>
          <w:sz w:val="20"/>
          <w:szCs w:val="20"/>
        </w:rPr>
        <w:t xml:space="preserve">dotyczących monitorowania </w:t>
      </w:r>
      <w:r w:rsidR="00246D67" w:rsidRPr="00E55A11">
        <w:rPr>
          <w:rFonts w:ascii="Arial" w:hAnsi="Arial" w:cs="Arial"/>
          <w:i/>
          <w:sz w:val="20"/>
          <w:szCs w:val="20"/>
        </w:rPr>
        <w:t xml:space="preserve">Wytycznych </w:t>
      </w:r>
      <w:hyperlink r:id="rId8" w:history="1">
        <w:r w:rsidR="00070695" w:rsidRPr="00E55A11">
          <w:rPr>
            <w:rStyle w:val="Hipercze"/>
            <w:rFonts w:ascii="Arial" w:hAnsi="Arial" w:cs="Arial"/>
            <w:i/>
            <w:color w:val="auto"/>
            <w:sz w:val="20"/>
            <w:szCs w:val="20"/>
            <w:u w:val="none"/>
          </w:rPr>
          <w:t>dotyczących zasad równościowych</w:t>
        </w:r>
      </w:hyperlink>
      <w:r w:rsidR="0053355C" w:rsidRPr="00E55A11">
        <w:rPr>
          <w:rFonts w:ascii="Arial" w:hAnsi="Arial" w:cs="Arial"/>
          <w:sz w:val="20"/>
          <w:szCs w:val="20"/>
        </w:rPr>
        <w:t xml:space="preserve"> </w:t>
      </w:r>
      <w:r w:rsidR="00B16985" w:rsidRPr="00E55A11">
        <w:rPr>
          <w:rFonts w:ascii="Arial" w:hAnsi="Arial" w:cs="Arial"/>
          <w:sz w:val="20"/>
          <w:szCs w:val="20"/>
        </w:rPr>
        <w:t xml:space="preserve">i </w:t>
      </w:r>
      <w:r w:rsidR="00B16985" w:rsidRPr="00E55A11">
        <w:rPr>
          <w:rFonts w:ascii="Arial" w:hAnsi="Arial" w:cs="Arial"/>
          <w:i/>
          <w:sz w:val="20"/>
          <w:szCs w:val="20"/>
        </w:rPr>
        <w:t xml:space="preserve">Wytycznych </w:t>
      </w:r>
      <w:r w:rsidR="00941E56" w:rsidRPr="00E55A11">
        <w:rPr>
          <w:rFonts w:ascii="Arial" w:hAnsi="Arial" w:cs="Arial"/>
          <w:i/>
          <w:sz w:val="20"/>
          <w:szCs w:val="20"/>
        </w:rPr>
        <w:t>dotyczących</w:t>
      </w:r>
      <w:r w:rsidR="00B16985" w:rsidRPr="00E55A11">
        <w:rPr>
          <w:rFonts w:ascii="Arial" w:hAnsi="Arial" w:cs="Arial"/>
          <w:i/>
          <w:sz w:val="20"/>
          <w:szCs w:val="20"/>
        </w:rPr>
        <w:t xml:space="preserve"> kwalifikowalności</w:t>
      </w:r>
      <w:r w:rsidR="00B16985" w:rsidRPr="00E55A11">
        <w:rPr>
          <w:rFonts w:ascii="Arial" w:hAnsi="Arial" w:cs="Arial"/>
          <w:sz w:val="20"/>
          <w:szCs w:val="20"/>
        </w:rPr>
        <w:t xml:space="preserve"> </w:t>
      </w:r>
      <w:r w:rsidR="00ED10AC" w:rsidRPr="00E55A11">
        <w:rPr>
          <w:rFonts w:ascii="Arial" w:hAnsi="Arial" w:cs="Arial"/>
          <w:sz w:val="20"/>
          <w:szCs w:val="20"/>
        </w:rPr>
        <w:t>o</w:t>
      </w:r>
      <w:r w:rsidR="009C2956" w:rsidRPr="00E55A11">
        <w:rPr>
          <w:rFonts w:ascii="Arial" w:hAnsi="Arial" w:cs="Arial"/>
          <w:sz w:val="20"/>
          <w:szCs w:val="20"/>
        </w:rPr>
        <w:t>raz zobowiązuje się do ich stosowania podczas realizacji Projektu, z uwzględnieniem</w:t>
      </w:r>
      <w:r w:rsidR="00501AE3" w:rsidRPr="00E55A11">
        <w:rPr>
          <w:rFonts w:ascii="Arial" w:hAnsi="Arial" w:cs="Arial"/>
          <w:sz w:val="20"/>
          <w:szCs w:val="20"/>
        </w:rPr>
        <w:t xml:space="preserve"> ust. </w:t>
      </w:r>
      <w:r w:rsidR="00916AE7" w:rsidRPr="00E55A11">
        <w:rPr>
          <w:rFonts w:ascii="Arial" w:hAnsi="Arial" w:cs="Arial"/>
          <w:sz w:val="20"/>
          <w:szCs w:val="20"/>
        </w:rPr>
        <w:t>6</w:t>
      </w:r>
      <w:r w:rsidR="00E85904" w:rsidRPr="00E55A11">
        <w:rPr>
          <w:rFonts w:ascii="Arial" w:hAnsi="Arial" w:cs="Arial"/>
          <w:sz w:val="20"/>
          <w:szCs w:val="20"/>
        </w:rPr>
        <w:t>.</w:t>
      </w:r>
      <w:r w:rsidRPr="00E55A11">
        <w:rPr>
          <w:rFonts w:ascii="Arial" w:hAnsi="Arial" w:cs="Arial"/>
          <w:i/>
          <w:sz w:val="20"/>
          <w:szCs w:val="20"/>
        </w:rPr>
        <w:t xml:space="preserve"> </w:t>
      </w:r>
    </w:p>
    <w:p w14:paraId="53E93DC9" w14:textId="77777777" w:rsidR="00916AE7" w:rsidRPr="00E55A11" w:rsidRDefault="00916AE7" w:rsidP="009D3F46">
      <w:pPr>
        <w:pStyle w:val="Tekstpodstawowy"/>
        <w:numPr>
          <w:ilvl w:val="0"/>
          <w:numId w:val="26"/>
        </w:numPr>
        <w:tabs>
          <w:tab w:val="clear" w:pos="900"/>
        </w:tabs>
        <w:autoSpaceDE w:val="0"/>
        <w:autoSpaceDN w:val="0"/>
        <w:rPr>
          <w:rFonts w:ascii="Arial" w:hAnsi="Arial" w:cs="Arial"/>
          <w:sz w:val="20"/>
          <w:szCs w:val="20"/>
        </w:rPr>
      </w:pPr>
      <w:r w:rsidRPr="00E55A11">
        <w:rPr>
          <w:rFonts w:ascii="Arial" w:hAnsi="Arial" w:cs="Arial"/>
          <w:sz w:val="20"/>
          <w:szCs w:val="20"/>
        </w:rPr>
        <w:t>Beneficjent jest zobowiązany odebrać oświadczenie, o którym mowa w ust. 4 od Partnera.</w:t>
      </w:r>
      <w:r w:rsidRPr="00E55A11">
        <w:rPr>
          <w:rStyle w:val="Odwoanieprzypisudolnego"/>
          <w:rFonts w:ascii="Arial" w:hAnsi="Arial" w:cs="Arial"/>
          <w:sz w:val="20"/>
          <w:szCs w:val="20"/>
        </w:rPr>
        <w:footnoteReference w:id="27"/>
      </w:r>
    </w:p>
    <w:p w14:paraId="35F41D97" w14:textId="77777777" w:rsidR="009D490C" w:rsidRPr="00E55A11" w:rsidRDefault="009D490C" w:rsidP="009D3F46">
      <w:pPr>
        <w:pStyle w:val="Tekstpodstawowy"/>
        <w:numPr>
          <w:ilvl w:val="0"/>
          <w:numId w:val="26"/>
        </w:numPr>
        <w:tabs>
          <w:tab w:val="clear" w:pos="900"/>
        </w:tabs>
        <w:autoSpaceDE w:val="0"/>
        <w:autoSpaceDN w:val="0"/>
        <w:rPr>
          <w:rFonts w:ascii="Arial" w:hAnsi="Arial" w:cs="Arial"/>
          <w:sz w:val="20"/>
          <w:szCs w:val="20"/>
        </w:rPr>
      </w:pPr>
      <w:r w:rsidRPr="00E55A11">
        <w:rPr>
          <w:rFonts w:ascii="Arial" w:hAnsi="Arial" w:cs="Arial"/>
          <w:sz w:val="20"/>
          <w:szCs w:val="20"/>
        </w:rPr>
        <w:t>Instytucja Pośrednicząca</w:t>
      </w:r>
      <w:r w:rsidRPr="00E55A11">
        <w:rPr>
          <w:rFonts w:ascii="Arial" w:hAnsi="Arial" w:cs="Arial"/>
          <w:i/>
          <w:sz w:val="20"/>
          <w:szCs w:val="20"/>
        </w:rPr>
        <w:t xml:space="preserve"> </w:t>
      </w:r>
      <w:r w:rsidRPr="00E55A11">
        <w:rPr>
          <w:rFonts w:ascii="Arial" w:hAnsi="Arial" w:cs="Arial"/>
          <w:sz w:val="20"/>
          <w:szCs w:val="20"/>
        </w:rPr>
        <w:t xml:space="preserve">zobowiązuje się </w:t>
      </w:r>
      <w:r w:rsidR="001E2967" w:rsidRPr="00E55A11">
        <w:rPr>
          <w:rFonts w:ascii="Arial" w:hAnsi="Arial" w:cs="Arial"/>
          <w:sz w:val="20"/>
          <w:szCs w:val="20"/>
        </w:rPr>
        <w:t xml:space="preserve">zamieszczać na swojej stronie internetowej informacje </w:t>
      </w:r>
      <w:r w:rsidR="007A6D07" w:rsidRPr="00E55A11">
        <w:rPr>
          <w:rFonts w:ascii="Arial" w:hAnsi="Arial" w:cs="Arial"/>
          <w:sz w:val="20"/>
          <w:szCs w:val="20"/>
        </w:rPr>
        <w:t xml:space="preserve">             </w:t>
      </w:r>
      <w:r w:rsidRPr="00E55A11">
        <w:rPr>
          <w:rFonts w:ascii="Arial" w:hAnsi="Arial" w:cs="Arial"/>
          <w:sz w:val="20"/>
          <w:szCs w:val="20"/>
        </w:rPr>
        <w:t>o wszelkich zmianach</w:t>
      </w:r>
      <w:r w:rsidRPr="00E55A11">
        <w:rPr>
          <w:rFonts w:ascii="Arial" w:hAnsi="Arial" w:cs="Arial"/>
          <w:i/>
          <w:sz w:val="20"/>
          <w:szCs w:val="20"/>
        </w:rPr>
        <w:t xml:space="preserve"> wytycznych, </w:t>
      </w:r>
      <w:r w:rsidRPr="00E55A11">
        <w:rPr>
          <w:rFonts w:ascii="Arial" w:hAnsi="Arial" w:cs="Arial"/>
          <w:sz w:val="20"/>
          <w:szCs w:val="20"/>
        </w:rPr>
        <w:t xml:space="preserve">o których mowa w ust. </w:t>
      </w:r>
      <w:r w:rsidR="00E85904" w:rsidRPr="00E55A11">
        <w:rPr>
          <w:rFonts w:ascii="Arial" w:hAnsi="Arial" w:cs="Arial"/>
          <w:sz w:val="20"/>
          <w:szCs w:val="20"/>
        </w:rPr>
        <w:t>4</w:t>
      </w:r>
      <w:r w:rsidR="00B742E6" w:rsidRPr="00E55A11">
        <w:rPr>
          <w:rFonts w:ascii="Arial" w:hAnsi="Arial" w:cs="Arial"/>
          <w:sz w:val="20"/>
          <w:szCs w:val="20"/>
        </w:rPr>
        <w:t>,</w:t>
      </w:r>
      <w:r w:rsidR="00501AE3" w:rsidRPr="00E55A11">
        <w:rPr>
          <w:rFonts w:ascii="Arial" w:hAnsi="Arial" w:cs="Arial"/>
          <w:sz w:val="20"/>
          <w:szCs w:val="20"/>
        </w:rPr>
        <w:t xml:space="preserve"> a Beneficjent do stosowania zmienionych wytycznych</w:t>
      </w:r>
      <w:r w:rsidR="00246D67" w:rsidRPr="00E55A11">
        <w:rPr>
          <w:rStyle w:val="Odwoanieprzypisudolnego"/>
          <w:rFonts w:ascii="Arial" w:hAnsi="Arial" w:cs="Arial"/>
          <w:sz w:val="20"/>
          <w:szCs w:val="20"/>
        </w:rPr>
        <w:footnoteReference w:id="28"/>
      </w:r>
      <w:r w:rsidRPr="00E55A11">
        <w:rPr>
          <w:rFonts w:ascii="Arial" w:hAnsi="Arial" w:cs="Arial"/>
          <w:sz w:val="20"/>
          <w:szCs w:val="20"/>
        </w:rPr>
        <w:t>.</w:t>
      </w:r>
    </w:p>
    <w:p w14:paraId="711FEDF6" w14:textId="77777777" w:rsidR="00C6656B" w:rsidRPr="00E55A11" w:rsidRDefault="001D35F6" w:rsidP="009D3F46">
      <w:pPr>
        <w:pStyle w:val="Tekstpodstawowy"/>
        <w:numPr>
          <w:ilvl w:val="0"/>
          <w:numId w:val="26"/>
        </w:numPr>
        <w:tabs>
          <w:tab w:val="clear" w:pos="900"/>
        </w:tabs>
        <w:autoSpaceDE w:val="0"/>
        <w:autoSpaceDN w:val="0"/>
        <w:rPr>
          <w:rFonts w:ascii="Arial" w:hAnsi="Arial" w:cs="Arial"/>
          <w:bCs/>
          <w:sz w:val="20"/>
          <w:szCs w:val="20"/>
        </w:rPr>
      </w:pPr>
      <w:r w:rsidRPr="00E55A11">
        <w:rPr>
          <w:rFonts w:ascii="Arial" w:hAnsi="Arial" w:cs="Arial"/>
          <w:bCs/>
          <w:sz w:val="20"/>
          <w:szCs w:val="20"/>
        </w:rPr>
        <w:t xml:space="preserve">Na zasadach przez siebie określonych, na wniosek Beneficjenta, IP określa warunki stosowania zaktualizowanych po </w:t>
      </w:r>
      <w:r w:rsidR="0056557A" w:rsidRPr="00E55A11">
        <w:rPr>
          <w:rFonts w:ascii="Arial" w:hAnsi="Arial" w:cs="Arial"/>
          <w:bCs/>
          <w:sz w:val="20"/>
          <w:szCs w:val="20"/>
        </w:rPr>
        <w:t>wejściu w życie uchwały</w:t>
      </w:r>
      <w:r w:rsidRPr="00E55A11">
        <w:rPr>
          <w:rFonts w:ascii="Arial" w:hAnsi="Arial" w:cs="Arial"/>
          <w:bCs/>
          <w:sz w:val="20"/>
          <w:szCs w:val="20"/>
        </w:rPr>
        <w:t xml:space="preserve"> </w:t>
      </w:r>
      <w:r w:rsidRPr="00E55A11">
        <w:rPr>
          <w:rFonts w:ascii="Arial" w:hAnsi="Arial" w:cs="Arial"/>
          <w:bCs/>
          <w:i/>
          <w:sz w:val="20"/>
          <w:szCs w:val="20"/>
        </w:rPr>
        <w:t>Wytycznych</w:t>
      </w:r>
      <w:r w:rsidRPr="00E55A11">
        <w:rPr>
          <w:rFonts w:ascii="Arial" w:hAnsi="Arial" w:cs="Arial"/>
          <w:bCs/>
          <w:sz w:val="20"/>
          <w:szCs w:val="20"/>
        </w:rPr>
        <w:t xml:space="preserve"> </w:t>
      </w:r>
      <w:r w:rsidRPr="00E55A11">
        <w:rPr>
          <w:rFonts w:ascii="Arial" w:hAnsi="Arial" w:cs="Arial"/>
          <w:bCs/>
          <w:i/>
          <w:iCs/>
          <w:sz w:val="20"/>
          <w:szCs w:val="20"/>
        </w:rPr>
        <w:t xml:space="preserve">dotyczących </w:t>
      </w:r>
      <w:r w:rsidR="00C6656B" w:rsidRPr="00E55A11">
        <w:rPr>
          <w:rFonts w:ascii="Arial" w:hAnsi="Arial" w:cs="Arial"/>
          <w:bCs/>
          <w:i/>
          <w:iCs/>
          <w:sz w:val="20"/>
          <w:szCs w:val="20"/>
        </w:rPr>
        <w:t>kwalifikowalności</w:t>
      </w:r>
      <w:r w:rsidRPr="00E55A11">
        <w:rPr>
          <w:rFonts w:ascii="Arial" w:hAnsi="Arial" w:cs="Arial"/>
          <w:bCs/>
          <w:iCs/>
          <w:sz w:val="20"/>
          <w:szCs w:val="20"/>
        </w:rPr>
        <w:t>.</w:t>
      </w:r>
    </w:p>
    <w:p w14:paraId="70F8FAD6" w14:textId="77777777" w:rsidR="00903CED" w:rsidRPr="00E55A11" w:rsidRDefault="008A7C6D" w:rsidP="009D3F46">
      <w:pPr>
        <w:pStyle w:val="Tekstpodstawowy"/>
        <w:numPr>
          <w:ilvl w:val="0"/>
          <w:numId w:val="26"/>
        </w:numPr>
        <w:autoSpaceDE w:val="0"/>
        <w:autoSpaceDN w:val="0"/>
        <w:rPr>
          <w:rFonts w:ascii="Arial" w:hAnsi="Arial" w:cs="Arial"/>
          <w:sz w:val="20"/>
          <w:szCs w:val="20"/>
        </w:rPr>
      </w:pPr>
      <w:r w:rsidRPr="00E55A11">
        <w:rPr>
          <w:rFonts w:ascii="Arial" w:hAnsi="Arial" w:cs="Arial"/>
          <w:sz w:val="20"/>
          <w:szCs w:val="20"/>
        </w:rPr>
        <w:t xml:space="preserve">Beneficjent dokonuje </w:t>
      </w:r>
      <w:r w:rsidR="00117C8D" w:rsidRPr="00E55A11">
        <w:rPr>
          <w:rFonts w:ascii="Arial" w:hAnsi="Arial" w:cs="Arial"/>
          <w:sz w:val="20"/>
          <w:szCs w:val="20"/>
        </w:rPr>
        <w:t>weryfikacji spełnienia</w:t>
      </w:r>
      <w:r w:rsidR="003542F3" w:rsidRPr="00E55A11">
        <w:rPr>
          <w:rFonts w:ascii="Arial" w:hAnsi="Arial" w:cs="Arial"/>
          <w:sz w:val="20"/>
          <w:szCs w:val="20"/>
        </w:rPr>
        <w:t xml:space="preserve"> </w:t>
      </w:r>
      <w:r w:rsidR="00117C8D" w:rsidRPr="00E55A11">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sidRPr="00E55A11">
        <w:rPr>
          <w:rFonts w:ascii="Arial" w:hAnsi="Arial" w:cs="Arial"/>
          <w:sz w:val="20"/>
          <w:szCs w:val="20"/>
        </w:rPr>
        <w:t>m.in.</w:t>
      </w:r>
      <w:r w:rsidR="00117C8D" w:rsidRPr="00E55A11">
        <w:rPr>
          <w:rFonts w:ascii="Arial" w:hAnsi="Arial" w:cs="Arial"/>
          <w:sz w:val="20"/>
          <w:szCs w:val="20"/>
        </w:rPr>
        <w:t xml:space="preserve"> orzeczeniem lub zaświadczeniem; W przypadku gdy dokumenty w ww. zakresie nie są wydawane, dopuszcza się potwierdzanie</w:t>
      </w:r>
      <w:r w:rsidRPr="00E55A11">
        <w:rPr>
          <w:rFonts w:ascii="Arial" w:hAnsi="Arial" w:cs="Arial"/>
          <w:sz w:val="20"/>
          <w:szCs w:val="20"/>
        </w:rPr>
        <w:t xml:space="preserve"> </w:t>
      </w:r>
      <w:r w:rsidR="00117C8D" w:rsidRPr="00E55A11">
        <w:rPr>
          <w:rFonts w:ascii="Arial" w:hAnsi="Arial" w:cs="Arial"/>
          <w:sz w:val="20"/>
          <w:szCs w:val="20"/>
        </w:rPr>
        <w:t xml:space="preserve">spełnienia  kryteriów  kwalifikowalności  uprawniających  do  udziału  w  projekcie  poprzez złożenie oświadczenia </w:t>
      </w:r>
      <w:r w:rsidR="00B05C7D" w:rsidRPr="00E55A11">
        <w:rPr>
          <w:rFonts w:ascii="Arial" w:hAnsi="Arial" w:cs="Arial"/>
          <w:sz w:val="20"/>
          <w:szCs w:val="20"/>
        </w:rPr>
        <w:t xml:space="preserve">podpisanego </w:t>
      </w:r>
      <w:r w:rsidR="00117C8D" w:rsidRPr="00E55A11">
        <w:rPr>
          <w:rFonts w:ascii="Arial" w:hAnsi="Arial" w:cs="Arial"/>
          <w:sz w:val="20"/>
          <w:szCs w:val="20"/>
        </w:rPr>
        <w:t>przez uczestnika Projektu</w:t>
      </w:r>
      <w:r w:rsidR="00F52773" w:rsidRPr="00E55A11">
        <w:rPr>
          <w:rFonts w:ascii="Arial" w:hAnsi="Arial" w:cs="Arial"/>
          <w:sz w:val="20"/>
          <w:szCs w:val="20"/>
        </w:rPr>
        <w:t>.</w:t>
      </w:r>
    </w:p>
    <w:p w14:paraId="1ABBE958" w14:textId="5C5A9585" w:rsidR="00117C8D" w:rsidRDefault="007B254D" w:rsidP="0093709A">
      <w:pPr>
        <w:pStyle w:val="Akapitzlist"/>
        <w:numPr>
          <w:ilvl w:val="0"/>
          <w:numId w:val="26"/>
        </w:numPr>
        <w:rPr>
          <w:rFonts w:ascii="Arial" w:hAnsi="Arial" w:cs="Arial"/>
          <w:sz w:val="20"/>
          <w:szCs w:val="20"/>
        </w:rPr>
      </w:pPr>
      <w:r w:rsidRPr="007B254D">
        <w:rPr>
          <w:rFonts w:ascii="Arial" w:hAnsi="Arial" w:cs="Arial"/>
          <w:sz w:val="20"/>
          <w:szCs w:val="20"/>
        </w:rPr>
        <w:t xml:space="preserve">Beneficjent zapewni, że uczestnik projektu nie otrzymuje jednocześnie wsparcia w więcej niż jednym projekcie z zakresu aktywizacji społeczno-zawodowej dofinansowanym ze środków EFS+. Beneficjent zobowiązany jest informować uczestników projektu o braku możliwości jednoczesnego otrzymywania wsparcia w więcej niż jednym projekcie z zakresu aktywizacji społeczno-zawodowej dofinansowanym ze środków EFS+. Informacja taka musi zostać zawarta np. w dokumentach dotyczących zasad i kryteriów rekrutacji za które odpowiada Beneficjent, a które upublicznione są dla potencjalnych uczestników projektu. Fakt informowania uczestników projektu podlegać może kontroli IP FEPZ. Beneficjent w celu weryfikacji podwójnego finansowania wsparcia zobowiązany </w:t>
      </w:r>
      <w:r w:rsidRPr="007B254D">
        <w:rPr>
          <w:rFonts w:ascii="Arial" w:hAnsi="Arial" w:cs="Arial"/>
          <w:sz w:val="20"/>
          <w:szCs w:val="20"/>
        </w:rPr>
        <w:lastRenderedPageBreak/>
        <w:t>jest do dokonania weryfikacja krzyżowej z wykorzystaniem aplikacji SM EFS względem każdego uczestnika projektu, najpóźniej  przed udzieleniem mu pierwszej formy wsparcia  w projekcie. W przypadku wystąpienia sytuacji podwójnego wsparcia w momencie dodania nowego uczestnika projektu do bazy monitorowania lub aktualizacji danych uczestnika w bazie, Beneficjent zobowiązany jest niezwłocznie przekazać do IP informacj</w:t>
      </w:r>
      <w:r w:rsidR="00D01329">
        <w:rPr>
          <w:rFonts w:ascii="Arial" w:hAnsi="Arial" w:cs="Arial"/>
          <w:sz w:val="20"/>
          <w:szCs w:val="20"/>
        </w:rPr>
        <w:t>ę</w:t>
      </w:r>
      <w:r w:rsidRPr="007B254D">
        <w:rPr>
          <w:rFonts w:ascii="Arial" w:hAnsi="Arial" w:cs="Arial"/>
          <w:sz w:val="20"/>
          <w:szCs w:val="20"/>
        </w:rPr>
        <w:t xml:space="preserve"> o tym fakcie.  Ponad to, Beneficjent zobowiązany jest potwierdzić fakt przeprowadzenia wyżej opisanej weryfikacji w postępie rzeczowym wniosku o płatność</w:t>
      </w:r>
      <w:r w:rsidR="005B1B48" w:rsidRPr="005B1B48">
        <w:rPr>
          <w:rFonts w:ascii="Arial" w:hAnsi="Arial" w:cs="Arial"/>
          <w:sz w:val="20"/>
          <w:szCs w:val="20"/>
        </w:rPr>
        <w:t>.</w:t>
      </w:r>
      <w:r w:rsidR="005B1B48">
        <w:rPr>
          <w:rStyle w:val="Odwoanieprzypisudolnego"/>
          <w:rFonts w:ascii="Arial" w:hAnsi="Arial" w:cs="Arial"/>
          <w:sz w:val="20"/>
          <w:szCs w:val="20"/>
        </w:rPr>
        <w:footnoteReference w:id="29"/>
      </w:r>
      <w:r w:rsidR="005B1B48" w:rsidRPr="005B1B48">
        <w:rPr>
          <w:rFonts w:ascii="Arial" w:hAnsi="Arial" w:cs="Arial"/>
          <w:sz w:val="20"/>
          <w:szCs w:val="20"/>
        </w:rPr>
        <w:t xml:space="preserve"> </w:t>
      </w:r>
      <w:r w:rsidR="00903CED" w:rsidRPr="00E55A11">
        <w:rPr>
          <w:rFonts w:ascii="Arial" w:hAnsi="Arial" w:cs="Arial"/>
          <w:sz w:val="20"/>
          <w:szCs w:val="20"/>
        </w:rPr>
        <w:t xml:space="preserve"> </w:t>
      </w:r>
    </w:p>
    <w:p w14:paraId="1A26EC4E" w14:textId="3072806B" w:rsidR="00885604" w:rsidRPr="00E822C1" w:rsidRDefault="00885604" w:rsidP="00E822C1">
      <w:pPr>
        <w:pStyle w:val="Akapitzlist"/>
        <w:numPr>
          <w:ilvl w:val="0"/>
          <w:numId w:val="26"/>
        </w:numPr>
        <w:spacing w:before="0" w:after="0"/>
        <w:rPr>
          <w:rFonts w:ascii="Arial" w:hAnsi="Arial" w:cs="Arial"/>
          <w:sz w:val="20"/>
          <w:szCs w:val="20"/>
        </w:rPr>
      </w:pPr>
      <w:r w:rsidRPr="0071022E">
        <w:rPr>
          <w:rFonts w:ascii="Arial" w:hAnsi="Arial" w:cs="Arial"/>
          <w:sz w:val="20"/>
          <w:szCs w:val="20"/>
        </w:rPr>
        <w:t>Beneficjent zapewni, że uczestnik nie otrzymuje jednocześnie tożsamego wsparcia w więcej niż jednym projekcie dofinansowanym ze środków EFS+ realizowanym w ramach celu „c” lub „d”. Informacja o nie otrzymywaniu tożsamego wsparcia w więcej niż jednym projekcie dofinansowanym ze środków EFS+ musi zostać</w:t>
      </w:r>
      <w:r w:rsidRPr="00513464">
        <w:rPr>
          <w:rFonts w:ascii="Arial" w:hAnsi="Arial" w:cs="Arial"/>
          <w:sz w:val="20"/>
          <w:szCs w:val="20"/>
        </w:rPr>
        <w:t xml:space="preserve"> zawarta np. w dokumentach dotyczących zasad i kryteriów rekrutacji za które odpowiada Beneficjent, a które upublicznione są dla potencjalnych uczestników projektu. Fakt informowania uczestników projektu podlegać może kontroli IP FEPZ. Beneficjent w celu weryfikacji podwójnego finansowania wsparcia zobowiązany jest do dokonania weryfikacja krzyżowej z wykorzystaniem aplikacji SM EFS względem każdego uczestnika projektu, najpóźniej  przed udzieleniem mu pierwszej formy wsparcia  w projekcie. W przypadku wystąpienia sytuacji podwójnego wsparcia w momencie dodania nowego uczestnika projektu do bazy monitorowania lub aktualizacji danych uczestnika w bazie, Beneficjent zobowiązany jest niezwłocznie przekazać do IP informację o tym fakcie.  Ponad to, Beneficjent zobowiązany jest potwierdzić fakt przeprowadzenia wyżej opisanej weryfikacji w postępie rzeczowym wniosku o płatność</w:t>
      </w:r>
      <w:r>
        <w:rPr>
          <w:rFonts w:ascii="Arial" w:hAnsi="Arial" w:cs="Arial"/>
          <w:sz w:val="20"/>
          <w:szCs w:val="20"/>
        </w:rPr>
        <w:t>.</w:t>
      </w:r>
      <w:r w:rsidRPr="00513464">
        <w:rPr>
          <w:rStyle w:val="Odwoanieprzypisudolnego"/>
          <w:rFonts w:ascii="Arial" w:hAnsi="Arial" w:cs="Arial"/>
          <w:sz w:val="20"/>
          <w:szCs w:val="20"/>
        </w:rPr>
        <w:t xml:space="preserve"> </w:t>
      </w:r>
      <w:r>
        <w:rPr>
          <w:rStyle w:val="Odwoanieprzypisudolnego"/>
          <w:rFonts w:ascii="Arial" w:hAnsi="Arial" w:cs="Arial"/>
          <w:sz w:val="20"/>
          <w:szCs w:val="20"/>
        </w:rPr>
        <w:footnoteReference w:id="30"/>
      </w:r>
    </w:p>
    <w:p w14:paraId="35F3835A" w14:textId="77777777" w:rsidR="00B263AD" w:rsidRPr="00E55A11" w:rsidRDefault="00647938" w:rsidP="009D3F46">
      <w:pPr>
        <w:pStyle w:val="Tekstpodstawowy"/>
        <w:numPr>
          <w:ilvl w:val="0"/>
          <w:numId w:val="26"/>
        </w:numPr>
        <w:autoSpaceDE w:val="0"/>
        <w:autoSpaceDN w:val="0"/>
        <w:rPr>
          <w:rFonts w:ascii="Arial" w:hAnsi="Arial" w:cs="Arial"/>
          <w:sz w:val="20"/>
          <w:szCs w:val="20"/>
        </w:rPr>
      </w:pPr>
      <w:r w:rsidRPr="00E55A11">
        <w:rPr>
          <w:rFonts w:ascii="Arial" w:hAnsi="Arial" w:cs="Arial"/>
          <w:sz w:val="20"/>
          <w:szCs w:val="20"/>
        </w:rPr>
        <w:t>Beneficjent</w:t>
      </w:r>
      <w:r w:rsidR="008A7C6D" w:rsidRPr="00E55A11">
        <w:rPr>
          <w:rFonts w:ascii="Arial" w:hAnsi="Arial" w:cs="Arial"/>
          <w:sz w:val="20"/>
          <w:szCs w:val="20"/>
        </w:rPr>
        <w:t xml:space="preserve"> zobowiązany jest </w:t>
      </w:r>
      <w:r w:rsidRPr="00E55A11">
        <w:rPr>
          <w:rFonts w:ascii="Arial" w:hAnsi="Arial" w:cs="Arial"/>
          <w:sz w:val="20"/>
          <w:szCs w:val="20"/>
        </w:rPr>
        <w:t>pisemnie</w:t>
      </w:r>
      <w:r w:rsidR="008A7C6D" w:rsidRPr="00E55A11">
        <w:rPr>
          <w:rFonts w:ascii="Arial" w:hAnsi="Arial" w:cs="Arial"/>
          <w:sz w:val="20"/>
          <w:szCs w:val="20"/>
        </w:rPr>
        <w:t xml:space="preserve"> poinformow</w:t>
      </w:r>
      <w:r w:rsidR="00033790" w:rsidRPr="00E55A11">
        <w:rPr>
          <w:rFonts w:ascii="Arial" w:hAnsi="Arial" w:cs="Arial"/>
          <w:sz w:val="20"/>
          <w:szCs w:val="20"/>
        </w:rPr>
        <w:t>a</w:t>
      </w:r>
      <w:r w:rsidRPr="00E55A11">
        <w:rPr>
          <w:rFonts w:ascii="Arial" w:hAnsi="Arial" w:cs="Arial"/>
          <w:sz w:val="20"/>
          <w:szCs w:val="20"/>
        </w:rPr>
        <w:t>ć</w:t>
      </w:r>
      <w:r w:rsidR="008A7C6D" w:rsidRPr="00E55A11">
        <w:rPr>
          <w:rFonts w:ascii="Arial" w:hAnsi="Arial" w:cs="Arial"/>
          <w:sz w:val="20"/>
          <w:szCs w:val="20"/>
        </w:rPr>
        <w:t xml:space="preserve"> IP za pośrednictwem </w:t>
      </w:r>
      <w:r w:rsidR="009B1EE6" w:rsidRPr="00E55A11">
        <w:rPr>
          <w:rFonts w:ascii="Arial" w:hAnsi="Arial" w:cs="Arial"/>
          <w:sz w:val="20"/>
          <w:szCs w:val="20"/>
        </w:rPr>
        <w:t>SL</w:t>
      </w:r>
      <w:r w:rsidR="005E2AA1" w:rsidRPr="00E55A11">
        <w:rPr>
          <w:rFonts w:ascii="Arial" w:hAnsi="Arial" w:cs="Arial"/>
          <w:sz w:val="20"/>
          <w:szCs w:val="20"/>
        </w:rPr>
        <w:t>2021</w:t>
      </w:r>
      <w:r w:rsidR="003C6B93" w:rsidRPr="00E55A11">
        <w:rPr>
          <w:rFonts w:ascii="Arial" w:hAnsi="Arial" w:cs="Arial"/>
          <w:sz w:val="20"/>
          <w:szCs w:val="20"/>
        </w:rPr>
        <w:t>-</w:t>
      </w:r>
      <w:r w:rsidR="00FC35C7" w:rsidRPr="00E55A11">
        <w:rPr>
          <w:rFonts w:ascii="Arial" w:hAnsi="Arial" w:cs="Arial"/>
          <w:sz w:val="20"/>
          <w:szCs w:val="20"/>
        </w:rPr>
        <w:t>P</w:t>
      </w:r>
      <w:r w:rsidR="003C6B93" w:rsidRPr="00E55A11">
        <w:rPr>
          <w:rFonts w:ascii="Arial" w:hAnsi="Arial" w:cs="Arial"/>
          <w:sz w:val="20"/>
          <w:szCs w:val="20"/>
        </w:rPr>
        <w:t>rojekty</w:t>
      </w:r>
      <w:r w:rsidR="009B1EE6" w:rsidRPr="00E55A11">
        <w:rPr>
          <w:rFonts w:ascii="Arial" w:hAnsi="Arial" w:cs="Arial"/>
          <w:sz w:val="20"/>
          <w:szCs w:val="20"/>
        </w:rPr>
        <w:t xml:space="preserve"> </w:t>
      </w:r>
      <w:r w:rsidR="007A6D07" w:rsidRPr="00E55A11">
        <w:rPr>
          <w:rFonts w:ascii="Arial" w:hAnsi="Arial" w:cs="Arial"/>
          <w:sz w:val="20"/>
          <w:szCs w:val="20"/>
        </w:rPr>
        <w:t xml:space="preserve">                        </w:t>
      </w:r>
      <w:r w:rsidR="009B1EE6" w:rsidRPr="00E55A11">
        <w:rPr>
          <w:rFonts w:ascii="Arial" w:hAnsi="Arial" w:cs="Arial"/>
          <w:sz w:val="20"/>
          <w:szCs w:val="20"/>
        </w:rPr>
        <w:t>o terminie i miejscu</w:t>
      </w:r>
      <w:r w:rsidRPr="00E55A11">
        <w:rPr>
          <w:rFonts w:ascii="Arial" w:hAnsi="Arial" w:cs="Arial"/>
          <w:sz w:val="20"/>
          <w:szCs w:val="20"/>
        </w:rPr>
        <w:t xml:space="preserve"> otwarcia utworzonego w ramach rezultatów projektu </w:t>
      </w:r>
      <w:r w:rsidRPr="00E55A11">
        <w:rPr>
          <w:rFonts w:ascii="Arial" w:hAnsi="Arial" w:cs="Arial"/>
          <w:i/>
          <w:sz w:val="20"/>
          <w:szCs w:val="20"/>
        </w:rPr>
        <w:t>[wskazać zgodnie z</w:t>
      </w:r>
      <w:r w:rsidR="00E55A11">
        <w:rPr>
          <w:rFonts w:ascii="Arial" w:hAnsi="Arial" w:cs="Arial"/>
          <w:i/>
          <w:sz w:val="20"/>
          <w:szCs w:val="20"/>
        </w:rPr>
        <w:t> </w:t>
      </w:r>
      <w:r w:rsidRPr="00E55A11">
        <w:rPr>
          <w:rFonts w:ascii="Arial" w:hAnsi="Arial" w:cs="Arial"/>
          <w:i/>
          <w:sz w:val="20"/>
          <w:szCs w:val="20"/>
        </w:rPr>
        <w:t>zapisami wniosku</w:t>
      </w:r>
      <w:r w:rsidR="00FF0F6D" w:rsidRPr="00E55A11">
        <w:rPr>
          <w:rFonts w:ascii="Arial" w:hAnsi="Arial" w:cs="Arial"/>
          <w:i/>
          <w:sz w:val="20"/>
          <w:szCs w:val="20"/>
        </w:rPr>
        <w:t xml:space="preserve"> – np. przedszkola/szkoły/mieszkania wspomaganego </w:t>
      </w:r>
      <w:proofErr w:type="spellStart"/>
      <w:r w:rsidR="00FF0F6D" w:rsidRPr="00E55A11">
        <w:rPr>
          <w:rFonts w:ascii="Arial" w:hAnsi="Arial" w:cs="Arial"/>
          <w:i/>
          <w:sz w:val="20"/>
          <w:szCs w:val="20"/>
        </w:rPr>
        <w:t>itp</w:t>
      </w:r>
      <w:proofErr w:type="spellEnd"/>
      <w:r w:rsidR="00FF0F6D" w:rsidRPr="00E55A11">
        <w:rPr>
          <w:rFonts w:ascii="Arial" w:hAnsi="Arial" w:cs="Arial"/>
          <w:i/>
          <w:sz w:val="20"/>
          <w:szCs w:val="20"/>
        </w:rPr>
        <w:t>…</w:t>
      </w:r>
      <w:r w:rsidRPr="00E55A11">
        <w:rPr>
          <w:rFonts w:ascii="Arial" w:hAnsi="Arial" w:cs="Arial"/>
          <w:i/>
          <w:sz w:val="20"/>
          <w:szCs w:val="20"/>
        </w:rPr>
        <w:t xml:space="preserve">] </w:t>
      </w:r>
      <w:r w:rsidR="009B1EE6" w:rsidRPr="00E55A11">
        <w:rPr>
          <w:rFonts w:ascii="Arial" w:hAnsi="Arial" w:cs="Arial"/>
          <w:sz w:val="20"/>
          <w:szCs w:val="20"/>
        </w:rPr>
        <w:t xml:space="preserve">w terminie do 7 dni przed tym </w:t>
      </w:r>
      <w:r w:rsidRPr="00E55A11">
        <w:rPr>
          <w:rFonts w:ascii="Arial" w:hAnsi="Arial" w:cs="Arial"/>
          <w:sz w:val="20"/>
          <w:szCs w:val="20"/>
        </w:rPr>
        <w:t>wydarzeniem</w:t>
      </w:r>
      <w:r w:rsidR="009B1EE6" w:rsidRPr="00E55A11">
        <w:rPr>
          <w:rFonts w:ascii="Arial" w:hAnsi="Arial" w:cs="Arial"/>
          <w:sz w:val="20"/>
          <w:szCs w:val="20"/>
        </w:rPr>
        <w:t>.</w:t>
      </w:r>
      <w:r w:rsidR="00FF0F6D" w:rsidRPr="00E55A11">
        <w:rPr>
          <w:rStyle w:val="Odwoanieprzypisudolnego"/>
          <w:rFonts w:ascii="Arial" w:hAnsi="Arial" w:cs="Arial"/>
          <w:sz w:val="20"/>
          <w:szCs w:val="20"/>
        </w:rPr>
        <w:footnoteReference w:id="31"/>
      </w:r>
    </w:p>
    <w:p w14:paraId="5A02D7E1" w14:textId="77777777" w:rsidR="00415E04" w:rsidRPr="00E55A11" w:rsidRDefault="00D451AD" w:rsidP="00B370EC">
      <w:pPr>
        <w:pStyle w:val="Tekstpodstawowy"/>
        <w:numPr>
          <w:ilvl w:val="0"/>
          <w:numId w:val="26"/>
        </w:numPr>
        <w:autoSpaceDE w:val="0"/>
        <w:autoSpaceDN w:val="0"/>
        <w:rPr>
          <w:rFonts w:ascii="Arial" w:hAnsi="Arial" w:cs="Arial"/>
          <w:sz w:val="20"/>
          <w:szCs w:val="20"/>
        </w:rPr>
      </w:pPr>
      <w:bookmarkStart w:id="16" w:name="_Hlk136332117"/>
      <w:r w:rsidRPr="00E55A11">
        <w:rPr>
          <w:rFonts w:ascii="Arial" w:hAnsi="Arial" w:cs="Arial"/>
          <w:sz w:val="20"/>
          <w:szCs w:val="20"/>
        </w:rPr>
        <w:t>Beneficjent zobowiązuje się sporządzić i zamieścić (przed rozpoczęciem udzielania wsparcia) na stronie internetowej Projektu, o ile taka istnieje, szczegółowy harmonogram udzielania wsparcia w</w:t>
      </w:r>
      <w:r w:rsidR="00E55A11">
        <w:rPr>
          <w:rFonts w:ascii="Arial" w:hAnsi="Arial" w:cs="Arial"/>
          <w:sz w:val="20"/>
          <w:szCs w:val="20"/>
        </w:rPr>
        <w:t> </w:t>
      </w:r>
      <w:r w:rsidRPr="00E55A11">
        <w:rPr>
          <w:rFonts w:ascii="Arial" w:hAnsi="Arial" w:cs="Arial"/>
          <w:sz w:val="20"/>
          <w:szCs w:val="20"/>
        </w:rPr>
        <w:t xml:space="preserve">Projekcie przed rozpoczęciem udzielania wsparcia. Harmonogram ten powinien zawierać co najmniej informację o rodzaju wsparcia oraz dokładną datę, godzinę i adres realizacji wsparcia. </w:t>
      </w:r>
      <w:r w:rsidR="00884811" w:rsidRPr="00E55A11">
        <w:rPr>
          <w:rFonts w:ascii="Arial" w:hAnsi="Arial" w:cs="Arial"/>
          <w:sz w:val="20"/>
          <w:szCs w:val="20"/>
        </w:rPr>
        <w:t>W</w:t>
      </w:r>
      <w:r w:rsidR="00E55A11">
        <w:rPr>
          <w:rFonts w:ascii="Arial" w:hAnsi="Arial" w:cs="Arial"/>
          <w:sz w:val="20"/>
          <w:szCs w:val="20"/>
        </w:rPr>
        <w:t> </w:t>
      </w:r>
      <w:r w:rsidR="00884811" w:rsidRPr="00E55A11">
        <w:rPr>
          <w:rFonts w:ascii="Arial" w:hAnsi="Arial" w:cs="Arial"/>
          <w:sz w:val="20"/>
          <w:szCs w:val="20"/>
        </w:rPr>
        <w:t>przypadku, gdy strona internetowa Projektu nie istnieje, Beneficjent przekazuje harmonogram udzielenia wsparcia Instytucji Pośredniczącej z wykorzystaniem SL2021-Projekty</w:t>
      </w:r>
      <w:r w:rsidR="000D6FC5" w:rsidRPr="00E55A11">
        <w:rPr>
          <w:rFonts w:ascii="Arial" w:hAnsi="Arial" w:cs="Arial"/>
          <w:sz w:val="20"/>
          <w:szCs w:val="20"/>
        </w:rPr>
        <w:t>.</w:t>
      </w:r>
    </w:p>
    <w:p w14:paraId="3A20B7D1" w14:textId="0D90BA3C" w:rsidR="00884811" w:rsidRPr="00E55A11" w:rsidRDefault="00884811" w:rsidP="00596006">
      <w:pPr>
        <w:pStyle w:val="Akapitzlist"/>
        <w:numPr>
          <w:ilvl w:val="0"/>
          <w:numId w:val="26"/>
        </w:numPr>
        <w:rPr>
          <w:rFonts w:ascii="Arial" w:hAnsi="Arial" w:cs="Arial"/>
          <w:sz w:val="20"/>
          <w:szCs w:val="20"/>
        </w:rPr>
      </w:pPr>
      <w:bookmarkStart w:id="17" w:name="_Hlk136332130"/>
      <w:bookmarkEnd w:id="16"/>
      <w:r w:rsidRPr="00E55A11">
        <w:rPr>
          <w:rFonts w:ascii="Arial" w:hAnsi="Arial" w:cs="Arial"/>
          <w:sz w:val="20"/>
          <w:szCs w:val="20"/>
        </w:rPr>
        <w:t xml:space="preserve">Beneficjent jest zobowiązany do bieżącego aktualizowania informacji zawartych w harmonogramie, o którym mowa w ust. </w:t>
      </w:r>
      <w:r w:rsidR="00E822C1" w:rsidRPr="00E55A11">
        <w:rPr>
          <w:rFonts w:ascii="Arial" w:hAnsi="Arial" w:cs="Arial"/>
          <w:sz w:val="20"/>
          <w:szCs w:val="20"/>
        </w:rPr>
        <w:t>1</w:t>
      </w:r>
      <w:r w:rsidR="00E822C1">
        <w:rPr>
          <w:rFonts w:ascii="Arial" w:hAnsi="Arial" w:cs="Arial"/>
          <w:sz w:val="20"/>
          <w:szCs w:val="20"/>
        </w:rPr>
        <w:t>2</w:t>
      </w:r>
      <w:r w:rsidRPr="00E55A11">
        <w:rPr>
          <w:rFonts w:ascii="Arial" w:hAnsi="Arial" w:cs="Arial"/>
          <w:sz w:val="20"/>
          <w:szCs w:val="20"/>
        </w:rPr>
        <w:t>. Niedopełnienie tego obowiązku może skutkować obniżeniem stawki kosztów pośrednich, zgodnie z § 5 ust. 2.</w:t>
      </w:r>
    </w:p>
    <w:p w14:paraId="1438A80B" w14:textId="77777777" w:rsidR="00884811" w:rsidRPr="00E55A11" w:rsidRDefault="00884811" w:rsidP="00596006">
      <w:pPr>
        <w:pStyle w:val="Akapitzlist"/>
        <w:numPr>
          <w:ilvl w:val="0"/>
          <w:numId w:val="26"/>
        </w:numPr>
        <w:rPr>
          <w:rFonts w:ascii="Arial" w:hAnsi="Arial" w:cs="Arial"/>
          <w:sz w:val="20"/>
          <w:szCs w:val="20"/>
        </w:rPr>
      </w:pPr>
      <w:bookmarkStart w:id="18" w:name="_Hlk136332138"/>
      <w:bookmarkEnd w:id="17"/>
      <w:r w:rsidRPr="00E55A11">
        <w:rPr>
          <w:rFonts w:ascii="Arial" w:hAnsi="Arial" w:cs="Arial"/>
          <w:sz w:val="20"/>
          <w:szCs w:val="20"/>
        </w:rPr>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5C935CAD" w14:textId="77777777" w:rsidR="00327356" w:rsidRPr="00E55A11" w:rsidRDefault="00482713" w:rsidP="00482713">
      <w:pPr>
        <w:pStyle w:val="Akapitzlist"/>
        <w:numPr>
          <w:ilvl w:val="0"/>
          <w:numId w:val="26"/>
        </w:numPr>
        <w:rPr>
          <w:rFonts w:ascii="Arial" w:hAnsi="Arial" w:cs="Arial"/>
          <w:sz w:val="20"/>
          <w:szCs w:val="20"/>
        </w:rPr>
      </w:pPr>
      <w:r w:rsidRPr="00E55A11">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i obiektywną realizację </w:t>
      </w:r>
      <w:r w:rsidR="00D8795D">
        <w:rPr>
          <w:rFonts w:ascii="Arial" w:hAnsi="Arial" w:cs="Arial"/>
          <w:sz w:val="20"/>
          <w:szCs w:val="20"/>
        </w:rPr>
        <w:t>decyzji</w:t>
      </w:r>
      <w:r w:rsidRPr="00E55A11">
        <w:rPr>
          <w:rFonts w:ascii="Arial" w:hAnsi="Arial" w:cs="Arial"/>
          <w:sz w:val="20"/>
          <w:szCs w:val="20"/>
        </w:rPr>
        <w:t xml:space="preserve">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o tym fakcie IP oraz do podjęcia środków zaradczych mających na celu zapobieżenie ewentualnej szkodzie lub naprawienie szkody spowodowanej przez konflikt interesów.</w:t>
      </w:r>
    </w:p>
    <w:p w14:paraId="1C5738E9" w14:textId="77777777" w:rsidR="00482713" w:rsidRPr="00E55A11" w:rsidRDefault="00482713" w:rsidP="00482713">
      <w:pPr>
        <w:pStyle w:val="Akapitzlist"/>
        <w:numPr>
          <w:ilvl w:val="0"/>
          <w:numId w:val="26"/>
        </w:numPr>
        <w:rPr>
          <w:rFonts w:ascii="Arial" w:hAnsi="Arial" w:cs="Arial"/>
          <w:sz w:val="20"/>
          <w:szCs w:val="20"/>
        </w:rPr>
      </w:pPr>
      <w:r w:rsidRPr="00E55A11">
        <w:rPr>
          <w:rFonts w:ascii="Arial" w:hAnsi="Arial" w:cs="Arial"/>
          <w:sz w:val="20"/>
          <w:szCs w:val="20"/>
        </w:rPr>
        <w:lastRenderedPageBreak/>
        <w:t>Beneficjent zobowiązany jest  przestrzegania norm prawnych, etycznych i moralnych, zasad rzetelności, obiektywizmu i uczciwości. Beneficjent  jest zobowiązany do realizacji Projektu                              z należytą starannością, w szczególności ponosząc wszelkie wydatki w Projekcie celowo, rzetelnie, racjonalnie i oszczędnie oraz do uzyskiwania najlepszych efektów z danych nakładów, zgodnie                      z obowiązującymi przepisami prawa i procedurami w ramach Programu oraz w sposób, który zapewni prawidłową i terminową realizację Projektu i osiągnięcie celów (produktów i rezultatów) zakładanych we wniosku o dofinansowanie.</w:t>
      </w:r>
    </w:p>
    <w:bookmarkEnd w:id="18"/>
    <w:p w14:paraId="592EF0E0" w14:textId="77777777" w:rsidR="00415E04" w:rsidRPr="00E55A11" w:rsidRDefault="00415E04" w:rsidP="00350F7A">
      <w:pPr>
        <w:pStyle w:val="Tekstpodstawowy"/>
        <w:jc w:val="center"/>
        <w:rPr>
          <w:rFonts w:ascii="Arial" w:hAnsi="Arial" w:cs="Arial"/>
          <w:i/>
          <w:sz w:val="20"/>
          <w:szCs w:val="20"/>
        </w:rPr>
      </w:pPr>
    </w:p>
    <w:p w14:paraId="78DB9DFC" w14:textId="77777777" w:rsidR="00464EE9" w:rsidRPr="00E55A11" w:rsidRDefault="00464EE9" w:rsidP="00780E37">
      <w:pPr>
        <w:pStyle w:val="Tekstpodstawowy"/>
        <w:spacing w:line="360" w:lineRule="auto"/>
        <w:jc w:val="center"/>
        <w:rPr>
          <w:rFonts w:ascii="Arial" w:hAnsi="Arial" w:cs="Arial"/>
          <w:sz w:val="20"/>
          <w:szCs w:val="20"/>
        </w:rPr>
      </w:pPr>
      <w:r w:rsidRPr="00E55A11">
        <w:rPr>
          <w:rFonts w:ascii="Arial" w:hAnsi="Arial" w:cs="Arial"/>
          <w:sz w:val="20"/>
          <w:szCs w:val="20"/>
        </w:rPr>
        <w:t>§ 4a</w:t>
      </w:r>
    </w:p>
    <w:p w14:paraId="1C48B9DF" w14:textId="77777777" w:rsidR="00464EE9" w:rsidRPr="00E55A11" w:rsidRDefault="00464EE9" w:rsidP="009D3F46">
      <w:pPr>
        <w:pStyle w:val="Tekstpodstawowy"/>
        <w:numPr>
          <w:ilvl w:val="6"/>
          <w:numId w:val="26"/>
        </w:numPr>
        <w:tabs>
          <w:tab w:val="clear" w:pos="4680"/>
        </w:tabs>
        <w:ind w:left="284" w:hanging="284"/>
        <w:rPr>
          <w:rFonts w:ascii="Arial" w:hAnsi="Arial" w:cs="Arial"/>
          <w:sz w:val="20"/>
          <w:szCs w:val="20"/>
        </w:rPr>
      </w:pPr>
      <w:r w:rsidRPr="00E55A11">
        <w:rPr>
          <w:rFonts w:ascii="Arial" w:hAnsi="Arial" w:cs="Arial"/>
          <w:sz w:val="20"/>
          <w:szCs w:val="20"/>
        </w:rPr>
        <w:t>Beneficjent zobowiązuje się do realizacji projektu według następujących warunków:</w:t>
      </w:r>
    </w:p>
    <w:p w14:paraId="2D0F5417" w14:textId="77777777" w:rsidR="00FE0866" w:rsidRPr="00E55A11" w:rsidRDefault="00464EE9" w:rsidP="009D3F46">
      <w:pPr>
        <w:pStyle w:val="Tekstpodstawowy"/>
        <w:numPr>
          <w:ilvl w:val="0"/>
          <w:numId w:val="62"/>
        </w:numPr>
        <w:rPr>
          <w:rFonts w:ascii="Arial" w:hAnsi="Arial" w:cs="Arial"/>
          <w:i/>
          <w:sz w:val="20"/>
          <w:szCs w:val="20"/>
        </w:rPr>
      </w:pPr>
      <w:r w:rsidRPr="00E55A11">
        <w:rPr>
          <w:rFonts w:ascii="Arial" w:hAnsi="Arial" w:cs="Arial"/>
          <w:i/>
          <w:sz w:val="20"/>
          <w:szCs w:val="20"/>
        </w:rPr>
        <w:t xml:space="preserve">[należy wskazać dodatkowe wymogi wynikające z wytycznych obszarowych, zaleceń </w:t>
      </w:r>
      <w:r w:rsidRPr="00E55A11">
        <w:rPr>
          <w:rFonts w:ascii="Arial" w:hAnsi="Arial" w:cs="Arial"/>
          <w:i/>
          <w:sz w:val="20"/>
          <w:szCs w:val="20"/>
        </w:rPr>
        <w:br/>
        <w:t xml:space="preserve">i rekomendacji nie ujętych w ramach kryteriów naboru] </w:t>
      </w:r>
      <w:r w:rsidRPr="00E55A11">
        <w:rPr>
          <w:rStyle w:val="Odwoanieprzypisudolnego"/>
          <w:rFonts w:ascii="Arial" w:hAnsi="Arial" w:cs="Arial"/>
          <w:i/>
          <w:sz w:val="20"/>
          <w:szCs w:val="20"/>
        </w:rPr>
        <w:footnoteReference w:id="32"/>
      </w:r>
      <w:r w:rsidRPr="00E55A11">
        <w:rPr>
          <w:rFonts w:ascii="Arial" w:hAnsi="Arial" w:cs="Arial"/>
          <w:i/>
          <w:sz w:val="20"/>
          <w:szCs w:val="20"/>
        </w:rPr>
        <w:t>.</w:t>
      </w:r>
    </w:p>
    <w:p w14:paraId="4019B30C" w14:textId="77777777" w:rsidR="00464EE9" w:rsidRPr="00E55A11" w:rsidRDefault="00464EE9" w:rsidP="00350F7A">
      <w:pPr>
        <w:pStyle w:val="Tekstpodstawowy"/>
        <w:jc w:val="center"/>
        <w:rPr>
          <w:rFonts w:ascii="Arial" w:hAnsi="Arial" w:cs="Arial"/>
          <w:sz w:val="20"/>
          <w:szCs w:val="20"/>
        </w:rPr>
      </w:pPr>
    </w:p>
    <w:p w14:paraId="34F6B225" w14:textId="77777777" w:rsidR="009D490C" w:rsidRPr="00E55A11" w:rsidRDefault="003E0F1C" w:rsidP="00780E37">
      <w:pPr>
        <w:pStyle w:val="Tekstpodstawowy"/>
        <w:spacing w:line="360" w:lineRule="auto"/>
        <w:jc w:val="center"/>
        <w:rPr>
          <w:rFonts w:ascii="Arial" w:hAnsi="Arial" w:cs="Arial"/>
          <w:sz w:val="20"/>
          <w:szCs w:val="20"/>
        </w:rPr>
      </w:pPr>
      <w:bookmarkStart w:id="19" w:name="_Hlk122521944"/>
      <w:r w:rsidRPr="00E55A11">
        <w:rPr>
          <w:rFonts w:ascii="Arial" w:hAnsi="Arial" w:cs="Arial"/>
          <w:sz w:val="20"/>
          <w:szCs w:val="20"/>
        </w:rPr>
        <w:t xml:space="preserve">§ </w:t>
      </w:r>
      <w:r w:rsidR="00E5290B" w:rsidRPr="00E55A11">
        <w:rPr>
          <w:rFonts w:ascii="Arial" w:hAnsi="Arial" w:cs="Arial"/>
          <w:sz w:val="20"/>
          <w:szCs w:val="20"/>
        </w:rPr>
        <w:t>5</w:t>
      </w:r>
      <w:r w:rsidRPr="00E55A11">
        <w:rPr>
          <w:rFonts w:ascii="Arial" w:hAnsi="Arial" w:cs="Arial"/>
          <w:sz w:val="20"/>
          <w:szCs w:val="20"/>
        </w:rPr>
        <w:t xml:space="preserve">. </w:t>
      </w:r>
    </w:p>
    <w:bookmarkEnd w:id="19"/>
    <w:p w14:paraId="771D06A9" w14:textId="77777777" w:rsidR="009D490C" w:rsidRPr="00E55A11" w:rsidRDefault="001720CE" w:rsidP="00350F7A">
      <w:pPr>
        <w:numPr>
          <w:ilvl w:val="0"/>
          <w:numId w:val="16"/>
        </w:numPr>
        <w:tabs>
          <w:tab w:val="clear" w:pos="360"/>
          <w:tab w:val="num" w:pos="284"/>
        </w:tabs>
        <w:ind w:left="284" w:hanging="284"/>
        <w:rPr>
          <w:rFonts w:ascii="Arial" w:hAnsi="Arial" w:cs="Arial"/>
          <w:sz w:val="20"/>
          <w:szCs w:val="20"/>
        </w:rPr>
      </w:pPr>
      <w:r w:rsidRPr="00E55A11">
        <w:rPr>
          <w:rFonts w:ascii="Arial" w:hAnsi="Arial" w:cs="Arial"/>
          <w:sz w:val="20"/>
          <w:szCs w:val="20"/>
        </w:rPr>
        <w:t>W związku z realizacją Projektu Beneficjentowi przysługują</w:t>
      </w:r>
      <w:r w:rsidR="00512B48" w:rsidRPr="00E55A11">
        <w:rPr>
          <w:rFonts w:ascii="Arial" w:hAnsi="Arial" w:cs="Arial"/>
          <w:sz w:val="20"/>
          <w:szCs w:val="20"/>
        </w:rPr>
        <w:t>,</w:t>
      </w:r>
      <w:r w:rsidRPr="00E55A11">
        <w:rPr>
          <w:rFonts w:ascii="Arial" w:hAnsi="Arial" w:cs="Arial"/>
          <w:sz w:val="20"/>
          <w:szCs w:val="20"/>
        </w:rPr>
        <w:t xml:space="preserve"> </w:t>
      </w:r>
      <w:r w:rsidR="00512B48" w:rsidRPr="00E55A11">
        <w:rPr>
          <w:rFonts w:ascii="Arial" w:hAnsi="Arial" w:cs="Arial"/>
          <w:sz w:val="20"/>
          <w:szCs w:val="20"/>
        </w:rPr>
        <w:t xml:space="preserve">zgodnie z </w:t>
      </w:r>
      <w:r w:rsidR="00B16985" w:rsidRPr="00E55A11">
        <w:rPr>
          <w:rFonts w:ascii="Arial" w:hAnsi="Arial" w:cs="Arial"/>
          <w:i/>
          <w:sz w:val="20"/>
          <w:szCs w:val="20"/>
        </w:rPr>
        <w:t>W</w:t>
      </w:r>
      <w:r w:rsidR="00512B48" w:rsidRPr="00E55A11">
        <w:rPr>
          <w:rFonts w:ascii="Arial" w:hAnsi="Arial" w:cs="Arial"/>
          <w:i/>
          <w:sz w:val="20"/>
          <w:szCs w:val="20"/>
        </w:rPr>
        <w:t>ytycznymi</w:t>
      </w:r>
      <w:r w:rsidR="00B16985" w:rsidRPr="00E55A11">
        <w:rPr>
          <w:rFonts w:ascii="Arial" w:hAnsi="Arial" w:cs="Arial"/>
          <w:i/>
          <w:sz w:val="20"/>
          <w:szCs w:val="20"/>
        </w:rPr>
        <w:t xml:space="preserve"> </w:t>
      </w:r>
      <w:r w:rsidR="00A03AA3" w:rsidRPr="00E55A11">
        <w:rPr>
          <w:rFonts w:ascii="Arial" w:hAnsi="Arial" w:cs="Arial"/>
          <w:i/>
          <w:sz w:val="20"/>
          <w:szCs w:val="20"/>
        </w:rPr>
        <w:t>dotyczącymi</w:t>
      </w:r>
      <w:r w:rsidR="00B16985" w:rsidRPr="00E55A11">
        <w:rPr>
          <w:rFonts w:ascii="Arial" w:hAnsi="Arial" w:cs="Arial"/>
          <w:i/>
          <w:sz w:val="20"/>
          <w:szCs w:val="20"/>
        </w:rPr>
        <w:t xml:space="preserve"> kwalifikowalności</w:t>
      </w:r>
      <w:r w:rsidR="00512B48" w:rsidRPr="00E55A11">
        <w:rPr>
          <w:rFonts w:ascii="Arial" w:hAnsi="Arial" w:cs="Arial"/>
          <w:sz w:val="20"/>
          <w:szCs w:val="20"/>
        </w:rPr>
        <w:t xml:space="preserve">, </w:t>
      </w:r>
      <w:r w:rsidRPr="00E55A11">
        <w:rPr>
          <w:rFonts w:ascii="Arial" w:hAnsi="Arial" w:cs="Arial"/>
          <w:sz w:val="20"/>
          <w:szCs w:val="20"/>
        </w:rPr>
        <w:t>k</w:t>
      </w:r>
      <w:r w:rsidR="009D490C" w:rsidRPr="00E55A11">
        <w:rPr>
          <w:rFonts w:ascii="Arial" w:hAnsi="Arial" w:cs="Arial"/>
          <w:sz w:val="20"/>
          <w:szCs w:val="20"/>
        </w:rPr>
        <w:t xml:space="preserve">oszty pośrednie rozliczane ryczałtem </w:t>
      </w:r>
      <w:r w:rsidRPr="00E55A11">
        <w:rPr>
          <w:rFonts w:ascii="Arial" w:hAnsi="Arial" w:cs="Arial"/>
          <w:sz w:val="20"/>
          <w:szCs w:val="20"/>
        </w:rPr>
        <w:t xml:space="preserve">w wysokości </w:t>
      </w:r>
      <w:r w:rsidR="009D490C" w:rsidRPr="00E55A11">
        <w:rPr>
          <w:rFonts w:ascii="Arial" w:hAnsi="Arial" w:cs="Arial"/>
          <w:sz w:val="20"/>
          <w:szCs w:val="20"/>
        </w:rPr>
        <w:t>………% poniesionych, udokumentowanych i zatwierdzonych w ramach Projektu wydatków bezpośrednich</w:t>
      </w:r>
      <w:r w:rsidRPr="00E55A11">
        <w:rPr>
          <w:rFonts w:ascii="Arial" w:hAnsi="Arial" w:cs="Arial"/>
          <w:sz w:val="20"/>
          <w:szCs w:val="20"/>
        </w:rPr>
        <w:t>,</w:t>
      </w:r>
      <w:r w:rsidR="009D490C" w:rsidRPr="00E55A11">
        <w:rPr>
          <w:rFonts w:ascii="Arial" w:hAnsi="Arial" w:cs="Arial"/>
          <w:sz w:val="20"/>
          <w:szCs w:val="20"/>
        </w:rPr>
        <w:t xml:space="preserve"> z zastrzeżeniem ust. </w:t>
      </w:r>
      <w:r w:rsidR="00157FB9" w:rsidRPr="00E55A11">
        <w:rPr>
          <w:rFonts w:ascii="Arial" w:hAnsi="Arial" w:cs="Arial"/>
          <w:sz w:val="20"/>
          <w:szCs w:val="20"/>
        </w:rPr>
        <w:t xml:space="preserve">2 i </w:t>
      </w:r>
      <w:r w:rsidR="009D490C" w:rsidRPr="00E55A11">
        <w:rPr>
          <w:rFonts w:ascii="Arial" w:hAnsi="Arial" w:cs="Arial"/>
          <w:sz w:val="20"/>
          <w:szCs w:val="20"/>
        </w:rPr>
        <w:t>3.</w:t>
      </w:r>
    </w:p>
    <w:p w14:paraId="2F957DB4" w14:textId="77777777" w:rsidR="003B784D" w:rsidRPr="00E55A11" w:rsidRDefault="00D27EF3" w:rsidP="003B784D">
      <w:pPr>
        <w:numPr>
          <w:ilvl w:val="0"/>
          <w:numId w:val="16"/>
        </w:numPr>
        <w:tabs>
          <w:tab w:val="clear" w:pos="360"/>
          <w:tab w:val="num" w:pos="284"/>
        </w:tabs>
        <w:ind w:left="284" w:hanging="284"/>
        <w:rPr>
          <w:rFonts w:ascii="Arial" w:hAnsi="Arial" w:cs="Arial"/>
          <w:sz w:val="20"/>
          <w:szCs w:val="20"/>
        </w:rPr>
      </w:pPr>
      <w:r w:rsidRPr="00E55A11">
        <w:rPr>
          <w:rFonts w:ascii="Arial" w:hAnsi="Arial" w:cs="Arial"/>
          <w:iCs/>
          <w:sz w:val="20"/>
          <w:szCs w:val="20"/>
        </w:rPr>
        <w:t>Instytucja Pośrednicząca</w:t>
      </w:r>
      <w:r w:rsidR="008B6377" w:rsidRPr="00E55A11">
        <w:rPr>
          <w:rFonts w:ascii="Arial" w:hAnsi="Arial" w:cs="Arial"/>
          <w:sz w:val="20"/>
          <w:szCs w:val="20"/>
        </w:rPr>
        <w:t xml:space="preserve"> może obniżyć stawkę ryczałtową kosztów pośrednich</w:t>
      </w:r>
      <w:r w:rsidR="003B784D" w:rsidRPr="00E55A11">
        <w:rPr>
          <w:rFonts w:ascii="Arial" w:hAnsi="Arial" w:cs="Arial"/>
          <w:sz w:val="20"/>
          <w:szCs w:val="20"/>
        </w:rPr>
        <w:t>, podczas zatwierdzania wniosku o płatność, o którym mowa w § 11 ust. 8,</w:t>
      </w:r>
      <w:r w:rsidR="008B6377" w:rsidRPr="00E55A11">
        <w:rPr>
          <w:rFonts w:ascii="Arial" w:hAnsi="Arial" w:cs="Arial"/>
          <w:sz w:val="20"/>
          <w:szCs w:val="20"/>
        </w:rPr>
        <w:t xml:space="preserve"> w przypadkach rażącego naruszenia przez </w:t>
      </w:r>
      <w:r w:rsidR="00591762" w:rsidRPr="00E55A11">
        <w:rPr>
          <w:rFonts w:ascii="Arial" w:hAnsi="Arial" w:cs="Arial"/>
          <w:sz w:val="20"/>
          <w:szCs w:val="20"/>
        </w:rPr>
        <w:t>B</w:t>
      </w:r>
      <w:r w:rsidR="008B6377" w:rsidRPr="00E55A11">
        <w:rPr>
          <w:rFonts w:ascii="Arial" w:hAnsi="Arial" w:cs="Arial"/>
          <w:sz w:val="20"/>
          <w:szCs w:val="20"/>
        </w:rPr>
        <w:t xml:space="preserve">eneficjenta </w:t>
      </w:r>
      <w:r w:rsidR="00907106" w:rsidRPr="00E55A11">
        <w:rPr>
          <w:rFonts w:ascii="Arial" w:hAnsi="Arial" w:cs="Arial"/>
          <w:sz w:val="20"/>
          <w:szCs w:val="20"/>
        </w:rPr>
        <w:t xml:space="preserve">postanowień </w:t>
      </w:r>
      <w:r w:rsidR="00D8795D">
        <w:rPr>
          <w:rFonts w:ascii="Arial" w:hAnsi="Arial" w:cs="Arial"/>
          <w:sz w:val="20"/>
          <w:szCs w:val="20"/>
        </w:rPr>
        <w:t xml:space="preserve">decyzji </w:t>
      </w:r>
      <w:r w:rsidR="00591762" w:rsidRPr="00E55A11">
        <w:rPr>
          <w:rFonts w:ascii="Arial" w:hAnsi="Arial" w:cs="Arial"/>
          <w:sz w:val="20"/>
          <w:szCs w:val="20"/>
        </w:rPr>
        <w:t xml:space="preserve">w zakresie </w:t>
      </w:r>
      <w:r w:rsidR="008B6377" w:rsidRPr="00E55A11">
        <w:rPr>
          <w:rFonts w:ascii="Arial" w:hAnsi="Arial" w:cs="Arial"/>
          <w:sz w:val="20"/>
          <w:szCs w:val="20"/>
        </w:rPr>
        <w:t>zarządzania projektem</w:t>
      </w:r>
      <w:r w:rsidR="003B784D" w:rsidRPr="00E55A11">
        <w:rPr>
          <w:rFonts w:ascii="Arial" w:hAnsi="Arial" w:cs="Arial"/>
          <w:sz w:val="20"/>
          <w:szCs w:val="20"/>
        </w:rPr>
        <w:t>, w szczególności gdy:</w:t>
      </w:r>
    </w:p>
    <w:p w14:paraId="1504230F" w14:textId="77777777" w:rsidR="003B784D" w:rsidRPr="00E55A11" w:rsidRDefault="003B784D" w:rsidP="003B784D">
      <w:pPr>
        <w:pStyle w:val="Akapitzlist"/>
        <w:numPr>
          <w:ilvl w:val="1"/>
          <w:numId w:val="16"/>
        </w:numPr>
        <w:rPr>
          <w:rFonts w:ascii="Arial" w:hAnsi="Arial" w:cs="Arial"/>
          <w:sz w:val="20"/>
          <w:szCs w:val="20"/>
        </w:rPr>
      </w:pPr>
      <w:r w:rsidRPr="00E55A11">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sidRPr="00E55A11">
        <w:rPr>
          <w:rFonts w:ascii="Arial" w:hAnsi="Arial" w:cs="Arial"/>
          <w:sz w:val="20"/>
          <w:szCs w:val="20"/>
        </w:rPr>
        <w:t xml:space="preserve">                             </w:t>
      </w:r>
      <w:r w:rsidRPr="00E55A11">
        <w:rPr>
          <w:rFonts w:ascii="Arial" w:hAnsi="Arial" w:cs="Arial"/>
          <w:sz w:val="20"/>
          <w:szCs w:val="20"/>
        </w:rPr>
        <w:t>i powtarzającego się zaniedbania lub zaniechania działań przez Beneficjenta;</w:t>
      </w:r>
    </w:p>
    <w:p w14:paraId="5AC1A08F" w14:textId="77777777" w:rsidR="003B784D" w:rsidRPr="00E55A11" w:rsidRDefault="003B784D" w:rsidP="003B784D">
      <w:pPr>
        <w:pStyle w:val="Akapitzlist"/>
        <w:numPr>
          <w:ilvl w:val="1"/>
          <w:numId w:val="16"/>
        </w:numPr>
        <w:rPr>
          <w:rFonts w:ascii="Arial" w:hAnsi="Arial" w:cs="Arial"/>
          <w:sz w:val="20"/>
          <w:szCs w:val="20"/>
        </w:rPr>
      </w:pPr>
      <w:r w:rsidRPr="00E55A11">
        <w:rPr>
          <w:rFonts w:ascii="Arial" w:hAnsi="Arial" w:cs="Arial"/>
          <w:sz w:val="20"/>
          <w:szCs w:val="20"/>
        </w:rPr>
        <w:t xml:space="preserve">Beneficjent nie przedkłada wniosków o płatność lub dokumentów źródłowych w terminie zgodnym z </w:t>
      </w:r>
      <w:r w:rsidR="00D8795D">
        <w:rPr>
          <w:rFonts w:ascii="Arial" w:hAnsi="Arial" w:cs="Arial"/>
          <w:sz w:val="20"/>
          <w:szCs w:val="20"/>
        </w:rPr>
        <w:t>decyzją</w:t>
      </w:r>
      <w:r w:rsidRPr="00E55A11">
        <w:rPr>
          <w:rFonts w:ascii="Arial" w:hAnsi="Arial" w:cs="Arial"/>
          <w:sz w:val="20"/>
          <w:szCs w:val="20"/>
        </w:rPr>
        <w:t xml:space="preserve"> lub w terminie wyznaczonym przez Instytucję Pośredniczącą lub przedkłada wielokrotnie wniosek o płatność niskiej jakości (niekompletny, z tymi samymi błędami);</w:t>
      </w:r>
    </w:p>
    <w:p w14:paraId="51396AEF" w14:textId="77777777" w:rsidR="003B784D" w:rsidRPr="00E55A11" w:rsidRDefault="003B784D" w:rsidP="003B784D">
      <w:pPr>
        <w:pStyle w:val="Akapitzlist"/>
        <w:numPr>
          <w:ilvl w:val="1"/>
          <w:numId w:val="16"/>
        </w:numPr>
        <w:rPr>
          <w:rFonts w:ascii="Arial" w:hAnsi="Arial" w:cs="Arial"/>
          <w:sz w:val="20"/>
          <w:szCs w:val="20"/>
        </w:rPr>
      </w:pPr>
      <w:r w:rsidRPr="00E55A11">
        <w:rPr>
          <w:rFonts w:ascii="Arial" w:hAnsi="Arial" w:cs="Arial"/>
          <w:sz w:val="20"/>
          <w:szCs w:val="20"/>
        </w:rPr>
        <w:t>Beneficjent odmówił poddania się kontroli lub odmówił przekazania dokumentów i informacji na wezwanie Instytucji Pośredniczącej bez przedstawienia racjonalnego wyjaśnienia;</w:t>
      </w:r>
    </w:p>
    <w:p w14:paraId="22C83CA0" w14:textId="77777777" w:rsidR="003B784D" w:rsidRPr="00E55A11" w:rsidRDefault="003B784D" w:rsidP="003B784D">
      <w:pPr>
        <w:pStyle w:val="Akapitzlist"/>
        <w:numPr>
          <w:ilvl w:val="1"/>
          <w:numId w:val="16"/>
        </w:numPr>
        <w:rPr>
          <w:rFonts w:ascii="Arial" w:hAnsi="Arial" w:cs="Arial"/>
          <w:sz w:val="20"/>
          <w:szCs w:val="20"/>
        </w:rPr>
      </w:pPr>
      <w:r w:rsidRPr="00E55A11">
        <w:rPr>
          <w:rFonts w:ascii="Arial" w:hAnsi="Arial" w:cs="Arial"/>
          <w:sz w:val="20"/>
          <w:szCs w:val="20"/>
        </w:rPr>
        <w:t xml:space="preserve">Beneficjent rażąco naruszył </w:t>
      </w:r>
      <w:r w:rsidR="00E06E0E" w:rsidRPr="00E55A11">
        <w:rPr>
          <w:rFonts w:ascii="Arial" w:hAnsi="Arial" w:cs="Arial"/>
          <w:sz w:val="20"/>
          <w:szCs w:val="20"/>
        </w:rPr>
        <w:t>zasad</w:t>
      </w:r>
      <w:r w:rsidR="00E06E0E">
        <w:rPr>
          <w:rFonts w:ascii="Arial" w:hAnsi="Arial" w:cs="Arial"/>
          <w:sz w:val="20"/>
          <w:szCs w:val="20"/>
        </w:rPr>
        <w:t>y</w:t>
      </w:r>
      <w:r w:rsidRPr="00E55A11">
        <w:rPr>
          <w:rFonts w:ascii="Arial" w:hAnsi="Arial" w:cs="Arial"/>
          <w:sz w:val="20"/>
          <w:szCs w:val="20"/>
        </w:rPr>
        <w:t xml:space="preserve"> </w:t>
      </w:r>
      <w:r w:rsidR="00E06E0E" w:rsidRPr="00E06E0E">
        <w:rPr>
          <w:rFonts w:ascii="Arial" w:hAnsi="Arial" w:cs="Arial"/>
          <w:sz w:val="20"/>
          <w:szCs w:val="20"/>
        </w:rPr>
        <w:t xml:space="preserve">horyzontalne, wskazane w § 4 ust.1 pkt 7 oraz nie dochował obowiązków w zakresie </w:t>
      </w:r>
      <w:r w:rsidR="00E06E0E" w:rsidRPr="00E06E0E">
        <w:rPr>
          <w:rFonts w:ascii="Arial" w:hAnsi="Arial" w:cs="Arial"/>
          <w:i/>
          <w:sz w:val="20"/>
          <w:szCs w:val="20"/>
        </w:rPr>
        <w:t>Standardu dostępności dla polityki spójności</w:t>
      </w:r>
      <w:r w:rsidR="00E06E0E" w:rsidRPr="00E06E0E">
        <w:rPr>
          <w:rFonts w:ascii="Arial" w:hAnsi="Arial" w:cs="Arial"/>
          <w:sz w:val="20"/>
          <w:szCs w:val="20"/>
        </w:rPr>
        <w:t xml:space="preserve">, określonych w załączniku nr 2 do </w:t>
      </w:r>
      <w:r w:rsidR="00E06E0E" w:rsidRPr="00E06E0E">
        <w:rPr>
          <w:rFonts w:ascii="Arial" w:hAnsi="Arial" w:cs="Arial"/>
          <w:i/>
          <w:sz w:val="20"/>
          <w:szCs w:val="20"/>
        </w:rPr>
        <w:t>Wytycznych dotyczących zasad równościowych</w:t>
      </w:r>
      <w:r w:rsidR="00E06E0E" w:rsidRPr="00E55A11">
        <w:rPr>
          <w:rFonts w:ascii="Arial" w:hAnsi="Arial" w:cs="Arial"/>
          <w:sz w:val="20"/>
          <w:szCs w:val="20"/>
        </w:rPr>
        <w:t>;</w:t>
      </w:r>
    </w:p>
    <w:p w14:paraId="76CA8BE1" w14:textId="77777777" w:rsidR="003B784D" w:rsidRPr="00E55A11" w:rsidRDefault="003B784D" w:rsidP="003B784D">
      <w:pPr>
        <w:pStyle w:val="Akapitzlist"/>
        <w:numPr>
          <w:ilvl w:val="1"/>
          <w:numId w:val="16"/>
        </w:numPr>
        <w:rPr>
          <w:rFonts w:ascii="Arial" w:hAnsi="Arial" w:cs="Arial"/>
          <w:sz w:val="20"/>
          <w:szCs w:val="20"/>
        </w:rPr>
      </w:pPr>
      <w:r w:rsidRPr="00E55A11">
        <w:rPr>
          <w:rFonts w:ascii="Arial" w:hAnsi="Arial" w:cs="Arial"/>
          <w:sz w:val="20"/>
          <w:szCs w:val="20"/>
        </w:rPr>
        <w:t>Beneficjent nie usunął nieprawidłowości stwierdzonych w trakcie kontroli, które nie dotyczą zwrotu wydatków niekwalifikowalnych;</w:t>
      </w:r>
    </w:p>
    <w:p w14:paraId="53653B10" w14:textId="77777777" w:rsidR="003B784D" w:rsidRPr="00E55A11" w:rsidRDefault="003B784D" w:rsidP="003B784D">
      <w:pPr>
        <w:pStyle w:val="Akapitzlist"/>
        <w:numPr>
          <w:ilvl w:val="1"/>
          <w:numId w:val="16"/>
        </w:numPr>
        <w:rPr>
          <w:rFonts w:ascii="Arial" w:hAnsi="Arial" w:cs="Arial"/>
          <w:sz w:val="20"/>
          <w:szCs w:val="20"/>
        </w:rPr>
      </w:pPr>
      <w:r w:rsidRPr="00E55A11">
        <w:rPr>
          <w:rFonts w:ascii="Arial" w:hAnsi="Arial" w:cs="Arial"/>
          <w:sz w:val="20"/>
          <w:szCs w:val="20"/>
        </w:rPr>
        <w:t>Beneficjent nie wprowadza danych do systemu teleinformatycznego SL20</w:t>
      </w:r>
      <w:r w:rsidR="00A03AA3" w:rsidRPr="00E55A11">
        <w:rPr>
          <w:rFonts w:ascii="Arial" w:hAnsi="Arial" w:cs="Arial"/>
          <w:sz w:val="20"/>
          <w:szCs w:val="20"/>
        </w:rPr>
        <w:t>21</w:t>
      </w:r>
      <w:r w:rsidR="003C6B93" w:rsidRPr="00E55A11">
        <w:rPr>
          <w:rFonts w:ascii="Arial" w:hAnsi="Arial" w:cs="Arial"/>
          <w:sz w:val="20"/>
          <w:szCs w:val="20"/>
        </w:rPr>
        <w:t>-</w:t>
      </w:r>
      <w:r w:rsidR="00E12EC4" w:rsidRPr="00E55A11">
        <w:rPr>
          <w:rFonts w:ascii="Arial" w:hAnsi="Arial" w:cs="Arial"/>
          <w:sz w:val="20"/>
          <w:szCs w:val="20"/>
        </w:rPr>
        <w:t>P</w:t>
      </w:r>
      <w:r w:rsidR="003C6B93" w:rsidRPr="00E55A11">
        <w:rPr>
          <w:rFonts w:ascii="Arial" w:hAnsi="Arial" w:cs="Arial"/>
          <w:sz w:val="20"/>
          <w:szCs w:val="20"/>
        </w:rPr>
        <w:t>rojekty</w:t>
      </w:r>
      <w:r w:rsidRPr="00E55A11">
        <w:rPr>
          <w:rFonts w:ascii="Arial" w:hAnsi="Arial" w:cs="Arial"/>
          <w:sz w:val="20"/>
          <w:szCs w:val="20"/>
        </w:rPr>
        <w:t xml:space="preserve"> lub wprowadza te dane z błędami lub ze znacznym opóźnieniem;</w:t>
      </w:r>
    </w:p>
    <w:p w14:paraId="6D97A642" w14:textId="77777777" w:rsidR="003B784D" w:rsidRPr="00E55A11" w:rsidRDefault="003B784D" w:rsidP="003B784D">
      <w:pPr>
        <w:pStyle w:val="Akapitzlist"/>
        <w:numPr>
          <w:ilvl w:val="1"/>
          <w:numId w:val="16"/>
        </w:numPr>
        <w:rPr>
          <w:rFonts w:ascii="Arial" w:hAnsi="Arial" w:cs="Arial"/>
          <w:sz w:val="20"/>
          <w:szCs w:val="20"/>
        </w:rPr>
      </w:pPr>
      <w:r w:rsidRPr="00E55A11">
        <w:rPr>
          <w:rFonts w:ascii="Arial" w:hAnsi="Arial" w:cs="Arial"/>
          <w:sz w:val="20"/>
          <w:szCs w:val="20"/>
        </w:rPr>
        <w:t>Beneficjent zarządza Projektem niezgodnie z ustaloną we Wniosku strukturą zarządzania;</w:t>
      </w:r>
    </w:p>
    <w:p w14:paraId="6DD21CD2" w14:textId="4ED5CEE8" w:rsidR="00E1471B" w:rsidRPr="00E55A11" w:rsidRDefault="003B784D" w:rsidP="003B784D">
      <w:pPr>
        <w:pStyle w:val="Akapitzlist"/>
        <w:numPr>
          <w:ilvl w:val="1"/>
          <w:numId w:val="16"/>
        </w:numPr>
        <w:rPr>
          <w:rFonts w:ascii="Arial" w:hAnsi="Arial" w:cs="Arial"/>
          <w:sz w:val="20"/>
          <w:szCs w:val="20"/>
        </w:rPr>
      </w:pPr>
      <w:r w:rsidRPr="00E55A11">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sidRPr="00E55A11">
        <w:rPr>
          <w:rFonts w:ascii="Arial" w:hAnsi="Arial" w:cs="Arial"/>
          <w:sz w:val="20"/>
          <w:szCs w:val="20"/>
        </w:rPr>
        <w:t>4</w:t>
      </w:r>
      <w:r w:rsidRPr="00E55A11">
        <w:rPr>
          <w:rFonts w:ascii="Arial" w:hAnsi="Arial" w:cs="Arial"/>
          <w:sz w:val="20"/>
          <w:szCs w:val="20"/>
        </w:rPr>
        <w:t xml:space="preserve"> ust. </w:t>
      </w:r>
      <w:r w:rsidR="00E822C1" w:rsidRPr="00E55A11">
        <w:rPr>
          <w:rFonts w:ascii="Arial" w:hAnsi="Arial" w:cs="Arial"/>
          <w:sz w:val="20"/>
          <w:szCs w:val="20"/>
        </w:rPr>
        <w:t>1</w:t>
      </w:r>
      <w:r w:rsidR="00E822C1">
        <w:rPr>
          <w:rFonts w:ascii="Arial" w:hAnsi="Arial" w:cs="Arial"/>
          <w:sz w:val="20"/>
          <w:szCs w:val="20"/>
        </w:rPr>
        <w:t>2</w:t>
      </w:r>
      <w:r w:rsidR="00E1471B" w:rsidRPr="00E55A11">
        <w:rPr>
          <w:rFonts w:ascii="Arial" w:hAnsi="Arial" w:cs="Arial"/>
          <w:sz w:val="20"/>
          <w:szCs w:val="20"/>
        </w:rPr>
        <w:t>;</w:t>
      </w:r>
    </w:p>
    <w:p w14:paraId="30A8A564" w14:textId="22E01882" w:rsidR="008B6377" w:rsidRPr="00E55A11" w:rsidRDefault="00E1471B" w:rsidP="003B784D">
      <w:pPr>
        <w:pStyle w:val="Akapitzlist"/>
        <w:numPr>
          <w:ilvl w:val="1"/>
          <w:numId w:val="16"/>
        </w:numPr>
        <w:rPr>
          <w:rFonts w:ascii="Arial" w:hAnsi="Arial" w:cs="Arial"/>
          <w:sz w:val="20"/>
          <w:szCs w:val="20"/>
        </w:rPr>
      </w:pPr>
      <w:r w:rsidRPr="00E55A11">
        <w:rPr>
          <w:rFonts w:ascii="Arial" w:hAnsi="Arial" w:cs="Arial"/>
          <w:sz w:val="20"/>
          <w:szCs w:val="20"/>
        </w:rPr>
        <w:t xml:space="preserve">Beneficjent nie realizuje obowiązku zapisanego w § </w:t>
      </w:r>
      <w:r w:rsidR="00D25CE9" w:rsidRPr="00E55A11">
        <w:rPr>
          <w:rFonts w:ascii="Arial" w:hAnsi="Arial" w:cs="Arial"/>
          <w:sz w:val="20"/>
          <w:szCs w:val="20"/>
        </w:rPr>
        <w:t>1</w:t>
      </w:r>
      <w:r w:rsidR="00D25CE9">
        <w:rPr>
          <w:rFonts w:ascii="Arial" w:hAnsi="Arial" w:cs="Arial"/>
          <w:sz w:val="20"/>
          <w:szCs w:val="20"/>
        </w:rPr>
        <w:t>5</w:t>
      </w:r>
      <w:r w:rsidR="00D25CE9" w:rsidRPr="00E55A11">
        <w:rPr>
          <w:rFonts w:ascii="Arial" w:hAnsi="Arial" w:cs="Arial"/>
          <w:sz w:val="20"/>
          <w:szCs w:val="20"/>
        </w:rPr>
        <w:t xml:space="preserve"> </w:t>
      </w:r>
      <w:r w:rsidR="00BB14BE" w:rsidRPr="00E55A11">
        <w:rPr>
          <w:rFonts w:ascii="Arial" w:hAnsi="Arial" w:cs="Arial"/>
          <w:sz w:val="20"/>
          <w:szCs w:val="20"/>
        </w:rPr>
        <w:t>ust. 4</w:t>
      </w:r>
      <w:r w:rsidR="0043220B" w:rsidRPr="00E55A11">
        <w:rPr>
          <w:rFonts w:ascii="Arial" w:hAnsi="Arial" w:cs="Arial"/>
          <w:sz w:val="20"/>
          <w:szCs w:val="20"/>
        </w:rPr>
        <w:t>.</w:t>
      </w:r>
    </w:p>
    <w:p w14:paraId="50DDC5F8" w14:textId="7FE3029E" w:rsidR="008F4DB8" w:rsidRPr="00E55A11" w:rsidRDefault="008F4DB8" w:rsidP="003B784D">
      <w:pPr>
        <w:pStyle w:val="Akapitzlist"/>
        <w:numPr>
          <w:ilvl w:val="1"/>
          <w:numId w:val="16"/>
        </w:numPr>
        <w:rPr>
          <w:rFonts w:ascii="Arial" w:hAnsi="Arial" w:cs="Arial"/>
          <w:sz w:val="20"/>
          <w:szCs w:val="20"/>
        </w:rPr>
      </w:pPr>
      <w:r w:rsidRPr="00E55A11">
        <w:rPr>
          <w:rFonts w:ascii="Arial" w:hAnsi="Arial" w:cs="Arial"/>
          <w:sz w:val="20"/>
          <w:szCs w:val="20"/>
        </w:rPr>
        <w:t xml:space="preserve">Beneficjent nie poinformował IP o miejscu i terminie osiągnięcia rezultatów projektu zgodnie </w:t>
      </w:r>
      <w:r w:rsidR="007A6D07" w:rsidRPr="00E55A11">
        <w:rPr>
          <w:rFonts w:ascii="Arial" w:hAnsi="Arial" w:cs="Arial"/>
          <w:sz w:val="20"/>
          <w:szCs w:val="20"/>
        </w:rPr>
        <w:t xml:space="preserve">                 </w:t>
      </w:r>
      <w:r w:rsidRPr="00E55A11">
        <w:rPr>
          <w:rFonts w:ascii="Arial" w:hAnsi="Arial" w:cs="Arial"/>
          <w:sz w:val="20"/>
          <w:szCs w:val="20"/>
        </w:rPr>
        <w:t>z §</w:t>
      </w:r>
      <w:r w:rsidR="00021EC5" w:rsidRPr="00E55A11">
        <w:rPr>
          <w:rFonts w:ascii="Arial" w:hAnsi="Arial" w:cs="Arial"/>
          <w:sz w:val="20"/>
          <w:szCs w:val="20"/>
        </w:rPr>
        <w:t xml:space="preserve"> </w:t>
      </w:r>
      <w:r w:rsidRPr="00E55A11">
        <w:rPr>
          <w:rFonts w:ascii="Arial" w:hAnsi="Arial" w:cs="Arial"/>
          <w:sz w:val="20"/>
          <w:szCs w:val="20"/>
        </w:rPr>
        <w:t>4</w:t>
      </w:r>
      <w:r w:rsidR="00D72B7C" w:rsidRPr="00E55A11">
        <w:rPr>
          <w:rFonts w:ascii="Arial" w:hAnsi="Arial" w:cs="Arial"/>
          <w:sz w:val="20"/>
          <w:szCs w:val="20"/>
        </w:rPr>
        <w:t xml:space="preserve"> ust.</w:t>
      </w:r>
      <w:r w:rsidR="002A32A3" w:rsidRPr="00E55A11">
        <w:rPr>
          <w:rFonts w:ascii="Arial" w:hAnsi="Arial" w:cs="Arial"/>
          <w:sz w:val="20"/>
          <w:szCs w:val="20"/>
        </w:rPr>
        <w:t xml:space="preserve"> </w:t>
      </w:r>
      <w:r w:rsidR="00E822C1" w:rsidRPr="00E55A11">
        <w:rPr>
          <w:rFonts w:ascii="Arial" w:hAnsi="Arial" w:cs="Arial"/>
          <w:sz w:val="20"/>
          <w:szCs w:val="20"/>
        </w:rPr>
        <w:t>1</w:t>
      </w:r>
      <w:r w:rsidR="00E822C1">
        <w:rPr>
          <w:rFonts w:ascii="Arial" w:hAnsi="Arial" w:cs="Arial"/>
          <w:sz w:val="20"/>
          <w:szCs w:val="20"/>
        </w:rPr>
        <w:t>1</w:t>
      </w:r>
      <w:r w:rsidRPr="00E55A11">
        <w:rPr>
          <w:rFonts w:ascii="Arial" w:hAnsi="Arial" w:cs="Arial"/>
          <w:sz w:val="20"/>
          <w:szCs w:val="20"/>
        </w:rPr>
        <w:t>.</w:t>
      </w:r>
    </w:p>
    <w:p w14:paraId="6700905C" w14:textId="77777777" w:rsidR="00592771" w:rsidRPr="00E55A11" w:rsidRDefault="00592771" w:rsidP="00350F7A">
      <w:pPr>
        <w:numPr>
          <w:ilvl w:val="0"/>
          <w:numId w:val="16"/>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w:t>
      </w:r>
      <w:r w:rsidRPr="00E55A11">
        <w:rPr>
          <w:rFonts w:ascii="Arial" w:hAnsi="Arial" w:cs="Arial"/>
          <w:sz w:val="20"/>
          <w:szCs w:val="20"/>
        </w:rPr>
        <w:lastRenderedPageBreak/>
        <w:t xml:space="preserve">ze stawką właściwą dla danej wartości Projektu, zgodnie z </w:t>
      </w:r>
      <w:r w:rsidRPr="00E55A11">
        <w:rPr>
          <w:rFonts w:ascii="Arial" w:hAnsi="Arial" w:cs="Arial"/>
          <w:i/>
          <w:sz w:val="20"/>
          <w:szCs w:val="20"/>
        </w:rPr>
        <w:t xml:space="preserve">Wytycznymi </w:t>
      </w:r>
      <w:r w:rsidR="00FF79C5" w:rsidRPr="00E55A11">
        <w:rPr>
          <w:rFonts w:ascii="Arial" w:hAnsi="Arial" w:cs="Arial"/>
          <w:i/>
          <w:sz w:val="20"/>
          <w:szCs w:val="20"/>
        </w:rPr>
        <w:t>dotyczącymi</w:t>
      </w:r>
      <w:r w:rsidRPr="00E55A11">
        <w:rPr>
          <w:rFonts w:ascii="Arial" w:hAnsi="Arial" w:cs="Arial"/>
          <w:i/>
          <w:sz w:val="20"/>
          <w:szCs w:val="20"/>
        </w:rPr>
        <w:t xml:space="preserve"> kwalifikowalności</w:t>
      </w:r>
      <w:r w:rsidRPr="00E55A11">
        <w:rPr>
          <w:rFonts w:ascii="Arial" w:hAnsi="Arial" w:cs="Arial"/>
          <w:sz w:val="20"/>
          <w:szCs w:val="20"/>
        </w:rPr>
        <w:t>.</w:t>
      </w:r>
    </w:p>
    <w:p w14:paraId="1BAF0E63" w14:textId="441B2CE9" w:rsidR="009D490C" w:rsidRDefault="009D490C" w:rsidP="00350F7A">
      <w:pPr>
        <w:pStyle w:val="xl33"/>
        <w:autoSpaceDE/>
        <w:autoSpaceDN/>
        <w:spacing w:before="0" w:after="60"/>
        <w:rPr>
          <w:rFonts w:ascii="Arial" w:hAnsi="Arial" w:cs="Arial"/>
          <w:szCs w:val="20"/>
        </w:rPr>
      </w:pPr>
    </w:p>
    <w:p w14:paraId="25C7B433" w14:textId="77777777" w:rsidR="009D490C" w:rsidRPr="00E55A11" w:rsidRDefault="009D490C" w:rsidP="00780E37">
      <w:pPr>
        <w:spacing w:line="360" w:lineRule="auto"/>
        <w:jc w:val="center"/>
        <w:rPr>
          <w:rFonts w:ascii="Arial" w:hAnsi="Arial" w:cs="Arial"/>
          <w:sz w:val="20"/>
          <w:szCs w:val="20"/>
        </w:rPr>
      </w:pPr>
      <w:r w:rsidRPr="00E55A11">
        <w:rPr>
          <w:rFonts w:ascii="Arial" w:hAnsi="Arial" w:cs="Arial"/>
          <w:sz w:val="20"/>
          <w:szCs w:val="20"/>
        </w:rPr>
        <w:t>§ 6.</w:t>
      </w:r>
    </w:p>
    <w:p w14:paraId="7958BFE5" w14:textId="77777777" w:rsidR="009D490C" w:rsidRPr="00E55A11" w:rsidRDefault="00D27EF3" w:rsidP="00350F7A">
      <w:pPr>
        <w:numPr>
          <w:ilvl w:val="0"/>
          <w:numId w:val="8"/>
        </w:numPr>
        <w:tabs>
          <w:tab w:val="clear" w:pos="360"/>
          <w:tab w:val="num" w:pos="284"/>
        </w:tabs>
        <w:ind w:left="284" w:hanging="284"/>
        <w:rPr>
          <w:rFonts w:ascii="Arial" w:hAnsi="Arial" w:cs="Arial"/>
          <w:i/>
          <w:iCs/>
          <w:sz w:val="20"/>
          <w:szCs w:val="20"/>
        </w:rPr>
      </w:pPr>
      <w:r w:rsidRPr="00E55A11">
        <w:rPr>
          <w:rFonts w:ascii="Arial" w:hAnsi="Arial" w:cs="Arial"/>
          <w:sz w:val="20"/>
          <w:szCs w:val="20"/>
        </w:rPr>
        <w:t>Instytucja Pośrednicząca</w:t>
      </w:r>
      <w:r w:rsidR="009D490C" w:rsidRPr="00E55A11">
        <w:rPr>
          <w:rFonts w:ascii="Arial" w:hAnsi="Arial" w:cs="Arial"/>
          <w:sz w:val="20"/>
          <w:szCs w:val="20"/>
        </w:rPr>
        <w:t xml:space="preserve"> nie ponosi odpowiedzialności wobec osób trzecich za szkody powstałe w związku z realizacją Projektu</w:t>
      </w:r>
      <w:r w:rsidR="003B784D" w:rsidRPr="00E55A11">
        <w:rPr>
          <w:rFonts w:ascii="Arial" w:hAnsi="Arial" w:cs="Arial"/>
          <w:sz w:val="20"/>
          <w:szCs w:val="20"/>
        </w:rPr>
        <w:t xml:space="preserve">, </w:t>
      </w:r>
      <w:r w:rsidR="003B784D" w:rsidRPr="00E55A11">
        <w:rPr>
          <w:rFonts w:ascii="Arial" w:hAnsi="Arial" w:cs="Arial"/>
          <w:i/>
          <w:iCs/>
          <w:sz w:val="20"/>
          <w:szCs w:val="20"/>
        </w:rPr>
        <w:t>w szczególności</w:t>
      </w:r>
      <w:r w:rsidR="00F253E9" w:rsidRPr="00E55A11">
        <w:rPr>
          <w:rFonts w:ascii="Arial" w:hAnsi="Arial" w:cs="Arial"/>
          <w:i/>
          <w:iCs/>
          <w:sz w:val="20"/>
          <w:szCs w:val="20"/>
        </w:rPr>
        <w:t xml:space="preserve"> w przypadku realizacji projektu w formie partnerstwa</w:t>
      </w:r>
      <w:r w:rsidR="003B784D" w:rsidRPr="00E55A11">
        <w:rPr>
          <w:rFonts w:ascii="Arial" w:hAnsi="Arial" w:cs="Arial"/>
          <w:i/>
          <w:iCs/>
          <w:sz w:val="20"/>
          <w:szCs w:val="20"/>
        </w:rPr>
        <w:t xml:space="preserve"> Instytucja Pośrednicząca nie ponosi odpowiedzialności za działania lub zaniechania Beneficjenta wobec Partnera/ów</w:t>
      </w:r>
      <w:r w:rsidR="00021EC5" w:rsidRPr="00E55A11">
        <w:rPr>
          <w:rFonts w:ascii="Arial" w:hAnsi="Arial" w:cs="Arial"/>
          <w:i/>
          <w:iCs/>
          <w:sz w:val="20"/>
          <w:szCs w:val="20"/>
        </w:rPr>
        <w:t>.</w:t>
      </w:r>
      <w:r w:rsidR="00415E04" w:rsidRPr="00E55A11">
        <w:rPr>
          <w:rStyle w:val="Odwoanieprzypisudolnego"/>
          <w:rFonts w:ascii="Arial" w:hAnsi="Arial" w:cs="Arial"/>
          <w:i/>
          <w:iCs/>
          <w:sz w:val="20"/>
          <w:szCs w:val="20"/>
        </w:rPr>
        <w:footnoteReference w:id="33"/>
      </w:r>
    </w:p>
    <w:p w14:paraId="5CC6BD4F" w14:textId="77777777" w:rsidR="009D490C" w:rsidRPr="00E55A11" w:rsidRDefault="009D490C" w:rsidP="00350F7A">
      <w:pPr>
        <w:numPr>
          <w:ilvl w:val="0"/>
          <w:numId w:val="8"/>
        </w:numPr>
        <w:tabs>
          <w:tab w:val="clear" w:pos="360"/>
          <w:tab w:val="num" w:pos="284"/>
        </w:tabs>
        <w:ind w:left="284" w:hanging="284"/>
        <w:rPr>
          <w:rFonts w:ascii="Arial" w:hAnsi="Arial" w:cs="Arial"/>
          <w:i/>
          <w:iCs/>
          <w:sz w:val="20"/>
          <w:szCs w:val="20"/>
        </w:rPr>
      </w:pPr>
      <w:r w:rsidRPr="00E55A11">
        <w:rPr>
          <w:rFonts w:ascii="Arial" w:hAnsi="Arial" w:cs="Arial"/>
          <w:i/>
          <w:iCs/>
          <w:sz w:val="20"/>
          <w:szCs w:val="20"/>
        </w:rPr>
        <w:t xml:space="preserve">W przypadku realizowania Projektu przez Beneficjenta działającego w formie partnerstwa, umowa </w:t>
      </w:r>
      <w:r w:rsidR="007A6D07" w:rsidRPr="00E55A11">
        <w:rPr>
          <w:rFonts w:ascii="Arial" w:hAnsi="Arial" w:cs="Arial"/>
          <w:i/>
          <w:iCs/>
          <w:sz w:val="20"/>
          <w:szCs w:val="20"/>
        </w:rPr>
        <w:t xml:space="preserve">         </w:t>
      </w:r>
      <w:r w:rsidR="002E5222" w:rsidRPr="00E55A11">
        <w:rPr>
          <w:rFonts w:ascii="Arial" w:hAnsi="Arial" w:cs="Arial"/>
          <w:i/>
          <w:iCs/>
          <w:sz w:val="20"/>
          <w:szCs w:val="20"/>
        </w:rPr>
        <w:t xml:space="preserve">o </w:t>
      </w:r>
      <w:r w:rsidRPr="00E55A11">
        <w:rPr>
          <w:rFonts w:ascii="Arial" w:hAnsi="Arial" w:cs="Arial"/>
          <w:i/>
          <w:iCs/>
          <w:sz w:val="20"/>
          <w:szCs w:val="20"/>
        </w:rPr>
        <w:t>partnerstw</w:t>
      </w:r>
      <w:r w:rsidR="002E5222" w:rsidRPr="00E55A11">
        <w:rPr>
          <w:rFonts w:ascii="Arial" w:hAnsi="Arial" w:cs="Arial"/>
          <w:i/>
          <w:iCs/>
          <w:sz w:val="20"/>
          <w:szCs w:val="20"/>
        </w:rPr>
        <w:t>ie</w:t>
      </w:r>
      <w:r w:rsidRPr="00E55A11">
        <w:rPr>
          <w:rFonts w:ascii="Arial" w:hAnsi="Arial" w:cs="Arial"/>
          <w:i/>
          <w:iCs/>
          <w:sz w:val="20"/>
          <w:szCs w:val="20"/>
        </w:rPr>
        <w:t xml:space="preserve"> określa odpowiedzialność Beneficjenta oraz Partnerów wobec osób trzecich </w:t>
      </w:r>
      <w:r w:rsidRPr="00E55A11">
        <w:rPr>
          <w:rFonts w:ascii="Arial" w:hAnsi="Arial" w:cs="Arial"/>
          <w:i/>
          <w:iCs/>
          <w:sz w:val="20"/>
          <w:szCs w:val="20"/>
        </w:rPr>
        <w:br/>
        <w:t xml:space="preserve">za działania wynikające z </w:t>
      </w:r>
      <w:r w:rsidR="003C6006" w:rsidRPr="00E55A11">
        <w:rPr>
          <w:rFonts w:ascii="Arial" w:hAnsi="Arial" w:cs="Arial"/>
          <w:i/>
          <w:iCs/>
          <w:sz w:val="20"/>
          <w:szCs w:val="20"/>
        </w:rPr>
        <w:t>niniejszego Dokumentu</w:t>
      </w:r>
      <w:r w:rsidRPr="00E55A11">
        <w:rPr>
          <w:rFonts w:ascii="Arial" w:hAnsi="Arial" w:cs="Arial"/>
          <w:i/>
          <w:iCs/>
          <w:sz w:val="20"/>
          <w:szCs w:val="20"/>
        </w:rPr>
        <w:t>.</w:t>
      </w:r>
      <w:r w:rsidR="00415E04" w:rsidRPr="00E55A11">
        <w:rPr>
          <w:rStyle w:val="Odwoanieprzypisudolnego"/>
          <w:rFonts w:ascii="Arial" w:hAnsi="Arial" w:cs="Arial"/>
          <w:i/>
          <w:iCs/>
          <w:sz w:val="20"/>
          <w:szCs w:val="20"/>
        </w:rPr>
        <w:footnoteReference w:id="34"/>
      </w:r>
    </w:p>
    <w:p w14:paraId="4F59691F" w14:textId="77777777" w:rsidR="008F4DB8" w:rsidRPr="00E55A11" w:rsidRDefault="008F4DB8" w:rsidP="00350F7A">
      <w:pPr>
        <w:numPr>
          <w:ilvl w:val="0"/>
          <w:numId w:val="8"/>
        </w:numPr>
        <w:tabs>
          <w:tab w:val="clear" w:pos="360"/>
          <w:tab w:val="num" w:pos="284"/>
        </w:tabs>
        <w:ind w:left="284" w:hanging="284"/>
        <w:rPr>
          <w:rFonts w:ascii="Arial" w:hAnsi="Arial" w:cs="Arial"/>
          <w:i/>
          <w:iCs/>
          <w:sz w:val="20"/>
          <w:szCs w:val="20"/>
        </w:rPr>
      </w:pPr>
      <w:r w:rsidRPr="00E55A11">
        <w:rPr>
          <w:rFonts w:ascii="Arial" w:hAnsi="Arial" w:cs="Arial"/>
          <w:i/>
          <w:iCs/>
          <w:sz w:val="20"/>
          <w:szCs w:val="20"/>
        </w:rPr>
        <w:t>Beneficjent i Partner</w:t>
      </w:r>
      <w:r w:rsidR="002C4484" w:rsidRPr="00E55A11">
        <w:rPr>
          <w:rFonts w:ascii="Arial" w:hAnsi="Arial" w:cs="Arial"/>
          <w:i/>
          <w:iCs/>
          <w:sz w:val="20"/>
          <w:szCs w:val="20"/>
        </w:rPr>
        <w:t xml:space="preserve"> (jeśli dotyczy)</w:t>
      </w:r>
      <w:r w:rsidRPr="00E55A1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sidRPr="00E55A11">
        <w:rPr>
          <w:rStyle w:val="Odwoanieprzypisudolnego"/>
          <w:rFonts w:ascii="Arial" w:hAnsi="Arial" w:cs="Arial"/>
          <w:i/>
          <w:iCs/>
          <w:sz w:val="20"/>
          <w:szCs w:val="20"/>
        </w:rPr>
        <w:footnoteReference w:id="35"/>
      </w:r>
    </w:p>
    <w:p w14:paraId="3422B9E8" w14:textId="77777777" w:rsidR="00F253E9" w:rsidRPr="00E55A11" w:rsidRDefault="00F253E9" w:rsidP="00350F7A">
      <w:pPr>
        <w:numPr>
          <w:ilvl w:val="0"/>
          <w:numId w:val="8"/>
        </w:numPr>
        <w:tabs>
          <w:tab w:val="clear" w:pos="360"/>
          <w:tab w:val="num" w:pos="284"/>
        </w:tabs>
        <w:ind w:left="284" w:hanging="284"/>
        <w:rPr>
          <w:rFonts w:ascii="Arial" w:hAnsi="Arial" w:cs="Arial"/>
          <w:i/>
          <w:iCs/>
          <w:sz w:val="20"/>
          <w:szCs w:val="20"/>
        </w:rPr>
      </w:pPr>
      <w:r w:rsidRPr="00E55A11">
        <w:rPr>
          <w:rFonts w:ascii="Arial" w:hAnsi="Arial" w:cs="Arial"/>
          <w:i/>
          <w:iCs/>
          <w:sz w:val="20"/>
          <w:szCs w:val="20"/>
        </w:rPr>
        <w:t xml:space="preserve">Uprawnienia i zobowiązania Beneficjenta wynikające z </w:t>
      </w:r>
      <w:r w:rsidR="00A04172" w:rsidRPr="00E55A11">
        <w:rPr>
          <w:rFonts w:ascii="Arial" w:hAnsi="Arial" w:cs="Arial"/>
          <w:i/>
          <w:iCs/>
          <w:sz w:val="20"/>
          <w:szCs w:val="20"/>
        </w:rPr>
        <w:t>niniejszego Dokumentu</w:t>
      </w:r>
      <w:r w:rsidRPr="00E55A11">
        <w:rPr>
          <w:rFonts w:ascii="Arial" w:hAnsi="Arial" w:cs="Arial"/>
          <w:i/>
          <w:iCs/>
          <w:sz w:val="20"/>
          <w:szCs w:val="20"/>
        </w:rPr>
        <w:t xml:space="preserve"> stosuje się odpowiednio do Partnera, który w stosunku do Instytucji Pośredniczącej wykonuje je za pośrednictwem Beneficjenta</w:t>
      </w:r>
      <w:r w:rsidR="002C4484" w:rsidRPr="00E55A11">
        <w:rPr>
          <w:rStyle w:val="Odwoanieprzypisudolnego"/>
          <w:rFonts w:ascii="Arial" w:hAnsi="Arial" w:cs="Arial"/>
          <w:i/>
          <w:iCs/>
          <w:sz w:val="20"/>
          <w:szCs w:val="20"/>
        </w:rPr>
        <w:footnoteReference w:id="36"/>
      </w:r>
      <w:r w:rsidRPr="00E55A11">
        <w:rPr>
          <w:rFonts w:ascii="Arial" w:hAnsi="Arial" w:cs="Arial"/>
          <w:i/>
          <w:iCs/>
          <w:sz w:val="20"/>
          <w:szCs w:val="20"/>
        </w:rPr>
        <w:t>.</w:t>
      </w:r>
    </w:p>
    <w:p w14:paraId="3342C57C" w14:textId="77777777" w:rsidR="00F253E9" w:rsidRPr="00E55A11" w:rsidRDefault="00F253E9" w:rsidP="00350F7A">
      <w:pPr>
        <w:numPr>
          <w:ilvl w:val="0"/>
          <w:numId w:val="8"/>
        </w:numPr>
        <w:tabs>
          <w:tab w:val="clear" w:pos="360"/>
          <w:tab w:val="num" w:pos="284"/>
        </w:tabs>
        <w:ind w:left="284" w:hanging="284"/>
        <w:rPr>
          <w:rFonts w:ascii="Arial" w:hAnsi="Arial" w:cs="Arial"/>
          <w:sz w:val="20"/>
          <w:szCs w:val="20"/>
        </w:rPr>
      </w:pPr>
      <w:r w:rsidRPr="00E55A11">
        <w:rPr>
          <w:rFonts w:ascii="Arial" w:hAnsi="Arial" w:cs="Arial"/>
          <w:i/>
          <w:iCs/>
          <w:sz w:val="20"/>
          <w:szCs w:val="20"/>
        </w:rPr>
        <w:t>Beneficjent ponosi odpowiedzialność za działania lub zaniechania Partnera i jest jedynym podmiotem uprawnionym do kontaktu z Instytucją Pośredniczącą.</w:t>
      </w:r>
      <w:r w:rsidR="005E2AA1" w:rsidRPr="00E55A11">
        <w:rPr>
          <w:rFonts w:ascii="Arial" w:hAnsi="Arial" w:cs="Arial"/>
          <w:sz w:val="20"/>
          <w:szCs w:val="20"/>
          <w:vertAlign w:val="superscript"/>
        </w:rPr>
        <w:t xml:space="preserve"> </w:t>
      </w:r>
      <w:r w:rsidR="005E2AA1" w:rsidRPr="00E55A11">
        <w:rPr>
          <w:rFonts w:ascii="Arial" w:hAnsi="Arial" w:cs="Arial"/>
          <w:sz w:val="20"/>
          <w:szCs w:val="20"/>
          <w:vertAlign w:val="superscript"/>
        </w:rPr>
        <w:footnoteReference w:id="37"/>
      </w:r>
    </w:p>
    <w:p w14:paraId="239EF579" w14:textId="77777777" w:rsidR="009D490C" w:rsidRPr="00E55A11" w:rsidRDefault="009D490C" w:rsidP="00350F7A">
      <w:pPr>
        <w:rPr>
          <w:rFonts w:ascii="Arial" w:hAnsi="Arial" w:cs="Arial"/>
          <w:sz w:val="20"/>
          <w:szCs w:val="20"/>
        </w:rPr>
      </w:pPr>
    </w:p>
    <w:p w14:paraId="243BEB1D" w14:textId="77777777" w:rsidR="009D490C" w:rsidRPr="00E55A11" w:rsidRDefault="009D490C" w:rsidP="00780E37">
      <w:pPr>
        <w:keepNext/>
        <w:spacing w:line="360" w:lineRule="auto"/>
        <w:jc w:val="center"/>
        <w:rPr>
          <w:rFonts w:ascii="Arial" w:hAnsi="Arial" w:cs="Arial"/>
          <w:b/>
          <w:sz w:val="20"/>
          <w:szCs w:val="20"/>
        </w:rPr>
      </w:pPr>
      <w:r w:rsidRPr="00E55A11">
        <w:rPr>
          <w:rFonts w:ascii="Arial" w:hAnsi="Arial" w:cs="Arial"/>
          <w:b/>
          <w:sz w:val="20"/>
          <w:szCs w:val="20"/>
        </w:rPr>
        <w:t>Płatności</w:t>
      </w:r>
    </w:p>
    <w:p w14:paraId="29B78E4E" w14:textId="77777777" w:rsidR="009D490C" w:rsidRPr="00E55A11" w:rsidRDefault="009D490C" w:rsidP="00780E37">
      <w:pPr>
        <w:keepNext/>
        <w:spacing w:line="360" w:lineRule="auto"/>
        <w:jc w:val="center"/>
        <w:rPr>
          <w:rFonts w:ascii="Arial" w:hAnsi="Arial" w:cs="Arial"/>
          <w:sz w:val="20"/>
          <w:szCs w:val="20"/>
        </w:rPr>
      </w:pPr>
      <w:r w:rsidRPr="00E55A11">
        <w:rPr>
          <w:rFonts w:ascii="Arial" w:hAnsi="Arial" w:cs="Arial"/>
          <w:sz w:val="20"/>
          <w:szCs w:val="20"/>
        </w:rPr>
        <w:t>§ 7.</w:t>
      </w:r>
    </w:p>
    <w:p w14:paraId="01DB06DA" w14:textId="77777777" w:rsidR="00D813B3" w:rsidRPr="00E55A11" w:rsidRDefault="009D490C" w:rsidP="00350F7A">
      <w:pPr>
        <w:keepNext/>
        <w:numPr>
          <w:ilvl w:val="0"/>
          <w:numId w:val="15"/>
        </w:numPr>
        <w:rPr>
          <w:rFonts w:ascii="Arial" w:hAnsi="Arial" w:cs="Arial"/>
          <w:sz w:val="20"/>
          <w:szCs w:val="20"/>
        </w:rPr>
      </w:pPr>
      <w:r w:rsidRPr="00E55A11">
        <w:rPr>
          <w:rFonts w:ascii="Arial" w:hAnsi="Arial" w:cs="Arial"/>
          <w:sz w:val="20"/>
          <w:szCs w:val="20"/>
        </w:rPr>
        <w:t xml:space="preserve">Beneficjent zobowiązuje się do prowadzenia wyodrębnionej ewidencji </w:t>
      </w:r>
      <w:r w:rsidR="007D49C0" w:rsidRPr="00E55A11">
        <w:rPr>
          <w:rFonts w:ascii="Arial" w:hAnsi="Arial" w:cs="Arial"/>
          <w:sz w:val="20"/>
          <w:szCs w:val="20"/>
        </w:rPr>
        <w:t>księgowej</w:t>
      </w:r>
      <w:r w:rsidR="007D49C0" w:rsidRPr="00E55A11">
        <w:rPr>
          <w:rStyle w:val="Odwoanieprzypisudolnego"/>
          <w:rFonts w:ascii="Arial" w:hAnsi="Arial" w:cs="Arial"/>
          <w:sz w:val="20"/>
          <w:szCs w:val="20"/>
        </w:rPr>
        <w:footnoteReference w:id="38"/>
      </w:r>
      <w:r w:rsidR="007D49C0" w:rsidRPr="00E55A11">
        <w:rPr>
          <w:rFonts w:ascii="Arial" w:hAnsi="Arial" w:cs="Arial"/>
          <w:sz w:val="20"/>
          <w:szCs w:val="20"/>
        </w:rPr>
        <w:t xml:space="preserve"> </w:t>
      </w:r>
      <w:r w:rsidRPr="00E55A11">
        <w:rPr>
          <w:rFonts w:ascii="Arial" w:hAnsi="Arial" w:cs="Arial"/>
          <w:sz w:val="20"/>
          <w:szCs w:val="20"/>
        </w:rPr>
        <w:t xml:space="preserve">Projektu </w:t>
      </w:r>
      <w:r w:rsidRPr="00E55A11">
        <w:rPr>
          <w:rFonts w:ascii="Arial" w:hAnsi="Arial" w:cs="Arial"/>
          <w:sz w:val="20"/>
          <w:szCs w:val="20"/>
        </w:rPr>
        <w:br/>
        <w:t xml:space="preserve">w sposób przejrzysty, tak aby możliwa była identyfikacja poszczególnych operacji związanych </w:t>
      </w:r>
      <w:r w:rsidR="00592BC0" w:rsidRPr="00E55A11">
        <w:rPr>
          <w:rFonts w:ascii="Arial" w:hAnsi="Arial" w:cs="Arial"/>
          <w:sz w:val="20"/>
          <w:szCs w:val="20"/>
        </w:rPr>
        <w:br/>
      </w:r>
      <w:r w:rsidRPr="00E55A11">
        <w:rPr>
          <w:rFonts w:ascii="Arial" w:hAnsi="Arial" w:cs="Arial"/>
          <w:sz w:val="20"/>
          <w:szCs w:val="20"/>
        </w:rPr>
        <w:t>z Projektem</w:t>
      </w:r>
      <w:r w:rsidR="00485B90" w:rsidRPr="00E55A11">
        <w:rPr>
          <w:rFonts w:ascii="Arial" w:hAnsi="Arial" w:cs="Arial"/>
          <w:sz w:val="20"/>
          <w:szCs w:val="20"/>
        </w:rPr>
        <w:t xml:space="preserve">, </w:t>
      </w:r>
      <w:r w:rsidR="00157FB9" w:rsidRPr="00E55A11">
        <w:rPr>
          <w:rFonts w:ascii="Arial" w:hAnsi="Arial" w:cs="Arial"/>
          <w:sz w:val="20"/>
          <w:szCs w:val="20"/>
        </w:rPr>
        <w:t xml:space="preserve">z wyłączeniem </w:t>
      </w:r>
      <w:r w:rsidR="001E6817" w:rsidRPr="00E55A11">
        <w:rPr>
          <w:rFonts w:ascii="Arial" w:hAnsi="Arial" w:cs="Arial"/>
          <w:sz w:val="20"/>
          <w:szCs w:val="20"/>
        </w:rPr>
        <w:t>kosztów pośrednich, o których mowa w § 5</w:t>
      </w:r>
      <w:r w:rsidRPr="00E55A11">
        <w:rPr>
          <w:rFonts w:ascii="Arial" w:hAnsi="Arial" w:cs="Arial"/>
          <w:sz w:val="20"/>
          <w:szCs w:val="20"/>
        </w:rPr>
        <w:t>.</w:t>
      </w:r>
    </w:p>
    <w:p w14:paraId="4AA29BBB" w14:textId="77777777" w:rsidR="00A53CB8" w:rsidRPr="00E55A11" w:rsidRDefault="00A53CB8" w:rsidP="00350F7A">
      <w:pPr>
        <w:numPr>
          <w:ilvl w:val="0"/>
          <w:numId w:val="15"/>
        </w:numPr>
        <w:rPr>
          <w:rFonts w:ascii="Arial" w:hAnsi="Arial" w:cs="Arial"/>
          <w:sz w:val="20"/>
          <w:szCs w:val="20"/>
        </w:rPr>
      </w:pPr>
      <w:bookmarkStart w:id="20" w:name="_Hlk126934944"/>
      <w:r w:rsidRPr="00E55A11">
        <w:rPr>
          <w:rFonts w:ascii="Arial" w:hAnsi="Arial" w:cs="Arial"/>
          <w:sz w:val="20"/>
          <w:szCs w:val="20"/>
        </w:rPr>
        <w:t xml:space="preserve">Beneficjent zobowiązuje się do takiego opisywania dokumentacji księgowej </w:t>
      </w:r>
      <w:r w:rsidR="001F6E63" w:rsidRPr="00E55A11">
        <w:rPr>
          <w:rFonts w:ascii="Arial" w:hAnsi="Arial" w:cs="Arial"/>
          <w:sz w:val="20"/>
          <w:szCs w:val="20"/>
        </w:rPr>
        <w:t>P</w:t>
      </w:r>
      <w:r w:rsidRPr="00E55A11">
        <w:rPr>
          <w:rFonts w:ascii="Arial" w:hAnsi="Arial" w:cs="Arial"/>
          <w:sz w:val="20"/>
          <w:szCs w:val="20"/>
        </w:rPr>
        <w:t xml:space="preserve">rojektu, </w:t>
      </w:r>
      <w:r w:rsidR="001F6E63" w:rsidRPr="00E55A11">
        <w:rPr>
          <w:rFonts w:ascii="Arial" w:hAnsi="Arial" w:cs="Arial"/>
          <w:sz w:val="20"/>
          <w:szCs w:val="20"/>
        </w:rPr>
        <w:t xml:space="preserve">o której mowa w ust. 1, </w:t>
      </w:r>
      <w:r w:rsidRPr="00E55A11">
        <w:rPr>
          <w:rFonts w:ascii="Arial" w:hAnsi="Arial" w:cs="Arial"/>
          <w:sz w:val="20"/>
          <w:szCs w:val="20"/>
        </w:rPr>
        <w:t>aby widoczny był związek z Projektem</w:t>
      </w:r>
      <w:r w:rsidR="008B2E1B" w:rsidRPr="00E55A11">
        <w:rPr>
          <w:rFonts w:ascii="Arial" w:hAnsi="Arial" w:cs="Arial"/>
          <w:sz w:val="20"/>
          <w:szCs w:val="20"/>
        </w:rPr>
        <w:t>, wskazując co najmniej numer projektu, którego dokumentacja dotyczy</w:t>
      </w:r>
      <w:r w:rsidRPr="00E55A11">
        <w:rPr>
          <w:rFonts w:ascii="Arial" w:hAnsi="Arial" w:cs="Arial"/>
          <w:sz w:val="20"/>
          <w:szCs w:val="20"/>
        </w:rPr>
        <w:t>.</w:t>
      </w:r>
    </w:p>
    <w:bookmarkEnd w:id="20"/>
    <w:p w14:paraId="5B3D3A2A" w14:textId="77777777" w:rsidR="009D490C" w:rsidRPr="00E55A11" w:rsidRDefault="009D490C" w:rsidP="00350F7A">
      <w:pPr>
        <w:numPr>
          <w:ilvl w:val="0"/>
          <w:numId w:val="15"/>
        </w:numPr>
        <w:rPr>
          <w:rFonts w:ascii="Arial" w:hAnsi="Arial" w:cs="Arial"/>
          <w:i/>
          <w:sz w:val="20"/>
          <w:szCs w:val="20"/>
        </w:rPr>
      </w:pPr>
      <w:r w:rsidRPr="00E55A11">
        <w:rPr>
          <w:rFonts w:ascii="Arial" w:hAnsi="Arial" w:cs="Arial"/>
          <w:i/>
          <w:sz w:val="20"/>
          <w:szCs w:val="20"/>
        </w:rPr>
        <w:t>Obowiązk</w:t>
      </w:r>
      <w:r w:rsidR="00A53CB8" w:rsidRPr="00E55A11">
        <w:rPr>
          <w:rFonts w:ascii="Arial" w:hAnsi="Arial" w:cs="Arial"/>
          <w:i/>
          <w:sz w:val="20"/>
          <w:szCs w:val="20"/>
        </w:rPr>
        <w:t>i</w:t>
      </w:r>
      <w:r w:rsidRPr="00E55A11">
        <w:rPr>
          <w:rFonts w:ascii="Arial" w:hAnsi="Arial" w:cs="Arial"/>
          <w:i/>
          <w:sz w:val="20"/>
          <w:szCs w:val="20"/>
        </w:rPr>
        <w:t>, o który</w:t>
      </w:r>
      <w:r w:rsidR="00A53CB8" w:rsidRPr="00E55A11">
        <w:rPr>
          <w:rFonts w:ascii="Arial" w:hAnsi="Arial" w:cs="Arial"/>
          <w:i/>
          <w:sz w:val="20"/>
          <w:szCs w:val="20"/>
        </w:rPr>
        <w:t>ch</w:t>
      </w:r>
      <w:r w:rsidRPr="00E55A11">
        <w:rPr>
          <w:rFonts w:ascii="Arial" w:hAnsi="Arial" w:cs="Arial"/>
          <w:i/>
          <w:sz w:val="20"/>
          <w:szCs w:val="20"/>
        </w:rPr>
        <w:t xml:space="preserve"> mowa w ust. 1</w:t>
      </w:r>
      <w:r w:rsidR="00A53CB8" w:rsidRPr="00E55A11">
        <w:rPr>
          <w:rFonts w:ascii="Arial" w:hAnsi="Arial" w:cs="Arial"/>
          <w:i/>
          <w:sz w:val="20"/>
          <w:szCs w:val="20"/>
        </w:rPr>
        <w:t xml:space="preserve"> i 2</w:t>
      </w:r>
      <w:r w:rsidRPr="00E55A11">
        <w:rPr>
          <w:rFonts w:ascii="Arial" w:hAnsi="Arial" w:cs="Arial"/>
          <w:i/>
          <w:sz w:val="20"/>
          <w:szCs w:val="20"/>
        </w:rPr>
        <w:t>, dotycz</w:t>
      </w:r>
      <w:r w:rsidR="00A53CB8" w:rsidRPr="00E55A11">
        <w:rPr>
          <w:rFonts w:ascii="Arial" w:hAnsi="Arial" w:cs="Arial"/>
          <w:i/>
          <w:sz w:val="20"/>
          <w:szCs w:val="20"/>
        </w:rPr>
        <w:t>ą</w:t>
      </w:r>
      <w:r w:rsidRPr="00E55A11">
        <w:rPr>
          <w:rFonts w:ascii="Arial" w:hAnsi="Arial" w:cs="Arial"/>
          <w:i/>
          <w:sz w:val="20"/>
          <w:szCs w:val="20"/>
        </w:rPr>
        <w:t xml:space="preserve"> </w:t>
      </w:r>
      <w:r w:rsidR="0003481D" w:rsidRPr="00E55A11">
        <w:rPr>
          <w:rFonts w:ascii="Arial" w:hAnsi="Arial" w:cs="Arial"/>
          <w:i/>
          <w:sz w:val="20"/>
          <w:szCs w:val="20"/>
        </w:rPr>
        <w:t xml:space="preserve">każdego z </w:t>
      </w:r>
      <w:r w:rsidRPr="00E55A11">
        <w:rPr>
          <w:rFonts w:ascii="Arial" w:hAnsi="Arial" w:cs="Arial"/>
          <w:i/>
          <w:sz w:val="20"/>
          <w:szCs w:val="20"/>
        </w:rPr>
        <w:t>Partnerów</w:t>
      </w:r>
      <w:r w:rsidR="008B2E1B" w:rsidRPr="00E55A11">
        <w:rPr>
          <w:rFonts w:ascii="Arial" w:hAnsi="Arial" w:cs="Arial"/>
          <w:i/>
          <w:sz w:val="20"/>
          <w:szCs w:val="20"/>
        </w:rPr>
        <w:t>/Realizatorów</w:t>
      </w:r>
      <w:r w:rsidRPr="00E55A11">
        <w:rPr>
          <w:rFonts w:ascii="Arial" w:hAnsi="Arial" w:cs="Arial"/>
          <w:i/>
          <w:sz w:val="20"/>
          <w:szCs w:val="20"/>
        </w:rPr>
        <w:t>, w zakresie tej części Projektu, za której realizację odpowiada</w:t>
      </w:r>
      <w:r w:rsidR="0003481D" w:rsidRPr="00E55A11">
        <w:rPr>
          <w:rFonts w:ascii="Arial" w:hAnsi="Arial" w:cs="Arial"/>
          <w:i/>
          <w:sz w:val="20"/>
          <w:szCs w:val="20"/>
        </w:rPr>
        <w:t xml:space="preserve"> dany Partner</w:t>
      </w:r>
      <w:r w:rsidR="008B2E1B" w:rsidRPr="00E55A11">
        <w:rPr>
          <w:rFonts w:ascii="Arial" w:hAnsi="Arial" w:cs="Arial"/>
          <w:i/>
          <w:sz w:val="20"/>
          <w:szCs w:val="20"/>
        </w:rPr>
        <w:t>/Realizator</w:t>
      </w:r>
      <w:r w:rsidRPr="00E55A11">
        <w:rPr>
          <w:rStyle w:val="Odwoanieprzypisudolnego"/>
          <w:rFonts w:ascii="Arial" w:hAnsi="Arial" w:cs="Arial"/>
          <w:i/>
          <w:sz w:val="20"/>
          <w:szCs w:val="20"/>
        </w:rPr>
        <w:footnoteReference w:id="39"/>
      </w:r>
      <w:r w:rsidRPr="00E55A11">
        <w:rPr>
          <w:rFonts w:ascii="Arial" w:hAnsi="Arial" w:cs="Arial"/>
          <w:i/>
          <w:sz w:val="20"/>
          <w:szCs w:val="20"/>
        </w:rPr>
        <w:t>.</w:t>
      </w:r>
    </w:p>
    <w:p w14:paraId="56ED36F2" w14:textId="77777777" w:rsidR="009D490C" w:rsidRPr="00E55A11" w:rsidRDefault="009D490C" w:rsidP="00350F7A">
      <w:pPr>
        <w:jc w:val="center"/>
        <w:rPr>
          <w:rFonts w:ascii="Arial" w:hAnsi="Arial" w:cs="Arial"/>
          <w:sz w:val="20"/>
          <w:szCs w:val="20"/>
        </w:rPr>
      </w:pPr>
    </w:p>
    <w:p w14:paraId="6561CC03" w14:textId="77777777" w:rsidR="009D490C" w:rsidRPr="00E55A11" w:rsidRDefault="009D490C" w:rsidP="00780E37">
      <w:pPr>
        <w:keepNext/>
        <w:spacing w:line="360" w:lineRule="auto"/>
        <w:jc w:val="center"/>
        <w:rPr>
          <w:rFonts w:ascii="Arial" w:hAnsi="Arial" w:cs="Arial"/>
          <w:sz w:val="20"/>
          <w:szCs w:val="20"/>
        </w:rPr>
      </w:pPr>
      <w:r w:rsidRPr="00E55A11">
        <w:rPr>
          <w:rFonts w:ascii="Arial" w:hAnsi="Arial" w:cs="Arial"/>
          <w:sz w:val="20"/>
          <w:szCs w:val="20"/>
        </w:rPr>
        <w:t>§ 8.</w:t>
      </w:r>
    </w:p>
    <w:p w14:paraId="73DC70B8" w14:textId="77777777" w:rsidR="009D490C" w:rsidRPr="00E55A11" w:rsidRDefault="009D490C" w:rsidP="00D928CB">
      <w:pPr>
        <w:keepNext/>
        <w:numPr>
          <w:ilvl w:val="3"/>
          <w:numId w:val="2"/>
        </w:numPr>
        <w:tabs>
          <w:tab w:val="clear" w:pos="540"/>
        </w:tabs>
        <w:ind w:left="284" w:hanging="284"/>
        <w:rPr>
          <w:rFonts w:ascii="Arial" w:hAnsi="Arial" w:cs="Arial"/>
          <w:sz w:val="20"/>
          <w:szCs w:val="20"/>
        </w:rPr>
      </w:pPr>
      <w:r w:rsidRPr="00E55A11">
        <w:rPr>
          <w:rFonts w:ascii="Arial" w:hAnsi="Arial" w:cs="Arial"/>
          <w:sz w:val="20"/>
          <w:szCs w:val="20"/>
        </w:rPr>
        <w:t xml:space="preserve">Dofinansowanie, o którym mowa w § 2 </w:t>
      </w:r>
      <w:r w:rsidR="00F833B0" w:rsidRPr="00E55A11">
        <w:rPr>
          <w:rFonts w:ascii="Arial" w:hAnsi="Arial" w:cs="Arial"/>
          <w:sz w:val="20"/>
          <w:szCs w:val="20"/>
        </w:rPr>
        <w:t xml:space="preserve">ust. </w:t>
      </w:r>
      <w:r w:rsidR="00DC5B56" w:rsidRPr="00E55A11">
        <w:rPr>
          <w:rFonts w:ascii="Arial" w:hAnsi="Arial" w:cs="Arial"/>
          <w:sz w:val="20"/>
          <w:szCs w:val="20"/>
        </w:rPr>
        <w:t>2 pkt 1</w:t>
      </w:r>
      <w:r w:rsidR="001E6817" w:rsidRPr="00E55A11">
        <w:rPr>
          <w:rFonts w:ascii="Arial" w:hAnsi="Arial" w:cs="Arial"/>
          <w:sz w:val="20"/>
          <w:szCs w:val="20"/>
        </w:rPr>
        <w:t>,</w:t>
      </w:r>
      <w:r w:rsidR="00F833B0" w:rsidRPr="00E55A11">
        <w:rPr>
          <w:rFonts w:ascii="Arial" w:hAnsi="Arial" w:cs="Arial"/>
          <w:sz w:val="20"/>
          <w:szCs w:val="20"/>
        </w:rPr>
        <w:t xml:space="preserve"> </w:t>
      </w:r>
      <w:r w:rsidRPr="00E55A11">
        <w:rPr>
          <w:rFonts w:ascii="Arial" w:hAnsi="Arial" w:cs="Arial"/>
          <w:sz w:val="20"/>
          <w:szCs w:val="20"/>
        </w:rPr>
        <w:t xml:space="preserve">jest wypłacane w formie zaliczki w wysokości określonej w harmonogramie płatności stanowiącym załącznik nr </w:t>
      </w:r>
      <w:r w:rsidR="003E52D8" w:rsidRPr="00E55A11">
        <w:rPr>
          <w:rFonts w:ascii="Arial" w:hAnsi="Arial" w:cs="Arial"/>
          <w:sz w:val="20"/>
          <w:szCs w:val="20"/>
        </w:rPr>
        <w:t>4</w:t>
      </w:r>
      <w:r w:rsidRPr="00E55A11">
        <w:rPr>
          <w:rFonts w:ascii="Arial" w:hAnsi="Arial" w:cs="Arial"/>
          <w:sz w:val="20"/>
          <w:szCs w:val="20"/>
        </w:rPr>
        <w:t xml:space="preserve"> do </w:t>
      </w:r>
      <w:bookmarkStart w:id="21" w:name="_Hlk140845535"/>
      <w:r w:rsidR="00AA6A2A" w:rsidRPr="00E55A11">
        <w:rPr>
          <w:rFonts w:ascii="Arial" w:hAnsi="Arial" w:cs="Arial"/>
          <w:sz w:val="20"/>
          <w:szCs w:val="20"/>
        </w:rPr>
        <w:t>Dokumentu</w:t>
      </w:r>
      <w:bookmarkEnd w:id="21"/>
      <w:r w:rsidRPr="00E55A11">
        <w:rPr>
          <w:rFonts w:ascii="Arial" w:hAnsi="Arial" w:cs="Arial"/>
          <w:sz w:val="20"/>
          <w:szCs w:val="20"/>
        </w:rPr>
        <w:t xml:space="preserve">, z zastrzeżeniem </w:t>
      </w:r>
      <w:r w:rsidRPr="00E55A11">
        <w:rPr>
          <w:rFonts w:ascii="Arial" w:hAnsi="Arial" w:cs="Arial"/>
          <w:sz w:val="20"/>
          <w:szCs w:val="20"/>
        </w:rPr>
        <w:lastRenderedPageBreak/>
        <w:t>ust. 3 i § 9. W szczególnie uzasadnionych przypadkach dofinansowanie może być wypłacane w</w:t>
      </w:r>
      <w:r w:rsidR="00E55A11">
        <w:rPr>
          <w:rFonts w:ascii="Arial" w:hAnsi="Arial" w:cs="Arial"/>
          <w:sz w:val="20"/>
          <w:szCs w:val="20"/>
        </w:rPr>
        <w:t> </w:t>
      </w:r>
      <w:r w:rsidRPr="00E55A11">
        <w:rPr>
          <w:rFonts w:ascii="Arial" w:hAnsi="Arial" w:cs="Arial"/>
          <w:sz w:val="20"/>
          <w:szCs w:val="20"/>
        </w:rPr>
        <w:t xml:space="preserve">formie refundacji kosztów poniesionych przez </w:t>
      </w:r>
      <w:r w:rsidR="00701DEB" w:rsidRPr="00E55A11">
        <w:rPr>
          <w:rFonts w:ascii="Arial" w:hAnsi="Arial" w:cs="Arial"/>
          <w:sz w:val="20"/>
          <w:szCs w:val="20"/>
        </w:rPr>
        <w:t>B</w:t>
      </w:r>
      <w:r w:rsidRPr="00E55A11">
        <w:rPr>
          <w:rFonts w:ascii="Arial" w:hAnsi="Arial" w:cs="Arial"/>
          <w:sz w:val="20"/>
          <w:szCs w:val="20"/>
        </w:rPr>
        <w:t>eneficjenta</w:t>
      </w:r>
      <w:r w:rsidR="00701DEB" w:rsidRPr="00E55A11">
        <w:rPr>
          <w:rFonts w:ascii="Arial" w:hAnsi="Arial" w:cs="Arial"/>
          <w:sz w:val="20"/>
          <w:szCs w:val="20"/>
        </w:rPr>
        <w:t xml:space="preserve"> </w:t>
      </w:r>
      <w:r w:rsidR="00701DEB" w:rsidRPr="00E55A11">
        <w:rPr>
          <w:rFonts w:ascii="Arial" w:hAnsi="Arial" w:cs="Arial"/>
          <w:i/>
          <w:sz w:val="20"/>
          <w:szCs w:val="20"/>
        </w:rPr>
        <w:t>lub Partnerów</w:t>
      </w:r>
      <w:r w:rsidR="00701DEB" w:rsidRPr="00E55A11">
        <w:rPr>
          <w:rStyle w:val="Odwoanieprzypisudolnego"/>
          <w:rFonts w:ascii="Arial" w:hAnsi="Arial" w:cs="Arial"/>
          <w:sz w:val="20"/>
          <w:szCs w:val="20"/>
        </w:rPr>
        <w:footnoteReference w:id="40"/>
      </w:r>
      <w:r w:rsidRPr="00E55A11">
        <w:rPr>
          <w:rFonts w:ascii="Arial" w:hAnsi="Arial" w:cs="Arial"/>
          <w:sz w:val="20"/>
          <w:szCs w:val="20"/>
        </w:rPr>
        <w:t>.</w:t>
      </w:r>
    </w:p>
    <w:p w14:paraId="6ADD36AE" w14:textId="61309C4A" w:rsidR="003123ED" w:rsidRPr="00E55A11" w:rsidRDefault="003123ED" w:rsidP="009D3F46">
      <w:pPr>
        <w:numPr>
          <w:ilvl w:val="2"/>
          <w:numId w:val="46"/>
        </w:numPr>
        <w:ind w:left="284" w:hanging="284"/>
        <w:rPr>
          <w:rFonts w:ascii="Arial" w:hAnsi="Arial" w:cs="Arial"/>
          <w:sz w:val="20"/>
          <w:szCs w:val="20"/>
        </w:rPr>
      </w:pPr>
      <w:r w:rsidRPr="00E55A11">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sidRPr="00E55A11">
        <w:rPr>
          <w:rFonts w:ascii="Arial" w:hAnsi="Arial" w:cs="Arial"/>
          <w:sz w:val="20"/>
          <w:szCs w:val="20"/>
        </w:rPr>
        <w:t xml:space="preserve"> </w:t>
      </w:r>
      <w:r w:rsidR="007076BA" w:rsidRPr="00E55A11">
        <w:rPr>
          <w:rFonts w:ascii="Arial" w:hAnsi="Arial" w:cs="Arial"/>
          <w:sz w:val="20"/>
          <w:szCs w:val="20"/>
        </w:rPr>
        <w:t xml:space="preserve">Wzór harmonogramu stanowi załącznik nr 4 do </w:t>
      </w:r>
      <w:r w:rsidR="0046618C" w:rsidRPr="00E55A11">
        <w:rPr>
          <w:rFonts w:ascii="Arial" w:hAnsi="Arial" w:cs="Arial"/>
          <w:sz w:val="20"/>
          <w:szCs w:val="20"/>
        </w:rPr>
        <w:t>Dokumentu</w:t>
      </w:r>
      <w:r w:rsidR="007076BA" w:rsidRPr="00E55A11">
        <w:rPr>
          <w:rFonts w:ascii="Arial" w:hAnsi="Arial" w:cs="Arial"/>
          <w:sz w:val="20"/>
          <w:szCs w:val="20"/>
        </w:rPr>
        <w:t xml:space="preserve">. </w:t>
      </w:r>
    </w:p>
    <w:p w14:paraId="4387AA85" w14:textId="42E85FCF" w:rsidR="003123ED" w:rsidRPr="00E55A11" w:rsidRDefault="00392068" w:rsidP="009D3F46">
      <w:pPr>
        <w:numPr>
          <w:ilvl w:val="2"/>
          <w:numId w:val="46"/>
        </w:numPr>
        <w:ind w:left="284" w:hanging="284"/>
        <w:rPr>
          <w:rFonts w:ascii="Arial" w:hAnsi="Arial" w:cs="Arial"/>
          <w:sz w:val="20"/>
          <w:szCs w:val="20"/>
        </w:rPr>
      </w:pPr>
      <w:r w:rsidRPr="00E55A11">
        <w:rPr>
          <w:rFonts w:ascii="Arial" w:hAnsi="Arial" w:cs="Arial"/>
          <w:sz w:val="20"/>
          <w:szCs w:val="20"/>
        </w:rPr>
        <w:t xml:space="preserve">Niezwłocznie po </w:t>
      </w:r>
      <w:r w:rsidR="0056557A" w:rsidRPr="00E55A11">
        <w:rPr>
          <w:rFonts w:ascii="Arial" w:hAnsi="Arial" w:cs="Arial"/>
          <w:sz w:val="20"/>
          <w:szCs w:val="20"/>
        </w:rPr>
        <w:t>wejściu w życie uchwały</w:t>
      </w:r>
      <w:r w:rsidRPr="00E55A11">
        <w:rPr>
          <w:rFonts w:ascii="Arial" w:hAnsi="Arial" w:cs="Arial"/>
          <w:sz w:val="20"/>
          <w:szCs w:val="20"/>
        </w:rPr>
        <w:t xml:space="preserve"> Beneficjent przekazuje harmonogram płatności</w:t>
      </w:r>
      <w:r w:rsidR="00204E65" w:rsidRPr="00E55A11">
        <w:rPr>
          <w:rFonts w:ascii="Arial" w:hAnsi="Arial" w:cs="Arial"/>
          <w:sz w:val="20"/>
          <w:szCs w:val="20"/>
        </w:rPr>
        <w:t xml:space="preserve">, </w:t>
      </w:r>
      <w:r w:rsidRPr="00E55A11">
        <w:rPr>
          <w:rFonts w:ascii="Arial" w:hAnsi="Arial" w:cs="Arial"/>
          <w:sz w:val="20"/>
          <w:szCs w:val="20"/>
        </w:rPr>
        <w:t>o którym mowa w ust. 2</w:t>
      </w:r>
      <w:r w:rsidR="00E9696C" w:rsidRPr="00E55A11">
        <w:rPr>
          <w:rFonts w:ascii="Arial" w:hAnsi="Arial" w:cs="Arial"/>
          <w:sz w:val="20"/>
          <w:szCs w:val="20"/>
        </w:rPr>
        <w:t>,</w:t>
      </w:r>
      <w:r w:rsidR="00204E65" w:rsidRPr="00E55A11">
        <w:rPr>
          <w:rFonts w:ascii="Arial" w:hAnsi="Arial" w:cs="Arial"/>
          <w:sz w:val="20"/>
          <w:szCs w:val="20"/>
        </w:rPr>
        <w:t xml:space="preserve"> (w uzasadnionych przypadkach zaktualizowany)</w:t>
      </w:r>
      <w:r w:rsidRPr="00E55A11">
        <w:rPr>
          <w:rFonts w:ascii="Arial" w:hAnsi="Arial" w:cs="Arial"/>
          <w:sz w:val="20"/>
          <w:szCs w:val="20"/>
        </w:rPr>
        <w:t xml:space="preserve"> za pośrednictwem SL20</w:t>
      </w:r>
      <w:r w:rsidR="00F253E9" w:rsidRPr="00E55A11">
        <w:rPr>
          <w:rFonts w:ascii="Arial" w:hAnsi="Arial" w:cs="Arial"/>
          <w:sz w:val="20"/>
          <w:szCs w:val="20"/>
        </w:rPr>
        <w:t>21</w:t>
      </w:r>
      <w:r w:rsidR="003C6B93" w:rsidRPr="00E55A11">
        <w:rPr>
          <w:rFonts w:ascii="Arial" w:hAnsi="Arial" w:cs="Arial"/>
          <w:sz w:val="20"/>
          <w:szCs w:val="20"/>
        </w:rPr>
        <w:t>-</w:t>
      </w:r>
      <w:r w:rsidR="00814442" w:rsidRPr="00E55A11">
        <w:rPr>
          <w:rFonts w:ascii="Arial" w:hAnsi="Arial" w:cs="Arial"/>
          <w:sz w:val="20"/>
          <w:szCs w:val="20"/>
        </w:rPr>
        <w:t>P</w:t>
      </w:r>
      <w:r w:rsidR="003C6B93" w:rsidRPr="00E55A11">
        <w:rPr>
          <w:rFonts w:ascii="Arial" w:hAnsi="Arial" w:cs="Arial"/>
          <w:sz w:val="20"/>
          <w:szCs w:val="20"/>
        </w:rPr>
        <w:t>rojekty</w:t>
      </w:r>
      <w:r w:rsidRPr="00E55A11">
        <w:rPr>
          <w:rFonts w:ascii="Arial" w:hAnsi="Arial" w:cs="Arial"/>
          <w:sz w:val="20"/>
          <w:szCs w:val="20"/>
        </w:rPr>
        <w:t>, chyba że z przyczyn technicznych nie jest to możliwe. W takim przypadku stosuje się §</w:t>
      </w:r>
      <w:r w:rsidR="00E55A11">
        <w:rPr>
          <w:rFonts w:ascii="Arial" w:hAnsi="Arial" w:cs="Arial"/>
          <w:sz w:val="20"/>
          <w:szCs w:val="20"/>
        </w:rPr>
        <w:t> </w:t>
      </w:r>
      <w:r w:rsidR="00C2367E" w:rsidRPr="00E55A11">
        <w:rPr>
          <w:rFonts w:ascii="Arial" w:hAnsi="Arial" w:cs="Arial"/>
          <w:sz w:val="20"/>
          <w:szCs w:val="20"/>
        </w:rPr>
        <w:t xml:space="preserve">14 </w:t>
      </w:r>
      <w:r w:rsidRPr="00E55A11">
        <w:rPr>
          <w:rFonts w:ascii="Arial" w:hAnsi="Arial" w:cs="Arial"/>
          <w:sz w:val="20"/>
          <w:szCs w:val="20"/>
        </w:rPr>
        <w:t xml:space="preserve">ust. </w:t>
      </w:r>
      <w:r w:rsidR="00CC5B73" w:rsidRPr="00E55A11">
        <w:rPr>
          <w:rFonts w:ascii="Arial" w:hAnsi="Arial" w:cs="Arial"/>
          <w:sz w:val="20"/>
          <w:szCs w:val="20"/>
        </w:rPr>
        <w:t>5</w:t>
      </w:r>
      <w:r w:rsidRPr="00E55A11">
        <w:rPr>
          <w:rFonts w:ascii="Arial" w:hAnsi="Arial" w:cs="Arial"/>
          <w:sz w:val="20"/>
          <w:szCs w:val="20"/>
        </w:rPr>
        <w:t>.</w:t>
      </w:r>
      <w:r w:rsidR="00204E65" w:rsidRPr="00E55A11">
        <w:rPr>
          <w:rFonts w:ascii="Arial" w:hAnsi="Arial" w:cs="Arial"/>
          <w:sz w:val="20"/>
          <w:szCs w:val="20"/>
        </w:rPr>
        <w:t xml:space="preserve"> </w:t>
      </w:r>
    </w:p>
    <w:p w14:paraId="46A58D27" w14:textId="77777777" w:rsidR="003123ED" w:rsidRPr="00E55A11" w:rsidRDefault="003123ED" w:rsidP="009D3F46">
      <w:pPr>
        <w:numPr>
          <w:ilvl w:val="2"/>
          <w:numId w:val="46"/>
        </w:numPr>
        <w:ind w:left="357" w:hanging="357"/>
        <w:rPr>
          <w:rFonts w:ascii="Arial" w:hAnsi="Arial" w:cs="Arial"/>
          <w:sz w:val="20"/>
          <w:szCs w:val="20"/>
        </w:rPr>
      </w:pPr>
      <w:r w:rsidRPr="00E55A11">
        <w:rPr>
          <w:rFonts w:ascii="Arial" w:hAnsi="Arial" w:cs="Arial"/>
          <w:sz w:val="20"/>
          <w:szCs w:val="20"/>
        </w:rPr>
        <w:t>Harmonogram płatności, o którym mowa w ust. 1, może podlegać aktualizacji za pośrednictwem SL20</w:t>
      </w:r>
      <w:r w:rsidR="00F253E9" w:rsidRPr="00E55A11">
        <w:rPr>
          <w:rFonts w:ascii="Arial" w:hAnsi="Arial" w:cs="Arial"/>
          <w:sz w:val="20"/>
          <w:szCs w:val="20"/>
        </w:rPr>
        <w:t>21</w:t>
      </w:r>
      <w:r w:rsidR="003C6B93" w:rsidRPr="00E55A11">
        <w:rPr>
          <w:rFonts w:ascii="Arial" w:hAnsi="Arial" w:cs="Arial"/>
          <w:sz w:val="20"/>
          <w:szCs w:val="20"/>
        </w:rPr>
        <w:t>-</w:t>
      </w:r>
      <w:r w:rsidR="00CC5B73" w:rsidRPr="00E55A11">
        <w:rPr>
          <w:rFonts w:ascii="Arial" w:hAnsi="Arial" w:cs="Arial"/>
          <w:sz w:val="20"/>
          <w:szCs w:val="20"/>
        </w:rPr>
        <w:t>P</w:t>
      </w:r>
      <w:r w:rsidR="003C6B93" w:rsidRPr="00E55A11">
        <w:rPr>
          <w:rFonts w:ascii="Arial" w:hAnsi="Arial" w:cs="Arial"/>
          <w:sz w:val="20"/>
          <w:szCs w:val="20"/>
        </w:rPr>
        <w:t>rojekty</w:t>
      </w:r>
      <w:r w:rsidR="005A19AD" w:rsidRPr="00E55A11">
        <w:rPr>
          <w:rStyle w:val="Odwoanieprzypisudolnego"/>
          <w:rFonts w:ascii="Arial" w:hAnsi="Arial" w:cs="Arial"/>
          <w:sz w:val="20"/>
          <w:szCs w:val="20"/>
        </w:rPr>
        <w:footnoteReference w:id="41"/>
      </w:r>
      <w:r w:rsidRPr="00E55A11">
        <w:rPr>
          <w:rFonts w:ascii="Arial" w:hAnsi="Arial" w:cs="Arial"/>
          <w:sz w:val="20"/>
          <w:szCs w:val="20"/>
        </w:rPr>
        <w:t>, chyba że z przyczyn technicznych nie jest to możliwe. W takim przypadku stosuje się</w:t>
      </w:r>
      <w:r w:rsidR="00945A40" w:rsidRPr="00E55A11">
        <w:rPr>
          <w:rFonts w:ascii="Arial" w:hAnsi="Arial" w:cs="Arial"/>
          <w:sz w:val="20"/>
          <w:szCs w:val="20"/>
        </w:rPr>
        <w:t xml:space="preserve"> </w:t>
      </w:r>
      <w:r w:rsidRPr="00E55A11">
        <w:rPr>
          <w:rFonts w:ascii="Arial" w:hAnsi="Arial" w:cs="Arial"/>
          <w:sz w:val="20"/>
          <w:szCs w:val="20"/>
        </w:rPr>
        <w:t xml:space="preserve">§ </w:t>
      </w:r>
      <w:r w:rsidR="00C2367E" w:rsidRPr="00E55A11">
        <w:rPr>
          <w:rFonts w:ascii="Arial" w:hAnsi="Arial" w:cs="Arial"/>
          <w:sz w:val="20"/>
          <w:szCs w:val="20"/>
        </w:rPr>
        <w:t xml:space="preserve">14 </w:t>
      </w:r>
      <w:r w:rsidRPr="00E55A11">
        <w:rPr>
          <w:rFonts w:ascii="Arial" w:hAnsi="Arial" w:cs="Arial"/>
          <w:sz w:val="20"/>
          <w:szCs w:val="20"/>
        </w:rPr>
        <w:t xml:space="preserve">ust. </w:t>
      </w:r>
      <w:r w:rsidR="005A19AD" w:rsidRPr="00E55A11">
        <w:rPr>
          <w:rFonts w:ascii="Arial" w:hAnsi="Arial" w:cs="Arial"/>
          <w:sz w:val="20"/>
          <w:szCs w:val="20"/>
        </w:rPr>
        <w:t>5</w:t>
      </w:r>
      <w:r w:rsidRPr="00E55A11">
        <w:rPr>
          <w:rFonts w:ascii="Arial" w:hAnsi="Arial" w:cs="Arial"/>
          <w:sz w:val="20"/>
          <w:szCs w:val="20"/>
        </w:rPr>
        <w:t xml:space="preserve">, przy czym formularz </w:t>
      </w:r>
      <w:r w:rsidR="00F33962" w:rsidRPr="00E55A11">
        <w:rPr>
          <w:rFonts w:ascii="Arial" w:hAnsi="Arial" w:cs="Arial"/>
          <w:sz w:val="20"/>
          <w:szCs w:val="20"/>
        </w:rPr>
        <w:t xml:space="preserve">w </w:t>
      </w:r>
      <w:r w:rsidRPr="00E55A11">
        <w:rPr>
          <w:rFonts w:ascii="Arial" w:hAnsi="Arial" w:cs="Arial"/>
          <w:sz w:val="20"/>
          <w:szCs w:val="20"/>
        </w:rPr>
        <w:t xml:space="preserve">wersji papierowej harmonogramu płatności jest zgodny z załącznikiem nr </w:t>
      </w:r>
      <w:r w:rsidR="00913B80" w:rsidRPr="00E55A11">
        <w:rPr>
          <w:rFonts w:ascii="Arial" w:hAnsi="Arial" w:cs="Arial"/>
          <w:sz w:val="20"/>
          <w:szCs w:val="20"/>
        </w:rPr>
        <w:t>4</w:t>
      </w:r>
      <w:r w:rsidRPr="00E55A11">
        <w:rPr>
          <w:rFonts w:ascii="Arial" w:hAnsi="Arial" w:cs="Arial"/>
          <w:sz w:val="20"/>
          <w:szCs w:val="20"/>
        </w:rPr>
        <w:t xml:space="preserve"> do </w:t>
      </w:r>
      <w:r w:rsidR="00740699" w:rsidRPr="00E55A11">
        <w:rPr>
          <w:rFonts w:ascii="Arial" w:hAnsi="Arial" w:cs="Arial"/>
          <w:sz w:val="20"/>
          <w:szCs w:val="20"/>
        </w:rPr>
        <w:t>Dokumentu</w:t>
      </w:r>
      <w:r w:rsidRPr="00E55A11">
        <w:rPr>
          <w:rFonts w:ascii="Arial" w:hAnsi="Arial" w:cs="Arial"/>
          <w:sz w:val="20"/>
          <w:szCs w:val="20"/>
        </w:rPr>
        <w:t xml:space="preserve">. Aktualizacja ta jest skuteczna, pod warunkiem akceptacji przez Instytucję Pośredniczącą i nie wymaga formy aneksu do </w:t>
      </w:r>
      <w:r w:rsidR="00410385" w:rsidRPr="00E55A11">
        <w:rPr>
          <w:rFonts w:ascii="Arial" w:hAnsi="Arial" w:cs="Arial"/>
          <w:sz w:val="20"/>
          <w:szCs w:val="20"/>
        </w:rPr>
        <w:t>Dokumentu</w:t>
      </w:r>
      <w:r w:rsidRPr="00E55A11">
        <w:rPr>
          <w:rFonts w:ascii="Arial" w:hAnsi="Arial" w:cs="Arial"/>
          <w:sz w:val="20"/>
          <w:szCs w:val="20"/>
        </w:rPr>
        <w:t>. Instytucja Pośrednicząca akceptuje lub odrzuca zmianę harmonogramu płatności w SL20</w:t>
      </w:r>
      <w:r w:rsidR="00F253E9" w:rsidRPr="00E55A11">
        <w:rPr>
          <w:rFonts w:ascii="Arial" w:hAnsi="Arial" w:cs="Arial"/>
          <w:sz w:val="20"/>
          <w:szCs w:val="20"/>
        </w:rPr>
        <w:t>21</w:t>
      </w:r>
      <w:r w:rsidR="003C6B93" w:rsidRPr="00E55A11">
        <w:rPr>
          <w:rFonts w:ascii="Arial" w:hAnsi="Arial" w:cs="Arial"/>
          <w:sz w:val="20"/>
          <w:szCs w:val="20"/>
        </w:rPr>
        <w:t>-</w:t>
      </w:r>
      <w:r w:rsidR="005A19AD" w:rsidRPr="00E55A11">
        <w:rPr>
          <w:rFonts w:ascii="Arial" w:hAnsi="Arial" w:cs="Arial"/>
          <w:sz w:val="20"/>
          <w:szCs w:val="20"/>
        </w:rPr>
        <w:t>P</w:t>
      </w:r>
      <w:r w:rsidR="003C6B93" w:rsidRPr="00E55A11">
        <w:rPr>
          <w:rFonts w:ascii="Arial" w:hAnsi="Arial" w:cs="Arial"/>
          <w:sz w:val="20"/>
          <w:szCs w:val="20"/>
        </w:rPr>
        <w:t>rojekty</w:t>
      </w:r>
      <w:r w:rsidRPr="00E55A11">
        <w:rPr>
          <w:rFonts w:ascii="Arial" w:hAnsi="Arial" w:cs="Arial"/>
          <w:sz w:val="20"/>
          <w:szCs w:val="20"/>
        </w:rPr>
        <w:t xml:space="preserve"> w</w:t>
      </w:r>
      <w:r w:rsidR="00E55A11">
        <w:rPr>
          <w:rFonts w:ascii="Arial" w:hAnsi="Arial" w:cs="Arial"/>
          <w:sz w:val="20"/>
          <w:szCs w:val="20"/>
        </w:rPr>
        <w:t> </w:t>
      </w:r>
      <w:r w:rsidRPr="00E55A11">
        <w:rPr>
          <w:rFonts w:ascii="Arial" w:hAnsi="Arial" w:cs="Arial"/>
          <w:sz w:val="20"/>
          <w:szCs w:val="20"/>
        </w:rPr>
        <w:t>terminie 10 dni roboczych od jej otrzymania. Do momentu akceptacji harmonogramu płatności, obowiązujący jest harmonogram płatności uprzednio zatwierdzony przez IP.</w:t>
      </w:r>
    </w:p>
    <w:p w14:paraId="5824ED07" w14:textId="20E89D53" w:rsidR="003123ED" w:rsidRPr="00E55A11" w:rsidRDefault="003123ED" w:rsidP="009D3F46">
      <w:pPr>
        <w:numPr>
          <w:ilvl w:val="2"/>
          <w:numId w:val="46"/>
        </w:numPr>
        <w:ind w:left="357" w:hanging="357"/>
        <w:rPr>
          <w:rFonts w:ascii="Arial" w:hAnsi="Arial" w:cs="Arial"/>
          <w:sz w:val="20"/>
          <w:szCs w:val="20"/>
        </w:rPr>
      </w:pPr>
      <w:r w:rsidRPr="00E55A11">
        <w:rPr>
          <w:rFonts w:ascii="Arial" w:hAnsi="Arial" w:cs="Arial"/>
          <w:sz w:val="20"/>
          <w:szCs w:val="20"/>
        </w:rPr>
        <w:t xml:space="preserve">Harmonogram płatności </w:t>
      </w:r>
      <w:r w:rsidR="0057380B" w:rsidRPr="00E55A11">
        <w:rPr>
          <w:rFonts w:ascii="Arial" w:hAnsi="Arial" w:cs="Arial"/>
          <w:sz w:val="20"/>
          <w:szCs w:val="20"/>
        </w:rPr>
        <w:t xml:space="preserve">powinien </w:t>
      </w:r>
      <w:r w:rsidRPr="00E55A11">
        <w:rPr>
          <w:rFonts w:ascii="Arial" w:hAnsi="Arial" w:cs="Arial"/>
          <w:sz w:val="20"/>
          <w:szCs w:val="20"/>
        </w:rPr>
        <w:t>być aktualizowany przed upływem okresu rozliczeniowego, którego aktualizacja dotyczy.</w:t>
      </w:r>
    </w:p>
    <w:p w14:paraId="1BA619E9" w14:textId="77777777" w:rsidR="003123ED" w:rsidRPr="00E55A11" w:rsidRDefault="003123ED" w:rsidP="009D3F46">
      <w:pPr>
        <w:numPr>
          <w:ilvl w:val="2"/>
          <w:numId w:val="46"/>
        </w:numPr>
        <w:ind w:left="357" w:hanging="357"/>
        <w:rPr>
          <w:rFonts w:ascii="Arial" w:hAnsi="Arial" w:cs="Arial"/>
          <w:sz w:val="20"/>
          <w:szCs w:val="20"/>
        </w:rPr>
      </w:pPr>
      <w:r w:rsidRPr="00E55A11">
        <w:rPr>
          <w:rFonts w:ascii="Arial" w:hAnsi="Arial" w:cs="Arial"/>
          <w:sz w:val="20"/>
          <w:szCs w:val="20"/>
        </w:rPr>
        <w:t xml:space="preserve">Beneficjent zobowiązuje się do realizacji projektu na podstawie </w:t>
      </w:r>
      <w:r w:rsidR="00BC5A74" w:rsidRPr="00E55A11">
        <w:rPr>
          <w:rFonts w:ascii="Arial" w:hAnsi="Arial" w:cs="Arial"/>
          <w:sz w:val="20"/>
          <w:szCs w:val="20"/>
        </w:rPr>
        <w:t xml:space="preserve">zatwierdzonego </w:t>
      </w:r>
      <w:r w:rsidRPr="00E55A11">
        <w:rPr>
          <w:rFonts w:ascii="Arial" w:hAnsi="Arial" w:cs="Arial"/>
          <w:sz w:val="20"/>
          <w:szCs w:val="20"/>
        </w:rPr>
        <w:t xml:space="preserve">wniosku </w:t>
      </w:r>
      <w:r w:rsidR="007A6D07" w:rsidRPr="00E55A11">
        <w:rPr>
          <w:rFonts w:ascii="Arial" w:hAnsi="Arial" w:cs="Arial"/>
          <w:sz w:val="20"/>
          <w:szCs w:val="20"/>
        </w:rPr>
        <w:t xml:space="preserve">                                  </w:t>
      </w:r>
      <w:r w:rsidRPr="00E55A11">
        <w:rPr>
          <w:rFonts w:ascii="Arial" w:hAnsi="Arial" w:cs="Arial"/>
          <w:sz w:val="20"/>
          <w:szCs w:val="20"/>
        </w:rPr>
        <w:t xml:space="preserve">o dofinansowanie. W przypadku dokonania zmian w projekcie, o których mowa w § </w:t>
      </w:r>
      <w:r w:rsidR="00C2367E" w:rsidRPr="00E55A11">
        <w:rPr>
          <w:rFonts w:ascii="Arial" w:hAnsi="Arial" w:cs="Arial"/>
          <w:sz w:val="20"/>
          <w:szCs w:val="20"/>
        </w:rPr>
        <w:t xml:space="preserve">22 </w:t>
      </w:r>
      <w:r w:rsidR="00740699" w:rsidRPr="00E55A11">
        <w:rPr>
          <w:rFonts w:ascii="Arial" w:hAnsi="Arial" w:cs="Arial"/>
          <w:sz w:val="20"/>
          <w:szCs w:val="20"/>
        </w:rPr>
        <w:t>niniejszego Dokumentu</w:t>
      </w:r>
      <w:r w:rsidRPr="00E55A11">
        <w:rPr>
          <w:rFonts w:ascii="Arial" w:hAnsi="Arial" w:cs="Arial"/>
          <w:sz w:val="20"/>
          <w:szCs w:val="20"/>
        </w:rPr>
        <w:t>, Beneficjent zobowiązuje się do realizacji projektu zgodnie z</w:t>
      </w:r>
      <w:r w:rsidR="00DC7F33" w:rsidRPr="00E55A11">
        <w:rPr>
          <w:rFonts w:ascii="Arial" w:hAnsi="Arial" w:cs="Arial"/>
          <w:sz w:val="20"/>
          <w:szCs w:val="20"/>
        </w:rPr>
        <w:t xml:space="preserve">e zmienionym </w:t>
      </w:r>
      <w:r w:rsidRPr="00E55A11">
        <w:rPr>
          <w:rFonts w:ascii="Arial" w:hAnsi="Arial" w:cs="Arial"/>
          <w:sz w:val="20"/>
          <w:szCs w:val="20"/>
        </w:rPr>
        <w:t xml:space="preserve">wnioskiem </w:t>
      </w:r>
      <w:r w:rsidR="007A6D07" w:rsidRPr="00E55A11">
        <w:rPr>
          <w:rFonts w:ascii="Arial" w:hAnsi="Arial" w:cs="Arial"/>
          <w:sz w:val="20"/>
          <w:szCs w:val="20"/>
        </w:rPr>
        <w:t xml:space="preserve">                                </w:t>
      </w:r>
      <w:r w:rsidRPr="00E55A11">
        <w:rPr>
          <w:rFonts w:ascii="Arial" w:hAnsi="Arial" w:cs="Arial"/>
          <w:sz w:val="20"/>
          <w:szCs w:val="20"/>
        </w:rPr>
        <w:t>o dofinansowanie projektu.</w:t>
      </w:r>
    </w:p>
    <w:p w14:paraId="4E3CB67E" w14:textId="77777777" w:rsidR="003123ED" w:rsidRPr="00E55A11" w:rsidRDefault="003123ED" w:rsidP="009D3F46">
      <w:pPr>
        <w:numPr>
          <w:ilvl w:val="2"/>
          <w:numId w:val="46"/>
        </w:numPr>
        <w:ind w:left="357" w:hanging="357"/>
        <w:rPr>
          <w:rFonts w:ascii="Arial" w:hAnsi="Arial" w:cs="Arial"/>
          <w:sz w:val="20"/>
          <w:szCs w:val="20"/>
        </w:rPr>
      </w:pPr>
      <w:r w:rsidRPr="00E55A11">
        <w:rPr>
          <w:rFonts w:ascii="Arial" w:hAnsi="Arial" w:cs="Arial"/>
          <w:sz w:val="20"/>
          <w:szCs w:val="20"/>
        </w:rPr>
        <w:t xml:space="preserve">Beneficjent zobowiązuje się do przestrzegania limitów wydatków </w:t>
      </w:r>
      <w:r w:rsidR="00524F0C" w:rsidRPr="00E55A11">
        <w:rPr>
          <w:rFonts w:ascii="Arial" w:hAnsi="Arial" w:cs="Arial"/>
          <w:sz w:val="20"/>
          <w:szCs w:val="20"/>
        </w:rPr>
        <w:t>wykazanych</w:t>
      </w:r>
      <w:r w:rsidRPr="00E55A11">
        <w:rPr>
          <w:rFonts w:ascii="Arial" w:hAnsi="Arial" w:cs="Arial"/>
          <w:sz w:val="20"/>
          <w:szCs w:val="20"/>
        </w:rPr>
        <w:t xml:space="preserve"> w</w:t>
      </w:r>
      <w:r w:rsidR="00524F0C" w:rsidRPr="00E55A11">
        <w:rPr>
          <w:rFonts w:ascii="Arial" w:hAnsi="Arial" w:cs="Arial"/>
          <w:sz w:val="20"/>
          <w:szCs w:val="20"/>
        </w:rPr>
        <w:t xml:space="preserve"> budżecie projektu w</w:t>
      </w:r>
      <w:r w:rsidRPr="00E55A11">
        <w:rPr>
          <w:rFonts w:ascii="Arial" w:hAnsi="Arial" w:cs="Arial"/>
          <w:sz w:val="20"/>
          <w:szCs w:val="20"/>
        </w:rPr>
        <w:t xml:space="preserve"> odniesieniu do każdego zadania.</w:t>
      </w:r>
    </w:p>
    <w:p w14:paraId="0A31D81E" w14:textId="77777777" w:rsidR="003123ED" w:rsidRPr="00E55A11" w:rsidRDefault="003123ED" w:rsidP="009D3F46">
      <w:pPr>
        <w:numPr>
          <w:ilvl w:val="2"/>
          <w:numId w:val="46"/>
        </w:numPr>
        <w:ind w:left="357" w:hanging="357"/>
        <w:rPr>
          <w:rFonts w:ascii="Arial" w:hAnsi="Arial" w:cs="Arial"/>
          <w:sz w:val="20"/>
          <w:szCs w:val="20"/>
        </w:rPr>
      </w:pPr>
      <w:r w:rsidRPr="00E55A11">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353CB04B" w14:textId="77777777" w:rsidR="003123ED" w:rsidRPr="00E55A11" w:rsidRDefault="003123ED" w:rsidP="009D3F46">
      <w:pPr>
        <w:numPr>
          <w:ilvl w:val="2"/>
          <w:numId w:val="46"/>
        </w:numPr>
        <w:ind w:left="357" w:hanging="357"/>
        <w:rPr>
          <w:rFonts w:ascii="Arial" w:hAnsi="Arial" w:cs="Arial"/>
          <w:sz w:val="20"/>
          <w:szCs w:val="20"/>
        </w:rPr>
      </w:pPr>
      <w:r w:rsidRPr="00E55A11">
        <w:rPr>
          <w:rFonts w:ascii="Arial" w:hAnsi="Arial" w:cs="Arial"/>
          <w:sz w:val="20"/>
          <w:szCs w:val="20"/>
        </w:rPr>
        <w:t xml:space="preserve">Transze dofinansowania są przekazywane na następujący wyodrębniony dla projektu </w:t>
      </w:r>
      <w:bookmarkStart w:id="22" w:name="_Hlk126936286"/>
      <w:r w:rsidRPr="00E55A11">
        <w:rPr>
          <w:rFonts w:ascii="Arial" w:hAnsi="Arial" w:cs="Arial"/>
          <w:sz w:val="20"/>
          <w:szCs w:val="20"/>
        </w:rPr>
        <w:t xml:space="preserve">rachunek </w:t>
      </w:r>
      <w:r w:rsidR="00FF3A2F" w:rsidRPr="00E55A11">
        <w:t>płatniczy</w:t>
      </w:r>
      <w:r w:rsidR="00FF3A2F" w:rsidRPr="00E55A11" w:rsidDel="00FF3A2F">
        <w:rPr>
          <w:rFonts w:ascii="Arial" w:hAnsi="Arial" w:cs="Arial"/>
          <w:sz w:val="20"/>
          <w:szCs w:val="20"/>
        </w:rPr>
        <w:t xml:space="preserve"> </w:t>
      </w:r>
      <w:r w:rsidRPr="00E55A11">
        <w:rPr>
          <w:rFonts w:ascii="Arial" w:hAnsi="Arial" w:cs="Arial"/>
          <w:sz w:val="20"/>
          <w:szCs w:val="20"/>
        </w:rPr>
        <w:t>Beneficjenta</w:t>
      </w:r>
      <w:bookmarkEnd w:id="22"/>
      <w:r w:rsidRPr="00E55A11">
        <w:rPr>
          <w:rFonts w:ascii="Arial" w:hAnsi="Arial" w:cs="Arial"/>
          <w:sz w:val="20"/>
          <w:szCs w:val="20"/>
        </w:rPr>
        <w:t>:</w:t>
      </w:r>
      <w:r w:rsidRPr="00E55A11">
        <w:rPr>
          <w:rFonts w:ascii="Arial" w:hAnsi="Arial" w:cs="Arial"/>
          <w:sz w:val="20"/>
          <w:szCs w:val="20"/>
          <w:vertAlign w:val="superscript"/>
        </w:rPr>
        <w:footnoteReference w:id="42"/>
      </w:r>
    </w:p>
    <w:p w14:paraId="74440C54" w14:textId="77777777" w:rsidR="003123ED" w:rsidRPr="00E55A11" w:rsidRDefault="003123ED" w:rsidP="00350F7A">
      <w:pPr>
        <w:rPr>
          <w:rFonts w:ascii="Arial" w:hAnsi="Arial" w:cs="Arial"/>
          <w:sz w:val="20"/>
          <w:szCs w:val="20"/>
        </w:rPr>
      </w:pPr>
      <w:r w:rsidRPr="00E55A11">
        <w:rPr>
          <w:rFonts w:ascii="Arial" w:hAnsi="Arial" w:cs="Arial"/>
          <w:sz w:val="20"/>
          <w:szCs w:val="20"/>
        </w:rPr>
        <w:t xml:space="preserve">Nazwa właściciela rachunku </w:t>
      </w:r>
      <w:r w:rsidR="00FF3A2F" w:rsidRPr="00E55A11">
        <w:rPr>
          <w:rFonts w:ascii="Arial" w:hAnsi="Arial" w:cs="Arial"/>
          <w:sz w:val="20"/>
          <w:szCs w:val="20"/>
        </w:rPr>
        <w:t>płatniczego</w:t>
      </w:r>
      <w:r w:rsidR="00C55843">
        <w:rPr>
          <w:rFonts w:ascii="Arial" w:hAnsi="Arial" w:cs="Arial"/>
          <w:sz w:val="20"/>
          <w:szCs w:val="20"/>
        </w:rPr>
        <w:t xml:space="preserve"> Beneficjenta</w:t>
      </w:r>
      <w:r w:rsidRPr="00E55A11">
        <w:rPr>
          <w:rFonts w:ascii="Arial" w:hAnsi="Arial" w:cs="Arial"/>
          <w:sz w:val="20"/>
          <w:szCs w:val="20"/>
        </w:rPr>
        <w:t xml:space="preserve">: ………………………… </w:t>
      </w:r>
    </w:p>
    <w:p w14:paraId="7199DF9C" w14:textId="77777777" w:rsidR="003123ED" w:rsidRPr="00E55A11" w:rsidRDefault="003123ED" w:rsidP="00350F7A">
      <w:pPr>
        <w:rPr>
          <w:rFonts w:ascii="Arial" w:hAnsi="Arial" w:cs="Arial"/>
          <w:sz w:val="20"/>
          <w:szCs w:val="20"/>
        </w:rPr>
      </w:pPr>
      <w:r w:rsidRPr="00E55A11">
        <w:rPr>
          <w:rFonts w:ascii="Arial" w:hAnsi="Arial" w:cs="Arial"/>
          <w:sz w:val="20"/>
          <w:szCs w:val="20"/>
        </w:rPr>
        <w:t xml:space="preserve">Nr rachunku </w:t>
      </w:r>
      <w:r w:rsidR="00FF3A2F" w:rsidRPr="00E55A11">
        <w:rPr>
          <w:rFonts w:ascii="Arial" w:hAnsi="Arial" w:cs="Arial"/>
          <w:sz w:val="20"/>
          <w:szCs w:val="20"/>
        </w:rPr>
        <w:t>płatniczego</w:t>
      </w:r>
      <w:r w:rsidR="00C55843">
        <w:rPr>
          <w:rFonts w:ascii="Arial" w:hAnsi="Arial" w:cs="Arial"/>
          <w:sz w:val="20"/>
          <w:szCs w:val="20"/>
        </w:rPr>
        <w:t xml:space="preserve"> Beneficjenta</w:t>
      </w:r>
      <w:r w:rsidRPr="00E55A11">
        <w:rPr>
          <w:rFonts w:ascii="Arial" w:hAnsi="Arial" w:cs="Arial"/>
          <w:sz w:val="20"/>
          <w:szCs w:val="20"/>
        </w:rPr>
        <w:t xml:space="preserve">: …………………………….. </w:t>
      </w:r>
    </w:p>
    <w:p w14:paraId="37244F7F" w14:textId="77777777" w:rsidR="003123ED" w:rsidRPr="00E55A11" w:rsidRDefault="003123ED" w:rsidP="009D3F46">
      <w:pPr>
        <w:numPr>
          <w:ilvl w:val="0"/>
          <w:numId w:val="47"/>
        </w:numPr>
        <w:ind w:left="1071" w:hanging="357"/>
        <w:rPr>
          <w:rFonts w:ascii="Arial" w:hAnsi="Arial" w:cs="Arial"/>
          <w:sz w:val="20"/>
          <w:szCs w:val="20"/>
        </w:rPr>
      </w:pPr>
      <w:r w:rsidRPr="00E55A11">
        <w:rPr>
          <w:rFonts w:ascii="Arial" w:hAnsi="Arial" w:cs="Arial"/>
          <w:sz w:val="20"/>
          <w:szCs w:val="20"/>
        </w:rPr>
        <w:t xml:space="preserve">za pośrednictwem rachunku </w:t>
      </w:r>
      <w:r w:rsidR="00FF3A2F" w:rsidRPr="00E55A11">
        <w:rPr>
          <w:rFonts w:ascii="Arial" w:hAnsi="Arial" w:cs="Arial"/>
          <w:sz w:val="20"/>
          <w:szCs w:val="20"/>
        </w:rPr>
        <w:t xml:space="preserve">płatniczego </w:t>
      </w:r>
      <w:r w:rsidRPr="00E55A11">
        <w:rPr>
          <w:rFonts w:ascii="Arial" w:hAnsi="Arial" w:cs="Arial"/>
          <w:sz w:val="20"/>
          <w:szCs w:val="20"/>
        </w:rPr>
        <w:t>transferowego:</w:t>
      </w:r>
    </w:p>
    <w:p w14:paraId="070A7D4D" w14:textId="77777777" w:rsidR="003123ED" w:rsidRPr="00E55A11" w:rsidRDefault="003123ED" w:rsidP="00350F7A">
      <w:pPr>
        <w:rPr>
          <w:rFonts w:ascii="Arial" w:hAnsi="Arial" w:cs="Arial"/>
          <w:sz w:val="20"/>
          <w:szCs w:val="20"/>
        </w:rPr>
      </w:pPr>
      <w:r w:rsidRPr="00E55A11">
        <w:rPr>
          <w:rFonts w:ascii="Arial" w:hAnsi="Arial" w:cs="Arial"/>
          <w:sz w:val="20"/>
          <w:szCs w:val="20"/>
        </w:rPr>
        <w:t xml:space="preserve">Nazwa właściciela rachunku </w:t>
      </w:r>
      <w:r w:rsidR="00FF3A2F" w:rsidRPr="00E55A11">
        <w:rPr>
          <w:rFonts w:ascii="Arial" w:hAnsi="Arial" w:cs="Arial"/>
          <w:sz w:val="20"/>
          <w:szCs w:val="20"/>
        </w:rPr>
        <w:t>płatniczego</w:t>
      </w:r>
      <w:r w:rsidR="00C55843">
        <w:rPr>
          <w:rFonts w:ascii="Arial" w:hAnsi="Arial" w:cs="Arial"/>
          <w:sz w:val="20"/>
          <w:szCs w:val="20"/>
        </w:rPr>
        <w:t xml:space="preserve"> transferowego</w:t>
      </w:r>
      <w:r w:rsidRPr="00E55A11">
        <w:rPr>
          <w:rFonts w:ascii="Arial" w:hAnsi="Arial" w:cs="Arial"/>
          <w:sz w:val="20"/>
          <w:szCs w:val="20"/>
        </w:rPr>
        <w:t xml:space="preserve">: ………………………………………. </w:t>
      </w:r>
    </w:p>
    <w:p w14:paraId="3875B55C" w14:textId="77777777" w:rsidR="003123ED" w:rsidRPr="00E55A11" w:rsidRDefault="003123ED" w:rsidP="00350F7A">
      <w:pPr>
        <w:rPr>
          <w:rFonts w:ascii="Arial" w:hAnsi="Arial" w:cs="Arial"/>
          <w:sz w:val="20"/>
          <w:szCs w:val="20"/>
        </w:rPr>
      </w:pPr>
      <w:r w:rsidRPr="00E55A11">
        <w:rPr>
          <w:rFonts w:ascii="Arial" w:hAnsi="Arial" w:cs="Arial"/>
          <w:sz w:val="20"/>
          <w:szCs w:val="20"/>
        </w:rPr>
        <w:t xml:space="preserve">Nr rachunku </w:t>
      </w:r>
      <w:r w:rsidR="00FF3A2F" w:rsidRPr="00E55A11">
        <w:rPr>
          <w:rFonts w:ascii="Arial" w:hAnsi="Arial" w:cs="Arial"/>
          <w:sz w:val="20"/>
          <w:szCs w:val="20"/>
        </w:rPr>
        <w:t>płatniczego</w:t>
      </w:r>
      <w:r w:rsidR="00C55843">
        <w:rPr>
          <w:rFonts w:ascii="Arial" w:hAnsi="Arial" w:cs="Arial"/>
          <w:sz w:val="20"/>
          <w:szCs w:val="20"/>
        </w:rPr>
        <w:t xml:space="preserve"> transferowego</w:t>
      </w:r>
      <w:r w:rsidRPr="00E55A11">
        <w:rPr>
          <w:rFonts w:ascii="Arial" w:hAnsi="Arial" w:cs="Arial"/>
          <w:sz w:val="20"/>
          <w:szCs w:val="20"/>
        </w:rPr>
        <w:t xml:space="preserve">: …………………………………………… </w:t>
      </w:r>
    </w:p>
    <w:p w14:paraId="16BB61B7" w14:textId="77777777" w:rsidR="003123ED" w:rsidRPr="000D0120" w:rsidRDefault="003123ED" w:rsidP="009D3F46">
      <w:pPr>
        <w:numPr>
          <w:ilvl w:val="0"/>
          <w:numId w:val="47"/>
        </w:numPr>
        <w:ind w:left="1071" w:hanging="357"/>
        <w:rPr>
          <w:rFonts w:ascii="Arial" w:hAnsi="Arial" w:cs="Arial"/>
          <w:sz w:val="20"/>
          <w:szCs w:val="20"/>
        </w:rPr>
      </w:pPr>
      <w:r w:rsidRPr="000D0120">
        <w:rPr>
          <w:rFonts w:ascii="Arial" w:hAnsi="Arial" w:cs="Arial"/>
          <w:sz w:val="20"/>
          <w:szCs w:val="20"/>
        </w:rPr>
        <w:t>dane rachunku wyodrębnionego przez realizatora projektu</w:t>
      </w:r>
      <w:r w:rsidR="00B47CFE" w:rsidRPr="000D0120">
        <w:rPr>
          <w:rStyle w:val="Odwoanieprzypisudolnego"/>
          <w:rFonts w:ascii="Arial" w:hAnsi="Arial" w:cs="Arial"/>
          <w:sz w:val="20"/>
          <w:szCs w:val="20"/>
        </w:rPr>
        <w:footnoteReference w:id="43"/>
      </w:r>
      <w:r w:rsidRPr="000D0120">
        <w:rPr>
          <w:rFonts w:ascii="Arial" w:hAnsi="Arial" w:cs="Arial"/>
          <w:sz w:val="20"/>
          <w:szCs w:val="20"/>
        </w:rPr>
        <w:t>:</w:t>
      </w:r>
    </w:p>
    <w:p w14:paraId="2DA07469" w14:textId="77777777" w:rsidR="003123ED" w:rsidRPr="000D0120" w:rsidRDefault="003123ED" w:rsidP="00350F7A">
      <w:pPr>
        <w:rPr>
          <w:rFonts w:ascii="Arial" w:hAnsi="Arial" w:cs="Arial"/>
          <w:sz w:val="20"/>
          <w:szCs w:val="20"/>
        </w:rPr>
      </w:pPr>
      <w:r w:rsidRPr="000D0120">
        <w:rPr>
          <w:rFonts w:ascii="Arial" w:hAnsi="Arial" w:cs="Arial"/>
          <w:sz w:val="20"/>
          <w:szCs w:val="20"/>
        </w:rPr>
        <w:t>Nazwa właściciela rachunku: ……………………………………………….</w:t>
      </w:r>
    </w:p>
    <w:p w14:paraId="7F9EAC31" w14:textId="77777777" w:rsidR="003123ED" w:rsidRPr="000D0120" w:rsidRDefault="003123ED" w:rsidP="00350F7A">
      <w:pPr>
        <w:rPr>
          <w:rFonts w:ascii="Arial" w:hAnsi="Arial" w:cs="Arial"/>
          <w:sz w:val="20"/>
          <w:szCs w:val="20"/>
        </w:rPr>
      </w:pPr>
      <w:r w:rsidRPr="000D0120">
        <w:rPr>
          <w:rFonts w:ascii="Arial" w:hAnsi="Arial" w:cs="Arial"/>
          <w:sz w:val="20"/>
          <w:szCs w:val="20"/>
        </w:rPr>
        <w:t>Nr rachunku: …………………………………………..</w:t>
      </w:r>
    </w:p>
    <w:p w14:paraId="0540E205" w14:textId="77777777" w:rsidR="003F4D16" w:rsidRPr="00E55A11" w:rsidRDefault="003123ED" w:rsidP="009D3F46">
      <w:pPr>
        <w:numPr>
          <w:ilvl w:val="2"/>
          <w:numId w:val="46"/>
        </w:numPr>
        <w:ind w:left="357" w:hanging="357"/>
        <w:rPr>
          <w:rFonts w:ascii="Arial" w:hAnsi="Arial" w:cs="Arial"/>
          <w:sz w:val="20"/>
          <w:szCs w:val="20"/>
        </w:rPr>
      </w:pPr>
      <w:r w:rsidRPr="00E55A11">
        <w:rPr>
          <w:rFonts w:ascii="Arial" w:hAnsi="Arial" w:cs="Arial"/>
          <w:sz w:val="20"/>
          <w:szCs w:val="20"/>
        </w:rPr>
        <w:lastRenderedPageBreak/>
        <w:t xml:space="preserve">Transze dofinansowania, o których mowa w § </w:t>
      </w:r>
      <w:r w:rsidR="007F134F" w:rsidRPr="00E55A11">
        <w:rPr>
          <w:rFonts w:ascii="Arial" w:hAnsi="Arial" w:cs="Arial"/>
          <w:sz w:val="20"/>
          <w:szCs w:val="20"/>
        </w:rPr>
        <w:t>9</w:t>
      </w:r>
      <w:r w:rsidRPr="00E55A11">
        <w:rPr>
          <w:rFonts w:ascii="Arial" w:hAnsi="Arial" w:cs="Arial"/>
          <w:sz w:val="20"/>
          <w:szCs w:val="20"/>
        </w:rPr>
        <w:t xml:space="preserve"> ust. 1 </w:t>
      </w:r>
      <w:r w:rsidR="001B6657" w:rsidRPr="00E55A11">
        <w:rPr>
          <w:rFonts w:ascii="Arial" w:hAnsi="Arial" w:cs="Arial"/>
          <w:sz w:val="20"/>
          <w:szCs w:val="20"/>
        </w:rPr>
        <w:t>Dokumentu</w:t>
      </w:r>
      <w:r w:rsidRPr="00E55A11">
        <w:rPr>
          <w:rFonts w:ascii="Arial" w:hAnsi="Arial" w:cs="Arial"/>
          <w:sz w:val="20"/>
          <w:szCs w:val="20"/>
        </w:rPr>
        <w:t xml:space="preserve">, z rachunku </w:t>
      </w:r>
      <w:r w:rsidR="00FF3A2F" w:rsidRPr="00E55A11">
        <w:rPr>
          <w:rFonts w:ascii="Arial" w:hAnsi="Arial" w:cs="Arial"/>
          <w:sz w:val="20"/>
          <w:szCs w:val="20"/>
        </w:rPr>
        <w:t xml:space="preserve">płatniczego </w:t>
      </w:r>
      <w:r w:rsidRPr="00E55A11">
        <w:rPr>
          <w:rFonts w:ascii="Arial" w:hAnsi="Arial" w:cs="Arial"/>
          <w:sz w:val="20"/>
          <w:szCs w:val="20"/>
        </w:rPr>
        <w:t xml:space="preserve">transferowego, o którym mowa w ust. </w:t>
      </w:r>
      <w:r w:rsidR="00FB6A30" w:rsidRPr="00E55A11">
        <w:rPr>
          <w:rFonts w:ascii="Arial" w:hAnsi="Arial" w:cs="Arial"/>
          <w:sz w:val="20"/>
          <w:szCs w:val="20"/>
        </w:rPr>
        <w:t>9</w:t>
      </w:r>
      <w:r w:rsidRPr="00E55A11">
        <w:rPr>
          <w:rFonts w:ascii="Arial" w:hAnsi="Arial" w:cs="Arial"/>
          <w:sz w:val="20"/>
          <w:szCs w:val="20"/>
        </w:rPr>
        <w:t xml:space="preserve"> są przekazywane bez zbędnej zwłoki na wyodrębniony dla projektu rachunek </w:t>
      </w:r>
      <w:r w:rsidR="00FF3A2F" w:rsidRPr="00E55A11">
        <w:rPr>
          <w:rFonts w:ascii="Arial" w:hAnsi="Arial" w:cs="Arial"/>
          <w:sz w:val="20"/>
          <w:szCs w:val="20"/>
        </w:rPr>
        <w:t>płatniczy</w:t>
      </w:r>
      <w:r w:rsidR="0067384B">
        <w:rPr>
          <w:rFonts w:ascii="Arial" w:hAnsi="Arial" w:cs="Arial"/>
          <w:sz w:val="20"/>
          <w:szCs w:val="20"/>
        </w:rPr>
        <w:t xml:space="preserve"> Beneficjenta</w:t>
      </w:r>
      <w:r w:rsidRPr="00E55A11">
        <w:rPr>
          <w:rFonts w:ascii="Arial" w:hAnsi="Arial" w:cs="Arial"/>
          <w:sz w:val="20"/>
          <w:szCs w:val="20"/>
        </w:rPr>
        <w:t>.</w:t>
      </w:r>
      <w:r w:rsidRPr="00E55A11">
        <w:rPr>
          <w:rFonts w:ascii="Arial" w:hAnsi="Arial" w:cs="Arial"/>
          <w:sz w:val="20"/>
          <w:szCs w:val="20"/>
          <w:vertAlign w:val="superscript"/>
        </w:rPr>
        <w:footnoteReference w:id="44"/>
      </w:r>
    </w:p>
    <w:p w14:paraId="252B8401" w14:textId="620E145E" w:rsidR="00524F0C" w:rsidRPr="00E55A11" w:rsidRDefault="003F4D16" w:rsidP="009D3F46">
      <w:pPr>
        <w:numPr>
          <w:ilvl w:val="2"/>
          <w:numId w:val="46"/>
        </w:numPr>
        <w:ind w:left="357" w:hanging="357"/>
        <w:rPr>
          <w:rFonts w:ascii="Arial" w:hAnsi="Arial" w:cs="Arial"/>
          <w:bCs/>
          <w:sz w:val="20"/>
          <w:szCs w:val="20"/>
        </w:rPr>
      </w:pPr>
      <w:r w:rsidRPr="00E55A11">
        <w:rPr>
          <w:rFonts w:ascii="Arial" w:hAnsi="Arial" w:cs="Arial"/>
          <w:bCs/>
          <w:sz w:val="20"/>
          <w:szCs w:val="20"/>
        </w:rPr>
        <w:t>Beneficjent co do zasady ma obowiązek ponosić wydatki wyłącznie z rachunku płatniczego</w:t>
      </w:r>
      <w:r w:rsidR="00141DEC">
        <w:rPr>
          <w:rFonts w:ascii="Arial" w:hAnsi="Arial" w:cs="Arial"/>
          <w:bCs/>
          <w:sz w:val="20"/>
          <w:szCs w:val="20"/>
        </w:rPr>
        <w:t xml:space="preserve"> Beneficjenta</w:t>
      </w:r>
      <w:r w:rsidRPr="00E55A11">
        <w:rPr>
          <w:rFonts w:ascii="Arial" w:hAnsi="Arial" w:cs="Arial"/>
          <w:bCs/>
          <w:sz w:val="20"/>
          <w:szCs w:val="20"/>
        </w:rPr>
        <w:t xml:space="preserve">. Tylko w szczególnie uzasadnionych przypadkach wydatki mogą być ponoszone z konta innego, niż </w:t>
      </w:r>
      <w:r w:rsidR="00CE6C7F">
        <w:rPr>
          <w:rFonts w:ascii="Arial" w:hAnsi="Arial" w:cs="Arial"/>
          <w:bCs/>
          <w:sz w:val="20"/>
          <w:szCs w:val="20"/>
        </w:rPr>
        <w:t>ww</w:t>
      </w:r>
      <w:r w:rsidRPr="00E55A11">
        <w:rPr>
          <w:rFonts w:ascii="Arial" w:hAnsi="Arial" w:cs="Arial"/>
          <w:bCs/>
          <w:sz w:val="20"/>
          <w:szCs w:val="20"/>
        </w:rPr>
        <w:t>.</w:t>
      </w:r>
      <w:r w:rsidR="00524F0C" w:rsidRPr="00E55A11">
        <w:rPr>
          <w:rFonts w:ascii="Arial" w:hAnsi="Arial" w:cs="Arial"/>
          <w:sz w:val="20"/>
          <w:szCs w:val="20"/>
        </w:rPr>
        <w:t xml:space="preserve"> </w:t>
      </w:r>
      <w:r w:rsidR="00524F0C" w:rsidRPr="00E55A11">
        <w:rPr>
          <w:rFonts w:ascii="Arial" w:hAnsi="Arial" w:cs="Arial"/>
          <w:bCs/>
          <w:sz w:val="20"/>
          <w:szCs w:val="20"/>
        </w:rPr>
        <w:t xml:space="preserve">W takim przypadku, </w:t>
      </w:r>
      <w:r w:rsidR="00D341B7" w:rsidRPr="00E55A11">
        <w:rPr>
          <w:rFonts w:ascii="Arial" w:hAnsi="Arial" w:cs="Arial"/>
          <w:bCs/>
          <w:sz w:val="20"/>
          <w:szCs w:val="20"/>
        </w:rPr>
        <w:t>B</w:t>
      </w:r>
      <w:r w:rsidR="00524F0C" w:rsidRPr="00E55A11">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1173D7F5" w14:textId="77777777" w:rsidR="003123ED" w:rsidRDefault="003123ED" w:rsidP="009D3F46">
      <w:pPr>
        <w:numPr>
          <w:ilvl w:val="2"/>
          <w:numId w:val="46"/>
        </w:numPr>
        <w:ind w:left="357" w:hanging="357"/>
        <w:rPr>
          <w:rFonts w:ascii="Arial" w:hAnsi="Arial" w:cs="Arial"/>
          <w:sz w:val="20"/>
          <w:szCs w:val="20"/>
        </w:rPr>
      </w:pPr>
      <w:r w:rsidRPr="00E55A11">
        <w:rPr>
          <w:rFonts w:ascii="Arial" w:hAnsi="Arial" w:cs="Arial"/>
          <w:sz w:val="20"/>
          <w:szCs w:val="20"/>
        </w:rPr>
        <w:t xml:space="preserve">Beneficjent zobowiązuje się niezwłocznie poinformować IP o zmianie wszystkich rachunków, o których mowa w ust. </w:t>
      </w:r>
      <w:r w:rsidR="00F71D21" w:rsidRPr="00E55A11">
        <w:rPr>
          <w:rFonts w:ascii="Arial" w:hAnsi="Arial" w:cs="Arial"/>
          <w:sz w:val="20"/>
          <w:szCs w:val="20"/>
        </w:rPr>
        <w:t>9</w:t>
      </w:r>
      <w:r w:rsidRPr="00E55A11">
        <w:rPr>
          <w:rFonts w:ascii="Arial" w:hAnsi="Arial" w:cs="Arial"/>
          <w:sz w:val="20"/>
          <w:szCs w:val="20"/>
        </w:rPr>
        <w:t xml:space="preserve"> niniejszego paragrafu. Przedmiotowa zmiana skutkuje koniecznością aneksowania </w:t>
      </w:r>
      <w:r w:rsidR="00410385" w:rsidRPr="00E55A11">
        <w:rPr>
          <w:rFonts w:ascii="Arial" w:hAnsi="Arial" w:cs="Arial"/>
          <w:sz w:val="20"/>
          <w:szCs w:val="20"/>
        </w:rPr>
        <w:t>niniejszego Dokumentu</w:t>
      </w:r>
      <w:r w:rsidRPr="00E55A11">
        <w:rPr>
          <w:rFonts w:ascii="Arial" w:hAnsi="Arial" w:cs="Arial"/>
          <w:sz w:val="20"/>
          <w:szCs w:val="20"/>
        </w:rPr>
        <w:t>.</w:t>
      </w:r>
    </w:p>
    <w:p w14:paraId="24309152" w14:textId="75BF3A90" w:rsidR="007C31D0" w:rsidRPr="00394571" w:rsidRDefault="00F66548" w:rsidP="007C31D0">
      <w:pPr>
        <w:pStyle w:val="Akapitzlist"/>
        <w:numPr>
          <w:ilvl w:val="2"/>
          <w:numId w:val="46"/>
        </w:numPr>
        <w:rPr>
          <w:rFonts w:ascii="Arial" w:eastAsiaTheme="minorHAnsi" w:hAnsi="Arial" w:cs="Arial"/>
          <w:sz w:val="20"/>
          <w:szCs w:val="20"/>
        </w:rPr>
      </w:pPr>
      <w:bookmarkStart w:id="24" w:name="_Hlk158031473"/>
      <w:r w:rsidRPr="007C31D0">
        <w:rPr>
          <w:rFonts w:ascii="Arial" w:eastAsiaTheme="minorHAnsi" w:hAnsi="Arial" w:cs="Arial"/>
          <w:sz w:val="20"/>
          <w:szCs w:val="20"/>
        </w:rPr>
        <w:t>Z</w:t>
      </w:r>
      <w:r w:rsidR="00905BC7" w:rsidRPr="007C31D0">
        <w:rPr>
          <w:rFonts w:ascii="Arial" w:eastAsiaTheme="minorHAnsi" w:hAnsi="Arial" w:cs="Arial"/>
          <w:sz w:val="20"/>
          <w:szCs w:val="20"/>
        </w:rPr>
        <w:t>wrot</w:t>
      </w:r>
      <w:r w:rsidRPr="007C31D0">
        <w:rPr>
          <w:rFonts w:ascii="Arial" w:eastAsiaTheme="minorHAnsi" w:hAnsi="Arial" w:cs="Arial"/>
          <w:sz w:val="20"/>
          <w:szCs w:val="20"/>
        </w:rPr>
        <w:t>y</w:t>
      </w:r>
      <w:r w:rsidR="007C31D0" w:rsidRPr="007C31D0">
        <w:rPr>
          <w:rFonts w:ascii="Arial" w:eastAsiaTheme="minorHAnsi" w:hAnsi="Arial" w:cs="Arial"/>
          <w:sz w:val="20"/>
          <w:szCs w:val="20"/>
        </w:rPr>
        <w:t xml:space="preserve"> środków w ramach dotacji celowej </w:t>
      </w:r>
      <w:r w:rsidR="00593253">
        <w:rPr>
          <w:rFonts w:ascii="Arial" w:eastAsiaTheme="minorHAnsi" w:hAnsi="Arial" w:cs="Arial"/>
          <w:sz w:val="20"/>
          <w:szCs w:val="20"/>
        </w:rPr>
        <w:t xml:space="preserve">oraz odsetki </w:t>
      </w:r>
      <w:r w:rsidR="007C31D0" w:rsidRPr="007C31D0">
        <w:rPr>
          <w:rFonts w:ascii="Arial" w:eastAsiaTheme="minorHAnsi" w:hAnsi="Arial" w:cs="Arial"/>
          <w:sz w:val="20"/>
          <w:szCs w:val="20"/>
        </w:rPr>
        <w:t xml:space="preserve">dokonywane są na rachunek IP. Natomiast zwrot środków w ramach budżetu środków europejskich na </w:t>
      </w:r>
      <w:r w:rsidR="007C31D0" w:rsidRPr="007C31D0">
        <w:rPr>
          <w:rFonts w:ascii="Arial" w:hAnsi="Arial" w:cs="Arial"/>
          <w:sz w:val="20"/>
          <w:szCs w:val="20"/>
        </w:rPr>
        <w:t>rachunek płatniczy transferowy.</w:t>
      </w:r>
    </w:p>
    <w:p w14:paraId="7643BCEB" w14:textId="51303C14" w:rsidR="00394571" w:rsidRPr="007C31D0" w:rsidRDefault="00394571" w:rsidP="007C31D0">
      <w:pPr>
        <w:pStyle w:val="Akapitzlist"/>
        <w:numPr>
          <w:ilvl w:val="2"/>
          <w:numId w:val="46"/>
        </w:numPr>
        <w:rPr>
          <w:rFonts w:ascii="Arial" w:eastAsiaTheme="minorHAnsi" w:hAnsi="Arial" w:cs="Arial"/>
          <w:sz w:val="20"/>
          <w:szCs w:val="20"/>
        </w:rPr>
      </w:pPr>
      <w:r>
        <w:rPr>
          <w:rFonts w:ascii="Arial" w:eastAsiaTheme="minorHAnsi" w:hAnsi="Arial" w:cs="Arial"/>
          <w:sz w:val="20"/>
          <w:szCs w:val="20"/>
        </w:rPr>
        <w:t>Nr rachunku IP służący do zwrotów środków w ramach dotacji celow</w:t>
      </w:r>
      <w:r w:rsidRPr="006A22FD">
        <w:rPr>
          <w:rFonts w:ascii="Arial" w:eastAsiaTheme="minorHAnsi" w:hAnsi="Arial" w:cs="Arial"/>
          <w:sz w:val="20"/>
          <w:szCs w:val="20"/>
        </w:rPr>
        <w:t xml:space="preserve">ej </w:t>
      </w:r>
      <w:r w:rsidR="00593253" w:rsidRPr="006A22FD">
        <w:rPr>
          <w:rFonts w:ascii="Arial" w:eastAsiaTheme="minorHAnsi" w:hAnsi="Arial" w:cs="Arial"/>
          <w:sz w:val="20"/>
          <w:szCs w:val="20"/>
        </w:rPr>
        <w:t xml:space="preserve">oraz </w:t>
      </w:r>
      <w:r w:rsidRPr="006A22FD">
        <w:rPr>
          <w:rFonts w:ascii="Arial" w:eastAsiaTheme="minorHAnsi" w:hAnsi="Arial" w:cs="Arial"/>
          <w:sz w:val="20"/>
          <w:szCs w:val="20"/>
        </w:rPr>
        <w:t>odset</w:t>
      </w:r>
      <w:r w:rsidR="00593253" w:rsidRPr="006A22FD">
        <w:rPr>
          <w:rFonts w:ascii="Arial" w:eastAsiaTheme="minorHAnsi" w:hAnsi="Arial" w:cs="Arial"/>
          <w:sz w:val="20"/>
          <w:szCs w:val="20"/>
        </w:rPr>
        <w:t>e</w:t>
      </w:r>
      <w:r w:rsidRPr="006A22FD">
        <w:rPr>
          <w:rFonts w:ascii="Arial" w:eastAsiaTheme="minorHAnsi" w:hAnsi="Arial" w:cs="Arial"/>
          <w:sz w:val="20"/>
          <w:szCs w:val="20"/>
        </w:rPr>
        <w:t>k :……………….</w:t>
      </w:r>
      <w:r w:rsidR="00593253" w:rsidRPr="00593253">
        <w:rPr>
          <w:rFonts w:ascii="Arial" w:eastAsiaTheme="minorHAnsi" w:hAnsi="Arial" w:cs="Arial"/>
          <w:sz w:val="20"/>
          <w:szCs w:val="20"/>
        </w:rPr>
        <w:t xml:space="preserve"> </w:t>
      </w:r>
      <w:r w:rsidR="00593253" w:rsidRPr="00593253">
        <w:rPr>
          <w:rFonts w:ascii="Arial" w:eastAsiaTheme="minorHAnsi" w:hAnsi="Arial" w:cs="Arial"/>
          <w:i/>
          <w:sz w:val="20"/>
          <w:szCs w:val="20"/>
        </w:rPr>
        <w:t>[</w:t>
      </w:r>
      <w:r w:rsidR="00593253" w:rsidRPr="00593253">
        <w:rPr>
          <w:rFonts w:ascii="Arial" w:eastAsiaTheme="minorHAnsi" w:hAnsi="Arial" w:cs="Arial"/>
          <w:i/>
          <w:sz w:val="20"/>
          <w:szCs w:val="20"/>
          <w:highlight w:val="lightGray"/>
        </w:rPr>
        <w:t>wskazać nr rachunku IP</w:t>
      </w:r>
      <w:r w:rsidR="00593253" w:rsidRPr="00593253">
        <w:rPr>
          <w:rFonts w:ascii="Arial" w:eastAsiaTheme="minorHAnsi" w:hAnsi="Arial" w:cs="Arial"/>
          <w:i/>
          <w:sz w:val="20"/>
          <w:szCs w:val="20"/>
        </w:rPr>
        <w:t>]</w:t>
      </w:r>
    </w:p>
    <w:p w14:paraId="3DCD914A" w14:textId="3A8181EE" w:rsidR="00394571" w:rsidRPr="00394571" w:rsidRDefault="00905BC7" w:rsidP="00394571">
      <w:pPr>
        <w:pStyle w:val="Akapitzlist"/>
        <w:numPr>
          <w:ilvl w:val="2"/>
          <w:numId w:val="46"/>
        </w:numPr>
        <w:rPr>
          <w:rFonts w:ascii="Arial" w:eastAsiaTheme="minorHAnsi" w:hAnsi="Arial" w:cs="Arial"/>
          <w:sz w:val="20"/>
          <w:szCs w:val="20"/>
        </w:rPr>
      </w:pPr>
      <w:r w:rsidRPr="00905BC7">
        <w:rPr>
          <w:rFonts w:ascii="Arial" w:eastAsiaTheme="minorHAnsi" w:hAnsi="Arial" w:cs="Arial"/>
          <w:sz w:val="20"/>
          <w:szCs w:val="20"/>
        </w:rPr>
        <w:t xml:space="preserve"> </w:t>
      </w:r>
      <w:bookmarkStart w:id="25" w:name="_Hlk135307937"/>
      <w:bookmarkEnd w:id="24"/>
      <w:r w:rsidR="00394571" w:rsidRPr="00394571">
        <w:rPr>
          <w:rFonts w:ascii="Arial" w:hAnsi="Arial" w:cs="Arial"/>
          <w:sz w:val="20"/>
          <w:szCs w:val="20"/>
        </w:rPr>
        <w:t>Beneficjent zobowiązany jest do przekazywania IP wyciągów bankowych potwierdzających zwroty środków na rachunek IP oraz na rachunek płatniczy transferowy .</w:t>
      </w:r>
    </w:p>
    <w:bookmarkEnd w:id="25"/>
    <w:p w14:paraId="15E9A6B8" w14:textId="77777777" w:rsidR="00524F0C" w:rsidRPr="00E55A11" w:rsidRDefault="00913B80" w:rsidP="009D3F46">
      <w:pPr>
        <w:numPr>
          <w:ilvl w:val="2"/>
          <w:numId w:val="46"/>
        </w:numPr>
        <w:tabs>
          <w:tab w:val="num" w:pos="2160"/>
        </w:tabs>
        <w:ind w:left="357" w:hanging="357"/>
        <w:rPr>
          <w:rFonts w:ascii="Arial" w:hAnsi="Arial" w:cs="Arial"/>
          <w:sz w:val="20"/>
          <w:szCs w:val="20"/>
        </w:rPr>
      </w:pPr>
      <w:r w:rsidRPr="00E55A11">
        <w:rPr>
          <w:rFonts w:ascii="Arial" w:hAnsi="Arial" w:cs="Arial"/>
          <w:sz w:val="20"/>
          <w:szCs w:val="20"/>
        </w:rPr>
        <w:t xml:space="preserve">Beneficjent </w:t>
      </w:r>
      <w:r w:rsidRPr="00E55A11">
        <w:rPr>
          <w:rFonts w:ascii="Arial" w:hAnsi="Arial" w:cs="Arial"/>
          <w:i/>
          <w:sz w:val="20"/>
          <w:szCs w:val="20"/>
        </w:rPr>
        <w:t>oraz Partnerzy</w:t>
      </w:r>
      <w:r w:rsidRPr="00E55A11">
        <w:rPr>
          <w:rFonts w:ascii="Arial" w:hAnsi="Arial" w:cs="Arial"/>
          <w:sz w:val="20"/>
          <w:szCs w:val="20"/>
        </w:rPr>
        <w:t xml:space="preserve"> nie mo</w:t>
      </w:r>
      <w:r w:rsidR="00425086" w:rsidRPr="00E55A11">
        <w:rPr>
          <w:rFonts w:ascii="Arial" w:hAnsi="Arial" w:cs="Arial"/>
          <w:sz w:val="20"/>
          <w:szCs w:val="20"/>
        </w:rPr>
        <w:t>że/</w:t>
      </w:r>
      <w:r w:rsidR="00425086" w:rsidRPr="00E55A11">
        <w:rPr>
          <w:rFonts w:ascii="Arial" w:hAnsi="Arial" w:cs="Arial"/>
          <w:i/>
          <w:sz w:val="20"/>
          <w:szCs w:val="20"/>
        </w:rPr>
        <w:t>mo</w:t>
      </w:r>
      <w:r w:rsidRPr="00E55A11">
        <w:rPr>
          <w:rFonts w:ascii="Arial" w:hAnsi="Arial" w:cs="Arial"/>
          <w:i/>
          <w:sz w:val="20"/>
          <w:szCs w:val="20"/>
        </w:rPr>
        <w:t>gą</w:t>
      </w:r>
      <w:r w:rsidR="00FC5F85" w:rsidRPr="00E55A11">
        <w:rPr>
          <w:rStyle w:val="Odwoanieprzypisudolnego"/>
          <w:rFonts w:ascii="Arial" w:hAnsi="Arial" w:cs="Arial"/>
          <w:sz w:val="20"/>
          <w:szCs w:val="20"/>
        </w:rPr>
        <w:footnoteReference w:id="45"/>
      </w:r>
      <w:r w:rsidRPr="00E55A11">
        <w:rPr>
          <w:rFonts w:ascii="Arial" w:hAnsi="Arial" w:cs="Arial"/>
          <w:sz w:val="20"/>
          <w:szCs w:val="20"/>
        </w:rPr>
        <w:t xml:space="preserve"> przeznaczać otrzymanych transz dofinansowania na cele inne niż związane z projektem, w szczególności na tymczasowe finansowanie swojej podstawowej, poza projektowej działalności. W przypadku naruszenia powyższej zasady stosuję się § 1</w:t>
      </w:r>
      <w:r w:rsidR="00F71D21" w:rsidRPr="00E55A11">
        <w:rPr>
          <w:rFonts w:ascii="Arial" w:hAnsi="Arial" w:cs="Arial"/>
          <w:sz w:val="20"/>
          <w:szCs w:val="20"/>
        </w:rPr>
        <w:t>2</w:t>
      </w:r>
      <w:r w:rsidRPr="00E55A11">
        <w:rPr>
          <w:rFonts w:ascii="Arial" w:hAnsi="Arial" w:cs="Arial"/>
          <w:sz w:val="20"/>
          <w:szCs w:val="20"/>
        </w:rPr>
        <w:t>.</w:t>
      </w:r>
    </w:p>
    <w:p w14:paraId="3FAD95D2" w14:textId="77777777" w:rsidR="00CD0912" w:rsidRPr="00E55A11" w:rsidRDefault="00596006" w:rsidP="008C608A">
      <w:pPr>
        <w:numPr>
          <w:ilvl w:val="2"/>
          <w:numId w:val="46"/>
        </w:numPr>
        <w:tabs>
          <w:tab w:val="num" w:pos="2160"/>
        </w:tabs>
        <w:ind w:left="357" w:hanging="357"/>
        <w:rPr>
          <w:rFonts w:ascii="Arial" w:hAnsi="Arial" w:cs="Arial"/>
          <w:sz w:val="20"/>
          <w:szCs w:val="20"/>
        </w:rPr>
      </w:pPr>
      <w:bookmarkStart w:id="26" w:name="_Hlk136333109"/>
      <w:r w:rsidRPr="00E55A11">
        <w:rPr>
          <w:rFonts w:ascii="Arial" w:hAnsi="Arial" w:cs="Arial"/>
          <w:sz w:val="20"/>
          <w:szCs w:val="20"/>
        </w:rPr>
        <w:t xml:space="preserve">Partner </w:t>
      </w:r>
      <w:r w:rsidR="008C608A" w:rsidRPr="00E55A11">
        <w:rPr>
          <w:rFonts w:ascii="Arial" w:hAnsi="Arial" w:cs="Arial"/>
          <w:sz w:val="20"/>
          <w:szCs w:val="20"/>
        </w:rPr>
        <w:t xml:space="preserve">co do zasady ma obowiązek ponosić wydatki wyłącznie z rachunku płatniczego, wyodrębnionego dla projektu przez </w:t>
      </w:r>
      <w:r w:rsidR="00FB6A30" w:rsidRPr="00E55A11">
        <w:rPr>
          <w:rFonts w:ascii="Arial" w:hAnsi="Arial" w:cs="Arial"/>
          <w:sz w:val="20"/>
          <w:szCs w:val="20"/>
        </w:rPr>
        <w:t>P</w:t>
      </w:r>
      <w:r w:rsidR="008C608A" w:rsidRPr="00E55A11">
        <w:rPr>
          <w:rFonts w:ascii="Arial" w:hAnsi="Arial" w:cs="Arial"/>
          <w:sz w:val="20"/>
          <w:szCs w:val="20"/>
        </w:rPr>
        <w:t>artnera i wskazanego w zawartej umowie partnerstwa.</w:t>
      </w:r>
      <w:r w:rsidR="009F5770" w:rsidRPr="00E55A11">
        <w:t xml:space="preserve"> </w:t>
      </w:r>
      <w:r w:rsidR="009F5770" w:rsidRPr="00E55A11">
        <w:rPr>
          <w:rFonts w:ascii="Arial" w:hAnsi="Arial" w:cs="Arial"/>
          <w:sz w:val="20"/>
          <w:szCs w:val="20"/>
        </w:rPr>
        <w:t>IP może uznać wydatki za niekwalifikowalne, jeśli nie istnieje uzasadniona przyczyna ich poniesienia z</w:t>
      </w:r>
      <w:r w:rsidR="00E55A11">
        <w:rPr>
          <w:rFonts w:ascii="Arial" w:hAnsi="Arial" w:cs="Arial"/>
          <w:sz w:val="20"/>
          <w:szCs w:val="20"/>
        </w:rPr>
        <w:t> </w:t>
      </w:r>
      <w:r w:rsidR="009F5770" w:rsidRPr="00E55A11">
        <w:rPr>
          <w:rFonts w:ascii="Arial" w:hAnsi="Arial" w:cs="Arial"/>
          <w:sz w:val="20"/>
          <w:szCs w:val="20"/>
        </w:rPr>
        <w:t>innego rachunku bankowego.</w:t>
      </w:r>
      <w:r w:rsidR="00B670E5" w:rsidRPr="00E55A11">
        <w:rPr>
          <w:rStyle w:val="Odwoanieprzypisudolnego"/>
          <w:rFonts w:ascii="Arial" w:hAnsi="Arial" w:cs="Arial"/>
          <w:sz w:val="20"/>
          <w:szCs w:val="20"/>
        </w:rPr>
        <w:footnoteReference w:id="46"/>
      </w:r>
    </w:p>
    <w:bookmarkEnd w:id="26"/>
    <w:p w14:paraId="01595CE1" w14:textId="77777777" w:rsidR="009D490C" w:rsidRPr="00E55A11" w:rsidRDefault="009D490C" w:rsidP="00350F7A">
      <w:pPr>
        <w:jc w:val="center"/>
        <w:rPr>
          <w:rFonts w:ascii="Arial" w:hAnsi="Arial" w:cs="Arial"/>
          <w:sz w:val="20"/>
          <w:szCs w:val="20"/>
        </w:rPr>
      </w:pPr>
    </w:p>
    <w:p w14:paraId="5C4CD112" w14:textId="77777777" w:rsidR="009D490C" w:rsidRPr="00E55A11" w:rsidRDefault="009D490C" w:rsidP="00780E37">
      <w:pPr>
        <w:spacing w:line="360" w:lineRule="auto"/>
        <w:jc w:val="center"/>
        <w:rPr>
          <w:rFonts w:ascii="Arial" w:hAnsi="Arial" w:cs="Arial"/>
          <w:sz w:val="20"/>
          <w:szCs w:val="20"/>
        </w:rPr>
      </w:pPr>
      <w:r w:rsidRPr="00E55A11">
        <w:rPr>
          <w:rFonts w:ascii="Arial" w:hAnsi="Arial" w:cs="Arial"/>
          <w:sz w:val="20"/>
          <w:szCs w:val="20"/>
        </w:rPr>
        <w:t>§ 9.</w:t>
      </w:r>
    </w:p>
    <w:p w14:paraId="09FD7543" w14:textId="77777777" w:rsidR="009D490C" w:rsidRPr="00E55A11" w:rsidRDefault="009D490C" w:rsidP="009D3F46">
      <w:pPr>
        <w:pStyle w:val="Tekstpodstawowy"/>
        <w:numPr>
          <w:ilvl w:val="0"/>
          <w:numId w:val="28"/>
        </w:numPr>
        <w:tabs>
          <w:tab w:val="clear" w:pos="900"/>
        </w:tabs>
        <w:autoSpaceDE w:val="0"/>
        <w:autoSpaceDN w:val="0"/>
        <w:rPr>
          <w:rFonts w:ascii="Arial" w:hAnsi="Arial" w:cs="Arial"/>
          <w:sz w:val="20"/>
          <w:szCs w:val="20"/>
        </w:rPr>
      </w:pPr>
      <w:r w:rsidRPr="00E55A11">
        <w:rPr>
          <w:rFonts w:ascii="Arial" w:hAnsi="Arial" w:cs="Arial"/>
          <w:sz w:val="20"/>
          <w:szCs w:val="20"/>
        </w:rPr>
        <w:t xml:space="preserve">Strony ustalają następujące warunki przekazania transzy dofinansowania, z zastrzeżeniem </w:t>
      </w:r>
      <w:r w:rsidRPr="00E55A11">
        <w:rPr>
          <w:rFonts w:ascii="Arial" w:hAnsi="Arial" w:cs="Arial"/>
          <w:sz w:val="20"/>
          <w:szCs w:val="20"/>
        </w:rPr>
        <w:br/>
        <w:t>ust. 2-</w:t>
      </w:r>
      <w:r w:rsidR="00352AA4" w:rsidRPr="00E55A11">
        <w:rPr>
          <w:rFonts w:ascii="Arial" w:hAnsi="Arial" w:cs="Arial"/>
          <w:sz w:val="20"/>
          <w:szCs w:val="20"/>
        </w:rPr>
        <w:t>4</w:t>
      </w:r>
      <w:r w:rsidRPr="00E55A11">
        <w:rPr>
          <w:rFonts w:ascii="Arial" w:hAnsi="Arial" w:cs="Arial"/>
          <w:sz w:val="20"/>
          <w:szCs w:val="20"/>
        </w:rPr>
        <w:t>:</w:t>
      </w:r>
    </w:p>
    <w:p w14:paraId="5B88427C" w14:textId="77777777" w:rsidR="009D490C" w:rsidRPr="00E55A11" w:rsidRDefault="009D490C" w:rsidP="009D3F46">
      <w:pPr>
        <w:numPr>
          <w:ilvl w:val="1"/>
          <w:numId w:val="28"/>
        </w:numPr>
        <w:tabs>
          <w:tab w:val="left" w:pos="142"/>
        </w:tabs>
        <w:rPr>
          <w:rFonts w:ascii="Arial" w:eastAsia="Times New Roman" w:hAnsi="Arial" w:cs="Arial"/>
          <w:sz w:val="20"/>
          <w:szCs w:val="20"/>
          <w:lang w:eastAsia="pl-PL"/>
        </w:rPr>
      </w:pPr>
      <w:r w:rsidRPr="00E55A11">
        <w:rPr>
          <w:rFonts w:ascii="Arial" w:hAnsi="Arial" w:cs="Arial"/>
          <w:sz w:val="20"/>
          <w:szCs w:val="20"/>
        </w:rPr>
        <w:t xml:space="preserve">pierwsza transza dofinansowania </w:t>
      </w:r>
      <w:r w:rsidR="00C3410E" w:rsidRPr="00E55A11">
        <w:rPr>
          <w:rFonts w:ascii="Arial" w:hAnsi="Arial" w:cs="Arial"/>
          <w:sz w:val="20"/>
          <w:szCs w:val="20"/>
        </w:rPr>
        <w:t xml:space="preserve">jest </w:t>
      </w:r>
      <w:r w:rsidRPr="00E55A11">
        <w:rPr>
          <w:rFonts w:ascii="Arial" w:hAnsi="Arial" w:cs="Arial"/>
          <w:sz w:val="20"/>
          <w:szCs w:val="20"/>
        </w:rPr>
        <w:t>przekazywana w wysokości określon</w:t>
      </w:r>
      <w:r w:rsidR="00202A09" w:rsidRPr="00E55A11">
        <w:rPr>
          <w:rFonts w:ascii="Arial" w:hAnsi="Arial" w:cs="Arial"/>
          <w:sz w:val="20"/>
          <w:szCs w:val="20"/>
        </w:rPr>
        <w:t>ej</w:t>
      </w:r>
      <w:r w:rsidRPr="00E55A11">
        <w:rPr>
          <w:rFonts w:ascii="Arial" w:hAnsi="Arial" w:cs="Arial"/>
          <w:sz w:val="20"/>
          <w:szCs w:val="20"/>
        </w:rPr>
        <w:t xml:space="preserve"> </w:t>
      </w:r>
      <w:r w:rsidR="00592BC0" w:rsidRPr="00E55A11">
        <w:rPr>
          <w:rFonts w:ascii="Arial" w:hAnsi="Arial" w:cs="Arial"/>
          <w:sz w:val="20"/>
          <w:szCs w:val="20"/>
        </w:rPr>
        <w:br/>
      </w:r>
      <w:r w:rsidR="002A24BB" w:rsidRPr="00E55A11">
        <w:rPr>
          <w:rFonts w:ascii="Arial" w:hAnsi="Arial" w:cs="Arial"/>
          <w:sz w:val="20"/>
          <w:szCs w:val="20"/>
        </w:rPr>
        <w:t>w</w:t>
      </w:r>
      <w:r w:rsidR="00E06D09" w:rsidRPr="00E55A11">
        <w:rPr>
          <w:rFonts w:ascii="Arial" w:hAnsi="Arial" w:cs="Arial"/>
          <w:sz w:val="20"/>
          <w:szCs w:val="20"/>
        </w:rPr>
        <w:t xml:space="preserve"> pierwszym</w:t>
      </w:r>
      <w:r w:rsidR="002A24BB" w:rsidRPr="00E55A11">
        <w:rPr>
          <w:rFonts w:ascii="Arial" w:hAnsi="Arial" w:cs="Arial"/>
          <w:sz w:val="20"/>
          <w:szCs w:val="20"/>
        </w:rPr>
        <w:t xml:space="preserve"> wniosku o płatność</w:t>
      </w:r>
      <w:r w:rsidR="00C8310D" w:rsidRPr="00E55A11">
        <w:rPr>
          <w:rFonts w:ascii="Arial" w:hAnsi="Arial" w:cs="Arial"/>
          <w:sz w:val="20"/>
          <w:szCs w:val="20"/>
        </w:rPr>
        <w:t>;</w:t>
      </w:r>
    </w:p>
    <w:p w14:paraId="156B8343" w14:textId="77777777" w:rsidR="00B263F5" w:rsidRPr="00E55A11" w:rsidRDefault="00CD3AF4" w:rsidP="009D3F46">
      <w:pPr>
        <w:pStyle w:val="Akapitzlist"/>
        <w:numPr>
          <w:ilvl w:val="1"/>
          <w:numId w:val="28"/>
        </w:numPr>
        <w:rPr>
          <w:rFonts w:ascii="Arial" w:hAnsi="Arial" w:cs="Arial"/>
          <w:sz w:val="20"/>
          <w:szCs w:val="20"/>
        </w:rPr>
      </w:pPr>
      <w:r w:rsidRPr="00E55A11">
        <w:rPr>
          <w:rFonts w:ascii="Arial" w:hAnsi="Arial" w:cs="Arial"/>
          <w:sz w:val="20"/>
          <w:szCs w:val="20"/>
        </w:rPr>
        <w:t xml:space="preserve">kolejne </w:t>
      </w:r>
      <w:r w:rsidR="00AF44BE" w:rsidRPr="00E55A11">
        <w:rPr>
          <w:rFonts w:ascii="Arial" w:hAnsi="Arial" w:cs="Arial"/>
          <w:sz w:val="20"/>
          <w:szCs w:val="20"/>
        </w:rPr>
        <w:t>transz</w:t>
      </w:r>
      <w:r w:rsidRPr="00E55A11">
        <w:rPr>
          <w:rFonts w:ascii="Arial" w:hAnsi="Arial" w:cs="Arial"/>
          <w:sz w:val="20"/>
          <w:szCs w:val="20"/>
        </w:rPr>
        <w:t>e</w:t>
      </w:r>
      <w:r w:rsidR="00AF44BE" w:rsidRPr="00E55A11">
        <w:rPr>
          <w:rFonts w:ascii="Arial" w:hAnsi="Arial" w:cs="Arial"/>
          <w:sz w:val="20"/>
          <w:szCs w:val="20"/>
        </w:rPr>
        <w:t xml:space="preserve"> </w:t>
      </w:r>
      <w:r w:rsidRPr="00E55A11">
        <w:rPr>
          <w:rFonts w:ascii="Arial" w:hAnsi="Arial" w:cs="Arial"/>
          <w:sz w:val="20"/>
          <w:szCs w:val="20"/>
        </w:rPr>
        <w:t>dofinansowania</w:t>
      </w:r>
      <w:r w:rsidR="00AF44BE" w:rsidRPr="00E55A11">
        <w:rPr>
          <w:rFonts w:ascii="Arial" w:hAnsi="Arial" w:cs="Arial"/>
          <w:sz w:val="20"/>
          <w:szCs w:val="20"/>
        </w:rPr>
        <w:t xml:space="preserve"> </w:t>
      </w:r>
      <w:r w:rsidRPr="00E55A11">
        <w:rPr>
          <w:rFonts w:ascii="Arial" w:hAnsi="Arial" w:cs="Arial"/>
          <w:sz w:val="20"/>
          <w:szCs w:val="20"/>
        </w:rPr>
        <w:t xml:space="preserve">są </w:t>
      </w:r>
      <w:r w:rsidR="00AF44BE" w:rsidRPr="00E55A11">
        <w:rPr>
          <w:rFonts w:ascii="Arial" w:hAnsi="Arial" w:cs="Arial"/>
          <w:sz w:val="20"/>
          <w:szCs w:val="20"/>
        </w:rPr>
        <w:t>przekazywan</w:t>
      </w:r>
      <w:r w:rsidRPr="00E55A11">
        <w:rPr>
          <w:rFonts w:ascii="Arial" w:hAnsi="Arial" w:cs="Arial"/>
          <w:sz w:val="20"/>
          <w:szCs w:val="20"/>
        </w:rPr>
        <w:t>e</w:t>
      </w:r>
      <w:r w:rsidR="00AF44BE" w:rsidRPr="00E55A11">
        <w:rPr>
          <w:rFonts w:ascii="Arial" w:hAnsi="Arial" w:cs="Arial"/>
          <w:sz w:val="20"/>
          <w:szCs w:val="20"/>
        </w:rPr>
        <w:t xml:space="preserve"> po</w:t>
      </w:r>
      <w:r w:rsidR="00B263F5" w:rsidRPr="00E55A11">
        <w:rPr>
          <w:rFonts w:ascii="Arial" w:hAnsi="Arial" w:cs="Arial"/>
          <w:sz w:val="20"/>
          <w:szCs w:val="20"/>
        </w:rPr>
        <w:t>:</w:t>
      </w:r>
    </w:p>
    <w:p w14:paraId="5897709D" w14:textId="77777777" w:rsidR="00B263F5" w:rsidRPr="00E55A11" w:rsidRDefault="00CD3AF4" w:rsidP="009D3F46">
      <w:pPr>
        <w:pStyle w:val="Akapitzlist"/>
        <w:numPr>
          <w:ilvl w:val="2"/>
          <w:numId w:val="28"/>
        </w:numPr>
        <w:rPr>
          <w:rFonts w:ascii="Arial" w:hAnsi="Arial" w:cs="Arial"/>
          <w:sz w:val="20"/>
          <w:szCs w:val="20"/>
        </w:rPr>
      </w:pPr>
      <w:r w:rsidRPr="00E55A11">
        <w:rPr>
          <w:rFonts w:ascii="Arial" w:hAnsi="Arial" w:cs="Arial"/>
          <w:sz w:val="20"/>
          <w:szCs w:val="20"/>
        </w:rPr>
        <w:t>zatwierdzeniu</w:t>
      </w:r>
      <w:r w:rsidR="00AF44BE" w:rsidRPr="00E55A11">
        <w:rPr>
          <w:rFonts w:ascii="Arial" w:hAnsi="Arial" w:cs="Arial"/>
          <w:sz w:val="20"/>
          <w:szCs w:val="20"/>
        </w:rPr>
        <w:t xml:space="preserve"> wniosku o płatność</w:t>
      </w:r>
      <w:r w:rsidRPr="00E55A11">
        <w:rPr>
          <w:rFonts w:ascii="Arial" w:hAnsi="Arial" w:cs="Arial"/>
          <w:sz w:val="20"/>
          <w:szCs w:val="20"/>
        </w:rPr>
        <w:t xml:space="preserve">, w którym </w:t>
      </w:r>
      <w:r w:rsidR="008772EE" w:rsidRPr="00E55A11">
        <w:rPr>
          <w:rFonts w:ascii="Arial" w:hAnsi="Arial" w:cs="Arial"/>
          <w:sz w:val="20"/>
          <w:szCs w:val="20"/>
        </w:rPr>
        <w:t xml:space="preserve">Beneficjent  </w:t>
      </w:r>
      <w:r w:rsidR="00B263F5" w:rsidRPr="00E55A11">
        <w:rPr>
          <w:rFonts w:ascii="Arial" w:hAnsi="Arial" w:cs="Arial"/>
          <w:sz w:val="20"/>
          <w:szCs w:val="20"/>
        </w:rPr>
        <w:t xml:space="preserve">potwierdza wydatkowanie </w:t>
      </w:r>
      <w:r w:rsidRPr="00E55A11">
        <w:rPr>
          <w:rFonts w:ascii="Arial" w:hAnsi="Arial" w:cs="Arial"/>
          <w:sz w:val="20"/>
          <w:szCs w:val="20"/>
        </w:rPr>
        <w:t>co najmniej 70% łącznej kwoty otrzymanych transz dofinansowania</w:t>
      </w:r>
    </w:p>
    <w:p w14:paraId="44C8179E" w14:textId="77777777" w:rsidR="00B263F5" w:rsidRPr="00E55A11" w:rsidRDefault="00B263F5" w:rsidP="00B263F5">
      <w:pPr>
        <w:pStyle w:val="Akapitzlist"/>
        <w:ind w:left="680"/>
        <w:rPr>
          <w:rFonts w:ascii="Arial" w:hAnsi="Arial" w:cs="Arial"/>
          <w:sz w:val="20"/>
          <w:szCs w:val="20"/>
        </w:rPr>
      </w:pPr>
      <w:r w:rsidRPr="00E55A11">
        <w:rPr>
          <w:rFonts w:ascii="Arial" w:hAnsi="Arial" w:cs="Arial"/>
          <w:sz w:val="20"/>
          <w:szCs w:val="20"/>
        </w:rPr>
        <w:t>oraz</w:t>
      </w:r>
    </w:p>
    <w:p w14:paraId="4B3EE768" w14:textId="77777777" w:rsidR="00B263F5" w:rsidRPr="00E55A11" w:rsidRDefault="00B263F5" w:rsidP="009D3F46">
      <w:pPr>
        <w:numPr>
          <w:ilvl w:val="2"/>
          <w:numId w:val="28"/>
        </w:numPr>
        <w:tabs>
          <w:tab w:val="left" w:pos="142"/>
        </w:tabs>
        <w:suppressAutoHyphens/>
        <w:rPr>
          <w:rFonts w:ascii="Arial" w:hAnsi="Arial" w:cs="Arial"/>
          <w:sz w:val="20"/>
          <w:szCs w:val="20"/>
        </w:rPr>
      </w:pPr>
      <w:r w:rsidRPr="00E55A11">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E55A11">
        <w:rPr>
          <w:rFonts w:ascii="Arial" w:hAnsi="Arial" w:cs="Arial"/>
          <w:sz w:val="20"/>
          <w:szCs w:val="20"/>
        </w:rPr>
        <w:t>8</w:t>
      </w:r>
      <w:r w:rsidRPr="00E55A11">
        <w:rPr>
          <w:rStyle w:val="Znakiprzypiswdolnych"/>
          <w:rFonts w:ascii="Arial" w:hAnsi="Arial" w:cs="Arial"/>
          <w:sz w:val="20"/>
          <w:szCs w:val="20"/>
        </w:rPr>
        <w:footnoteReference w:id="47"/>
      </w:r>
      <w:r w:rsidRPr="00E55A11">
        <w:rPr>
          <w:rFonts w:ascii="Arial" w:hAnsi="Arial" w:cs="Arial"/>
          <w:sz w:val="20"/>
          <w:szCs w:val="20"/>
        </w:rPr>
        <w:t>;</w:t>
      </w:r>
    </w:p>
    <w:p w14:paraId="474066E9" w14:textId="77777777" w:rsidR="00AF44BE" w:rsidRPr="00E55A11" w:rsidRDefault="00B263F5" w:rsidP="009D3F46">
      <w:pPr>
        <w:numPr>
          <w:ilvl w:val="1"/>
          <w:numId w:val="28"/>
        </w:numPr>
        <w:tabs>
          <w:tab w:val="left" w:pos="142"/>
        </w:tabs>
        <w:suppressAutoHyphens/>
        <w:rPr>
          <w:rFonts w:ascii="Arial" w:hAnsi="Arial" w:cs="Arial"/>
          <w:sz w:val="20"/>
          <w:szCs w:val="20"/>
        </w:rPr>
      </w:pPr>
      <w:r w:rsidRPr="00E55A11">
        <w:rPr>
          <w:rFonts w:ascii="Arial" w:hAnsi="Arial" w:cs="Arial"/>
          <w:sz w:val="20"/>
          <w:szCs w:val="20"/>
        </w:rPr>
        <w:t xml:space="preserve">potwierdzenie wydatków, o </w:t>
      </w:r>
      <w:r w:rsidR="00AD0D80" w:rsidRPr="00E55A11">
        <w:rPr>
          <w:rFonts w:ascii="Arial" w:hAnsi="Arial" w:cs="Arial"/>
          <w:sz w:val="20"/>
          <w:szCs w:val="20"/>
        </w:rPr>
        <w:t xml:space="preserve">których </w:t>
      </w:r>
      <w:r w:rsidRPr="00E55A11">
        <w:rPr>
          <w:rFonts w:ascii="Arial" w:hAnsi="Arial" w:cs="Arial"/>
          <w:sz w:val="20"/>
          <w:szCs w:val="20"/>
        </w:rPr>
        <w:t>mowa w pkt 2 lit. a, obejmuje wykazanie wydatków we wniosku o płatność oraz oświadczenie o poniesionej kwocie kosztów pośrednich</w:t>
      </w:r>
      <w:r w:rsidRPr="00E55A11">
        <w:rPr>
          <w:rStyle w:val="Znakiprzypiswdolnych"/>
          <w:rFonts w:ascii="Arial" w:hAnsi="Arial" w:cs="Arial"/>
          <w:sz w:val="20"/>
          <w:szCs w:val="20"/>
        </w:rPr>
        <w:footnoteReference w:id="48"/>
      </w:r>
      <w:r w:rsidRPr="00E55A11">
        <w:rPr>
          <w:rFonts w:ascii="Arial" w:hAnsi="Arial" w:cs="Arial"/>
          <w:sz w:val="20"/>
          <w:szCs w:val="20"/>
        </w:rPr>
        <w:t xml:space="preserve">; niezależnie od złożonego oświadczenia, Beneficjent jest zobowiązany rozliczyć koszty pośrednie co </w:t>
      </w:r>
      <w:r w:rsidRPr="00E55A11">
        <w:rPr>
          <w:rFonts w:ascii="Arial" w:hAnsi="Arial" w:cs="Arial"/>
          <w:sz w:val="20"/>
          <w:szCs w:val="20"/>
        </w:rPr>
        <w:lastRenderedPageBreak/>
        <w:t xml:space="preserve">najmniej w tej kwocie zgodnie z </w:t>
      </w:r>
      <w:r w:rsidRPr="00E55A11">
        <w:rPr>
          <w:rFonts w:ascii="Arial" w:hAnsi="Arial" w:cs="Arial"/>
          <w:i/>
          <w:sz w:val="20"/>
          <w:szCs w:val="20"/>
        </w:rPr>
        <w:t xml:space="preserve">Wytycznymi </w:t>
      </w:r>
      <w:r w:rsidR="00425086" w:rsidRPr="00E55A11">
        <w:rPr>
          <w:rFonts w:ascii="Arial" w:hAnsi="Arial" w:cs="Arial"/>
          <w:i/>
          <w:sz w:val="20"/>
          <w:szCs w:val="20"/>
        </w:rPr>
        <w:t>dotyczącymi</w:t>
      </w:r>
      <w:r w:rsidRPr="00E55A11">
        <w:rPr>
          <w:rFonts w:ascii="Arial" w:hAnsi="Arial" w:cs="Arial"/>
          <w:i/>
          <w:sz w:val="20"/>
          <w:szCs w:val="20"/>
        </w:rPr>
        <w:t xml:space="preserve"> kwalifikowalności</w:t>
      </w:r>
      <w:r w:rsidRPr="00E55A11">
        <w:rPr>
          <w:rFonts w:ascii="Arial" w:hAnsi="Arial" w:cs="Arial"/>
          <w:sz w:val="20"/>
          <w:szCs w:val="20"/>
        </w:rPr>
        <w:t xml:space="preserve">, nie później niż </w:t>
      </w:r>
      <w:r w:rsidR="007A6D07" w:rsidRPr="00E55A11">
        <w:rPr>
          <w:rFonts w:ascii="Arial" w:hAnsi="Arial" w:cs="Arial"/>
          <w:sz w:val="20"/>
          <w:szCs w:val="20"/>
        </w:rPr>
        <w:t xml:space="preserve">                     </w:t>
      </w:r>
      <w:r w:rsidRPr="00E55A11">
        <w:rPr>
          <w:rFonts w:ascii="Arial" w:hAnsi="Arial" w:cs="Arial"/>
          <w:sz w:val="20"/>
          <w:szCs w:val="20"/>
        </w:rPr>
        <w:t>w końcowym wniosku o płatność.</w:t>
      </w:r>
    </w:p>
    <w:p w14:paraId="0CB8C23A" w14:textId="77777777" w:rsidR="00AF44BE" w:rsidRPr="00E55A11" w:rsidRDefault="00AF44BE" w:rsidP="009D3F46">
      <w:pPr>
        <w:numPr>
          <w:ilvl w:val="0"/>
          <w:numId w:val="51"/>
        </w:numPr>
        <w:ind w:left="357" w:hanging="357"/>
        <w:rPr>
          <w:rFonts w:ascii="Arial" w:hAnsi="Arial" w:cs="Arial"/>
          <w:sz w:val="20"/>
          <w:szCs w:val="20"/>
        </w:rPr>
      </w:pPr>
      <w:r w:rsidRPr="00E55A11">
        <w:rPr>
          <w:rFonts w:ascii="Arial" w:hAnsi="Arial" w:cs="Arial"/>
          <w:sz w:val="20"/>
          <w:szCs w:val="20"/>
        </w:rPr>
        <w:t>Nie jest możliwe przekazanie kolejnej transzy dofinansowania w przypadku braku zatwierdzenia wniosku o płatność za poprzedni okres rozliczeniowy.</w:t>
      </w:r>
    </w:p>
    <w:p w14:paraId="26FFECC9" w14:textId="77777777" w:rsidR="006F269F" w:rsidRPr="00E55A11" w:rsidRDefault="006F269F" w:rsidP="009D3F46">
      <w:pPr>
        <w:pStyle w:val="Akapitzlist"/>
        <w:numPr>
          <w:ilvl w:val="0"/>
          <w:numId w:val="51"/>
        </w:numPr>
        <w:rPr>
          <w:rFonts w:ascii="Arial" w:eastAsiaTheme="minorHAnsi" w:hAnsi="Arial" w:cs="Arial"/>
          <w:sz w:val="20"/>
          <w:szCs w:val="20"/>
        </w:rPr>
      </w:pPr>
      <w:r w:rsidRPr="00E55A11">
        <w:rPr>
          <w:rFonts w:ascii="Arial" w:eastAsiaTheme="minorHAnsi" w:hAnsi="Arial" w:cs="Arial"/>
          <w:sz w:val="20"/>
          <w:szCs w:val="20"/>
        </w:rPr>
        <w:t>W odniesieniu do zatwierdzanych wniosków o płatność:</w:t>
      </w:r>
    </w:p>
    <w:p w14:paraId="432B99F6" w14:textId="77777777" w:rsidR="00AF44BE" w:rsidRPr="00E55A11" w:rsidRDefault="006F269F" w:rsidP="009D3F46">
      <w:pPr>
        <w:numPr>
          <w:ilvl w:val="0"/>
          <w:numId w:val="49"/>
        </w:numPr>
        <w:rPr>
          <w:rFonts w:ascii="Arial" w:hAnsi="Arial" w:cs="Arial"/>
          <w:sz w:val="20"/>
          <w:szCs w:val="20"/>
        </w:rPr>
      </w:pPr>
      <w:r w:rsidRPr="00E55A11">
        <w:rPr>
          <w:rFonts w:ascii="Arial" w:hAnsi="Arial" w:cs="Arial"/>
          <w:sz w:val="20"/>
          <w:szCs w:val="20"/>
        </w:rPr>
        <w:t>w</w:t>
      </w:r>
      <w:r w:rsidR="00AF44BE" w:rsidRPr="00E55A11">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7ABE3C05" w14:textId="77777777" w:rsidR="00AF44BE" w:rsidRPr="00E55A11" w:rsidRDefault="006F269F" w:rsidP="009D3F46">
      <w:pPr>
        <w:numPr>
          <w:ilvl w:val="0"/>
          <w:numId w:val="49"/>
        </w:numPr>
        <w:rPr>
          <w:rFonts w:ascii="Arial" w:hAnsi="Arial" w:cs="Arial"/>
          <w:sz w:val="20"/>
          <w:szCs w:val="20"/>
        </w:rPr>
      </w:pPr>
      <w:r w:rsidRPr="00E55A11">
        <w:rPr>
          <w:rFonts w:ascii="Arial" w:hAnsi="Arial" w:cs="Arial"/>
          <w:sz w:val="20"/>
          <w:szCs w:val="20"/>
        </w:rPr>
        <w:t>l</w:t>
      </w:r>
      <w:r w:rsidR="00AF44BE" w:rsidRPr="00E55A11">
        <w:rPr>
          <w:rFonts w:ascii="Arial" w:hAnsi="Arial" w:cs="Arial"/>
          <w:sz w:val="20"/>
          <w:szCs w:val="20"/>
        </w:rPr>
        <w:t xml:space="preserve">imit 70% dofinansowania rozpatrywany jest kumulatywnie. IP dokonuje porównania rozliczonych dotychczas w ramach projektu wydatków, biorąc pod uwagę wydatki </w:t>
      </w:r>
      <w:r w:rsidR="007A6D07" w:rsidRPr="00E55A11">
        <w:rPr>
          <w:rFonts w:ascii="Arial" w:hAnsi="Arial" w:cs="Arial"/>
          <w:sz w:val="20"/>
          <w:szCs w:val="20"/>
        </w:rPr>
        <w:t xml:space="preserve">                                     </w:t>
      </w:r>
      <w:r w:rsidR="00AF44BE" w:rsidRPr="00E55A11">
        <w:rPr>
          <w:rFonts w:ascii="Arial" w:hAnsi="Arial" w:cs="Arial"/>
          <w:sz w:val="20"/>
          <w:szCs w:val="20"/>
        </w:rPr>
        <w:t xml:space="preserve">w zatwierdzonych uprzednio wnioskach o płatność, </w:t>
      </w:r>
      <w:r w:rsidR="008772EE" w:rsidRPr="00E55A11">
        <w:rPr>
          <w:rFonts w:ascii="Arial" w:hAnsi="Arial" w:cs="Arial"/>
          <w:sz w:val="20"/>
          <w:szCs w:val="20"/>
        </w:rPr>
        <w:t xml:space="preserve">pomniejszone </w:t>
      </w:r>
      <w:r w:rsidR="00AF44BE" w:rsidRPr="00E55A11">
        <w:rPr>
          <w:rFonts w:ascii="Arial" w:hAnsi="Arial" w:cs="Arial"/>
          <w:sz w:val="20"/>
          <w:szCs w:val="20"/>
        </w:rPr>
        <w:t>o stwierdzone wydatki niekwalifikowalne/nieprawidłowości.</w:t>
      </w:r>
    </w:p>
    <w:p w14:paraId="6F117ADC" w14:textId="77777777" w:rsidR="00AF44BE" w:rsidRPr="00E55A11" w:rsidRDefault="00AF44BE" w:rsidP="009D3F46">
      <w:pPr>
        <w:numPr>
          <w:ilvl w:val="0"/>
          <w:numId w:val="51"/>
        </w:numPr>
        <w:ind w:left="357" w:hanging="357"/>
        <w:rPr>
          <w:rFonts w:ascii="Arial" w:hAnsi="Arial" w:cs="Arial"/>
          <w:sz w:val="20"/>
          <w:szCs w:val="20"/>
        </w:rPr>
      </w:pPr>
      <w:r w:rsidRPr="00E55A11">
        <w:rPr>
          <w:rFonts w:ascii="Arial" w:hAnsi="Arial" w:cs="Arial"/>
          <w:sz w:val="20"/>
          <w:szCs w:val="20"/>
        </w:rPr>
        <w:t>Transze dofinansowania wypłacane są:</w:t>
      </w:r>
    </w:p>
    <w:p w14:paraId="0CA32B42" w14:textId="77777777" w:rsidR="00CD3AF4" w:rsidRPr="00E55A11" w:rsidRDefault="00AF44BE" w:rsidP="009D3F46">
      <w:pPr>
        <w:numPr>
          <w:ilvl w:val="0"/>
          <w:numId w:val="50"/>
        </w:numPr>
        <w:rPr>
          <w:rFonts w:ascii="Arial" w:hAnsi="Arial" w:cs="Arial"/>
          <w:sz w:val="20"/>
          <w:szCs w:val="20"/>
        </w:rPr>
      </w:pPr>
      <w:r w:rsidRPr="00E55A11">
        <w:rPr>
          <w:rFonts w:ascii="Arial" w:hAnsi="Arial" w:cs="Arial"/>
          <w:sz w:val="20"/>
          <w:szCs w:val="20"/>
        </w:rPr>
        <w:t xml:space="preserve">w zakresie środków, o których mowa w § 2 ust. </w:t>
      </w:r>
      <w:r w:rsidR="00913B80" w:rsidRPr="00E55A11">
        <w:rPr>
          <w:rFonts w:ascii="Arial" w:hAnsi="Arial" w:cs="Arial"/>
          <w:sz w:val="20"/>
          <w:szCs w:val="20"/>
        </w:rPr>
        <w:t>2</w:t>
      </w:r>
      <w:r w:rsidRPr="00E55A11">
        <w:rPr>
          <w:rFonts w:ascii="Arial" w:hAnsi="Arial" w:cs="Arial"/>
          <w:sz w:val="20"/>
          <w:szCs w:val="20"/>
        </w:rPr>
        <w:t xml:space="preserve"> pkt 1</w:t>
      </w:r>
      <w:r w:rsidR="00FA6B8D" w:rsidRPr="00E55A11">
        <w:rPr>
          <w:rFonts w:ascii="Arial" w:hAnsi="Arial" w:cs="Arial"/>
          <w:sz w:val="20"/>
          <w:szCs w:val="20"/>
        </w:rPr>
        <w:t xml:space="preserve"> lit. </w:t>
      </w:r>
      <w:r w:rsidR="009236E1" w:rsidRPr="00E55A11">
        <w:rPr>
          <w:rFonts w:ascii="Arial" w:hAnsi="Arial" w:cs="Arial"/>
          <w:sz w:val="20"/>
          <w:szCs w:val="20"/>
        </w:rPr>
        <w:t>a</w:t>
      </w:r>
      <w:r w:rsidRPr="00E55A11">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E55A11">
        <w:rPr>
          <w:rFonts w:ascii="Arial" w:hAnsi="Arial" w:cs="Arial"/>
          <w:i/>
          <w:sz w:val="20"/>
          <w:szCs w:val="20"/>
        </w:rPr>
        <w:t xml:space="preserve"> </w:t>
      </w:r>
      <w:r w:rsidRPr="00E55A11">
        <w:rPr>
          <w:rFonts w:ascii="Arial" w:hAnsi="Arial" w:cs="Arial"/>
          <w:sz w:val="20"/>
          <w:szCs w:val="20"/>
        </w:rPr>
        <w:t>(</w:t>
      </w:r>
      <w:proofErr w:type="spellStart"/>
      <w:r w:rsidR="00CC081D" w:rsidRPr="00E55A11">
        <w:rPr>
          <w:rFonts w:ascii="Arial" w:hAnsi="Arial" w:cs="Arial"/>
          <w:sz w:val="20"/>
          <w:szCs w:val="20"/>
        </w:rPr>
        <w:t>t.j</w:t>
      </w:r>
      <w:proofErr w:type="spellEnd"/>
      <w:r w:rsidR="00CC081D" w:rsidRPr="00E55A11">
        <w:rPr>
          <w:rFonts w:ascii="Arial" w:hAnsi="Arial" w:cs="Arial"/>
          <w:sz w:val="20"/>
          <w:szCs w:val="20"/>
        </w:rPr>
        <w:t>. Dz.U. z 2021 r., poz. 2081</w:t>
      </w:r>
      <w:r w:rsidR="00584B94" w:rsidRPr="00E55A11">
        <w:rPr>
          <w:rFonts w:ascii="Arial" w:hAnsi="Arial" w:cs="Arial"/>
          <w:sz w:val="20"/>
          <w:szCs w:val="20"/>
        </w:rPr>
        <w:t>)</w:t>
      </w:r>
      <w:r w:rsidR="00063D4F" w:rsidRPr="00E55A11">
        <w:rPr>
          <w:rFonts w:ascii="Arial" w:hAnsi="Arial" w:cs="Arial"/>
          <w:sz w:val="20"/>
          <w:szCs w:val="20"/>
        </w:rPr>
        <w:t>,</w:t>
      </w:r>
      <w:r w:rsidRPr="00E55A11">
        <w:rPr>
          <w:rFonts w:ascii="Arial" w:hAnsi="Arial" w:cs="Arial"/>
          <w:sz w:val="20"/>
          <w:szCs w:val="20"/>
        </w:rPr>
        <w:t xml:space="preserve"> przy czym Instytucja Pośrednicząca zobowiązuje się do przekazania Bankowi Gospodarstwa Krajowego zlecenia płatności w </w:t>
      </w:r>
      <w:r w:rsidR="00A54B77" w:rsidRPr="00E55A11">
        <w:rPr>
          <w:rFonts w:ascii="Arial" w:hAnsi="Arial" w:cs="Arial"/>
          <w:sz w:val="20"/>
          <w:szCs w:val="20"/>
        </w:rPr>
        <w:t xml:space="preserve">najbliższym </w:t>
      </w:r>
      <w:r w:rsidRPr="00E55A11">
        <w:rPr>
          <w:rFonts w:ascii="Arial" w:hAnsi="Arial" w:cs="Arial"/>
          <w:sz w:val="20"/>
          <w:szCs w:val="20"/>
        </w:rPr>
        <w:t xml:space="preserve">terminie </w:t>
      </w:r>
      <w:r w:rsidR="00A54B77" w:rsidRPr="00E55A11">
        <w:rPr>
          <w:rFonts w:ascii="Arial" w:hAnsi="Arial" w:cs="Arial"/>
          <w:sz w:val="20"/>
          <w:szCs w:val="20"/>
        </w:rPr>
        <w:t>określonym w Terminarzu płatności środków europejskich</w:t>
      </w:r>
      <w:r w:rsidR="009C3497" w:rsidRPr="00E55A11">
        <w:t xml:space="preserve"> </w:t>
      </w:r>
      <w:r w:rsidR="009C3497" w:rsidRPr="00E55A11">
        <w:rPr>
          <w:rFonts w:ascii="Arial" w:hAnsi="Arial" w:cs="Arial"/>
          <w:sz w:val="20"/>
          <w:szCs w:val="20"/>
        </w:rPr>
        <w:t>następującym po zatwierdzeniu wniosku o płatność</w:t>
      </w:r>
      <w:r w:rsidR="00CD3AF4" w:rsidRPr="00E55A11">
        <w:rPr>
          <w:rFonts w:ascii="Arial" w:hAnsi="Arial" w:cs="Arial"/>
          <w:sz w:val="20"/>
          <w:szCs w:val="20"/>
        </w:rPr>
        <w:t>;</w:t>
      </w:r>
    </w:p>
    <w:p w14:paraId="6ABF34A7" w14:textId="77777777" w:rsidR="00AF44BE" w:rsidRPr="00E55A11" w:rsidRDefault="00AF44BE" w:rsidP="009D3F46">
      <w:pPr>
        <w:numPr>
          <w:ilvl w:val="0"/>
          <w:numId w:val="50"/>
        </w:numPr>
        <w:rPr>
          <w:rFonts w:ascii="Arial" w:hAnsi="Arial" w:cs="Arial"/>
          <w:sz w:val="20"/>
          <w:szCs w:val="20"/>
        </w:rPr>
      </w:pPr>
      <w:r w:rsidRPr="00E55A11">
        <w:rPr>
          <w:rFonts w:ascii="Arial" w:hAnsi="Arial" w:cs="Arial"/>
          <w:sz w:val="20"/>
          <w:szCs w:val="20"/>
        </w:rPr>
        <w:t xml:space="preserve">w zakresie środków, o których mowa w § 2 ust. </w:t>
      </w:r>
      <w:r w:rsidR="00913B80" w:rsidRPr="00E55A11">
        <w:rPr>
          <w:rFonts w:ascii="Arial" w:hAnsi="Arial" w:cs="Arial"/>
          <w:sz w:val="20"/>
          <w:szCs w:val="20"/>
        </w:rPr>
        <w:t>2</w:t>
      </w:r>
      <w:r w:rsidRPr="00E55A11">
        <w:rPr>
          <w:rFonts w:ascii="Arial" w:hAnsi="Arial" w:cs="Arial"/>
          <w:sz w:val="20"/>
          <w:szCs w:val="20"/>
        </w:rPr>
        <w:t xml:space="preserve"> pkt </w:t>
      </w:r>
      <w:r w:rsidR="009236E1" w:rsidRPr="00E55A11">
        <w:rPr>
          <w:rFonts w:ascii="Arial" w:hAnsi="Arial" w:cs="Arial"/>
          <w:sz w:val="20"/>
          <w:szCs w:val="20"/>
        </w:rPr>
        <w:t>1</w:t>
      </w:r>
      <w:r w:rsidR="00FA6B8D" w:rsidRPr="00E55A11">
        <w:rPr>
          <w:rFonts w:ascii="Arial" w:hAnsi="Arial" w:cs="Arial"/>
          <w:sz w:val="20"/>
          <w:szCs w:val="20"/>
        </w:rPr>
        <w:t xml:space="preserve"> lit. </w:t>
      </w:r>
      <w:r w:rsidR="009236E1" w:rsidRPr="00E55A11">
        <w:rPr>
          <w:rFonts w:ascii="Arial" w:hAnsi="Arial" w:cs="Arial"/>
          <w:sz w:val="20"/>
          <w:szCs w:val="20"/>
        </w:rPr>
        <w:t>b</w:t>
      </w:r>
      <w:r w:rsidRPr="00E55A11">
        <w:rPr>
          <w:rFonts w:ascii="Arial" w:hAnsi="Arial" w:cs="Arial"/>
          <w:sz w:val="20"/>
          <w:szCs w:val="20"/>
        </w:rPr>
        <w:t>, w terminie płatności, o którym mowa w pkt 1</w:t>
      </w:r>
      <w:r w:rsidR="00A54B77" w:rsidRPr="00E55A11">
        <w:rPr>
          <w:rFonts w:ascii="Arial" w:hAnsi="Arial" w:cs="Arial"/>
          <w:sz w:val="20"/>
          <w:szCs w:val="20"/>
        </w:rPr>
        <w:t xml:space="preserve"> (w przypadku dostępności środków)</w:t>
      </w:r>
      <w:r w:rsidRPr="00E55A11">
        <w:rPr>
          <w:rFonts w:ascii="Arial" w:hAnsi="Arial" w:cs="Arial"/>
          <w:sz w:val="20"/>
          <w:szCs w:val="20"/>
        </w:rPr>
        <w:t>.</w:t>
      </w:r>
    </w:p>
    <w:p w14:paraId="4453D4EB" w14:textId="77777777" w:rsidR="004E2B3A" w:rsidRPr="00E55A11" w:rsidRDefault="004E2B3A" w:rsidP="009D3F46">
      <w:pPr>
        <w:pStyle w:val="Akapitzlist"/>
        <w:numPr>
          <w:ilvl w:val="0"/>
          <w:numId w:val="51"/>
        </w:numPr>
        <w:tabs>
          <w:tab w:val="left" w:pos="142"/>
        </w:tabs>
        <w:rPr>
          <w:rFonts w:ascii="Arial" w:hAnsi="Arial" w:cs="Arial"/>
          <w:sz w:val="20"/>
          <w:szCs w:val="20"/>
        </w:rPr>
      </w:pPr>
      <w:r w:rsidRPr="00E55A11">
        <w:rPr>
          <w:rFonts w:ascii="Arial" w:hAnsi="Arial" w:cs="Arial"/>
          <w:sz w:val="20"/>
          <w:szCs w:val="20"/>
        </w:rPr>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5F1C0493" w14:textId="77777777" w:rsidR="00AF44BE" w:rsidRPr="00E55A11" w:rsidRDefault="00AF44BE" w:rsidP="009D3F46">
      <w:pPr>
        <w:numPr>
          <w:ilvl w:val="0"/>
          <w:numId w:val="51"/>
        </w:numPr>
        <w:ind w:left="357" w:hanging="357"/>
        <w:rPr>
          <w:rFonts w:ascii="Arial" w:hAnsi="Arial" w:cs="Arial"/>
          <w:sz w:val="20"/>
          <w:szCs w:val="20"/>
        </w:rPr>
      </w:pPr>
      <w:r w:rsidRPr="00E55A11">
        <w:rPr>
          <w:rFonts w:ascii="Arial" w:hAnsi="Arial" w:cs="Arial"/>
          <w:sz w:val="20"/>
          <w:szCs w:val="20"/>
        </w:rPr>
        <w:t>Beneficjent przedkłada wniosek o płatność oraz dokumenty niezbędne do rozliczenia Projektu za pośrednictwem SL20</w:t>
      </w:r>
      <w:r w:rsidR="006F76BC" w:rsidRPr="00E55A11">
        <w:rPr>
          <w:rFonts w:ascii="Arial" w:hAnsi="Arial" w:cs="Arial"/>
          <w:sz w:val="20"/>
          <w:szCs w:val="20"/>
        </w:rPr>
        <w:t>21</w:t>
      </w:r>
      <w:r w:rsidR="00EC0EF4" w:rsidRPr="00E55A11">
        <w:rPr>
          <w:rFonts w:ascii="Arial" w:hAnsi="Arial" w:cs="Arial"/>
          <w:sz w:val="20"/>
          <w:szCs w:val="20"/>
        </w:rPr>
        <w:t>-</w:t>
      </w:r>
      <w:r w:rsidR="00E12EC4" w:rsidRPr="00E55A11">
        <w:rPr>
          <w:rFonts w:ascii="Arial" w:hAnsi="Arial" w:cs="Arial"/>
          <w:sz w:val="20"/>
          <w:szCs w:val="20"/>
        </w:rPr>
        <w:t>P</w:t>
      </w:r>
      <w:r w:rsidR="00EC0EF4" w:rsidRPr="00E55A11">
        <w:rPr>
          <w:rFonts w:ascii="Arial" w:hAnsi="Arial" w:cs="Arial"/>
          <w:sz w:val="20"/>
          <w:szCs w:val="20"/>
        </w:rPr>
        <w:t>rojekty</w:t>
      </w:r>
      <w:r w:rsidRPr="00E55A11">
        <w:rPr>
          <w:rFonts w:ascii="Arial" w:hAnsi="Arial" w:cs="Arial"/>
          <w:sz w:val="20"/>
          <w:szCs w:val="20"/>
        </w:rPr>
        <w:t xml:space="preserve">, chyba że z przyczyn technicznych nie jest to możliwe. W takim przypadku stosuje się § </w:t>
      </w:r>
      <w:r w:rsidR="00876529" w:rsidRPr="00E55A11">
        <w:rPr>
          <w:rFonts w:ascii="Arial" w:hAnsi="Arial" w:cs="Arial"/>
          <w:sz w:val="20"/>
          <w:szCs w:val="20"/>
        </w:rPr>
        <w:t xml:space="preserve">14 </w:t>
      </w:r>
      <w:r w:rsidRPr="00E55A11">
        <w:rPr>
          <w:rFonts w:ascii="Arial" w:hAnsi="Arial" w:cs="Arial"/>
          <w:sz w:val="20"/>
          <w:szCs w:val="20"/>
        </w:rPr>
        <w:t xml:space="preserve">ust. </w:t>
      </w:r>
      <w:r w:rsidR="000E71C2" w:rsidRPr="00E55A11">
        <w:rPr>
          <w:rFonts w:ascii="Arial" w:hAnsi="Arial" w:cs="Arial"/>
          <w:sz w:val="20"/>
          <w:szCs w:val="20"/>
        </w:rPr>
        <w:t>5</w:t>
      </w:r>
      <w:r w:rsidRPr="00E55A11">
        <w:rPr>
          <w:rFonts w:ascii="Arial" w:hAnsi="Arial" w:cs="Arial"/>
          <w:sz w:val="20"/>
          <w:szCs w:val="20"/>
        </w:rPr>
        <w:t xml:space="preserve">, przy czym wzór papierowej wersji wniosku o płatność określają </w:t>
      </w:r>
      <w:r w:rsidR="00015143" w:rsidRPr="00E55A11">
        <w:rPr>
          <w:rFonts w:ascii="Arial" w:hAnsi="Arial" w:cs="Arial"/>
          <w:i/>
          <w:sz w:val="20"/>
          <w:szCs w:val="20"/>
        </w:rPr>
        <w:t xml:space="preserve">Wytyczne </w:t>
      </w:r>
      <w:r w:rsidR="00425086" w:rsidRPr="00E55A11">
        <w:rPr>
          <w:rFonts w:ascii="Arial" w:hAnsi="Arial" w:cs="Arial"/>
          <w:i/>
          <w:sz w:val="20"/>
          <w:szCs w:val="20"/>
        </w:rPr>
        <w:t>dotyczące warunków</w:t>
      </w:r>
      <w:r w:rsidR="00015143" w:rsidRPr="00E55A11">
        <w:rPr>
          <w:rFonts w:ascii="Arial" w:hAnsi="Arial" w:cs="Arial"/>
          <w:i/>
          <w:sz w:val="20"/>
          <w:szCs w:val="20"/>
        </w:rPr>
        <w:t xml:space="preserve"> gromadzenia i przekazywania danych</w:t>
      </w:r>
      <w:r w:rsidRPr="00E55A11">
        <w:rPr>
          <w:rFonts w:ascii="Arial" w:hAnsi="Arial" w:cs="Arial"/>
          <w:sz w:val="20"/>
          <w:szCs w:val="20"/>
        </w:rPr>
        <w:t>.</w:t>
      </w:r>
      <w:r w:rsidR="001819F9" w:rsidRPr="00E55A11">
        <w:rPr>
          <w:rFonts w:ascii="Arial" w:hAnsi="Arial" w:cs="Arial"/>
          <w:sz w:val="20"/>
          <w:szCs w:val="20"/>
        </w:rPr>
        <w:t xml:space="preserve"> Termin złożenia wniosku to data złożenia wniosku w systemie SL20</w:t>
      </w:r>
      <w:r w:rsidR="00A8086F" w:rsidRPr="00E55A11">
        <w:rPr>
          <w:rFonts w:ascii="Arial" w:hAnsi="Arial" w:cs="Arial"/>
          <w:sz w:val="20"/>
          <w:szCs w:val="20"/>
        </w:rPr>
        <w:t>21</w:t>
      </w:r>
      <w:r w:rsidR="00EC0EF4" w:rsidRPr="00E55A11">
        <w:rPr>
          <w:rFonts w:ascii="Arial" w:hAnsi="Arial" w:cs="Arial"/>
          <w:sz w:val="20"/>
          <w:szCs w:val="20"/>
        </w:rPr>
        <w:t>-</w:t>
      </w:r>
      <w:r w:rsidR="00E12EC4" w:rsidRPr="00E55A11">
        <w:rPr>
          <w:rFonts w:ascii="Arial" w:hAnsi="Arial" w:cs="Arial"/>
          <w:sz w:val="20"/>
          <w:szCs w:val="20"/>
        </w:rPr>
        <w:t>P</w:t>
      </w:r>
      <w:r w:rsidR="00EC0EF4" w:rsidRPr="00E55A11">
        <w:rPr>
          <w:rFonts w:ascii="Arial" w:hAnsi="Arial" w:cs="Arial"/>
          <w:sz w:val="20"/>
          <w:szCs w:val="20"/>
        </w:rPr>
        <w:t>rojekty</w:t>
      </w:r>
      <w:r w:rsidR="001819F9" w:rsidRPr="00E55A11">
        <w:rPr>
          <w:rFonts w:ascii="Arial" w:hAnsi="Arial" w:cs="Arial"/>
          <w:sz w:val="20"/>
          <w:szCs w:val="20"/>
        </w:rPr>
        <w:t>.</w:t>
      </w:r>
    </w:p>
    <w:p w14:paraId="50E86700" w14:textId="65667E40" w:rsidR="00B1485B" w:rsidRPr="00E55A11" w:rsidRDefault="00AF44BE" w:rsidP="009D3F46">
      <w:pPr>
        <w:numPr>
          <w:ilvl w:val="0"/>
          <w:numId w:val="51"/>
        </w:numPr>
        <w:ind w:left="357" w:hanging="357"/>
        <w:rPr>
          <w:rFonts w:ascii="Arial" w:hAnsi="Arial" w:cs="Arial"/>
          <w:sz w:val="20"/>
          <w:szCs w:val="20"/>
        </w:rPr>
      </w:pPr>
      <w:r w:rsidRPr="00E55A11">
        <w:rPr>
          <w:rFonts w:ascii="Arial" w:hAnsi="Arial" w:cs="Arial"/>
          <w:sz w:val="20"/>
          <w:szCs w:val="20"/>
        </w:rPr>
        <w:t>Beneficjent zobowiązuje się do przedkładania</w:t>
      </w:r>
      <w:r w:rsidR="00A83761" w:rsidRPr="00E55A11">
        <w:rPr>
          <w:rFonts w:ascii="Arial" w:hAnsi="Arial" w:cs="Arial"/>
          <w:sz w:val="20"/>
          <w:szCs w:val="20"/>
        </w:rPr>
        <w:t xml:space="preserve"> kompletnego </w:t>
      </w:r>
      <w:r w:rsidRPr="00E55A11">
        <w:rPr>
          <w:rFonts w:ascii="Arial" w:hAnsi="Arial" w:cs="Arial"/>
          <w:sz w:val="20"/>
          <w:szCs w:val="20"/>
        </w:rPr>
        <w:t>wniosk</w:t>
      </w:r>
      <w:r w:rsidR="00A83761" w:rsidRPr="00E55A11">
        <w:rPr>
          <w:rFonts w:ascii="Arial" w:hAnsi="Arial" w:cs="Arial"/>
          <w:sz w:val="20"/>
          <w:szCs w:val="20"/>
        </w:rPr>
        <w:t>u</w:t>
      </w:r>
      <w:r w:rsidRPr="00E55A11">
        <w:rPr>
          <w:rFonts w:ascii="Arial" w:hAnsi="Arial" w:cs="Arial"/>
          <w:sz w:val="20"/>
          <w:szCs w:val="20"/>
        </w:rPr>
        <w:t xml:space="preserve"> o płatność, o którym mowa </w:t>
      </w:r>
      <w:r w:rsidRPr="00E55A11">
        <w:rPr>
          <w:rFonts w:ascii="Arial" w:hAnsi="Arial" w:cs="Arial"/>
          <w:sz w:val="20"/>
          <w:szCs w:val="20"/>
        </w:rPr>
        <w:br/>
        <w:t xml:space="preserve">w § </w:t>
      </w:r>
      <w:r w:rsidR="00161421" w:rsidRPr="00E55A11">
        <w:rPr>
          <w:rFonts w:ascii="Arial" w:hAnsi="Arial" w:cs="Arial"/>
          <w:sz w:val="20"/>
          <w:szCs w:val="20"/>
        </w:rPr>
        <w:t>1</w:t>
      </w:r>
      <w:r w:rsidR="00161421">
        <w:rPr>
          <w:rFonts w:ascii="Arial" w:hAnsi="Arial" w:cs="Arial"/>
          <w:sz w:val="20"/>
          <w:szCs w:val="20"/>
        </w:rPr>
        <w:t>1</w:t>
      </w:r>
      <w:r w:rsidR="00A83761" w:rsidRPr="00E55A11">
        <w:rPr>
          <w:rFonts w:ascii="Arial" w:hAnsi="Arial" w:cs="Arial"/>
          <w:sz w:val="20"/>
          <w:szCs w:val="20"/>
        </w:rPr>
        <w:t>, którego i</w:t>
      </w:r>
      <w:r w:rsidR="00503E96" w:rsidRPr="00E55A11">
        <w:rPr>
          <w:rFonts w:ascii="Arial" w:hAnsi="Arial" w:cs="Arial"/>
          <w:sz w:val="20"/>
          <w:szCs w:val="20"/>
        </w:rPr>
        <w:t xml:space="preserve">ntegralną </w:t>
      </w:r>
      <w:r w:rsidR="00CB5C2C" w:rsidRPr="00E55A11">
        <w:rPr>
          <w:rFonts w:ascii="Arial" w:hAnsi="Arial" w:cs="Arial"/>
          <w:sz w:val="20"/>
          <w:szCs w:val="20"/>
        </w:rPr>
        <w:t>część stanowią</w:t>
      </w:r>
      <w:r w:rsidR="00B1485B" w:rsidRPr="00E55A11">
        <w:rPr>
          <w:rFonts w:ascii="Arial" w:hAnsi="Arial" w:cs="Arial"/>
          <w:sz w:val="20"/>
          <w:szCs w:val="20"/>
        </w:rPr>
        <w:t>:</w:t>
      </w:r>
    </w:p>
    <w:p w14:paraId="7EC43E8B" w14:textId="275753E5" w:rsidR="00B1485B" w:rsidRPr="00E55A11" w:rsidRDefault="00AF44BE" w:rsidP="0074383D">
      <w:pPr>
        <w:pStyle w:val="Akapitzlist"/>
        <w:numPr>
          <w:ilvl w:val="1"/>
          <w:numId w:val="16"/>
        </w:numPr>
        <w:rPr>
          <w:rFonts w:ascii="Arial" w:hAnsi="Arial" w:cs="Arial"/>
          <w:sz w:val="20"/>
          <w:szCs w:val="20"/>
        </w:rPr>
      </w:pPr>
      <w:r w:rsidRPr="00E55A11">
        <w:rPr>
          <w:rFonts w:ascii="Arial" w:hAnsi="Arial" w:cs="Arial"/>
          <w:sz w:val="20"/>
          <w:szCs w:val="20"/>
        </w:rPr>
        <w:t>informacj</w:t>
      </w:r>
      <w:r w:rsidR="00A83761" w:rsidRPr="00E55A11">
        <w:rPr>
          <w:rFonts w:ascii="Arial" w:hAnsi="Arial" w:cs="Arial"/>
          <w:sz w:val="20"/>
          <w:szCs w:val="20"/>
        </w:rPr>
        <w:t>a</w:t>
      </w:r>
      <w:r w:rsidRPr="00E55A11">
        <w:rPr>
          <w:rFonts w:ascii="Arial" w:hAnsi="Arial" w:cs="Arial"/>
          <w:sz w:val="20"/>
          <w:szCs w:val="20"/>
        </w:rPr>
        <w:t xml:space="preserve"> o wszystkich uczestnikach Projektu na warunkach określonych w </w:t>
      </w:r>
      <w:r w:rsidRPr="00E55A11">
        <w:rPr>
          <w:rFonts w:ascii="Arial" w:hAnsi="Arial" w:cs="Arial"/>
          <w:i/>
          <w:sz w:val="20"/>
          <w:szCs w:val="20"/>
        </w:rPr>
        <w:t>Wytycznych</w:t>
      </w:r>
      <w:r w:rsidRPr="00E55A11">
        <w:rPr>
          <w:rFonts w:ascii="Arial" w:hAnsi="Arial" w:cs="Arial"/>
          <w:sz w:val="20"/>
          <w:szCs w:val="20"/>
        </w:rPr>
        <w:t xml:space="preserve">, o których mowa w § 1 </w:t>
      </w:r>
      <w:r w:rsidR="00A727EF" w:rsidRPr="00E55A11">
        <w:rPr>
          <w:rFonts w:ascii="Arial" w:hAnsi="Arial" w:cs="Arial"/>
          <w:sz w:val="20"/>
          <w:szCs w:val="20"/>
        </w:rPr>
        <w:t xml:space="preserve">ust. 1 </w:t>
      </w:r>
      <w:r w:rsidRPr="00E55A11">
        <w:rPr>
          <w:rFonts w:ascii="Arial" w:hAnsi="Arial" w:cs="Arial"/>
          <w:sz w:val="20"/>
          <w:szCs w:val="20"/>
        </w:rPr>
        <w:t xml:space="preserve">pkt </w:t>
      </w:r>
      <w:r w:rsidR="002F6821">
        <w:rPr>
          <w:rFonts w:ascii="Arial" w:hAnsi="Arial" w:cs="Arial"/>
          <w:sz w:val="20"/>
          <w:szCs w:val="20"/>
        </w:rPr>
        <w:t>39</w:t>
      </w:r>
      <w:r w:rsidR="002F6821" w:rsidRPr="00E55A11">
        <w:rPr>
          <w:rFonts w:ascii="Arial" w:hAnsi="Arial" w:cs="Arial"/>
          <w:sz w:val="20"/>
          <w:szCs w:val="20"/>
        </w:rPr>
        <w:t xml:space="preserve"> </w:t>
      </w:r>
      <w:r w:rsidRPr="00E55A11">
        <w:rPr>
          <w:rFonts w:ascii="Arial" w:hAnsi="Arial" w:cs="Arial"/>
          <w:sz w:val="20"/>
          <w:szCs w:val="20"/>
        </w:rPr>
        <w:t>lit. c</w:t>
      </w:r>
      <w:r w:rsidR="000E20D9" w:rsidRPr="00E55A11">
        <w:rPr>
          <w:rFonts w:ascii="Arial" w:hAnsi="Arial" w:cs="Arial"/>
          <w:sz w:val="20"/>
          <w:szCs w:val="20"/>
        </w:rPr>
        <w:t>;</w:t>
      </w:r>
    </w:p>
    <w:p w14:paraId="49A048A4" w14:textId="77777777" w:rsidR="00B1485B" w:rsidRDefault="00AF44BE" w:rsidP="0074383D">
      <w:pPr>
        <w:pStyle w:val="Akapitzlist"/>
        <w:numPr>
          <w:ilvl w:val="1"/>
          <w:numId w:val="16"/>
        </w:numPr>
        <w:rPr>
          <w:rFonts w:ascii="Arial" w:hAnsi="Arial" w:cs="Arial"/>
          <w:sz w:val="20"/>
          <w:szCs w:val="20"/>
        </w:rPr>
      </w:pPr>
      <w:r w:rsidRPr="00E55A11">
        <w:rPr>
          <w:rFonts w:ascii="Arial" w:hAnsi="Arial" w:cs="Arial"/>
          <w:sz w:val="20"/>
          <w:szCs w:val="20"/>
        </w:rPr>
        <w:t>dokument</w:t>
      </w:r>
      <w:r w:rsidR="00B1485B" w:rsidRPr="00E55A11">
        <w:rPr>
          <w:rFonts w:ascii="Arial" w:hAnsi="Arial" w:cs="Arial"/>
          <w:sz w:val="20"/>
          <w:szCs w:val="20"/>
        </w:rPr>
        <w:t>y</w:t>
      </w:r>
      <w:r w:rsidRPr="00E55A11">
        <w:rPr>
          <w:rFonts w:ascii="Arial" w:hAnsi="Arial" w:cs="Arial"/>
          <w:sz w:val="20"/>
          <w:szCs w:val="20"/>
        </w:rPr>
        <w:t xml:space="preserve"> związan</w:t>
      </w:r>
      <w:r w:rsidR="00B1485B" w:rsidRPr="00E55A11">
        <w:rPr>
          <w:rFonts w:ascii="Arial" w:hAnsi="Arial" w:cs="Arial"/>
          <w:sz w:val="20"/>
          <w:szCs w:val="20"/>
        </w:rPr>
        <w:t>e</w:t>
      </w:r>
      <w:r w:rsidRPr="00E55A11">
        <w:rPr>
          <w:rFonts w:ascii="Arial" w:hAnsi="Arial" w:cs="Arial"/>
          <w:sz w:val="20"/>
          <w:szCs w:val="20"/>
        </w:rPr>
        <w:t xml:space="preserve"> z wyborem wykonawców do realizacji zamówień o wartości równej lub wyższej niż próg określony </w:t>
      </w:r>
      <w:r w:rsidR="002B7373" w:rsidRPr="00E55A11">
        <w:rPr>
          <w:rFonts w:ascii="Arial" w:hAnsi="Arial" w:cs="Arial"/>
          <w:sz w:val="20"/>
          <w:szCs w:val="20"/>
        </w:rPr>
        <w:t>zgodnie z</w:t>
      </w:r>
      <w:r w:rsidRPr="00E55A11">
        <w:rPr>
          <w:rFonts w:ascii="Arial" w:hAnsi="Arial" w:cs="Arial"/>
          <w:sz w:val="20"/>
          <w:szCs w:val="20"/>
        </w:rPr>
        <w:t xml:space="preserve"> art. </w:t>
      </w:r>
      <w:r w:rsidR="00A94F69" w:rsidRPr="00E55A11">
        <w:rPr>
          <w:rFonts w:ascii="Arial" w:hAnsi="Arial" w:cs="Arial"/>
          <w:sz w:val="20"/>
          <w:szCs w:val="20"/>
        </w:rPr>
        <w:t xml:space="preserve">3 </w:t>
      </w:r>
      <w:r w:rsidRPr="00E55A11">
        <w:rPr>
          <w:rFonts w:ascii="Arial" w:hAnsi="Arial" w:cs="Arial"/>
          <w:sz w:val="20"/>
          <w:szCs w:val="20"/>
        </w:rPr>
        <w:t xml:space="preserve">ustawy </w:t>
      </w:r>
      <w:proofErr w:type="spellStart"/>
      <w:r w:rsidRPr="00E55A11">
        <w:rPr>
          <w:rFonts w:ascii="Arial" w:hAnsi="Arial" w:cs="Arial"/>
          <w:sz w:val="20"/>
          <w:szCs w:val="20"/>
        </w:rPr>
        <w:t>Pzp</w:t>
      </w:r>
      <w:proofErr w:type="spellEnd"/>
      <w:r w:rsidRPr="00E55A11">
        <w:rPr>
          <w:rStyle w:val="Odwoanieprzypisudolnego"/>
          <w:rFonts w:ascii="Arial" w:hAnsi="Arial" w:cs="Arial"/>
          <w:sz w:val="20"/>
          <w:szCs w:val="20"/>
        </w:rPr>
        <w:footnoteReference w:id="49"/>
      </w:r>
      <w:r w:rsidR="0093364C" w:rsidRPr="00E55A11">
        <w:rPr>
          <w:rFonts w:ascii="Arial" w:hAnsi="Arial" w:cs="Arial"/>
          <w:sz w:val="20"/>
          <w:szCs w:val="20"/>
        </w:rPr>
        <w:t>;</w:t>
      </w:r>
    </w:p>
    <w:p w14:paraId="250F9605" w14:textId="430B1E5B" w:rsidR="00132429" w:rsidRPr="00132429" w:rsidRDefault="00132429" w:rsidP="00132429">
      <w:pPr>
        <w:pStyle w:val="Akapitzlist"/>
        <w:numPr>
          <w:ilvl w:val="1"/>
          <w:numId w:val="16"/>
        </w:numPr>
        <w:rPr>
          <w:rFonts w:ascii="Arial" w:hAnsi="Arial" w:cs="Arial"/>
          <w:sz w:val="20"/>
          <w:szCs w:val="20"/>
        </w:rPr>
      </w:pPr>
      <w:r w:rsidRPr="00132429">
        <w:rPr>
          <w:rFonts w:ascii="Arial" w:hAnsi="Arial" w:cs="Arial"/>
          <w:sz w:val="20"/>
          <w:szCs w:val="20"/>
        </w:rPr>
        <w:t xml:space="preserve">informacja o personelu projektu zgodnie z zakresem określonym w Wytycznych, o których mowa w § 1 ust. 1 pkt </w:t>
      </w:r>
      <w:r w:rsidR="002F6821">
        <w:rPr>
          <w:rFonts w:ascii="Arial" w:hAnsi="Arial" w:cs="Arial"/>
          <w:sz w:val="20"/>
          <w:szCs w:val="20"/>
        </w:rPr>
        <w:t>39</w:t>
      </w:r>
      <w:r w:rsidR="002F6821" w:rsidRPr="00132429">
        <w:rPr>
          <w:rFonts w:ascii="Arial" w:hAnsi="Arial" w:cs="Arial"/>
          <w:sz w:val="20"/>
          <w:szCs w:val="20"/>
        </w:rPr>
        <w:t xml:space="preserve"> </w:t>
      </w:r>
      <w:r w:rsidRPr="00132429">
        <w:rPr>
          <w:rFonts w:ascii="Arial" w:hAnsi="Arial" w:cs="Arial"/>
          <w:sz w:val="20"/>
          <w:szCs w:val="20"/>
        </w:rPr>
        <w:t>lit. d;</w:t>
      </w:r>
    </w:p>
    <w:p w14:paraId="61FAFA82" w14:textId="3FF565B4" w:rsidR="00A219BC" w:rsidRDefault="0093364C" w:rsidP="00EC4D25">
      <w:pPr>
        <w:pStyle w:val="Akapitzlist"/>
        <w:numPr>
          <w:ilvl w:val="1"/>
          <w:numId w:val="16"/>
        </w:numPr>
        <w:rPr>
          <w:rFonts w:ascii="Arial" w:hAnsi="Arial" w:cs="Arial"/>
          <w:sz w:val="20"/>
          <w:szCs w:val="20"/>
        </w:rPr>
      </w:pPr>
      <w:r w:rsidRPr="00E55A11">
        <w:rPr>
          <w:rFonts w:ascii="Arial" w:hAnsi="Arial" w:cs="Arial"/>
          <w:sz w:val="20"/>
          <w:szCs w:val="20"/>
        </w:rPr>
        <w:t>oświadczeni</w:t>
      </w:r>
      <w:r w:rsidR="00B1485B" w:rsidRPr="00E55A11">
        <w:rPr>
          <w:rFonts w:ascii="Arial" w:hAnsi="Arial" w:cs="Arial"/>
          <w:sz w:val="20"/>
          <w:szCs w:val="20"/>
        </w:rPr>
        <w:t>e</w:t>
      </w:r>
      <w:r w:rsidRPr="00E55A11">
        <w:rPr>
          <w:rFonts w:ascii="Arial" w:hAnsi="Arial" w:cs="Arial"/>
          <w:sz w:val="20"/>
          <w:szCs w:val="20"/>
        </w:rPr>
        <w:t xml:space="preserve"> o podziale kwot</w:t>
      </w:r>
      <w:r w:rsidR="0080565D" w:rsidRPr="00E55A11">
        <w:rPr>
          <w:rFonts w:ascii="Arial" w:hAnsi="Arial" w:cs="Arial"/>
          <w:sz w:val="20"/>
          <w:szCs w:val="20"/>
        </w:rPr>
        <w:t>y</w:t>
      </w:r>
      <w:r w:rsidRPr="00E55A11">
        <w:rPr>
          <w:rFonts w:ascii="Arial" w:hAnsi="Arial" w:cs="Arial"/>
          <w:sz w:val="20"/>
          <w:szCs w:val="20"/>
        </w:rPr>
        <w:t xml:space="preserve"> dofinansowania na </w:t>
      </w:r>
      <w:r w:rsidR="00103C08" w:rsidRPr="00E55A11">
        <w:rPr>
          <w:rFonts w:ascii="Arial" w:hAnsi="Arial" w:cs="Arial"/>
          <w:sz w:val="20"/>
          <w:szCs w:val="20"/>
        </w:rPr>
        <w:t>źródła finansowania</w:t>
      </w:r>
      <w:r w:rsidRPr="00E55A11">
        <w:rPr>
          <w:rFonts w:ascii="Arial" w:hAnsi="Arial" w:cs="Arial"/>
          <w:sz w:val="20"/>
          <w:szCs w:val="20"/>
        </w:rPr>
        <w:t>, którego wzór stanow</w:t>
      </w:r>
      <w:r w:rsidR="004D5F6B" w:rsidRPr="00E55A11">
        <w:rPr>
          <w:rFonts w:ascii="Arial" w:hAnsi="Arial" w:cs="Arial"/>
          <w:sz w:val="20"/>
          <w:szCs w:val="20"/>
        </w:rPr>
        <w:t xml:space="preserve">i załącznik nr </w:t>
      </w:r>
      <w:r w:rsidR="00672797" w:rsidRPr="00E55A11">
        <w:rPr>
          <w:rFonts w:ascii="Arial" w:hAnsi="Arial" w:cs="Arial"/>
          <w:sz w:val="20"/>
          <w:szCs w:val="20"/>
        </w:rPr>
        <w:t>1</w:t>
      </w:r>
      <w:r w:rsidR="00672797">
        <w:rPr>
          <w:rFonts w:ascii="Arial" w:hAnsi="Arial" w:cs="Arial"/>
          <w:sz w:val="20"/>
          <w:szCs w:val="20"/>
        </w:rPr>
        <w:t>5</w:t>
      </w:r>
      <w:r w:rsidR="00672797" w:rsidRPr="00E55A11">
        <w:rPr>
          <w:rFonts w:ascii="Arial" w:hAnsi="Arial" w:cs="Arial"/>
          <w:sz w:val="20"/>
          <w:szCs w:val="20"/>
        </w:rPr>
        <w:t xml:space="preserve"> </w:t>
      </w:r>
      <w:r w:rsidRPr="00E55A11">
        <w:rPr>
          <w:rFonts w:ascii="Arial" w:hAnsi="Arial" w:cs="Arial"/>
          <w:sz w:val="20"/>
          <w:szCs w:val="20"/>
        </w:rPr>
        <w:t xml:space="preserve">do </w:t>
      </w:r>
      <w:r w:rsidR="00143E87">
        <w:rPr>
          <w:rFonts w:ascii="Arial" w:hAnsi="Arial" w:cs="Arial"/>
          <w:sz w:val="20"/>
          <w:szCs w:val="20"/>
        </w:rPr>
        <w:t>decyzji</w:t>
      </w:r>
      <w:r w:rsidRPr="00E55A11">
        <w:rPr>
          <w:rStyle w:val="Odwoanieprzypisudolnego"/>
          <w:rFonts w:ascii="Arial" w:hAnsi="Arial" w:cs="Arial"/>
          <w:sz w:val="20"/>
          <w:szCs w:val="20"/>
        </w:rPr>
        <w:footnoteReference w:id="50"/>
      </w:r>
      <w:r w:rsidR="00A219BC" w:rsidRPr="00E55A11">
        <w:rPr>
          <w:rFonts w:ascii="Arial" w:hAnsi="Arial" w:cs="Arial"/>
          <w:sz w:val="20"/>
          <w:szCs w:val="20"/>
        </w:rPr>
        <w:t>;</w:t>
      </w:r>
    </w:p>
    <w:p w14:paraId="74692C02" w14:textId="15F16BB0" w:rsidR="00EC4D25" w:rsidRPr="00161421" w:rsidRDefault="00A219BC" w:rsidP="00161421">
      <w:pPr>
        <w:pStyle w:val="Akapitzlist"/>
        <w:numPr>
          <w:ilvl w:val="1"/>
          <w:numId w:val="16"/>
        </w:numPr>
        <w:rPr>
          <w:rFonts w:ascii="Arial" w:hAnsi="Arial" w:cs="Arial"/>
          <w:sz w:val="20"/>
          <w:szCs w:val="20"/>
        </w:rPr>
      </w:pPr>
      <w:r w:rsidRPr="00161421">
        <w:rPr>
          <w:rFonts w:ascii="Arial" w:hAnsi="Arial" w:cs="Arial"/>
          <w:sz w:val="20"/>
          <w:szCs w:val="20"/>
        </w:rPr>
        <w:t>innych dokumentów na żądanie IP</w:t>
      </w:r>
      <w:r w:rsidR="004D5F6B" w:rsidRPr="00161421">
        <w:rPr>
          <w:rFonts w:ascii="Arial" w:hAnsi="Arial" w:cs="Arial"/>
          <w:sz w:val="20"/>
          <w:szCs w:val="20"/>
        </w:rPr>
        <w:t>.</w:t>
      </w:r>
    </w:p>
    <w:p w14:paraId="01CA4051" w14:textId="77777777" w:rsidR="00D46AA2" w:rsidRPr="00E55A11" w:rsidRDefault="00D46AA2" w:rsidP="00EC4D25">
      <w:pPr>
        <w:pStyle w:val="Akapitzlist"/>
        <w:numPr>
          <w:ilvl w:val="0"/>
          <w:numId w:val="57"/>
        </w:numPr>
        <w:rPr>
          <w:rFonts w:ascii="Arial" w:hAnsi="Arial" w:cs="Arial"/>
          <w:sz w:val="20"/>
          <w:szCs w:val="20"/>
        </w:rPr>
      </w:pPr>
      <w:r w:rsidRPr="00E55A11">
        <w:rPr>
          <w:rFonts w:ascii="Arial" w:hAnsi="Arial" w:cs="Arial"/>
          <w:sz w:val="20"/>
          <w:szCs w:val="20"/>
        </w:rPr>
        <w:t>IP może zawiesić wypłacanie transz dofinansowania w przypadku:</w:t>
      </w:r>
    </w:p>
    <w:p w14:paraId="47121301" w14:textId="77777777" w:rsidR="00D46AA2" w:rsidRPr="00E55A11" w:rsidRDefault="00D46AA2" w:rsidP="009D3F46">
      <w:pPr>
        <w:numPr>
          <w:ilvl w:val="0"/>
          <w:numId w:val="53"/>
        </w:numPr>
        <w:ind w:left="714" w:hanging="357"/>
        <w:rPr>
          <w:rFonts w:ascii="Arial" w:hAnsi="Arial" w:cs="Arial"/>
          <w:sz w:val="20"/>
          <w:szCs w:val="20"/>
        </w:rPr>
      </w:pPr>
      <w:r w:rsidRPr="00E55A11">
        <w:rPr>
          <w:rFonts w:ascii="Arial" w:hAnsi="Arial" w:cs="Arial"/>
          <w:sz w:val="20"/>
          <w:szCs w:val="20"/>
        </w:rPr>
        <w:lastRenderedPageBreak/>
        <w:t xml:space="preserve">nieprawidłowej realizacji projektu, w szczególności w przypadku opóźnienia w realizacji projektu wynikającej z winy Beneficjenta, w tym opóźnień w składaniu wniosków o płatność </w:t>
      </w:r>
      <w:r w:rsidRPr="00E55A11">
        <w:rPr>
          <w:rFonts w:ascii="Arial" w:hAnsi="Arial" w:cs="Arial"/>
          <w:sz w:val="20"/>
          <w:szCs w:val="20"/>
        </w:rPr>
        <w:br/>
        <w:t xml:space="preserve">w stosunku do terminów przewidzianych </w:t>
      </w:r>
      <w:r w:rsidR="00143E87">
        <w:rPr>
          <w:rFonts w:ascii="Arial" w:hAnsi="Arial" w:cs="Arial"/>
          <w:sz w:val="20"/>
          <w:szCs w:val="20"/>
        </w:rPr>
        <w:t>decyzj</w:t>
      </w:r>
      <w:r w:rsidRPr="00E55A11">
        <w:rPr>
          <w:rFonts w:ascii="Arial" w:hAnsi="Arial" w:cs="Arial"/>
          <w:sz w:val="20"/>
          <w:szCs w:val="20"/>
        </w:rPr>
        <w:t>ą,</w:t>
      </w:r>
    </w:p>
    <w:p w14:paraId="1B6FF452" w14:textId="77777777" w:rsidR="00D46AA2" w:rsidRPr="00E55A11" w:rsidRDefault="00D46AA2" w:rsidP="009D3F46">
      <w:pPr>
        <w:numPr>
          <w:ilvl w:val="0"/>
          <w:numId w:val="53"/>
        </w:numPr>
        <w:ind w:left="714" w:hanging="357"/>
        <w:rPr>
          <w:rFonts w:ascii="Arial" w:hAnsi="Arial" w:cs="Arial"/>
          <w:sz w:val="20"/>
          <w:szCs w:val="20"/>
        </w:rPr>
      </w:pPr>
      <w:r w:rsidRPr="00E55A11">
        <w:rPr>
          <w:rFonts w:ascii="Arial" w:hAnsi="Arial" w:cs="Arial"/>
          <w:sz w:val="20"/>
          <w:szCs w:val="20"/>
        </w:rPr>
        <w:t>utrudniania kontroli realizacji projektu,</w:t>
      </w:r>
    </w:p>
    <w:p w14:paraId="30FCA7EF" w14:textId="77777777" w:rsidR="00D46AA2" w:rsidRPr="00E55A11" w:rsidRDefault="00D46AA2" w:rsidP="009D3F46">
      <w:pPr>
        <w:numPr>
          <w:ilvl w:val="0"/>
          <w:numId w:val="53"/>
        </w:numPr>
        <w:ind w:left="714" w:hanging="357"/>
        <w:rPr>
          <w:rFonts w:ascii="Arial" w:hAnsi="Arial" w:cs="Arial"/>
          <w:sz w:val="20"/>
          <w:szCs w:val="20"/>
        </w:rPr>
      </w:pPr>
      <w:r w:rsidRPr="00E55A11">
        <w:rPr>
          <w:rFonts w:ascii="Arial" w:hAnsi="Arial" w:cs="Arial"/>
          <w:sz w:val="20"/>
          <w:szCs w:val="20"/>
        </w:rPr>
        <w:t xml:space="preserve">dokumentowania realizacji projektu niezgodnie z postanowieniami </w:t>
      </w:r>
      <w:r w:rsidR="00C2367E" w:rsidRPr="00E55A11">
        <w:rPr>
          <w:rFonts w:ascii="Arial" w:hAnsi="Arial" w:cs="Arial"/>
          <w:sz w:val="20"/>
          <w:szCs w:val="20"/>
        </w:rPr>
        <w:t>niniejszego Dokumentu</w:t>
      </w:r>
      <w:r w:rsidRPr="00E55A11">
        <w:rPr>
          <w:rFonts w:ascii="Arial" w:hAnsi="Arial" w:cs="Arial"/>
          <w:sz w:val="20"/>
          <w:szCs w:val="20"/>
        </w:rPr>
        <w:t>,</w:t>
      </w:r>
    </w:p>
    <w:p w14:paraId="67C353DD" w14:textId="77777777" w:rsidR="00D46AA2" w:rsidRPr="00E55A11" w:rsidRDefault="00D46AA2" w:rsidP="009D3F46">
      <w:pPr>
        <w:numPr>
          <w:ilvl w:val="0"/>
          <w:numId w:val="53"/>
        </w:numPr>
        <w:ind w:left="714" w:hanging="357"/>
        <w:rPr>
          <w:rFonts w:ascii="Arial" w:hAnsi="Arial" w:cs="Arial"/>
          <w:sz w:val="20"/>
          <w:szCs w:val="20"/>
        </w:rPr>
      </w:pPr>
      <w:r w:rsidRPr="00E55A11">
        <w:rPr>
          <w:rFonts w:ascii="Arial" w:hAnsi="Arial" w:cs="Arial"/>
          <w:sz w:val="20"/>
          <w:szCs w:val="20"/>
        </w:rPr>
        <w:t>na wniosek instytucji kontrolnych,</w:t>
      </w:r>
    </w:p>
    <w:p w14:paraId="4B752F88" w14:textId="77777777" w:rsidR="000C0A58" w:rsidRPr="00E55A11" w:rsidRDefault="00D46AA2" w:rsidP="009D3F46">
      <w:pPr>
        <w:numPr>
          <w:ilvl w:val="0"/>
          <w:numId w:val="53"/>
        </w:numPr>
        <w:ind w:left="714" w:hanging="357"/>
        <w:rPr>
          <w:rFonts w:ascii="Arial" w:hAnsi="Arial" w:cs="Arial"/>
          <w:sz w:val="20"/>
          <w:szCs w:val="20"/>
        </w:rPr>
      </w:pPr>
      <w:r w:rsidRPr="00E55A11">
        <w:rPr>
          <w:rFonts w:ascii="Arial" w:hAnsi="Arial" w:cs="Arial"/>
          <w:sz w:val="20"/>
          <w:szCs w:val="20"/>
        </w:rPr>
        <w:t>stwierdzenia nieprawidłowości w trakcie kontroli na miejscu realizacji projektu</w:t>
      </w:r>
      <w:r w:rsidR="000C0A58" w:rsidRPr="00E55A11">
        <w:rPr>
          <w:rFonts w:ascii="Arial" w:hAnsi="Arial" w:cs="Arial"/>
          <w:sz w:val="20"/>
          <w:szCs w:val="20"/>
        </w:rPr>
        <w:t>,</w:t>
      </w:r>
    </w:p>
    <w:p w14:paraId="69AD63F9" w14:textId="77777777" w:rsidR="00EC4D25" w:rsidRPr="00E55A11" w:rsidRDefault="000C0A58" w:rsidP="00EC4D25">
      <w:pPr>
        <w:numPr>
          <w:ilvl w:val="0"/>
          <w:numId w:val="53"/>
        </w:numPr>
        <w:ind w:left="714" w:hanging="357"/>
        <w:rPr>
          <w:rFonts w:ascii="Arial" w:hAnsi="Arial" w:cs="Arial"/>
          <w:sz w:val="20"/>
          <w:szCs w:val="20"/>
        </w:rPr>
      </w:pPr>
      <w:r w:rsidRPr="00E55A11">
        <w:rPr>
          <w:rFonts w:ascii="Arial" w:hAnsi="Arial" w:cs="Arial"/>
          <w:sz w:val="20"/>
          <w:szCs w:val="20"/>
        </w:rPr>
        <w:t xml:space="preserve">w przypadkach, o których mowa w § </w:t>
      </w:r>
      <w:r w:rsidR="00C2367E" w:rsidRPr="00E55A11">
        <w:rPr>
          <w:rFonts w:ascii="Arial" w:hAnsi="Arial" w:cs="Arial"/>
          <w:sz w:val="20"/>
          <w:szCs w:val="20"/>
        </w:rPr>
        <w:t>27</w:t>
      </w:r>
      <w:r w:rsidR="00D46AA2" w:rsidRPr="00E55A11">
        <w:rPr>
          <w:rFonts w:ascii="Arial" w:hAnsi="Arial" w:cs="Arial"/>
          <w:sz w:val="20"/>
          <w:szCs w:val="20"/>
        </w:rPr>
        <w:t>.</w:t>
      </w:r>
    </w:p>
    <w:p w14:paraId="3BE1330E" w14:textId="77777777" w:rsidR="00D46AA2" w:rsidRPr="00E55A11" w:rsidRDefault="00D46AA2" w:rsidP="009D3F46">
      <w:pPr>
        <w:numPr>
          <w:ilvl w:val="0"/>
          <w:numId w:val="57"/>
        </w:numPr>
        <w:ind w:left="357" w:hanging="357"/>
        <w:rPr>
          <w:rFonts w:ascii="Arial" w:hAnsi="Arial" w:cs="Arial"/>
          <w:sz w:val="20"/>
          <w:szCs w:val="20"/>
        </w:rPr>
      </w:pPr>
      <w:r w:rsidRPr="00E55A11">
        <w:rPr>
          <w:rFonts w:ascii="Arial" w:hAnsi="Arial" w:cs="Arial"/>
          <w:sz w:val="20"/>
          <w:szCs w:val="20"/>
        </w:rPr>
        <w:t>Zawieszenie transz dofinan</w:t>
      </w:r>
      <w:r w:rsidR="00EE14E7" w:rsidRPr="00E55A11">
        <w:rPr>
          <w:rFonts w:ascii="Arial" w:hAnsi="Arial" w:cs="Arial"/>
          <w:sz w:val="20"/>
          <w:szCs w:val="20"/>
        </w:rPr>
        <w:t xml:space="preserve">sowania, o których mowa w ust. </w:t>
      </w:r>
      <w:r w:rsidR="00EC4D25" w:rsidRPr="00E55A11">
        <w:rPr>
          <w:rFonts w:ascii="Arial" w:hAnsi="Arial" w:cs="Arial"/>
          <w:sz w:val="20"/>
          <w:szCs w:val="20"/>
        </w:rPr>
        <w:t>8</w:t>
      </w:r>
      <w:r w:rsidRPr="00E55A11">
        <w:rPr>
          <w:rFonts w:ascii="Arial" w:hAnsi="Arial" w:cs="Arial"/>
          <w:sz w:val="20"/>
          <w:szCs w:val="20"/>
        </w:rPr>
        <w:t xml:space="preserve"> niniejszego paragrafu, następuje wraz z pisemnym poinformowaniem Beneficjenta o przyczynach zawieszenia.</w:t>
      </w:r>
    </w:p>
    <w:p w14:paraId="497073A1" w14:textId="77777777" w:rsidR="00D46AA2" w:rsidRPr="00E55A11" w:rsidRDefault="00D46AA2" w:rsidP="009D3F46">
      <w:pPr>
        <w:numPr>
          <w:ilvl w:val="0"/>
          <w:numId w:val="57"/>
        </w:numPr>
        <w:ind w:left="357" w:hanging="357"/>
        <w:rPr>
          <w:rFonts w:ascii="Arial" w:hAnsi="Arial" w:cs="Arial"/>
          <w:sz w:val="20"/>
          <w:szCs w:val="20"/>
        </w:rPr>
      </w:pPr>
      <w:r w:rsidRPr="00E55A11">
        <w:rPr>
          <w:rFonts w:ascii="Arial" w:hAnsi="Arial" w:cs="Arial"/>
          <w:sz w:val="20"/>
          <w:szCs w:val="20"/>
        </w:rPr>
        <w:t xml:space="preserve">Uruchomienie płatności </w:t>
      </w:r>
      <w:r w:rsidR="0090762F" w:rsidRPr="00E55A11">
        <w:rPr>
          <w:rFonts w:ascii="Arial" w:hAnsi="Arial" w:cs="Arial"/>
          <w:sz w:val="20"/>
          <w:szCs w:val="20"/>
        </w:rPr>
        <w:t xml:space="preserve"> może </w:t>
      </w:r>
      <w:r w:rsidRPr="00E55A11">
        <w:rPr>
          <w:rFonts w:ascii="Arial" w:hAnsi="Arial" w:cs="Arial"/>
          <w:sz w:val="20"/>
          <w:szCs w:val="20"/>
        </w:rPr>
        <w:t>nast</w:t>
      </w:r>
      <w:r w:rsidR="0090762F" w:rsidRPr="00E55A11">
        <w:rPr>
          <w:rFonts w:ascii="Arial" w:hAnsi="Arial" w:cs="Arial"/>
          <w:sz w:val="20"/>
          <w:szCs w:val="20"/>
        </w:rPr>
        <w:t>ąpić</w:t>
      </w:r>
      <w:r w:rsidRPr="00E55A11">
        <w:rPr>
          <w:rFonts w:ascii="Arial" w:hAnsi="Arial" w:cs="Arial"/>
          <w:sz w:val="20"/>
          <w:szCs w:val="20"/>
        </w:rPr>
        <w:t xml:space="preserve"> po usunięciu lub wyjaśnieni</w:t>
      </w:r>
      <w:r w:rsidR="009F0665" w:rsidRPr="00E55A11">
        <w:rPr>
          <w:rFonts w:ascii="Arial" w:hAnsi="Arial" w:cs="Arial"/>
          <w:sz w:val="20"/>
          <w:szCs w:val="20"/>
        </w:rPr>
        <w:t xml:space="preserve">u przyczyn wymienionych w ust. </w:t>
      </w:r>
      <w:r w:rsidR="00EC4D25" w:rsidRPr="00E55A11">
        <w:rPr>
          <w:rFonts w:ascii="Arial" w:hAnsi="Arial" w:cs="Arial"/>
          <w:sz w:val="20"/>
          <w:szCs w:val="20"/>
        </w:rPr>
        <w:t>8</w:t>
      </w:r>
      <w:r w:rsidRPr="00E55A11">
        <w:rPr>
          <w:rFonts w:ascii="Arial" w:hAnsi="Arial" w:cs="Arial"/>
          <w:sz w:val="20"/>
          <w:szCs w:val="20"/>
        </w:rPr>
        <w:t>, w terminie określonym przez IP.</w:t>
      </w:r>
    </w:p>
    <w:p w14:paraId="7A10D5A1" w14:textId="77777777" w:rsidR="000316DF" w:rsidRPr="00E55A11" w:rsidRDefault="000316DF" w:rsidP="009D3F46">
      <w:pPr>
        <w:numPr>
          <w:ilvl w:val="0"/>
          <w:numId w:val="57"/>
        </w:numPr>
        <w:autoSpaceDE w:val="0"/>
        <w:autoSpaceDN w:val="0"/>
        <w:spacing w:after="120"/>
        <w:rPr>
          <w:rFonts w:ascii="Arial" w:hAnsi="Arial" w:cs="Arial"/>
          <w:sz w:val="20"/>
          <w:szCs w:val="20"/>
        </w:rPr>
      </w:pPr>
      <w:r w:rsidRPr="00E55A11">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sidRPr="00E55A11">
        <w:rPr>
          <w:rFonts w:ascii="Arial" w:hAnsi="Arial" w:cs="Arial"/>
          <w:sz w:val="20"/>
          <w:szCs w:val="20"/>
        </w:rPr>
        <w:t>8</w:t>
      </w:r>
      <w:r w:rsidRPr="00E55A11">
        <w:rPr>
          <w:rFonts w:ascii="Arial" w:hAnsi="Arial" w:cs="Arial"/>
          <w:sz w:val="20"/>
          <w:szCs w:val="20"/>
        </w:rPr>
        <w:t xml:space="preserve">. </w:t>
      </w:r>
    </w:p>
    <w:p w14:paraId="72E08223" w14:textId="77777777" w:rsidR="00EC4D25" w:rsidRPr="00E55A11" w:rsidRDefault="00EC4D25" w:rsidP="00350F7A">
      <w:pPr>
        <w:rPr>
          <w:rFonts w:ascii="Arial" w:hAnsi="Arial" w:cs="Arial"/>
          <w:sz w:val="20"/>
          <w:szCs w:val="20"/>
        </w:rPr>
      </w:pPr>
    </w:p>
    <w:p w14:paraId="29ED7446" w14:textId="77777777" w:rsidR="009D490C" w:rsidRPr="00E55A11" w:rsidRDefault="009D490C" w:rsidP="00780E37">
      <w:pPr>
        <w:spacing w:line="360" w:lineRule="auto"/>
        <w:ind w:left="360"/>
        <w:jc w:val="center"/>
        <w:rPr>
          <w:rFonts w:ascii="Arial" w:hAnsi="Arial" w:cs="Arial"/>
          <w:sz w:val="20"/>
          <w:szCs w:val="20"/>
        </w:rPr>
      </w:pPr>
      <w:r w:rsidRPr="00E55A11">
        <w:rPr>
          <w:rFonts w:ascii="Arial" w:hAnsi="Arial" w:cs="Arial"/>
          <w:sz w:val="20"/>
          <w:szCs w:val="20"/>
        </w:rPr>
        <w:t>§ 10.</w:t>
      </w:r>
    </w:p>
    <w:p w14:paraId="15926924" w14:textId="77777777" w:rsidR="002A24BB" w:rsidRPr="00E55A11" w:rsidRDefault="001C25D0" w:rsidP="00350F7A">
      <w:pPr>
        <w:numPr>
          <w:ilvl w:val="0"/>
          <w:numId w:val="10"/>
        </w:numPr>
        <w:rPr>
          <w:rFonts w:ascii="Arial" w:hAnsi="Arial" w:cs="Arial"/>
          <w:sz w:val="20"/>
          <w:szCs w:val="20"/>
        </w:rPr>
      </w:pPr>
      <w:bookmarkStart w:id="28" w:name="_Hlk5346606"/>
      <w:r w:rsidRPr="00E55A11">
        <w:rPr>
          <w:rFonts w:ascii="Arial" w:hAnsi="Arial" w:cs="Arial"/>
          <w:sz w:val="20"/>
          <w:szCs w:val="20"/>
        </w:rPr>
        <w:t xml:space="preserve">Beneficjent składa pierwszy wniosek o płatność, będący podstawą wypłaty pierwszej transzy dofinansowania, zgodnie § 9 ust. 1 pkt 1, niezwłocznie po </w:t>
      </w:r>
      <w:r w:rsidR="0056557A" w:rsidRPr="00E55A11">
        <w:rPr>
          <w:rFonts w:ascii="Arial" w:hAnsi="Arial" w:cs="Arial"/>
          <w:sz w:val="20"/>
          <w:szCs w:val="20"/>
        </w:rPr>
        <w:t>wejściu w życie uchwały</w:t>
      </w:r>
      <w:r w:rsidR="00C2367E" w:rsidRPr="00E55A11" w:rsidDel="00C2367E">
        <w:rPr>
          <w:rFonts w:ascii="Arial" w:hAnsi="Arial" w:cs="Arial"/>
          <w:sz w:val="20"/>
          <w:szCs w:val="20"/>
        </w:rPr>
        <w:t xml:space="preserve"> </w:t>
      </w:r>
      <w:r w:rsidR="001E0A89" w:rsidRPr="00E55A11">
        <w:rPr>
          <w:rFonts w:ascii="Arial" w:hAnsi="Arial" w:cs="Arial"/>
          <w:sz w:val="20"/>
          <w:szCs w:val="20"/>
        </w:rPr>
        <w:t>oraz zatwierdzeniu w systemie SL20</w:t>
      </w:r>
      <w:r w:rsidR="00AD4A48" w:rsidRPr="00E55A11">
        <w:rPr>
          <w:rFonts w:ascii="Arial" w:hAnsi="Arial" w:cs="Arial"/>
          <w:sz w:val="20"/>
          <w:szCs w:val="20"/>
        </w:rPr>
        <w:t>21</w:t>
      </w:r>
      <w:r w:rsidR="00EC0EF4" w:rsidRPr="00E55A11">
        <w:rPr>
          <w:rFonts w:ascii="Arial" w:hAnsi="Arial" w:cs="Arial"/>
          <w:sz w:val="20"/>
          <w:szCs w:val="20"/>
        </w:rPr>
        <w:t>-</w:t>
      </w:r>
      <w:r w:rsidR="00255128" w:rsidRPr="00E55A11">
        <w:rPr>
          <w:rFonts w:ascii="Arial" w:hAnsi="Arial" w:cs="Arial"/>
          <w:sz w:val="20"/>
          <w:szCs w:val="20"/>
        </w:rPr>
        <w:t>P</w:t>
      </w:r>
      <w:r w:rsidR="00EC0EF4" w:rsidRPr="00E55A11">
        <w:rPr>
          <w:rFonts w:ascii="Arial" w:hAnsi="Arial" w:cs="Arial"/>
          <w:sz w:val="20"/>
          <w:szCs w:val="20"/>
        </w:rPr>
        <w:t>rojekt</w:t>
      </w:r>
      <w:r w:rsidR="0056557A" w:rsidRPr="00E55A11">
        <w:rPr>
          <w:rFonts w:ascii="Arial" w:hAnsi="Arial" w:cs="Arial"/>
          <w:sz w:val="20"/>
          <w:szCs w:val="20"/>
        </w:rPr>
        <w:t>u</w:t>
      </w:r>
      <w:r w:rsidR="001E0A89" w:rsidRPr="00E55A11">
        <w:rPr>
          <w:rFonts w:ascii="Arial" w:hAnsi="Arial" w:cs="Arial"/>
          <w:sz w:val="20"/>
          <w:szCs w:val="20"/>
        </w:rPr>
        <w:t xml:space="preserve"> </w:t>
      </w:r>
      <w:r w:rsidR="007076BA" w:rsidRPr="00E55A11">
        <w:rPr>
          <w:rFonts w:ascii="Arial" w:hAnsi="Arial" w:cs="Arial"/>
          <w:sz w:val="20"/>
          <w:szCs w:val="20"/>
        </w:rPr>
        <w:t xml:space="preserve"> harmonogram</w:t>
      </w:r>
      <w:r w:rsidR="001E0A89" w:rsidRPr="00E55A11">
        <w:rPr>
          <w:rFonts w:ascii="Arial" w:hAnsi="Arial" w:cs="Arial"/>
          <w:sz w:val="20"/>
          <w:szCs w:val="20"/>
        </w:rPr>
        <w:t>u</w:t>
      </w:r>
      <w:r w:rsidR="007076BA" w:rsidRPr="00E55A11">
        <w:rPr>
          <w:rFonts w:ascii="Arial" w:hAnsi="Arial" w:cs="Arial"/>
          <w:sz w:val="20"/>
          <w:szCs w:val="20"/>
        </w:rPr>
        <w:t xml:space="preserve"> o którym mowa w § 8 ust.</w:t>
      </w:r>
      <w:r w:rsidR="000E20D9" w:rsidRPr="00E55A11">
        <w:rPr>
          <w:rFonts w:ascii="Arial" w:hAnsi="Arial" w:cs="Arial"/>
          <w:sz w:val="20"/>
          <w:szCs w:val="20"/>
        </w:rPr>
        <w:t xml:space="preserve"> </w:t>
      </w:r>
      <w:r w:rsidR="007076BA" w:rsidRPr="00E55A11">
        <w:rPr>
          <w:rFonts w:ascii="Arial" w:hAnsi="Arial" w:cs="Arial"/>
          <w:sz w:val="20"/>
          <w:szCs w:val="20"/>
        </w:rPr>
        <w:t>2</w:t>
      </w:r>
      <w:r w:rsidR="001E0A89" w:rsidRPr="00E55A11">
        <w:rPr>
          <w:rFonts w:ascii="Arial" w:hAnsi="Arial" w:cs="Arial"/>
          <w:sz w:val="20"/>
          <w:szCs w:val="20"/>
        </w:rPr>
        <w:t>.</w:t>
      </w:r>
    </w:p>
    <w:bookmarkEnd w:id="28"/>
    <w:p w14:paraId="2CD83709" w14:textId="77777777" w:rsidR="00255B93" w:rsidRPr="00E55A11" w:rsidRDefault="00255B93" w:rsidP="00350F7A">
      <w:pPr>
        <w:numPr>
          <w:ilvl w:val="0"/>
          <w:numId w:val="10"/>
        </w:numPr>
        <w:rPr>
          <w:rFonts w:ascii="Arial" w:hAnsi="Arial" w:cs="Arial"/>
          <w:sz w:val="20"/>
          <w:szCs w:val="20"/>
        </w:rPr>
      </w:pPr>
      <w:r w:rsidRPr="00E55A11">
        <w:rPr>
          <w:rFonts w:ascii="Arial" w:hAnsi="Arial" w:cs="Arial"/>
          <w:sz w:val="20"/>
          <w:szCs w:val="20"/>
        </w:rPr>
        <w:t xml:space="preserve">Beneficjent składa drugi i kolejne wnioski o płatność za okresy rozliczeniowe, zgodnie </w:t>
      </w:r>
      <w:r w:rsidRPr="00E55A11">
        <w:rPr>
          <w:rFonts w:ascii="Arial" w:hAnsi="Arial" w:cs="Arial"/>
          <w:sz w:val="20"/>
          <w:szCs w:val="20"/>
        </w:rPr>
        <w:br/>
        <w:t xml:space="preserve">z harmonogramem płatności, o którym mowa w § </w:t>
      </w:r>
      <w:r w:rsidR="00A23A0A" w:rsidRPr="00E55A11">
        <w:rPr>
          <w:rFonts w:ascii="Arial" w:hAnsi="Arial" w:cs="Arial"/>
          <w:sz w:val="20"/>
          <w:szCs w:val="20"/>
        </w:rPr>
        <w:t>8</w:t>
      </w:r>
      <w:r w:rsidRPr="00E55A11">
        <w:rPr>
          <w:rFonts w:ascii="Arial" w:hAnsi="Arial" w:cs="Arial"/>
          <w:sz w:val="20"/>
          <w:szCs w:val="20"/>
        </w:rPr>
        <w:t xml:space="preserve"> ust. 1, w terminie</w:t>
      </w:r>
      <w:r w:rsidRPr="00E55A11">
        <w:rPr>
          <w:rFonts w:ascii="Arial" w:hAnsi="Arial" w:cs="Arial"/>
          <w:sz w:val="20"/>
          <w:szCs w:val="20"/>
          <w:vertAlign w:val="superscript"/>
        </w:rPr>
        <w:footnoteReference w:id="51"/>
      </w:r>
      <w:r w:rsidRPr="00E55A11">
        <w:rPr>
          <w:rFonts w:ascii="Arial" w:hAnsi="Arial" w:cs="Arial"/>
          <w:sz w:val="20"/>
          <w:szCs w:val="20"/>
        </w:rPr>
        <w:t xml:space="preserve"> do 10 dni</w:t>
      </w:r>
      <w:r w:rsidRPr="00E55A11">
        <w:rPr>
          <w:rFonts w:ascii="Arial" w:hAnsi="Arial" w:cs="Arial"/>
          <w:sz w:val="20"/>
          <w:szCs w:val="20"/>
          <w:vertAlign w:val="superscript"/>
        </w:rPr>
        <w:footnoteReference w:id="52"/>
      </w:r>
      <w:r w:rsidRPr="00E55A11">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E55A11">
        <w:rPr>
          <w:rFonts w:ascii="Arial" w:hAnsi="Arial" w:cs="Arial"/>
          <w:sz w:val="20"/>
          <w:szCs w:val="20"/>
        </w:rPr>
        <w:br/>
        <w:t>w terminie do 30 dni kalendarzowych od dnia zakończenia okresu realizacji projektu. W przypadku niedokonania zwrotu w ww. terminie, stosuje się odpowiednio zapisy § 1</w:t>
      </w:r>
      <w:r w:rsidR="00203C97" w:rsidRPr="00E55A11">
        <w:rPr>
          <w:rFonts w:ascii="Arial" w:hAnsi="Arial" w:cs="Arial"/>
          <w:sz w:val="20"/>
          <w:szCs w:val="20"/>
        </w:rPr>
        <w:t>2</w:t>
      </w:r>
      <w:r w:rsidRPr="00E55A11">
        <w:rPr>
          <w:rFonts w:ascii="Arial" w:hAnsi="Arial" w:cs="Arial"/>
          <w:sz w:val="20"/>
          <w:szCs w:val="20"/>
        </w:rPr>
        <w:t xml:space="preserve"> </w:t>
      </w:r>
      <w:r w:rsidR="00C2367E" w:rsidRPr="00E55A11">
        <w:rPr>
          <w:rFonts w:ascii="Arial" w:hAnsi="Arial" w:cs="Arial"/>
          <w:sz w:val="20"/>
          <w:szCs w:val="20"/>
        </w:rPr>
        <w:t>niniejszego Dokumentu</w:t>
      </w:r>
      <w:r w:rsidRPr="00E55A11">
        <w:rPr>
          <w:rFonts w:ascii="Arial" w:hAnsi="Arial" w:cs="Arial"/>
          <w:sz w:val="20"/>
          <w:szCs w:val="20"/>
        </w:rPr>
        <w:t>. Okres za jaki składany jest wniosek o płatność może zawierać niepełne miesiące/kwartały.</w:t>
      </w:r>
    </w:p>
    <w:p w14:paraId="7DC42D81" w14:textId="77777777" w:rsidR="009D490C" w:rsidRPr="00E55A11" w:rsidRDefault="00041F77" w:rsidP="00350F7A">
      <w:pPr>
        <w:numPr>
          <w:ilvl w:val="0"/>
          <w:numId w:val="10"/>
        </w:numPr>
        <w:rPr>
          <w:rFonts w:ascii="Arial" w:hAnsi="Arial" w:cs="Arial"/>
          <w:sz w:val="20"/>
          <w:szCs w:val="20"/>
        </w:rPr>
      </w:pPr>
      <w:r w:rsidRPr="00E55A11">
        <w:rPr>
          <w:rFonts w:ascii="Arial" w:hAnsi="Arial" w:cs="Arial"/>
          <w:sz w:val="20"/>
          <w:szCs w:val="20"/>
        </w:rPr>
        <w:t>W przypadku</w:t>
      </w:r>
      <w:r w:rsidR="0072228A" w:rsidRPr="00E55A11">
        <w:rPr>
          <w:rFonts w:ascii="Arial" w:hAnsi="Arial" w:cs="Arial"/>
          <w:sz w:val="20"/>
          <w:szCs w:val="20"/>
        </w:rPr>
        <w:t>,</w:t>
      </w:r>
      <w:r w:rsidRPr="00E55A11">
        <w:rPr>
          <w:rFonts w:ascii="Arial" w:hAnsi="Arial" w:cs="Arial"/>
          <w:sz w:val="20"/>
          <w:szCs w:val="20"/>
        </w:rPr>
        <w:t xml:space="preserve"> gdy </w:t>
      </w:r>
      <w:r w:rsidR="00192771" w:rsidRPr="00E55A11">
        <w:rPr>
          <w:rFonts w:ascii="Arial" w:hAnsi="Arial" w:cs="Arial"/>
          <w:sz w:val="20"/>
          <w:szCs w:val="20"/>
        </w:rPr>
        <w:t>W</w:t>
      </w:r>
      <w:r w:rsidRPr="00E55A11">
        <w:rPr>
          <w:rFonts w:ascii="Arial" w:hAnsi="Arial" w:cs="Arial"/>
          <w:sz w:val="20"/>
          <w:szCs w:val="20"/>
        </w:rPr>
        <w:t xml:space="preserve">niosek przewiduje trwałość Projektu </w:t>
      </w:r>
      <w:r w:rsidR="00A47296" w:rsidRPr="00E55A11">
        <w:rPr>
          <w:rFonts w:ascii="Arial" w:hAnsi="Arial" w:cs="Arial"/>
          <w:sz w:val="20"/>
          <w:szCs w:val="20"/>
        </w:rPr>
        <w:t>lub rezultatów</w:t>
      </w:r>
      <w:r w:rsidR="00DB4C7B" w:rsidRPr="00E55A11">
        <w:rPr>
          <w:rFonts w:ascii="Arial" w:hAnsi="Arial" w:cs="Arial"/>
          <w:sz w:val="20"/>
          <w:szCs w:val="20"/>
        </w:rPr>
        <w:t>,</w:t>
      </w:r>
      <w:r w:rsidR="00A47296" w:rsidRPr="00E55A11">
        <w:rPr>
          <w:rFonts w:ascii="Arial" w:hAnsi="Arial" w:cs="Arial"/>
          <w:sz w:val="20"/>
          <w:szCs w:val="20"/>
        </w:rPr>
        <w:t xml:space="preserve"> </w:t>
      </w:r>
      <w:r w:rsidRPr="00E55A11">
        <w:rPr>
          <w:rFonts w:ascii="Arial" w:hAnsi="Arial" w:cs="Arial"/>
          <w:sz w:val="20"/>
          <w:szCs w:val="20"/>
        </w:rPr>
        <w:t xml:space="preserve">Beneficjent </w:t>
      </w:r>
      <w:r w:rsidR="0023732D" w:rsidRPr="00E55A11">
        <w:rPr>
          <w:rFonts w:ascii="Arial" w:hAnsi="Arial" w:cs="Arial"/>
          <w:sz w:val="20"/>
          <w:szCs w:val="20"/>
        </w:rPr>
        <w:t xml:space="preserve">po okresie realizacji Projektu </w:t>
      </w:r>
      <w:r w:rsidR="00240416" w:rsidRPr="00E55A11">
        <w:rPr>
          <w:rFonts w:ascii="Arial" w:hAnsi="Arial" w:cs="Arial"/>
          <w:sz w:val="20"/>
          <w:szCs w:val="20"/>
        </w:rPr>
        <w:t xml:space="preserve">jest </w:t>
      </w:r>
      <w:r w:rsidR="0023732D" w:rsidRPr="00E55A11">
        <w:rPr>
          <w:rFonts w:ascii="Arial" w:hAnsi="Arial" w:cs="Arial"/>
          <w:sz w:val="20"/>
          <w:szCs w:val="20"/>
        </w:rPr>
        <w:t>zobowiązany do przedkładania do Instytucji Pośredniczącej</w:t>
      </w:r>
      <w:r w:rsidR="00166F9D" w:rsidRPr="00E55A11">
        <w:rPr>
          <w:rFonts w:ascii="Arial" w:hAnsi="Arial" w:cs="Arial"/>
          <w:sz w:val="20"/>
          <w:szCs w:val="20"/>
        </w:rPr>
        <w:t>,</w:t>
      </w:r>
      <w:r w:rsidR="0023732D" w:rsidRPr="00E55A11">
        <w:rPr>
          <w:rFonts w:ascii="Arial" w:hAnsi="Arial" w:cs="Arial"/>
          <w:sz w:val="20"/>
          <w:szCs w:val="20"/>
        </w:rPr>
        <w:t xml:space="preserve"> dokumentów potwierdzających zachowanie trwałości Projektu</w:t>
      </w:r>
      <w:r w:rsidR="00A47296" w:rsidRPr="00E55A11">
        <w:rPr>
          <w:rFonts w:ascii="Arial" w:hAnsi="Arial" w:cs="Arial"/>
          <w:sz w:val="20"/>
          <w:szCs w:val="20"/>
        </w:rPr>
        <w:t xml:space="preserve"> lub rezultat</w:t>
      </w:r>
      <w:r w:rsidR="00564029" w:rsidRPr="00E55A11">
        <w:rPr>
          <w:rFonts w:ascii="Arial" w:hAnsi="Arial" w:cs="Arial"/>
          <w:sz w:val="20"/>
          <w:szCs w:val="20"/>
        </w:rPr>
        <w:t>ów</w:t>
      </w:r>
      <w:r w:rsidR="0023732D" w:rsidRPr="00E55A11">
        <w:rPr>
          <w:rFonts w:ascii="Arial" w:hAnsi="Arial" w:cs="Arial"/>
          <w:sz w:val="20"/>
          <w:szCs w:val="20"/>
        </w:rPr>
        <w:t xml:space="preserve">. </w:t>
      </w:r>
      <w:r w:rsidR="00D95E86" w:rsidRPr="00E55A11">
        <w:rPr>
          <w:rFonts w:ascii="Arial" w:hAnsi="Arial" w:cs="Arial"/>
          <w:sz w:val="20"/>
          <w:szCs w:val="20"/>
        </w:rPr>
        <w:t>Z</w:t>
      </w:r>
      <w:r w:rsidR="00166F9D" w:rsidRPr="00E55A11">
        <w:rPr>
          <w:rFonts w:ascii="Arial" w:hAnsi="Arial" w:cs="Arial"/>
          <w:sz w:val="20"/>
          <w:szCs w:val="20"/>
        </w:rPr>
        <w:t>akres</w:t>
      </w:r>
      <w:r w:rsidR="0023732D" w:rsidRPr="00E55A11">
        <w:rPr>
          <w:rFonts w:ascii="Arial" w:hAnsi="Arial" w:cs="Arial"/>
          <w:sz w:val="20"/>
          <w:szCs w:val="20"/>
        </w:rPr>
        <w:t xml:space="preserve"> ww. dokumentów</w:t>
      </w:r>
      <w:r w:rsidR="000E739F" w:rsidRPr="00E55A11">
        <w:rPr>
          <w:rFonts w:ascii="Arial" w:hAnsi="Arial" w:cs="Arial"/>
          <w:sz w:val="20"/>
          <w:szCs w:val="20"/>
        </w:rPr>
        <w:t>, częstotliwość ich przedkładania oraz termin ich przekazywania do Instytucji Pośredniczącej zostaną przez nią określone</w:t>
      </w:r>
      <w:r w:rsidR="0023732D" w:rsidRPr="00E55A11">
        <w:rPr>
          <w:rFonts w:ascii="Arial" w:hAnsi="Arial" w:cs="Arial"/>
          <w:sz w:val="20"/>
          <w:szCs w:val="20"/>
        </w:rPr>
        <w:t xml:space="preserve"> nie później niż na miesiąc przed zakończeniem realizacji Projektu. </w:t>
      </w:r>
    </w:p>
    <w:p w14:paraId="6A12BAE0" w14:textId="77777777" w:rsidR="00F3374E" w:rsidRPr="00E55A11" w:rsidRDefault="00F3374E" w:rsidP="00350F7A">
      <w:pPr>
        <w:pStyle w:val="Pisma"/>
        <w:autoSpaceDE/>
        <w:autoSpaceDN/>
        <w:rPr>
          <w:rFonts w:ascii="Arial" w:hAnsi="Arial" w:cs="Arial"/>
          <w:szCs w:val="20"/>
        </w:rPr>
      </w:pPr>
    </w:p>
    <w:p w14:paraId="6B981DE1" w14:textId="77777777" w:rsidR="00ED5F61" w:rsidRPr="00E55A11" w:rsidRDefault="00ED5F61" w:rsidP="00780E37">
      <w:pPr>
        <w:pStyle w:val="Pisma"/>
        <w:autoSpaceDE/>
        <w:autoSpaceDN/>
        <w:spacing w:line="360" w:lineRule="auto"/>
        <w:jc w:val="center"/>
        <w:rPr>
          <w:rFonts w:ascii="Arial" w:hAnsi="Arial" w:cs="Arial"/>
          <w:szCs w:val="20"/>
        </w:rPr>
      </w:pPr>
      <w:r w:rsidRPr="00E55A11">
        <w:rPr>
          <w:rFonts w:ascii="Arial" w:hAnsi="Arial" w:cs="Arial"/>
          <w:szCs w:val="20"/>
        </w:rPr>
        <w:t>§ 1</w:t>
      </w:r>
      <w:r w:rsidR="00E5290B" w:rsidRPr="00E55A11">
        <w:rPr>
          <w:rFonts w:ascii="Arial" w:hAnsi="Arial" w:cs="Arial"/>
          <w:szCs w:val="20"/>
        </w:rPr>
        <w:t>1.</w:t>
      </w:r>
    </w:p>
    <w:p w14:paraId="45BF4044" w14:textId="77777777" w:rsidR="007076BA" w:rsidRPr="00E55A11" w:rsidRDefault="00E73039" w:rsidP="009D3F46">
      <w:pPr>
        <w:numPr>
          <w:ilvl w:val="0"/>
          <w:numId w:val="48"/>
        </w:numPr>
        <w:ind w:left="357" w:hanging="357"/>
        <w:rPr>
          <w:rFonts w:ascii="Arial" w:hAnsi="Arial" w:cs="Arial"/>
          <w:sz w:val="20"/>
          <w:szCs w:val="20"/>
        </w:rPr>
      </w:pPr>
      <w:r w:rsidRPr="00E55A11">
        <w:rPr>
          <w:rFonts w:ascii="Arial" w:hAnsi="Arial" w:cs="Arial"/>
          <w:sz w:val="20"/>
          <w:szCs w:val="20"/>
        </w:rPr>
        <w:t>Instytucja Pośredniczą</w:t>
      </w:r>
      <w:r w:rsidR="00AC0508" w:rsidRPr="00E55A11">
        <w:rPr>
          <w:rFonts w:ascii="Arial" w:hAnsi="Arial" w:cs="Arial"/>
          <w:sz w:val="20"/>
          <w:szCs w:val="20"/>
        </w:rPr>
        <w:t>ca</w:t>
      </w:r>
      <w:r w:rsidRPr="00E55A11">
        <w:rPr>
          <w:rFonts w:ascii="Arial" w:hAnsi="Arial" w:cs="Arial"/>
          <w:sz w:val="20"/>
          <w:szCs w:val="20"/>
        </w:rPr>
        <w:t xml:space="preserve"> dokonuje weryfikacji pierwszego wniosku o płatność w terminie 5 dni roboczych od dnia jego otrzymania.</w:t>
      </w:r>
      <w:r w:rsidR="007076BA" w:rsidRPr="00E55A11">
        <w:rPr>
          <w:rFonts w:ascii="Arial" w:hAnsi="Arial" w:cs="Arial"/>
          <w:sz w:val="20"/>
          <w:szCs w:val="20"/>
        </w:rPr>
        <w:t xml:space="preserve"> Warunkiem przeprowadzenia weryfikacji jest dopełnienie przez Beneficjenta obowiązku, o któ</w:t>
      </w:r>
      <w:r w:rsidR="0036387E" w:rsidRPr="00E55A11">
        <w:rPr>
          <w:rFonts w:ascii="Arial" w:hAnsi="Arial" w:cs="Arial"/>
          <w:sz w:val="20"/>
          <w:szCs w:val="20"/>
        </w:rPr>
        <w:t>rym</w:t>
      </w:r>
      <w:r w:rsidR="007076BA" w:rsidRPr="00E55A11">
        <w:rPr>
          <w:rFonts w:ascii="Arial" w:hAnsi="Arial" w:cs="Arial"/>
          <w:sz w:val="20"/>
          <w:szCs w:val="20"/>
        </w:rPr>
        <w:t xml:space="preserve"> mowa w § 8 ust.</w:t>
      </w:r>
      <w:r w:rsidR="000E20D9" w:rsidRPr="00E55A11">
        <w:rPr>
          <w:rFonts w:ascii="Arial" w:hAnsi="Arial" w:cs="Arial"/>
          <w:sz w:val="20"/>
          <w:szCs w:val="20"/>
        </w:rPr>
        <w:t xml:space="preserve"> </w:t>
      </w:r>
      <w:r w:rsidR="00301276" w:rsidRPr="00E55A11">
        <w:rPr>
          <w:rFonts w:ascii="Arial" w:hAnsi="Arial" w:cs="Arial"/>
          <w:sz w:val="20"/>
          <w:szCs w:val="20"/>
        </w:rPr>
        <w:t>3</w:t>
      </w:r>
      <w:r w:rsidR="007076BA" w:rsidRPr="00E55A11">
        <w:rPr>
          <w:rFonts w:ascii="Arial" w:hAnsi="Arial" w:cs="Arial"/>
          <w:sz w:val="20"/>
          <w:szCs w:val="20"/>
        </w:rPr>
        <w:t xml:space="preserve">. </w:t>
      </w:r>
    </w:p>
    <w:p w14:paraId="55115089" w14:textId="12A3A78D" w:rsidR="006A0924" w:rsidRPr="00E55A11" w:rsidRDefault="00D27EF3" w:rsidP="009D3F46">
      <w:pPr>
        <w:numPr>
          <w:ilvl w:val="0"/>
          <w:numId w:val="48"/>
        </w:numPr>
        <w:ind w:left="357" w:hanging="357"/>
        <w:rPr>
          <w:rFonts w:ascii="Arial" w:hAnsi="Arial"/>
          <w:sz w:val="20"/>
        </w:rPr>
      </w:pPr>
      <w:r w:rsidRPr="00E55A11">
        <w:rPr>
          <w:rFonts w:ascii="Arial" w:hAnsi="Arial" w:cs="Arial"/>
          <w:sz w:val="20"/>
          <w:szCs w:val="20"/>
        </w:rPr>
        <w:t>Instytucja Pośrednicząca</w:t>
      </w:r>
      <w:r w:rsidR="009D490C" w:rsidRPr="00E55A11">
        <w:rPr>
          <w:rFonts w:ascii="Arial" w:hAnsi="Arial" w:cs="Arial"/>
          <w:sz w:val="20"/>
          <w:szCs w:val="20"/>
        </w:rPr>
        <w:t xml:space="preserve"> dokonuje weryfikacji </w:t>
      </w:r>
      <w:r w:rsidR="00E73039" w:rsidRPr="00E55A11">
        <w:rPr>
          <w:rFonts w:ascii="Arial" w:hAnsi="Arial" w:cs="Arial"/>
          <w:sz w:val="20"/>
          <w:szCs w:val="20"/>
        </w:rPr>
        <w:t>drugiego i kolejnych wniosków</w:t>
      </w:r>
      <w:r w:rsidR="001F4276" w:rsidRPr="00E55A11">
        <w:rPr>
          <w:rFonts w:ascii="Arial" w:hAnsi="Arial" w:cs="Arial"/>
          <w:sz w:val="20"/>
          <w:szCs w:val="20"/>
        </w:rPr>
        <w:t xml:space="preserve"> o płatność</w:t>
      </w:r>
      <w:r w:rsidR="00E73039" w:rsidRPr="00E55A11">
        <w:rPr>
          <w:rFonts w:ascii="Arial" w:hAnsi="Arial" w:cs="Arial"/>
          <w:sz w:val="20"/>
          <w:szCs w:val="20"/>
        </w:rPr>
        <w:t xml:space="preserve"> </w:t>
      </w:r>
      <w:r w:rsidR="00ED5F61" w:rsidRPr="00E55A11">
        <w:rPr>
          <w:rFonts w:ascii="Arial" w:hAnsi="Arial" w:cs="Arial"/>
          <w:sz w:val="20"/>
          <w:szCs w:val="20"/>
        </w:rPr>
        <w:t>w terminie 20 dni roboczych od dnia otrzymania</w:t>
      </w:r>
      <w:r w:rsidR="00A83761" w:rsidRPr="00E55A11">
        <w:rPr>
          <w:rFonts w:ascii="Arial" w:hAnsi="Arial" w:cs="Arial"/>
          <w:sz w:val="20"/>
          <w:szCs w:val="20"/>
        </w:rPr>
        <w:t xml:space="preserve"> kompletnego wniosku</w:t>
      </w:r>
      <w:r w:rsidR="00357C18" w:rsidRPr="00E55A11">
        <w:rPr>
          <w:rFonts w:ascii="Arial" w:hAnsi="Arial" w:cs="Arial"/>
          <w:sz w:val="20"/>
          <w:szCs w:val="20"/>
        </w:rPr>
        <w:t xml:space="preserve"> wraz z dokumentami wymienionymi w</w:t>
      </w:r>
      <w:r w:rsidR="00E55A11">
        <w:rPr>
          <w:rFonts w:ascii="Arial" w:hAnsi="Arial" w:cs="Arial"/>
          <w:sz w:val="20"/>
          <w:szCs w:val="20"/>
        </w:rPr>
        <w:t> </w:t>
      </w:r>
      <w:r w:rsidR="00357C18" w:rsidRPr="00E55A11">
        <w:rPr>
          <w:rFonts w:ascii="Arial" w:hAnsi="Arial" w:cs="Arial"/>
          <w:sz w:val="20"/>
          <w:szCs w:val="20"/>
        </w:rPr>
        <w:t>§</w:t>
      </w:r>
      <w:r w:rsidR="00E55A11">
        <w:rPr>
          <w:rFonts w:ascii="Arial" w:hAnsi="Arial" w:cs="Arial"/>
          <w:sz w:val="20"/>
          <w:szCs w:val="20"/>
        </w:rPr>
        <w:t> </w:t>
      </w:r>
      <w:r w:rsidR="00357C18" w:rsidRPr="00E55A11">
        <w:rPr>
          <w:rFonts w:ascii="Arial" w:hAnsi="Arial" w:cs="Arial"/>
          <w:sz w:val="20"/>
          <w:szCs w:val="20"/>
        </w:rPr>
        <w:t xml:space="preserve">9 ust. </w:t>
      </w:r>
      <w:r w:rsidR="00AF6D68" w:rsidRPr="00E55A11">
        <w:rPr>
          <w:rFonts w:ascii="Arial" w:hAnsi="Arial" w:cs="Arial"/>
          <w:sz w:val="20"/>
          <w:szCs w:val="20"/>
        </w:rPr>
        <w:t>7</w:t>
      </w:r>
      <w:r w:rsidR="00957342" w:rsidRPr="00E55A11">
        <w:rPr>
          <w:rFonts w:ascii="Arial" w:hAnsi="Arial" w:cs="Arial"/>
          <w:sz w:val="20"/>
          <w:szCs w:val="20"/>
        </w:rPr>
        <w:t xml:space="preserve"> oraz z dokumentami wskazanymi w ust. 3</w:t>
      </w:r>
      <w:r w:rsidR="003C5CC8" w:rsidRPr="00E55A11">
        <w:rPr>
          <w:rFonts w:ascii="Arial" w:hAnsi="Arial" w:cs="Arial"/>
          <w:sz w:val="20"/>
          <w:szCs w:val="20"/>
        </w:rPr>
        <w:t>,</w:t>
      </w:r>
      <w:r w:rsidR="00C47054" w:rsidRPr="00E55A11">
        <w:rPr>
          <w:rFonts w:ascii="Arial" w:hAnsi="Arial" w:cs="Arial"/>
          <w:sz w:val="20"/>
          <w:szCs w:val="20"/>
        </w:rPr>
        <w:t xml:space="preserve"> </w:t>
      </w:r>
      <w:r w:rsidR="0004046C" w:rsidRPr="00E55A11">
        <w:rPr>
          <w:rFonts w:ascii="Arial" w:hAnsi="Arial" w:cs="Arial"/>
          <w:sz w:val="20"/>
          <w:szCs w:val="20"/>
        </w:rPr>
        <w:t>p</w:t>
      </w:r>
      <w:r w:rsidR="00DE63F2" w:rsidRPr="00E55A11">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E55A11">
        <w:rPr>
          <w:rFonts w:ascii="Arial" w:hAnsi="Arial" w:cs="Arial"/>
          <w:sz w:val="20"/>
          <w:szCs w:val="20"/>
        </w:rPr>
        <w:t xml:space="preserve"> IP może dokonać weryfikacji pogłębionej</w:t>
      </w:r>
      <w:r w:rsidR="009C3E7F" w:rsidRPr="00E55A11">
        <w:rPr>
          <w:rFonts w:ascii="Arial" w:hAnsi="Arial" w:cs="Arial"/>
          <w:sz w:val="20"/>
          <w:szCs w:val="20"/>
        </w:rPr>
        <w:t xml:space="preserve"> </w:t>
      </w:r>
      <w:r w:rsidR="00957342" w:rsidRPr="00E55A11">
        <w:rPr>
          <w:rFonts w:ascii="Arial" w:hAnsi="Arial" w:cs="Arial"/>
          <w:sz w:val="20"/>
          <w:szCs w:val="20"/>
        </w:rPr>
        <w:t xml:space="preserve">wniosków o płatność,  zgodnie z zapisami ust. 3. </w:t>
      </w:r>
      <w:r w:rsidR="004D17B8" w:rsidRPr="00E55A11">
        <w:rPr>
          <w:rFonts w:ascii="Arial" w:hAnsi="Arial" w:cs="Arial"/>
          <w:sz w:val="20"/>
          <w:szCs w:val="20"/>
        </w:rPr>
        <w:t xml:space="preserve">Okres weryfikacji </w:t>
      </w:r>
      <w:r w:rsidR="00AA5546" w:rsidRPr="00E55A11">
        <w:rPr>
          <w:rFonts w:ascii="Arial" w:hAnsi="Arial" w:cs="Arial"/>
          <w:sz w:val="20"/>
          <w:szCs w:val="20"/>
        </w:rPr>
        <w:t xml:space="preserve">pogłębionej </w:t>
      </w:r>
      <w:r w:rsidR="004D17B8" w:rsidRPr="00E55A11">
        <w:rPr>
          <w:rFonts w:ascii="Arial" w:hAnsi="Arial" w:cs="Arial"/>
          <w:sz w:val="20"/>
          <w:szCs w:val="20"/>
        </w:rPr>
        <w:t>wynosi odpowiednio 25 i 20 dni roboczych.</w:t>
      </w:r>
      <w:r w:rsidR="006A0924" w:rsidRPr="00E55A11">
        <w:rPr>
          <w:rFonts w:ascii="Arial" w:hAnsi="Arial" w:cs="Arial"/>
          <w:sz w:val="20"/>
          <w:szCs w:val="20"/>
        </w:rPr>
        <w:t xml:space="preserve"> </w:t>
      </w:r>
    </w:p>
    <w:p w14:paraId="144B7DD3" w14:textId="77777777" w:rsidR="00DE63F2" w:rsidRPr="00E55A11" w:rsidRDefault="00DE63F2" w:rsidP="00350F7A">
      <w:pPr>
        <w:rPr>
          <w:rFonts w:ascii="Arial" w:hAnsi="Arial" w:cs="Arial"/>
          <w:sz w:val="20"/>
          <w:szCs w:val="20"/>
        </w:rPr>
      </w:pPr>
      <w:r w:rsidRPr="00E55A11">
        <w:rPr>
          <w:rFonts w:ascii="Arial" w:hAnsi="Arial" w:cs="Arial"/>
          <w:sz w:val="20"/>
          <w:szCs w:val="20"/>
        </w:rPr>
        <w:t>W przypadku gdy:</w:t>
      </w:r>
    </w:p>
    <w:p w14:paraId="2F26CA44" w14:textId="77777777" w:rsidR="00DE63F2" w:rsidRPr="00E55A11" w:rsidRDefault="00DE63F2" w:rsidP="009D3F46">
      <w:pPr>
        <w:numPr>
          <w:ilvl w:val="0"/>
          <w:numId w:val="52"/>
        </w:numPr>
        <w:rPr>
          <w:rFonts w:ascii="Arial" w:hAnsi="Arial" w:cs="Arial"/>
          <w:sz w:val="20"/>
          <w:szCs w:val="20"/>
        </w:rPr>
      </w:pPr>
      <w:r w:rsidRPr="00E55A11">
        <w:rPr>
          <w:rFonts w:ascii="Arial" w:hAnsi="Arial" w:cs="Arial"/>
          <w:sz w:val="20"/>
          <w:szCs w:val="20"/>
        </w:rPr>
        <w:lastRenderedPageBreak/>
        <w:t>w ramach projektu jest dokonywana kontrola</w:t>
      </w:r>
      <w:r w:rsidR="00913B80" w:rsidRPr="00E55A11">
        <w:rPr>
          <w:rFonts w:ascii="Arial" w:hAnsi="Arial" w:cs="Arial"/>
          <w:sz w:val="20"/>
          <w:szCs w:val="20"/>
        </w:rPr>
        <w:t xml:space="preserve"> na miejscu</w:t>
      </w:r>
      <w:r w:rsidRPr="00E55A11">
        <w:rPr>
          <w:rFonts w:ascii="Arial" w:hAnsi="Arial" w:cs="Arial"/>
          <w:sz w:val="20"/>
          <w:szCs w:val="20"/>
        </w:rPr>
        <w:t xml:space="preserve"> i złożony został końcowy wniosek </w:t>
      </w:r>
      <w:r w:rsidR="007A6D07" w:rsidRPr="00E55A11">
        <w:rPr>
          <w:rFonts w:ascii="Arial" w:hAnsi="Arial" w:cs="Arial"/>
          <w:sz w:val="20"/>
          <w:szCs w:val="20"/>
        </w:rPr>
        <w:t xml:space="preserve">                     </w:t>
      </w:r>
      <w:r w:rsidRPr="00E55A11">
        <w:rPr>
          <w:rFonts w:ascii="Arial" w:hAnsi="Arial" w:cs="Arial"/>
          <w:sz w:val="20"/>
          <w:szCs w:val="20"/>
        </w:rPr>
        <w:t xml:space="preserve">o płatność, termin jego </w:t>
      </w:r>
      <w:r w:rsidR="003A6D35" w:rsidRPr="00E55A11">
        <w:rPr>
          <w:rFonts w:ascii="Arial" w:hAnsi="Arial" w:cs="Arial"/>
          <w:sz w:val="20"/>
          <w:szCs w:val="20"/>
        </w:rPr>
        <w:t xml:space="preserve">zatwierdzenia </w:t>
      </w:r>
      <w:r w:rsidRPr="00E55A11">
        <w:rPr>
          <w:rFonts w:ascii="Arial" w:hAnsi="Arial" w:cs="Arial"/>
          <w:sz w:val="20"/>
          <w:szCs w:val="20"/>
        </w:rPr>
        <w:t xml:space="preserve">ulega </w:t>
      </w:r>
      <w:r w:rsidR="005039B9" w:rsidRPr="00E55A11">
        <w:rPr>
          <w:rFonts w:ascii="Arial" w:hAnsi="Arial" w:cs="Arial"/>
          <w:sz w:val="20"/>
          <w:szCs w:val="20"/>
        </w:rPr>
        <w:t>zawieszeniu</w:t>
      </w:r>
      <w:r w:rsidRPr="00E55A11">
        <w:rPr>
          <w:rFonts w:ascii="Arial" w:hAnsi="Arial" w:cs="Arial"/>
          <w:sz w:val="20"/>
          <w:szCs w:val="20"/>
        </w:rPr>
        <w:t xml:space="preserve"> do dnia przekazania do IP informacji </w:t>
      </w:r>
      <w:r w:rsidR="0004046C" w:rsidRPr="00E55A11">
        <w:rPr>
          <w:rFonts w:ascii="Arial" w:hAnsi="Arial" w:cs="Arial"/>
          <w:sz w:val="20"/>
          <w:szCs w:val="20"/>
        </w:rPr>
        <w:t>o </w:t>
      </w:r>
      <w:r w:rsidRPr="00E55A11">
        <w:rPr>
          <w:rFonts w:ascii="Arial" w:hAnsi="Arial" w:cs="Arial"/>
          <w:sz w:val="20"/>
          <w:szCs w:val="20"/>
        </w:rPr>
        <w:t xml:space="preserve">wykonaniu/zaniechaniu wykonania zaleceń pokontrolnych, chyba że wyniki kontroli </w:t>
      </w:r>
      <w:r w:rsidR="007A6D07" w:rsidRPr="00E55A11">
        <w:rPr>
          <w:rFonts w:ascii="Arial" w:hAnsi="Arial" w:cs="Arial"/>
          <w:sz w:val="20"/>
          <w:szCs w:val="20"/>
        </w:rPr>
        <w:t xml:space="preserve">                 </w:t>
      </w:r>
      <w:r w:rsidRPr="00E55A11">
        <w:rPr>
          <w:rFonts w:ascii="Arial" w:hAnsi="Arial" w:cs="Arial"/>
          <w:sz w:val="20"/>
          <w:szCs w:val="20"/>
        </w:rPr>
        <w:t>zawarte w Informacji Pokontrolnej nie wykazują wystąpienia wydatków</w:t>
      </w:r>
      <w:r w:rsidR="00AD4A48" w:rsidRPr="00E55A11">
        <w:rPr>
          <w:rFonts w:ascii="Arial" w:hAnsi="Arial" w:cs="Arial"/>
          <w:sz w:val="20"/>
          <w:szCs w:val="20"/>
        </w:rPr>
        <w:t xml:space="preserve"> </w:t>
      </w:r>
      <w:r w:rsidRPr="00E55A11">
        <w:rPr>
          <w:rFonts w:ascii="Arial" w:hAnsi="Arial" w:cs="Arial"/>
          <w:sz w:val="20"/>
          <w:szCs w:val="20"/>
        </w:rPr>
        <w:t>niekwalifikowalnych/nieprawidłowości w projekcie lub nie mają wpływu na rozliczenie końcowe projektu</w:t>
      </w:r>
      <w:r w:rsidR="000E20D9" w:rsidRPr="00E55A11">
        <w:rPr>
          <w:rFonts w:ascii="Arial" w:hAnsi="Arial" w:cs="Arial"/>
          <w:sz w:val="20"/>
          <w:szCs w:val="20"/>
        </w:rPr>
        <w:t>;</w:t>
      </w:r>
    </w:p>
    <w:p w14:paraId="7E2A5888" w14:textId="77777777" w:rsidR="00DE63F2" w:rsidRPr="00E55A11" w:rsidRDefault="00840865" w:rsidP="009D3F46">
      <w:pPr>
        <w:numPr>
          <w:ilvl w:val="0"/>
          <w:numId w:val="52"/>
        </w:numPr>
        <w:rPr>
          <w:rFonts w:ascii="Arial" w:hAnsi="Arial" w:cs="Arial"/>
          <w:sz w:val="20"/>
          <w:szCs w:val="20"/>
        </w:rPr>
      </w:pPr>
      <w:r w:rsidRPr="00E55A11">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sidRPr="00E55A11">
        <w:rPr>
          <w:rFonts w:ascii="Arial" w:hAnsi="Arial" w:cs="Arial"/>
          <w:sz w:val="20"/>
          <w:szCs w:val="20"/>
        </w:rPr>
        <w:t xml:space="preserve"> bądź </w:t>
      </w:r>
      <w:r w:rsidRPr="00E55A11">
        <w:rPr>
          <w:rFonts w:ascii="Arial" w:hAnsi="Arial" w:cs="Arial"/>
          <w:sz w:val="20"/>
          <w:szCs w:val="20"/>
        </w:rPr>
        <w:t>IP ma możliwość wyłączenia z wniosku o płatność zakwestionowanych wydatków i zatwierdzenia pozostałych wykazanych w danym wniosku o płatność</w:t>
      </w:r>
      <w:r w:rsidR="000E20D9" w:rsidRPr="00E55A11">
        <w:rPr>
          <w:rFonts w:ascii="Arial" w:hAnsi="Arial" w:cs="Arial"/>
          <w:sz w:val="20"/>
          <w:szCs w:val="20"/>
        </w:rPr>
        <w:t>;</w:t>
      </w:r>
      <w:r w:rsidR="00524950" w:rsidRPr="00E55A11">
        <w:rPr>
          <w:rStyle w:val="Odwoanieprzypisudolnego"/>
          <w:rFonts w:ascii="Arial" w:hAnsi="Arial" w:cs="Arial"/>
          <w:sz w:val="20"/>
          <w:szCs w:val="20"/>
        </w:rPr>
        <w:footnoteReference w:id="53"/>
      </w:r>
    </w:p>
    <w:p w14:paraId="399364B3" w14:textId="77777777" w:rsidR="00DE63F2" w:rsidRPr="00E55A11" w:rsidRDefault="00DE63F2" w:rsidP="009D3F46">
      <w:pPr>
        <w:numPr>
          <w:ilvl w:val="0"/>
          <w:numId w:val="52"/>
        </w:numPr>
        <w:rPr>
          <w:rFonts w:ascii="Arial" w:hAnsi="Arial" w:cs="Arial"/>
          <w:sz w:val="20"/>
          <w:szCs w:val="20"/>
        </w:rPr>
      </w:pPr>
      <w:r w:rsidRPr="00E55A11">
        <w:rPr>
          <w:rFonts w:ascii="Arial" w:hAnsi="Arial" w:cs="Arial"/>
          <w:sz w:val="20"/>
          <w:szCs w:val="20"/>
        </w:rPr>
        <w:t>dokonywana jest kontrola planowa i złożony został wniosek o płatność</w:t>
      </w:r>
      <w:r w:rsidRPr="00E55A11">
        <w:rPr>
          <w:rStyle w:val="Odwoanieprzypisudolnego"/>
          <w:rFonts w:ascii="Arial" w:hAnsi="Arial" w:cs="Arial"/>
          <w:sz w:val="20"/>
          <w:szCs w:val="20"/>
        </w:rPr>
        <w:footnoteReference w:id="54"/>
      </w:r>
      <w:r w:rsidRPr="00E55A11">
        <w:rPr>
          <w:rFonts w:ascii="Arial" w:hAnsi="Arial" w:cs="Arial"/>
          <w:sz w:val="20"/>
          <w:szCs w:val="20"/>
        </w:rPr>
        <w:t xml:space="preserve">, dokonywana jest jego weryfikacja z możliwością wyłączenia wydatków niekwalifikowalnych/nieprawidłowości </w:t>
      </w:r>
      <w:r w:rsidRPr="00E55A11">
        <w:rPr>
          <w:rFonts w:ascii="Arial" w:hAnsi="Arial" w:cs="Arial"/>
          <w:sz w:val="20"/>
          <w:szCs w:val="20"/>
        </w:rPr>
        <w:br/>
        <w:t>w projekcie stwierdzonych na etapie kontroli.</w:t>
      </w:r>
    </w:p>
    <w:p w14:paraId="668AF447" w14:textId="77777777" w:rsidR="007F1B8E" w:rsidRPr="00E55A11" w:rsidRDefault="007F1B8E" w:rsidP="009D3F46">
      <w:pPr>
        <w:numPr>
          <w:ilvl w:val="0"/>
          <w:numId w:val="52"/>
        </w:numPr>
        <w:rPr>
          <w:rFonts w:ascii="Arial" w:eastAsia="Calibri" w:hAnsi="Arial" w:cs="Arial"/>
          <w:sz w:val="20"/>
          <w:szCs w:val="20"/>
        </w:rPr>
      </w:pPr>
      <w:r w:rsidRPr="00E55A11">
        <w:rPr>
          <w:rFonts w:ascii="Arial" w:eastAsia="Calibri" w:hAnsi="Arial" w:cs="Arial"/>
          <w:sz w:val="20"/>
          <w:szCs w:val="20"/>
        </w:rPr>
        <w:t xml:space="preserve">w przypadku przedłużającej się </w:t>
      </w:r>
      <w:r w:rsidR="005C7F29" w:rsidRPr="00E55A11">
        <w:rPr>
          <w:rFonts w:ascii="Arial" w:eastAsia="Calibri" w:hAnsi="Arial" w:cs="Arial"/>
          <w:sz w:val="20"/>
          <w:szCs w:val="20"/>
        </w:rPr>
        <w:t>weryfikacji</w:t>
      </w:r>
      <w:r w:rsidRPr="00E55A11">
        <w:rPr>
          <w:rFonts w:ascii="Arial" w:eastAsia="Calibri" w:hAnsi="Arial" w:cs="Arial"/>
          <w:sz w:val="20"/>
          <w:szCs w:val="20"/>
        </w:rPr>
        <w:t xml:space="preserve"> WNP wynikającej z przyczyn leżących po stronie Beneficjenta, IP może wstrzymać weryfikację kolejnego </w:t>
      </w:r>
      <w:r w:rsidR="00584B94" w:rsidRPr="00E55A11">
        <w:rPr>
          <w:rFonts w:ascii="Arial" w:eastAsia="Calibri" w:hAnsi="Arial" w:cs="Arial"/>
          <w:sz w:val="20"/>
          <w:szCs w:val="20"/>
        </w:rPr>
        <w:t>WNP</w:t>
      </w:r>
      <w:r w:rsidRPr="00E55A11">
        <w:rPr>
          <w:rFonts w:ascii="Arial" w:eastAsia="Calibri" w:hAnsi="Arial" w:cs="Arial"/>
          <w:sz w:val="20"/>
          <w:szCs w:val="20"/>
        </w:rPr>
        <w:t xml:space="preserve"> do czasu akceptacji poprzedniego. </w:t>
      </w:r>
    </w:p>
    <w:p w14:paraId="7BCA2C0B" w14:textId="0AC99B28" w:rsidR="00DE63F2" w:rsidRPr="00E55A11" w:rsidRDefault="003A6D35" w:rsidP="009D3F46">
      <w:pPr>
        <w:pStyle w:val="Akapitzlist"/>
        <w:numPr>
          <w:ilvl w:val="0"/>
          <w:numId w:val="48"/>
        </w:numPr>
        <w:ind w:left="426"/>
        <w:rPr>
          <w:rFonts w:ascii="Arial" w:hAnsi="Arial" w:cs="Arial"/>
          <w:sz w:val="20"/>
          <w:szCs w:val="20"/>
        </w:rPr>
      </w:pPr>
      <w:r w:rsidRPr="00E55A11">
        <w:rPr>
          <w:rFonts w:ascii="Arial" w:hAnsi="Arial" w:cs="Arial"/>
          <w:sz w:val="20"/>
          <w:szCs w:val="20"/>
        </w:rPr>
        <w:t xml:space="preserve">W przypadku objęcia wniosku o płatność </w:t>
      </w:r>
      <w:r w:rsidR="0008374D" w:rsidRPr="00E55A11">
        <w:rPr>
          <w:rFonts w:ascii="Arial" w:hAnsi="Arial" w:cs="Arial"/>
          <w:sz w:val="20"/>
          <w:szCs w:val="20"/>
        </w:rPr>
        <w:t>B</w:t>
      </w:r>
      <w:r w:rsidRPr="00E55A11">
        <w:rPr>
          <w:rFonts w:ascii="Arial" w:hAnsi="Arial" w:cs="Arial"/>
          <w:sz w:val="20"/>
          <w:szCs w:val="20"/>
        </w:rPr>
        <w:t xml:space="preserve">eneficjenta weryfikacją </w:t>
      </w:r>
      <w:r w:rsidR="00E00010" w:rsidRPr="00E00010">
        <w:rPr>
          <w:rFonts w:ascii="Arial" w:hAnsi="Arial" w:cs="Arial"/>
          <w:sz w:val="20"/>
          <w:szCs w:val="20"/>
        </w:rPr>
        <w:t>podstawową/</w:t>
      </w:r>
      <w:r w:rsidR="004F3FCF" w:rsidRPr="00E55A11">
        <w:rPr>
          <w:rFonts w:ascii="Arial" w:hAnsi="Arial" w:cs="Arial"/>
          <w:sz w:val="20"/>
          <w:szCs w:val="20"/>
        </w:rPr>
        <w:t>pogłębioną</w:t>
      </w:r>
      <w:r w:rsidRPr="00E55A11">
        <w:rPr>
          <w:rFonts w:ascii="Arial" w:hAnsi="Arial" w:cs="Arial"/>
          <w:sz w:val="20"/>
          <w:szCs w:val="20"/>
        </w:rPr>
        <w:t>, weryfikacja ta obejmuje co najmniej próbę dokumentów poświadczających prawidłowość wydatków ujętych we wniosku o płatność.</w:t>
      </w:r>
      <w:r w:rsidR="00DE63F2" w:rsidRPr="00E55A11">
        <w:rPr>
          <w:rFonts w:ascii="Arial" w:hAnsi="Arial" w:cs="Arial"/>
          <w:sz w:val="20"/>
          <w:szCs w:val="20"/>
        </w:rPr>
        <w:t xml:space="preserve"> </w:t>
      </w:r>
      <w:r w:rsidR="004D50D1" w:rsidRPr="00E55A11">
        <w:rPr>
          <w:rFonts w:ascii="Arial" w:hAnsi="Arial" w:cs="Arial"/>
          <w:sz w:val="20"/>
          <w:szCs w:val="20"/>
        </w:rPr>
        <w:t>W</w:t>
      </w:r>
      <w:r w:rsidR="00A8669D" w:rsidRPr="00E55A11">
        <w:rPr>
          <w:rFonts w:ascii="Arial" w:hAnsi="Arial" w:cs="Arial"/>
          <w:sz w:val="20"/>
          <w:szCs w:val="20"/>
        </w:rPr>
        <w:t xml:space="preserve"> terminie 5 dni roboczych od dnia wpływu wniosku o płatność</w:t>
      </w:r>
      <w:r w:rsidR="004D50D1" w:rsidRPr="00E55A11">
        <w:rPr>
          <w:rFonts w:ascii="Arial" w:hAnsi="Arial" w:cs="Arial"/>
          <w:sz w:val="20"/>
          <w:szCs w:val="20"/>
        </w:rPr>
        <w:t xml:space="preserve"> IP</w:t>
      </w:r>
      <w:r w:rsidR="00A8669D" w:rsidRPr="00E55A11">
        <w:rPr>
          <w:rFonts w:ascii="Arial" w:hAnsi="Arial" w:cs="Arial"/>
          <w:sz w:val="20"/>
          <w:szCs w:val="20"/>
        </w:rPr>
        <w:t xml:space="preserve"> sporządzi wykaz dokumentów podlegających </w:t>
      </w:r>
      <w:r w:rsidR="004D50D1" w:rsidRPr="00E55A11">
        <w:rPr>
          <w:rFonts w:ascii="Arial" w:hAnsi="Arial" w:cs="Arial"/>
          <w:sz w:val="20"/>
          <w:szCs w:val="20"/>
        </w:rPr>
        <w:t>weryfikacji</w:t>
      </w:r>
      <w:r w:rsidR="00A8669D" w:rsidRPr="00E55A11">
        <w:rPr>
          <w:rFonts w:ascii="Arial" w:hAnsi="Arial" w:cs="Arial"/>
          <w:sz w:val="20"/>
          <w:szCs w:val="20"/>
        </w:rPr>
        <w:t xml:space="preserve"> i zwróci się do </w:t>
      </w:r>
      <w:r w:rsidR="0008374D" w:rsidRPr="00E55A11">
        <w:rPr>
          <w:rFonts w:ascii="Arial" w:hAnsi="Arial" w:cs="Arial"/>
          <w:sz w:val="20"/>
          <w:szCs w:val="20"/>
        </w:rPr>
        <w:t xml:space="preserve">Beneficjenta </w:t>
      </w:r>
      <w:r w:rsidR="00A8669D" w:rsidRPr="00E55A11">
        <w:rPr>
          <w:rFonts w:ascii="Arial" w:hAnsi="Arial" w:cs="Arial"/>
          <w:sz w:val="20"/>
          <w:szCs w:val="20"/>
        </w:rPr>
        <w:t xml:space="preserve">o ich przekazanie. </w:t>
      </w:r>
      <w:r w:rsidR="009A6039" w:rsidRPr="00E55A11">
        <w:rPr>
          <w:rFonts w:ascii="Arial" w:hAnsi="Arial" w:cs="Arial"/>
          <w:sz w:val="20"/>
          <w:szCs w:val="20"/>
        </w:rPr>
        <w:t xml:space="preserve">Co do zasady, kontrola dokumentów przy weryfikacji wniosku o płatność </w:t>
      </w:r>
      <w:r w:rsidR="0008374D" w:rsidRPr="00E55A11">
        <w:rPr>
          <w:rFonts w:ascii="Arial" w:hAnsi="Arial" w:cs="Arial"/>
          <w:sz w:val="20"/>
          <w:szCs w:val="20"/>
        </w:rPr>
        <w:t>B</w:t>
      </w:r>
      <w:r w:rsidR="009A6039" w:rsidRPr="00E55A11">
        <w:rPr>
          <w:rFonts w:ascii="Arial" w:hAnsi="Arial" w:cs="Arial"/>
          <w:sz w:val="20"/>
          <w:szCs w:val="20"/>
        </w:rPr>
        <w:t xml:space="preserve">eneficjenta prowadzona jest na podstawie elektronicznej wersji tych dokumentów, przekazywanej za pomocą systemu teleinformatycznego. </w:t>
      </w:r>
      <w:r w:rsidR="00D11195" w:rsidRPr="00E55A11">
        <w:rPr>
          <w:rFonts w:ascii="Arial" w:hAnsi="Arial" w:cs="Arial"/>
          <w:i/>
          <w:sz w:val="20"/>
          <w:szCs w:val="20"/>
        </w:rPr>
        <w:t xml:space="preserve">Metodyka doboru </w:t>
      </w:r>
      <w:r w:rsidR="009C3E7F" w:rsidRPr="00E55A11">
        <w:rPr>
          <w:rFonts w:ascii="Arial" w:hAnsi="Arial" w:cs="Arial"/>
          <w:i/>
          <w:sz w:val="20"/>
          <w:szCs w:val="20"/>
        </w:rPr>
        <w:t xml:space="preserve">dokumentów </w:t>
      </w:r>
      <w:r w:rsidR="00E00010" w:rsidRPr="00E00010">
        <w:rPr>
          <w:rFonts w:ascii="Arial" w:hAnsi="Arial" w:cs="Arial"/>
          <w:i/>
          <w:sz w:val="20"/>
          <w:szCs w:val="20"/>
        </w:rPr>
        <w:t xml:space="preserve">i danych uczestników </w:t>
      </w:r>
      <w:r w:rsidR="009C3E7F" w:rsidRPr="00E55A11">
        <w:rPr>
          <w:rFonts w:ascii="Arial" w:hAnsi="Arial" w:cs="Arial"/>
          <w:i/>
          <w:sz w:val="20"/>
          <w:szCs w:val="20"/>
        </w:rPr>
        <w:t xml:space="preserve">do </w:t>
      </w:r>
      <w:r w:rsidR="00E00010" w:rsidRPr="00E00010">
        <w:rPr>
          <w:rFonts w:ascii="Arial" w:hAnsi="Arial" w:cs="Arial"/>
          <w:i/>
          <w:sz w:val="20"/>
          <w:szCs w:val="20"/>
        </w:rPr>
        <w:t>weryfikacji</w:t>
      </w:r>
      <w:r w:rsidR="009C3E7F" w:rsidRPr="00E55A11">
        <w:rPr>
          <w:rFonts w:ascii="Arial" w:hAnsi="Arial" w:cs="Arial"/>
          <w:i/>
          <w:sz w:val="20"/>
          <w:szCs w:val="20"/>
        </w:rPr>
        <w:t xml:space="preserve"> wniosku o płatność</w:t>
      </w:r>
      <w:r w:rsidR="007A6D07" w:rsidRPr="00E55A11">
        <w:rPr>
          <w:rFonts w:ascii="Arial" w:hAnsi="Arial" w:cs="Arial"/>
          <w:i/>
          <w:sz w:val="20"/>
          <w:szCs w:val="20"/>
        </w:rPr>
        <w:t xml:space="preserve"> </w:t>
      </w:r>
      <w:r w:rsidR="00D11195" w:rsidRPr="00E55A11">
        <w:rPr>
          <w:rFonts w:ascii="Arial" w:hAnsi="Arial" w:cs="Arial"/>
          <w:sz w:val="20"/>
          <w:szCs w:val="20"/>
        </w:rPr>
        <w:t xml:space="preserve">w ramach </w:t>
      </w:r>
      <w:r w:rsidR="00984EDE" w:rsidRPr="00E55A11">
        <w:rPr>
          <w:rFonts w:ascii="Arial" w:hAnsi="Arial" w:cs="Arial"/>
          <w:sz w:val="20"/>
          <w:szCs w:val="20"/>
        </w:rPr>
        <w:t xml:space="preserve">FEPZ </w:t>
      </w:r>
      <w:r w:rsidR="004D50D1" w:rsidRPr="00E55A11">
        <w:rPr>
          <w:rFonts w:ascii="Arial" w:hAnsi="Arial" w:cs="Arial"/>
          <w:sz w:val="20"/>
          <w:szCs w:val="20"/>
        </w:rPr>
        <w:t xml:space="preserve">jest </w:t>
      </w:r>
      <w:r w:rsidR="00840865" w:rsidRPr="00E55A11">
        <w:rPr>
          <w:rFonts w:ascii="Arial" w:hAnsi="Arial" w:cs="Arial"/>
          <w:sz w:val="20"/>
          <w:szCs w:val="20"/>
        </w:rPr>
        <w:t>udostępniana Beneficjentowi przez Instytucję Pośredniczącą</w:t>
      </w:r>
      <w:r w:rsidR="00A8669D" w:rsidRPr="00E55A11">
        <w:rPr>
          <w:rFonts w:ascii="Arial" w:hAnsi="Arial" w:cs="Arial"/>
          <w:sz w:val="20"/>
          <w:szCs w:val="20"/>
        </w:rPr>
        <w:t xml:space="preserve">. </w:t>
      </w:r>
    </w:p>
    <w:p w14:paraId="1608A38D" w14:textId="77777777" w:rsidR="00DE63F2" w:rsidRPr="00E55A11" w:rsidRDefault="00DE63F2" w:rsidP="009D3F46">
      <w:pPr>
        <w:numPr>
          <w:ilvl w:val="0"/>
          <w:numId w:val="48"/>
        </w:numPr>
        <w:ind w:left="357" w:hanging="357"/>
        <w:rPr>
          <w:rFonts w:ascii="Arial" w:hAnsi="Arial" w:cs="Arial"/>
          <w:sz w:val="20"/>
          <w:szCs w:val="20"/>
        </w:rPr>
      </w:pPr>
      <w:bookmarkStart w:id="29" w:name="_Hlk126935999"/>
      <w:r w:rsidRPr="00E55A11">
        <w:rPr>
          <w:rFonts w:ascii="Arial" w:hAnsi="Arial" w:cs="Arial"/>
          <w:sz w:val="20"/>
          <w:szCs w:val="20"/>
        </w:rPr>
        <w:t xml:space="preserve">Beneficjent zobowiązuje się do przekazania dokumentów zgodnych z wykazem, o którym mowa </w:t>
      </w:r>
      <w:r w:rsidRPr="00E55A11">
        <w:rPr>
          <w:rFonts w:ascii="Arial" w:hAnsi="Arial" w:cs="Arial"/>
          <w:sz w:val="20"/>
          <w:szCs w:val="20"/>
        </w:rPr>
        <w:br/>
        <w:t xml:space="preserve">w ust. </w:t>
      </w:r>
      <w:r w:rsidR="007F1380" w:rsidRPr="00E55A11">
        <w:rPr>
          <w:rFonts w:ascii="Arial" w:hAnsi="Arial" w:cs="Arial"/>
          <w:sz w:val="20"/>
          <w:szCs w:val="20"/>
        </w:rPr>
        <w:t>3</w:t>
      </w:r>
      <w:r w:rsidRPr="00E55A11">
        <w:rPr>
          <w:rFonts w:ascii="Arial" w:hAnsi="Arial" w:cs="Arial"/>
          <w:sz w:val="20"/>
          <w:szCs w:val="20"/>
        </w:rPr>
        <w:t xml:space="preserve"> w terminie do 5 dni roboczych od otrzymania powyższego wykazu.</w:t>
      </w:r>
      <w:r w:rsidR="00BA51A6" w:rsidRPr="00E55A11">
        <w:rPr>
          <w:rFonts w:ascii="Arial" w:hAnsi="Arial" w:cs="Arial"/>
          <w:sz w:val="20"/>
          <w:szCs w:val="20"/>
        </w:rPr>
        <w:t xml:space="preserve"> </w:t>
      </w:r>
      <w:r w:rsidR="00E543F1" w:rsidRPr="00E55A11">
        <w:rPr>
          <w:rFonts w:ascii="Arial" w:hAnsi="Arial" w:cs="Arial"/>
          <w:sz w:val="20"/>
          <w:szCs w:val="20"/>
        </w:rPr>
        <w:t xml:space="preserve">Beneficjent przesyła dokumenty w postaci plików, których nazwa jest tożsama z numerami dokumentów, </w:t>
      </w:r>
      <w:r w:rsidR="00026020" w:rsidRPr="00E55A11">
        <w:rPr>
          <w:rFonts w:ascii="Arial" w:hAnsi="Arial" w:cs="Arial"/>
          <w:sz w:val="20"/>
          <w:szCs w:val="20"/>
        </w:rPr>
        <w:t xml:space="preserve">w nich </w:t>
      </w:r>
      <w:r w:rsidR="00E543F1" w:rsidRPr="00E55A11">
        <w:rPr>
          <w:rFonts w:ascii="Arial" w:hAnsi="Arial" w:cs="Arial"/>
          <w:sz w:val="20"/>
          <w:szCs w:val="20"/>
        </w:rPr>
        <w:t>zawartych.</w:t>
      </w:r>
      <w:r w:rsidR="00870E40" w:rsidRPr="00E55A11">
        <w:rPr>
          <w:rFonts w:ascii="Arial" w:hAnsi="Arial" w:cs="Arial"/>
          <w:sz w:val="20"/>
          <w:szCs w:val="20"/>
        </w:rPr>
        <w:t xml:space="preserve"> Do terminu weryfikacji wniosku nie wlicza się </w:t>
      </w:r>
      <w:r w:rsidR="0058424D" w:rsidRPr="00E55A11">
        <w:rPr>
          <w:rFonts w:ascii="Arial" w:hAnsi="Arial" w:cs="Arial"/>
          <w:sz w:val="20"/>
          <w:szCs w:val="20"/>
        </w:rPr>
        <w:t xml:space="preserve">czasu </w:t>
      </w:r>
      <w:r w:rsidR="00870E40" w:rsidRPr="00E55A11">
        <w:rPr>
          <w:rFonts w:ascii="Arial" w:hAnsi="Arial" w:cs="Arial"/>
          <w:sz w:val="20"/>
          <w:szCs w:val="20"/>
        </w:rPr>
        <w:t xml:space="preserve">oczekiwania Instytucji Pośredniczącej na dokumenty, o których mowa w </w:t>
      </w:r>
      <w:r w:rsidR="000308F4" w:rsidRPr="00E55A11">
        <w:rPr>
          <w:rFonts w:ascii="Arial" w:hAnsi="Arial" w:cs="Arial"/>
          <w:sz w:val="20"/>
          <w:szCs w:val="20"/>
        </w:rPr>
        <w:t xml:space="preserve">ust. </w:t>
      </w:r>
      <w:r w:rsidR="007F1380" w:rsidRPr="00E55A11">
        <w:rPr>
          <w:rFonts w:ascii="Arial" w:hAnsi="Arial" w:cs="Arial"/>
          <w:sz w:val="20"/>
          <w:szCs w:val="20"/>
        </w:rPr>
        <w:t>3</w:t>
      </w:r>
      <w:r w:rsidR="00870E40" w:rsidRPr="00E55A11">
        <w:rPr>
          <w:rFonts w:ascii="Arial" w:hAnsi="Arial" w:cs="Arial"/>
          <w:sz w:val="20"/>
          <w:szCs w:val="20"/>
        </w:rPr>
        <w:t>.</w:t>
      </w:r>
    </w:p>
    <w:bookmarkEnd w:id="29"/>
    <w:p w14:paraId="64770DF2" w14:textId="77777777" w:rsidR="00913B80" w:rsidRPr="00E55A11" w:rsidRDefault="00913B80" w:rsidP="009D3F46">
      <w:pPr>
        <w:numPr>
          <w:ilvl w:val="0"/>
          <w:numId w:val="48"/>
        </w:numPr>
        <w:ind w:left="357" w:hanging="357"/>
        <w:rPr>
          <w:rFonts w:ascii="Arial" w:hAnsi="Arial" w:cs="Arial"/>
          <w:sz w:val="20"/>
          <w:szCs w:val="20"/>
        </w:rPr>
      </w:pPr>
      <w:r w:rsidRPr="00E55A11">
        <w:rPr>
          <w:rFonts w:ascii="Arial" w:hAnsi="Arial" w:cs="Arial"/>
          <w:sz w:val="20"/>
          <w:szCs w:val="20"/>
        </w:rPr>
        <w:t xml:space="preserve">Instytucja Pośrednicząca może dokonać uzupełnienia/poprawienia wniosku, o czym informuje Beneficjenta lub wezwać Beneficjenta do </w:t>
      </w:r>
      <w:r w:rsidR="00D35C0E" w:rsidRPr="00E55A11">
        <w:rPr>
          <w:rFonts w:ascii="Arial" w:hAnsi="Arial" w:cs="Arial"/>
          <w:sz w:val="20"/>
          <w:szCs w:val="20"/>
        </w:rPr>
        <w:t>uzupełnienia/</w:t>
      </w:r>
      <w:r w:rsidRPr="00E55A11">
        <w:rPr>
          <w:rFonts w:ascii="Arial" w:hAnsi="Arial" w:cs="Arial"/>
          <w:sz w:val="20"/>
          <w:szCs w:val="20"/>
        </w:rPr>
        <w:t>poprawienia wniosku. W uzasadnionych przypadkach Instytucja Pośrednicząca</w:t>
      </w:r>
      <w:r w:rsidR="00242C30" w:rsidRPr="00E55A11">
        <w:rPr>
          <w:rFonts w:ascii="Arial" w:hAnsi="Arial" w:cs="Arial"/>
          <w:sz w:val="20"/>
          <w:szCs w:val="20"/>
        </w:rPr>
        <w:t xml:space="preserve"> na każdym etapie weryfikacji wniosku o płatność</w:t>
      </w:r>
      <w:r w:rsidRPr="00E55A11">
        <w:rPr>
          <w:rFonts w:ascii="Arial" w:hAnsi="Arial" w:cs="Arial"/>
          <w:sz w:val="20"/>
          <w:szCs w:val="20"/>
        </w:rPr>
        <w:t xml:space="preserve"> może </w:t>
      </w:r>
      <w:r w:rsidR="001B28EF" w:rsidRPr="00E55A11">
        <w:rPr>
          <w:rFonts w:ascii="Arial" w:hAnsi="Arial" w:cs="Arial"/>
          <w:sz w:val="20"/>
          <w:szCs w:val="20"/>
        </w:rPr>
        <w:t xml:space="preserve">zwrócić się do </w:t>
      </w:r>
      <w:r w:rsidRPr="00E55A11">
        <w:rPr>
          <w:rFonts w:ascii="Arial" w:hAnsi="Arial" w:cs="Arial"/>
          <w:sz w:val="20"/>
          <w:szCs w:val="20"/>
        </w:rPr>
        <w:t>Beneficjenta o złożeni</w:t>
      </w:r>
      <w:r w:rsidR="001B28EF" w:rsidRPr="00E55A11">
        <w:rPr>
          <w:rFonts w:ascii="Arial" w:hAnsi="Arial" w:cs="Arial"/>
          <w:sz w:val="20"/>
          <w:szCs w:val="20"/>
        </w:rPr>
        <w:t>e</w:t>
      </w:r>
      <w:r w:rsidRPr="00E55A11">
        <w:rPr>
          <w:rFonts w:ascii="Arial" w:hAnsi="Arial" w:cs="Arial"/>
          <w:sz w:val="20"/>
          <w:szCs w:val="20"/>
        </w:rPr>
        <w:t xml:space="preserve"> </w:t>
      </w:r>
      <w:r w:rsidR="00242C30" w:rsidRPr="00E55A11">
        <w:rPr>
          <w:rFonts w:ascii="Arial" w:hAnsi="Arial" w:cs="Arial"/>
          <w:sz w:val="20"/>
          <w:szCs w:val="20"/>
        </w:rPr>
        <w:t xml:space="preserve">pisemnych </w:t>
      </w:r>
      <w:r w:rsidR="001B28EF" w:rsidRPr="00E55A11">
        <w:rPr>
          <w:rFonts w:ascii="Arial" w:hAnsi="Arial" w:cs="Arial"/>
          <w:sz w:val="20"/>
          <w:szCs w:val="20"/>
        </w:rPr>
        <w:t xml:space="preserve">wyjaśnień lub </w:t>
      </w:r>
      <w:r w:rsidR="00242C30" w:rsidRPr="00E55A11">
        <w:rPr>
          <w:rFonts w:ascii="Arial" w:hAnsi="Arial" w:cs="Arial"/>
          <w:sz w:val="20"/>
          <w:szCs w:val="20"/>
        </w:rPr>
        <w:t>dodatkowych</w:t>
      </w:r>
      <w:r w:rsidRPr="00E55A11">
        <w:rPr>
          <w:rFonts w:ascii="Arial" w:hAnsi="Arial" w:cs="Arial"/>
          <w:sz w:val="20"/>
          <w:szCs w:val="20"/>
        </w:rPr>
        <w:t xml:space="preserve"> dokumentów dotyczących Projektu.</w:t>
      </w:r>
      <w:r w:rsidR="001B28EF" w:rsidRPr="00E55A11">
        <w:rPr>
          <w:rFonts w:ascii="Arial" w:hAnsi="Arial" w:cs="Arial"/>
          <w:sz w:val="20"/>
          <w:szCs w:val="20"/>
        </w:rPr>
        <w:t xml:space="preserve"> Do terminu weryfikacji wniosku o płatność nie wlicza się czasu oczekiwania na</w:t>
      </w:r>
      <w:r w:rsidR="00242C30" w:rsidRPr="00E55A11">
        <w:rPr>
          <w:rFonts w:ascii="Arial" w:hAnsi="Arial" w:cs="Arial"/>
          <w:sz w:val="20"/>
          <w:szCs w:val="20"/>
        </w:rPr>
        <w:t xml:space="preserve"> wyjaśnienia/dokumenty</w:t>
      </w:r>
      <w:r w:rsidR="001B28EF" w:rsidRPr="00E55A11">
        <w:rPr>
          <w:rFonts w:ascii="Arial" w:hAnsi="Arial" w:cs="Arial"/>
          <w:sz w:val="20"/>
          <w:szCs w:val="20"/>
        </w:rPr>
        <w:t xml:space="preserve">, o które IP zwróciła się do </w:t>
      </w:r>
      <w:r w:rsidR="0008374D" w:rsidRPr="00E55A11">
        <w:rPr>
          <w:rFonts w:ascii="Arial" w:hAnsi="Arial" w:cs="Arial"/>
          <w:sz w:val="20"/>
          <w:szCs w:val="20"/>
        </w:rPr>
        <w:t>B</w:t>
      </w:r>
      <w:r w:rsidR="001B28EF" w:rsidRPr="00E55A11">
        <w:rPr>
          <w:rFonts w:ascii="Arial" w:hAnsi="Arial" w:cs="Arial"/>
          <w:sz w:val="20"/>
          <w:szCs w:val="20"/>
        </w:rPr>
        <w:t>eneficjenta w trakcie jego weryfikacji.</w:t>
      </w:r>
    </w:p>
    <w:p w14:paraId="465EDFD2" w14:textId="77777777" w:rsidR="00DE63F2" w:rsidRPr="00E55A11" w:rsidRDefault="00913B80" w:rsidP="009D3F46">
      <w:pPr>
        <w:numPr>
          <w:ilvl w:val="0"/>
          <w:numId w:val="48"/>
        </w:numPr>
        <w:ind w:left="357" w:hanging="357"/>
        <w:rPr>
          <w:rFonts w:ascii="Arial" w:hAnsi="Arial" w:cs="Arial"/>
          <w:sz w:val="20"/>
          <w:szCs w:val="20"/>
        </w:rPr>
      </w:pPr>
      <w:r w:rsidRPr="00E55A11">
        <w:rPr>
          <w:rFonts w:ascii="Arial" w:hAnsi="Arial" w:cs="Arial"/>
          <w:sz w:val="20"/>
          <w:szCs w:val="20"/>
        </w:rPr>
        <w:t>Beneficjent zobowiązuje się do usunięcia błędów</w:t>
      </w:r>
      <w:r w:rsidR="009A6039" w:rsidRPr="00E55A11">
        <w:rPr>
          <w:rFonts w:ascii="Arial" w:hAnsi="Arial" w:cs="Arial"/>
          <w:sz w:val="20"/>
          <w:szCs w:val="20"/>
        </w:rPr>
        <w:t xml:space="preserve">, </w:t>
      </w:r>
      <w:r w:rsidRPr="00E55A11">
        <w:rPr>
          <w:rFonts w:ascii="Arial" w:hAnsi="Arial" w:cs="Arial"/>
          <w:sz w:val="20"/>
          <w:szCs w:val="20"/>
        </w:rPr>
        <w:t xml:space="preserve">złożenia pisemnych wyjaśnień, lub złożenia </w:t>
      </w:r>
      <w:r w:rsidR="009A6039" w:rsidRPr="00E55A11">
        <w:rPr>
          <w:rFonts w:ascii="Arial" w:hAnsi="Arial" w:cs="Arial"/>
          <w:sz w:val="20"/>
          <w:szCs w:val="20"/>
        </w:rPr>
        <w:t xml:space="preserve">dodatkowych </w:t>
      </w:r>
      <w:r w:rsidRPr="00E55A11">
        <w:rPr>
          <w:rFonts w:ascii="Arial" w:hAnsi="Arial" w:cs="Arial"/>
          <w:sz w:val="20"/>
          <w:szCs w:val="20"/>
        </w:rPr>
        <w:t>dokumentów dotyczących projektu</w:t>
      </w:r>
      <w:r w:rsidR="009A6039" w:rsidRPr="00E55A11">
        <w:rPr>
          <w:rFonts w:ascii="Arial" w:hAnsi="Arial" w:cs="Arial"/>
          <w:sz w:val="20"/>
          <w:szCs w:val="20"/>
        </w:rPr>
        <w:t xml:space="preserve"> na każdym etapie weryfikacji wniosku o płatność</w:t>
      </w:r>
      <w:r w:rsidRPr="00E55A11">
        <w:rPr>
          <w:rFonts w:ascii="Arial" w:hAnsi="Arial" w:cs="Arial"/>
          <w:sz w:val="20"/>
          <w:szCs w:val="20"/>
        </w:rPr>
        <w:t xml:space="preserve"> w wyznaczonym przez IP terminie. </w:t>
      </w:r>
      <w:r w:rsidR="00DE63F2" w:rsidRPr="00E55A11">
        <w:rPr>
          <w:rFonts w:ascii="Arial" w:hAnsi="Arial" w:cs="Arial"/>
          <w:sz w:val="20"/>
          <w:szCs w:val="20"/>
        </w:rPr>
        <w:t xml:space="preserve">W przypadku niedotrzymania ww. terminu mają zastosowanie przepisy § </w:t>
      </w:r>
      <w:r w:rsidR="00D46AA2" w:rsidRPr="00E55A11">
        <w:rPr>
          <w:rFonts w:ascii="Arial" w:hAnsi="Arial" w:cs="Arial"/>
          <w:sz w:val="20"/>
          <w:szCs w:val="20"/>
        </w:rPr>
        <w:t>9 ust. 8, 9</w:t>
      </w:r>
      <w:r w:rsidR="00F71D21" w:rsidRPr="00E55A11">
        <w:rPr>
          <w:rFonts w:ascii="Arial" w:hAnsi="Arial" w:cs="Arial"/>
          <w:sz w:val="20"/>
          <w:szCs w:val="20"/>
        </w:rPr>
        <w:t>, 10</w:t>
      </w:r>
      <w:r w:rsidR="00DE63F2" w:rsidRPr="00E55A11">
        <w:rPr>
          <w:rFonts w:ascii="Arial" w:hAnsi="Arial" w:cs="Arial"/>
          <w:sz w:val="20"/>
          <w:szCs w:val="20"/>
        </w:rPr>
        <w:t xml:space="preserve"> </w:t>
      </w:r>
      <w:r w:rsidR="0022631B" w:rsidRPr="00E55A11">
        <w:rPr>
          <w:rFonts w:ascii="Arial" w:hAnsi="Arial" w:cs="Arial"/>
          <w:sz w:val="20"/>
          <w:szCs w:val="20"/>
        </w:rPr>
        <w:t>niniejszego Dokumentu</w:t>
      </w:r>
      <w:r w:rsidR="0022631B" w:rsidRPr="00E55A11" w:rsidDel="0022631B">
        <w:rPr>
          <w:rFonts w:ascii="Arial" w:hAnsi="Arial" w:cs="Arial"/>
          <w:sz w:val="20"/>
          <w:szCs w:val="20"/>
        </w:rPr>
        <w:t xml:space="preserve"> </w:t>
      </w:r>
      <w:r w:rsidR="00587C3A" w:rsidRPr="00E55A11">
        <w:rPr>
          <w:rFonts w:ascii="Arial" w:hAnsi="Arial" w:cs="Arial"/>
          <w:sz w:val="20"/>
          <w:szCs w:val="20"/>
          <w:vertAlign w:val="superscript"/>
        </w:rPr>
        <w:footnoteReference w:id="55"/>
      </w:r>
      <w:r w:rsidR="00DE63F2" w:rsidRPr="00E55A11">
        <w:rPr>
          <w:rFonts w:ascii="Arial" w:hAnsi="Arial" w:cs="Arial"/>
          <w:sz w:val="20"/>
          <w:szCs w:val="20"/>
        </w:rPr>
        <w:t>.</w:t>
      </w:r>
      <w:r w:rsidR="001D13C0" w:rsidRPr="00E55A11">
        <w:rPr>
          <w:rFonts w:ascii="Arial" w:hAnsi="Arial" w:cs="Arial"/>
          <w:sz w:val="20"/>
          <w:szCs w:val="20"/>
        </w:rPr>
        <w:t xml:space="preserve"> </w:t>
      </w:r>
    </w:p>
    <w:p w14:paraId="40BD4C23" w14:textId="77777777" w:rsidR="00DE63F2" w:rsidRPr="00E55A11" w:rsidRDefault="00DE63F2" w:rsidP="009D3F46">
      <w:pPr>
        <w:numPr>
          <w:ilvl w:val="0"/>
          <w:numId w:val="48"/>
        </w:numPr>
        <w:ind w:left="357" w:hanging="357"/>
        <w:rPr>
          <w:rFonts w:ascii="Arial" w:hAnsi="Arial" w:cs="Arial"/>
          <w:sz w:val="20"/>
          <w:szCs w:val="20"/>
        </w:rPr>
      </w:pPr>
      <w:r w:rsidRPr="00E55A11">
        <w:rPr>
          <w:rFonts w:ascii="Arial" w:hAnsi="Arial" w:cs="Arial"/>
          <w:sz w:val="20"/>
          <w:szCs w:val="20"/>
        </w:rPr>
        <w:t>W przypadku niezłożenia przez Beneficjenta żądanych wyjaśnień lub niepoprawienia/nieuzupełnienia wniosku o płatność zgodnie z wymogami w terminie wyznaczonym przez IP lub wystąpienia we wniosku o płatność wydatków uznanych za niekwalifikowalne/nieprawidłow</w:t>
      </w:r>
      <w:r w:rsidR="00544536" w:rsidRPr="00E55A11">
        <w:rPr>
          <w:rFonts w:ascii="Arial" w:hAnsi="Arial" w:cs="Arial"/>
          <w:sz w:val="20"/>
          <w:szCs w:val="20"/>
        </w:rPr>
        <w:t>ości</w:t>
      </w:r>
      <w:r w:rsidRPr="00E55A11">
        <w:rPr>
          <w:rFonts w:ascii="Arial" w:hAnsi="Arial" w:cs="Arial"/>
          <w:sz w:val="20"/>
          <w:szCs w:val="20"/>
        </w:rPr>
        <w:t xml:space="preserve">, IP może podjąć decyzję o wyłączeniu z </w:t>
      </w:r>
      <w:r w:rsidR="0044172E" w:rsidRPr="00E55A11">
        <w:rPr>
          <w:rFonts w:ascii="Arial" w:hAnsi="Arial" w:cs="Arial"/>
          <w:sz w:val="20"/>
          <w:szCs w:val="20"/>
        </w:rPr>
        <w:t>P</w:t>
      </w:r>
      <w:r w:rsidRPr="00E55A11">
        <w:rPr>
          <w:rFonts w:ascii="Arial" w:hAnsi="Arial" w:cs="Arial"/>
          <w:sz w:val="20"/>
          <w:szCs w:val="20"/>
        </w:rPr>
        <w:t>oświadczenia</w:t>
      </w:r>
      <w:r w:rsidR="0044172E" w:rsidRPr="00E55A11">
        <w:rPr>
          <w:rFonts w:ascii="Arial" w:hAnsi="Arial" w:cs="Arial"/>
          <w:sz w:val="20"/>
          <w:szCs w:val="20"/>
        </w:rPr>
        <w:t xml:space="preserve"> i</w:t>
      </w:r>
      <w:r w:rsidR="002B0190">
        <w:rPr>
          <w:rFonts w:ascii="Arial" w:hAnsi="Arial" w:cs="Arial"/>
          <w:sz w:val="20"/>
          <w:szCs w:val="20"/>
        </w:rPr>
        <w:t> </w:t>
      </w:r>
      <w:r w:rsidR="0044172E" w:rsidRPr="00E55A11">
        <w:rPr>
          <w:rFonts w:ascii="Arial" w:hAnsi="Arial" w:cs="Arial"/>
          <w:sz w:val="20"/>
          <w:szCs w:val="20"/>
        </w:rPr>
        <w:t>dekla</w:t>
      </w:r>
      <w:r w:rsidR="007C40F5" w:rsidRPr="00E55A11">
        <w:rPr>
          <w:rFonts w:ascii="Arial" w:hAnsi="Arial" w:cs="Arial"/>
          <w:sz w:val="20"/>
          <w:szCs w:val="20"/>
        </w:rPr>
        <w:t>racji wydatków, składanego do IZ</w:t>
      </w:r>
      <w:r w:rsidR="0044172E" w:rsidRPr="00E55A11">
        <w:rPr>
          <w:rFonts w:ascii="Arial" w:hAnsi="Arial" w:cs="Arial"/>
          <w:sz w:val="20"/>
          <w:szCs w:val="20"/>
        </w:rPr>
        <w:t>,</w:t>
      </w:r>
      <w:r w:rsidRPr="00E55A11">
        <w:rPr>
          <w:rFonts w:ascii="Arial" w:hAnsi="Arial" w:cs="Arial"/>
          <w:sz w:val="20"/>
          <w:szCs w:val="20"/>
        </w:rPr>
        <w:t xml:space="preserve"> części wydatków objętych wnioskiem, nie wstrzymując </w:t>
      </w:r>
      <w:r w:rsidRPr="00E55A11">
        <w:rPr>
          <w:rFonts w:ascii="Arial" w:hAnsi="Arial" w:cs="Arial"/>
          <w:sz w:val="20"/>
          <w:szCs w:val="20"/>
        </w:rPr>
        <w:lastRenderedPageBreak/>
        <w:t>jego zatwierdzenia. IP po przyjęciu wyjaśnień Beneficjenta dotyczących wyłączanych wydatków dokonuje ich ponownej kwalifikacji.</w:t>
      </w:r>
    </w:p>
    <w:p w14:paraId="391EB42E" w14:textId="77777777" w:rsidR="00DE63F2" w:rsidRPr="00E55A11" w:rsidRDefault="00DE63F2" w:rsidP="009D3F46">
      <w:pPr>
        <w:numPr>
          <w:ilvl w:val="0"/>
          <w:numId w:val="48"/>
        </w:numPr>
        <w:ind w:left="357" w:hanging="357"/>
        <w:rPr>
          <w:rFonts w:ascii="Arial" w:hAnsi="Arial" w:cs="Arial"/>
          <w:sz w:val="20"/>
          <w:szCs w:val="20"/>
        </w:rPr>
      </w:pPr>
      <w:r w:rsidRPr="00E55A11">
        <w:rPr>
          <w:rFonts w:ascii="Arial" w:hAnsi="Arial" w:cs="Arial"/>
          <w:sz w:val="20"/>
          <w:szCs w:val="20"/>
        </w:rPr>
        <w:t xml:space="preserve">IP, po pozytywnym zweryfikowaniu wniosku o płatność, przekazuje Beneficjentowi w terminie, </w:t>
      </w:r>
      <w:r w:rsidR="007A6D07" w:rsidRPr="00E55A11">
        <w:rPr>
          <w:rFonts w:ascii="Arial" w:hAnsi="Arial" w:cs="Arial"/>
          <w:sz w:val="20"/>
          <w:szCs w:val="20"/>
        </w:rPr>
        <w:t xml:space="preserve">                      </w:t>
      </w:r>
      <w:r w:rsidRPr="00E55A11">
        <w:rPr>
          <w:rFonts w:ascii="Arial" w:hAnsi="Arial" w:cs="Arial"/>
          <w:sz w:val="20"/>
          <w:szCs w:val="20"/>
        </w:rPr>
        <w:t xml:space="preserve">o którym mowa w ust. </w:t>
      </w:r>
      <w:r w:rsidR="007C40F5" w:rsidRPr="00E55A11">
        <w:rPr>
          <w:rFonts w:ascii="Arial" w:hAnsi="Arial" w:cs="Arial"/>
          <w:sz w:val="20"/>
          <w:szCs w:val="20"/>
        </w:rPr>
        <w:t xml:space="preserve">1 i </w:t>
      </w:r>
      <w:r w:rsidR="0095433F" w:rsidRPr="00E55A11">
        <w:rPr>
          <w:rFonts w:ascii="Arial" w:hAnsi="Arial" w:cs="Arial"/>
          <w:sz w:val="20"/>
          <w:szCs w:val="20"/>
        </w:rPr>
        <w:t>2</w:t>
      </w:r>
      <w:r w:rsidRPr="00E55A11">
        <w:rPr>
          <w:rFonts w:ascii="Arial" w:hAnsi="Arial" w:cs="Arial"/>
          <w:sz w:val="20"/>
          <w:szCs w:val="20"/>
        </w:rPr>
        <w:t xml:space="preserve"> niniejszego paragrafu, informację o wynikach weryfikacji wniosku </w:t>
      </w:r>
      <w:r w:rsidR="007A6D07" w:rsidRPr="00E55A11">
        <w:rPr>
          <w:rFonts w:ascii="Arial" w:hAnsi="Arial" w:cs="Arial"/>
          <w:sz w:val="20"/>
          <w:szCs w:val="20"/>
        </w:rPr>
        <w:t xml:space="preserve">                           </w:t>
      </w:r>
      <w:r w:rsidRPr="00E55A11">
        <w:rPr>
          <w:rFonts w:ascii="Arial" w:hAnsi="Arial" w:cs="Arial"/>
          <w:sz w:val="20"/>
          <w:szCs w:val="20"/>
        </w:rPr>
        <w:t xml:space="preserve">o płatność przy czym informacja o zatwierdzeniu wniosku o płatność powinna zawierać </w:t>
      </w:r>
      <w:r w:rsidR="007A6D07" w:rsidRPr="00E55A11">
        <w:rPr>
          <w:rFonts w:ascii="Arial" w:hAnsi="Arial" w:cs="Arial"/>
          <w:sz w:val="20"/>
          <w:szCs w:val="20"/>
        </w:rPr>
        <w:t xml:space="preserve">                                  </w:t>
      </w:r>
      <w:r w:rsidRPr="00E55A11">
        <w:rPr>
          <w:rFonts w:ascii="Arial" w:hAnsi="Arial" w:cs="Arial"/>
          <w:sz w:val="20"/>
          <w:szCs w:val="20"/>
        </w:rPr>
        <w:t>w szczególności:</w:t>
      </w:r>
    </w:p>
    <w:p w14:paraId="69F31DE7" w14:textId="77777777" w:rsidR="00DE63F2" w:rsidRPr="00BB3F4A" w:rsidRDefault="00DE63F2" w:rsidP="009D3F46">
      <w:pPr>
        <w:numPr>
          <w:ilvl w:val="1"/>
          <w:numId w:val="48"/>
        </w:numPr>
        <w:ind w:left="714" w:hanging="357"/>
        <w:rPr>
          <w:rFonts w:ascii="Arial" w:hAnsi="Arial" w:cs="Arial"/>
          <w:sz w:val="20"/>
          <w:szCs w:val="20"/>
        </w:rPr>
      </w:pPr>
      <w:r w:rsidRPr="00E55A11">
        <w:rPr>
          <w:rFonts w:ascii="Arial" w:hAnsi="Arial" w:cs="Arial"/>
          <w:sz w:val="20"/>
          <w:szCs w:val="20"/>
        </w:rPr>
        <w:t>kwotę wydatków, które zostały uznane za niekwalifikowalne wraz z uzasadnieniem</w:t>
      </w:r>
      <w:r w:rsidR="0004058D" w:rsidRPr="00E55A11">
        <w:rPr>
          <w:rFonts w:ascii="Arial" w:hAnsi="Arial" w:cs="Arial"/>
          <w:sz w:val="20"/>
          <w:szCs w:val="20"/>
        </w:rPr>
        <w:t xml:space="preserve"> oraz wezwaniem do ich zwrotu</w:t>
      </w:r>
      <w:r w:rsidR="00CC0244" w:rsidRPr="00E55A11">
        <w:rPr>
          <w:rFonts w:ascii="Arial" w:hAnsi="Arial" w:cs="Arial"/>
          <w:sz w:val="20"/>
          <w:szCs w:val="20"/>
        </w:rPr>
        <w:t xml:space="preserve"> na </w:t>
      </w:r>
      <w:r w:rsidR="00CC0244" w:rsidRPr="00BB3F4A">
        <w:rPr>
          <w:rFonts w:ascii="Arial" w:hAnsi="Arial" w:cs="Arial"/>
          <w:sz w:val="20"/>
          <w:szCs w:val="20"/>
        </w:rPr>
        <w:t xml:space="preserve">rachunek </w:t>
      </w:r>
      <w:r w:rsidR="00FD0146">
        <w:rPr>
          <w:rFonts w:ascii="Arial" w:hAnsi="Arial" w:cs="Arial"/>
          <w:sz w:val="20"/>
          <w:szCs w:val="20"/>
        </w:rPr>
        <w:t xml:space="preserve">wskazany przez IP w wezwaniu. </w:t>
      </w:r>
      <w:r w:rsidRPr="00BB3F4A">
        <w:rPr>
          <w:rFonts w:ascii="Arial" w:hAnsi="Arial" w:cs="Arial"/>
          <w:sz w:val="20"/>
          <w:szCs w:val="20"/>
        </w:rPr>
        <w:t>;</w:t>
      </w:r>
    </w:p>
    <w:p w14:paraId="2ECF14EA" w14:textId="77777777" w:rsidR="00DE63F2" w:rsidRPr="00E55A11" w:rsidRDefault="00DE63F2" w:rsidP="009D3F46">
      <w:pPr>
        <w:numPr>
          <w:ilvl w:val="1"/>
          <w:numId w:val="48"/>
        </w:numPr>
        <w:ind w:left="714" w:hanging="357"/>
        <w:rPr>
          <w:rFonts w:ascii="Arial" w:hAnsi="Arial" w:cs="Arial"/>
          <w:sz w:val="20"/>
          <w:szCs w:val="20"/>
        </w:rPr>
      </w:pPr>
      <w:r w:rsidRPr="00E55A11">
        <w:rPr>
          <w:rFonts w:ascii="Arial" w:hAnsi="Arial" w:cs="Arial"/>
          <w:sz w:val="20"/>
          <w:szCs w:val="20"/>
        </w:rPr>
        <w:t xml:space="preserve">zatwierdzoną kwotę rozliczanego dofinansowania w podziale na środki, o których mowa w § 2 ust. </w:t>
      </w:r>
      <w:r w:rsidR="00E5701E" w:rsidRPr="00E55A11">
        <w:rPr>
          <w:rFonts w:ascii="Arial" w:hAnsi="Arial" w:cs="Arial"/>
          <w:sz w:val="20"/>
          <w:szCs w:val="20"/>
        </w:rPr>
        <w:t>2</w:t>
      </w:r>
      <w:r w:rsidRPr="00E55A11">
        <w:rPr>
          <w:rFonts w:ascii="Arial" w:hAnsi="Arial" w:cs="Arial"/>
          <w:sz w:val="20"/>
          <w:szCs w:val="20"/>
        </w:rPr>
        <w:t xml:space="preserve"> pkt 1</w:t>
      </w:r>
      <w:r w:rsidR="00E6751E" w:rsidRPr="00E55A11">
        <w:rPr>
          <w:rFonts w:ascii="Arial" w:hAnsi="Arial" w:cs="Arial"/>
          <w:sz w:val="20"/>
          <w:szCs w:val="20"/>
        </w:rPr>
        <w:t xml:space="preserve"> lit. </w:t>
      </w:r>
      <w:r w:rsidR="00E5701E" w:rsidRPr="00E55A11">
        <w:rPr>
          <w:rFonts w:ascii="Arial" w:hAnsi="Arial" w:cs="Arial"/>
          <w:sz w:val="20"/>
          <w:szCs w:val="20"/>
        </w:rPr>
        <w:t>a</w:t>
      </w:r>
      <w:r w:rsidRPr="00E55A11">
        <w:rPr>
          <w:rFonts w:ascii="Arial" w:hAnsi="Arial" w:cs="Arial"/>
          <w:sz w:val="20"/>
          <w:szCs w:val="20"/>
        </w:rPr>
        <w:t xml:space="preserve"> i </w:t>
      </w:r>
      <w:r w:rsidR="00E6751E" w:rsidRPr="00E55A11">
        <w:rPr>
          <w:rFonts w:ascii="Arial" w:hAnsi="Arial" w:cs="Arial"/>
          <w:sz w:val="20"/>
          <w:szCs w:val="20"/>
        </w:rPr>
        <w:t xml:space="preserve">lit. </w:t>
      </w:r>
      <w:r w:rsidR="00E5701E" w:rsidRPr="00E55A11">
        <w:rPr>
          <w:rFonts w:ascii="Arial" w:hAnsi="Arial" w:cs="Arial"/>
          <w:sz w:val="20"/>
          <w:szCs w:val="20"/>
        </w:rPr>
        <w:t>b</w:t>
      </w:r>
      <w:r w:rsidRPr="00E55A11">
        <w:rPr>
          <w:rFonts w:ascii="Arial" w:hAnsi="Arial" w:cs="Arial"/>
          <w:sz w:val="20"/>
          <w:szCs w:val="20"/>
        </w:rPr>
        <w:t xml:space="preserve"> oraz wkładu własnego wynikającą z pomniejszenia kwoty wydatków rozliczanych we wniosku o płatność o wydatki niekwalifikowalne, o których mowa w pkt 1</w:t>
      </w:r>
      <w:r w:rsidR="00203C97" w:rsidRPr="00E55A11">
        <w:rPr>
          <w:rFonts w:ascii="Arial" w:hAnsi="Arial" w:cs="Arial"/>
          <w:sz w:val="20"/>
          <w:szCs w:val="20"/>
        </w:rPr>
        <w:t>.</w:t>
      </w:r>
    </w:p>
    <w:p w14:paraId="5962215C" w14:textId="77777777" w:rsidR="00410AC5" w:rsidRPr="00E55A11" w:rsidRDefault="009274BE" w:rsidP="009D3F46">
      <w:pPr>
        <w:pStyle w:val="Akapitzlist"/>
        <w:numPr>
          <w:ilvl w:val="0"/>
          <w:numId w:val="48"/>
        </w:numPr>
        <w:ind w:left="284"/>
        <w:rPr>
          <w:rFonts w:ascii="Arial" w:eastAsia="Calibri" w:hAnsi="Arial" w:cs="Arial"/>
          <w:sz w:val="20"/>
          <w:szCs w:val="20"/>
        </w:rPr>
      </w:pPr>
      <w:r w:rsidRPr="00E55A11">
        <w:rPr>
          <w:rFonts w:ascii="Arial" w:eastAsia="Calibri" w:hAnsi="Arial" w:cs="Arial"/>
          <w:sz w:val="20"/>
          <w:szCs w:val="20"/>
        </w:rPr>
        <w:t xml:space="preserve">W przypadku niezłożenia wniosku o płatność na kwotę stanowiącą co najmniej 70% łącznej kwoty przekazanych wcześniej transz dofinansowania lub w </w:t>
      </w:r>
      <w:r w:rsidRPr="00E55A11">
        <w:rPr>
          <w:rFonts w:ascii="Arial" w:eastAsia="Calibri" w:hAnsi="Arial"/>
          <w:sz w:val="20"/>
        </w:rPr>
        <w:t>terminie wynikającym z harmonogramu płatnośc</w:t>
      </w:r>
      <w:r w:rsidRPr="00E55A11">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E55A11">
        <w:rPr>
          <w:rFonts w:ascii="Arial" w:hAnsi="Arial" w:cs="Arial"/>
          <w:sz w:val="20"/>
          <w:szCs w:val="20"/>
        </w:rPr>
        <w:t>lub do dnia zwrócenia niewykorzystanej części zaliczki</w:t>
      </w:r>
      <w:r w:rsidR="001F2F79" w:rsidRPr="00E55A11">
        <w:rPr>
          <w:rFonts w:ascii="Arial" w:hAnsi="Arial" w:cs="Arial"/>
          <w:sz w:val="20"/>
          <w:szCs w:val="20"/>
        </w:rPr>
        <w:t>,</w:t>
      </w:r>
      <w:r w:rsidR="00410AC5" w:rsidRPr="00E55A11">
        <w:rPr>
          <w:rFonts w:ascii="Arial" w:hAnsi="Arial" w:cs="Arial"/>
          <w:sz w:val="20"/>
          <w:szCs w:val="20"/>
        </w:rPr>
        <w:t xml:space="preserve"> </w:t>
      </w:r>
      <w:r w:rsidRPr="00E55A11">
        <w:rPr>
          <w:rFonts w:ascii="Arial" w:eastAsia="Calibri" w:hAnsi="Arial" w:cs="Arial"/>
          <w:sz w:val="20"/>
          <w:szCs w:val="20"/>
        </w:rPr>
        <w:t xml:space="preserve">zgodnie z art. 189 ustęp 3 </w:t>
      </w:r>
      <w:proofErr w:type="spellStart"/>
      <w:r w:rsidRPr="00E55A11">
        <w:rPr>
          <w:rFonts w:ascii="Arial" w:eastAsia="Calibri" w:hAnsi="Arial" w:cs="Arial"/>
          <w:sz w:val="20"/>
          <w:szCs w:val="20"/>
        </w:rPr>
        <w:t>Ufp</w:t>
      </w:r>
      <w:proofErr w:type="spellEnd"/>
      <w:r w:rsidRPr="00E55A11">
        <w:rPr>
          <w:rFonts w:ascii="Arial" w:eastAsia="Calibri" w:hAnsi="Arial" w:cs="Arial"/>
          <w:sz w:val="20"/>
          <w:szCs w:val="20"/>
        </w:rPr>
        <w:t>. Zapis dotyczy wniosków o płatność, które zgodnie z harmonogramem płatności, o którym mowa w § 8 ust. 1, składane są w celu przekazania kolejnej transzy dofinansowania oraz końcowego wniosku o płatność</w:t>
      </w:r>
      <w:r w:rsidR="00410AC5" w:rsidRPr="00E55A11">
        <w:rPr>
          <w:rFonts w:ascii="Arial" w:eastAsia="Calibri" w:hAnsi="Arial" w:cs="Arial"/>
          <w:sz w:val="20"/>
          <w:szCs w:val="20"/>
        </w:rPr>
        <w:t>.</w:t>
      </w:r>
    </w:p>
    <w:p w14:paraId="24A6A3C9" w14:textId="77777777" w:rsidR="009274BE" w:rsidRPr="00E55A11" w:rsidRDefault="00410AC5" w:rsidP="009D3F46">
      <w:pPr>
        <w:pStyle w:val="Akapitzlist"/>
        <w:numPr>
          <w:ilvl w:val="0"/>
          <w:numId w:val="48"/>
        </w:numPr>
        <w:ind w:left="284"/>
        <w:rPr>
          <w:rFonts w:ascii="Arial" w:eastAsia="Calibri" w:hAnsi="Arial" w:cs="Arial"/>
          <w:sz w:val="20"/>
          <w:szCs w:val="20"/>
        </w:rPr>
      </w:pPr>
      <w:r w:rsidRPr="00E55A11">
        <w:rPr>
          <w:rFonts w:ascii="Arial" w:eastAsia="Calibri" w:hAnsi="Arial" w:cs="Arial"/>
          <w:sz w:val="20"/>
          <w:szCs w:val="20"/>
        </w:rPr>
        <w:t xml:space="preserve">Odsetki, o których mowa w ust. 9, podlegają zwrotowi w pełnej </w:t>
      </w:r>
      <w:r w:rsidRPr="006A22FD">
        <w:rPr>
          <w:rFonts w:ascii="Arial" w:eastAsia="Calibri" w:hAnsi="Arial" w:cs="Arial"/>
          <w:sz w:val="20"/>
          <w:szCs w:val="20"/>
        </w:rPr>
        <w:t xml:space="preserve">wysokości na rachunek </w:t>
      </w:r>
      <w:r w:rsidR="00C84E8B" w:rsidRPr="006A22FD">
        <w:rPr>
          <w:rFonts w:ascii="Arial" w:eastAsia="Calibri" w:hAnsi="Arial" w:cs="Arial"/>
          <w:sz w:val="20"/>
          <w:szCs w:val="20"/>
        </w:rPr>
        <w:t>IP</w:t>
      </w:r>
      <w:r w:rsidRPr="006A22FD">
        <w:rPr>
          <w:rFonts w:ascii="Arial" w:eastAsia="Calibri" w:hAnsi="Arial" w:cs="Arial"/>
          <w:sz w:val="20"/>
          <w:szCs w:val="20"/>
        </w:rPr>
        <w:t>.</w:t>
      </w:r>
    </w:p>
    <w:p w14:paraId="27E615EF" w14:textId="77777777" w:rsidR="00DE63F2" w:rsidRPr="00E55A11" w:rsidRDefault="00DE63F2" w:rsidP="009D3F46">
      <w:pPr>
        <w:numPr>
          <w:ilvl w:val="0"/>
          <w:numId w:val="48"/>
        </w:numPr>
        <w:ind w:left="357" w:hanging="357"/>
        <w:rPr>
          <w:rFonts w:ascii="Arial" w:hAnsi="Arial" w:cs="Arial"/>
          <w:sz w:val="20"/>
          <w:szCs w:val="20"/>
        </w:rPr>
      </w:pPr>
      <w:r w:rsidRPr="00E55A11">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1</w:t>
      </w:r>
      <w:r w:rsidR="00203C97" w:rsidRPr="00E55A11">
        <w:rPr>
          <w:rFonts w:ascii="Arial" w:hAnsi="Arial" w:cs="Arial"/>
          <w:sz w:val="20"/>
          <w:szCs w:val="20"/>
        </w:rPr>
        <w:t>2</w:t>
      </w:r>
      <w:r w:rsidRPr="00E55A11">
        <w:rPr>
          <w:rFonts w:ascii="Arial" w:hAnsi="Arial" w:cs="Arial"/>
          <w:sz w:val="20"/>
          <w:szCs w:val="20"/>
        </w:rPr>
        <w:t>.</w:t>
      </w:r>
    </w:p>
    <w:p w14:paraId="40E44957" w14:textId="77777777" w:rsidR="001D1536" w:rsidRPr="00E55A11" w:rsidRDefault="00DE63F2" w:rsidP="009D3F46">
      <w:pPr>
        <w:numPr>
          <w:ilvl w:val="0"/>
          <w:numId w:val="48"/>
        </w:numPr>
        <w:ind w:left="357" w:hanging="357"/>
        <w:rPr>
          <w:rFonts w:ascii="Arial" w:hAnsi="Arial" w:cs="Arial"/>
          <w:sz w:val="20"/>
          <w:szCs w:val="20"/>
        </w:rPr>
      </w:pPr>
      <w:r w:rsidRPr="00E55A11">
        <w:rPr>
          <w:rFonts w:ascii="Arial" w:hAnsi="Arial" w:cs="Arial"/>
          <w:sz w:val="20"/>
          <w:szCs w:val="20"/>
        </w:rPr>
        <w:t>Beneficjent zobowiązuje się ująć każdy wydatek kwalifikowalny we wniosku o płatność przekazywanym do IP w terminie do 3 miesięcy od dnia jego poniesienia.</w:t>
      </w:r>
      <w:r w:rsidRPr="00E55A11">
        <w:rPr>
          <w:rStyle w:val="Odwoanieprzypisudolnego"/>
          <w:rFonts w:ascii="Arial" w:hAnsi="Arial" w:cs="Arial"/>
          <w:sz w:val="20"/>
          <w:szCs w:val="20"/>
        </w:rPr>
        <w:footnoteReference w:id="56"/>
      </w:r>
    </w:p>
    <w:p w14:paraId="10DE6E71" w14:textId="77849327" w:rsidR="001D1536" w:rsidRPr="00E55A11" w:rsidRDefault="00715938" w:rsidP="009D3F46">
      <w:pPr>
        <w:numPr>
          <w:ilvl w:val="0"/>
          <w:numId w:val="48"/>
        </w:numPr>
        <w:ind w:left="357" w:hanging="357"/>
        <w:rPr>
          <w:rFonts w:ascii="Arial" w:hAnsi="Arial" w:cs="Arial"/>
          <w:sz w:val="20"/>
          <w:szCs w:val="20"/>
        </w:rPr>
      </w:pPr>
      <w:bookmarkStart w:id="30" w:name="_Hlk136337862"/>
      <w:r w:rsidRPr="00E55A11">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55A11">
        <w:rPr>
          <w:rFonts w:ascii="Arial" w:hAnsi="Arial" w:cs="Arial"/>
          <w:sz w:val="20"/>
          <w:szCs w:val="20"/>
        </w:rPr>
        <w:t>8</w:t>
      </w:r>
      <w:r w:rsidRPr="00E55A11">
        <w:rPr>
          <w:rFonts w:ascii="Arial" w:hAnsi="Arial" w:cs="Arial"/>
          <w:sz w:val="20"/>
          <w:szCs w:val="20"/>
        </w:rPr>
        <w:t xml:space="preserve">0 dni kalendarzowych od dnia przedłożenia jego pierwszej </w:t>
      </w:r>
      <w:r w:rsidR="009B76CA">
        <w:rPr>
          <w:rFonts w:ascii="Arial" w:hAnsi="Arial" w:cs="Arial"/>
          <w:sz w:val="20"/>
          <w:szCs w:val="20"/>
        </w:rPr>
        <w:t xml:space="preserve">kompletnej </w:t>
      </w:r>
      <w:r w:rsidRPr="00E55A11">
        <w:rPr>
          <w:rFonts w:ascii="Arial" w:hAnsi="Arial" w:cs="Arial"/>
          <w:sz w:val="20"/>
          <w:szCs w:val="20"/>
        </w:rPr>
        <w:t xml:space="preserve">wersji. </w:t>
      </w:r>
      <w:bookmarkEnd w:id="30"/>
      <w:r w:rsidR="001D1536" w:rsidRPr="00E55A11">
        <w:rPr>
          <w:rFonts w:ascii="Arial" w:hAnsi="Arial" w:cs="Arial"/>
          <w:sz w:val="20"/>
          <w:szCs w:val="20"/>
        </w:rPr>
        <w:t xml:space="preserve">W przypadku </w:t>
      </w:r>
      <w:r w:rsidR="0016230D" w:rsidRPr="00E55A11">
        <w:rPr>
          <w:rFonts w:ascii="Arial" w:hAnsi="Arial" w:cs="Arial"/>
          <w:sz w:val="20"/>
          <w:szCs w:val="20"/>
        </w:rPr>
        <w:t xml:space="preserve">gdy </w:t>
      </w:r>
      <w:r w:rsidR="001D1536" w:rsidRPr="00E55A11">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9B76CA">
        <w:rPr>
          <w:rFonts w:ascii="Arial" w:hAnsi="Arial" w:cs="Arial"/>
          <w:sz w:val="20"/>
          <w:szCs w:val="20"/>
        </w:rPr>
        <w:t xml:space="preserve"> </w:t>
      </w:r>
      <w:r w:rsidR="0016230D" w:rsidRPr="00E55A11">
        <w:rPr>
          <w:rFonts w:ascii="Arial" w:hAnsi="Arial" w:cs="Arial"/>
          <w:sz w:val="20"/>
          <w:szCs w:val="20"/>
        </w:rPr>
        <w:t>w terminie wskazanym przez Instytucję Pośredniczącą</w:t>
      </w:r>
      <w:r w:rsidR="001D1536" w:rsidRPr="00E55A11">
        <w:rPr>
          <w:rFonts w:ascii="Arial" w:hAnsi="Arial" w:cs="Arial"/>
          <w:sz w:val="20"/>
          <w:szCs w:val="20"/>
        </w:rPr>
        <w:t>, Instytucja Pośrednicząca uznaje w tej części wydatki za ni</w:t>
      </w:r>
      <w:r w:rsidR="00055441" w:rsidRPr="00E55A11">
        <w:rPr>
          <w:rFonts w:ascii="Arial" w:hAnsi="Arial" w:cs="Arial"/>
          <w:sz w:val="20"/>
          <w:szCs w:val="20"/>
        </w:rPr>
        <w:t>ekwalifikowalne. Przepisy ust. 8</w:t>
      </w:r>
      <w:r w:rsidR="001D1536" w:rsidRPr="00E55A11">
        <w:rPr>
          <w:rFonts w:ascii="Arial" w:hAnsi="Arial" w:cs="Arial"/>
          <w:sz w:val="20"/>
          <w:szCs w:val="20"/>
        </w:rPr>
        <w:t xml:space="preserve"> stosuje się odpowiednio.</w:t>
      </w:r>
    </w:p>
    <w:p w14:paraId="403FA4BD" w14:textId="77777777" w:rsidR="00761CF5" w:rsidRPr="00E55A11" w:rsidRDefault="00DE63F2" w:rsidP="009D3F46">
      <w:pPr>
        <w:numPr>
          <w:ilvl w:val="0"/>
          <w:numId w:val="48"/>
        </w:numPr>
        <w:ind w:left="357" w:hanging="357"/>
        <w:rPr>
          <w:rFonts w:ascii="Arial" w:hAnsi="Arial" w:cs="Arial"/>
          <w:sz w:val="20"/>
          <w:szCs w:val="20"/>
        </w:rPr>
      </w:pPr>
      <w:r w:rsidRPr="00E55A11">
        <w:rPr>
          <w:rFonts w:ascii="Arial" w:hAnsi="Arial" w:cs="Arial"/>
          <w:sz w:val="20"/>
          <w:szCs w:val="20"/>
        </w:rPr>
        <w:t xml:space="preserve">Po zakończeniu Projektu Beneficjent zobowiązuje się przekazać w terminie … dni kalendarzowych ostateczne dane na temat realizacji wskaźnika </w:t>
      </w:r>
      <w:r w:rsidR="009648DD" w:rsidRPr="00E55A11">
        <w:rPr>
          <w:rFonts w:ascii="Arial" w:hAnsi="Arial" w:cs="Arial"/>
          <w:sz w:val="20"/>
          <w:szCs w:val="20"/>
        </w:rPr>
        <w:t>….[</w:t>
      </w:r>
      <w:r w:rsidRPr="00E55A11">
        <w:rPr>
          <w:rFonts w:ascii="Arial" w:hAnsi="Arial" w:cs="Arial"/>
          <w:i/>
          <w:sz w:val="20"/>
          <w:szCs w:val="20"/>
        </w:rPr>
        <w:t>nazwa wskaźnika</w:t>
      </w:r>
      <w:r w:rsidR="009648DD" w:rsidRPr="00E55A11">
        <w:rPr>
          <w:rFonts w:ascii="Arial" w:hAnsi="Arial" w:cs="Arial"/>
          <w:sz w:val="20"/>
          <w:szCs w:val="20"/>
        </w:rPr>
        <w:t>]</w:t>
      </w:r>
      <w:r w:rsidRPr="00E55A11">
        <w:rPr>
          <w:rFonts w:ascii="Arial" w:hAnsi="Arial" w:cs="Arial"/>
          <w:sz w:val="20"/>
          <w:szCs w:val="20"/>
        </w:rPr>
        <w:t xml:space="preserve"> oraz (o ile dotyczy) stopnia spełnienia kryterium efektywności zatrudnieniowej</w:t>
      </w:r>
      <w:r w:rsidR="003D295B" w:rsidRPr="00E55A11">
        <w:rPr>
          <w:rStyle w:val="Odwoanieprzypisudolnego"/>
          <w:rFonts w:ascii="Arial" w:hAnsi="Arial" w:cs="Arial"/>
          <w:sz w:val="20"/>
          <w:szCs w:val="20"/>
        </w:rPr>
        <w:footnoteReference w:id="57"/>
      </w:r>
      <w:r w:rsidR="003D295B" w:rsidRPr="00E55A11">
        <w:rPr>
          <w:rFonts w:ascii="Arial" w:hAnsi="Arial" w:cs="Arial"/>
          <w:sz w:val="20"/>
          <w:szCs w:val="20"/>
        </w:rPr>
        <w:t>/</w:t>
      </w:r>
      <w:r w:rsidR="000A7378" w:rsidRPr="00E55A11">
        <w:rPr>
          <w:rFonts w:ascii="Arial" w:hAnsi="Arial" w:cs="Arial"/>
          <w:sz w:val="20"/>
          <w:szCs w:val="20"/>
        </w:rPr>
        <w:t>zawodowej</w:t>
      </w:r>
      <w:r w:rsidR="000A7378" w:rsidRPr="00E55A11">
        <w:rPr>
          <w:rStyle w:val="Odwoanieprzypisudolnego"/>
          <w:rFonts w:ascii="Arial" w:hAnsi="Arial" w:cs="Arial"/>
          <w:sz w:val="20"/>
          <w:szCs w:val="20"/>
        </w:rPr>
        <w:footnoteReference w:id="58"/>
      </w:r>
      <w:r w:rsidR="000A7378" w:rsidRPr="00E55A11">
        <w:rPr>
          <w:rFonts w:ascii="Arial" w:hAnsi="Arial" w:cs="Arial"/>
          <w:sz w:val="20"/>
          <w:szCs w:val="20"/>
        </w:rPr>
        <w:t>/</w:t>
      </w:r>
      <w:r w:rsidRPr="00E55A11">
        <w:rPr>
          <w:rFonts w:ascii="Arial" w:hAnsi="Arial" w:cs="Arial"/>
          <w:sz w:val="20"/>
          <w:szCs w:val="20"/>
        </w:rPr>
        <w:t>społeczno-zatrudnieniowej</w:t>
      </w:r>
      <w:r w:rsidR="001629FB" w:rsidRPr="00E55A11">
        <w:rPr>
          <w:rStyle w:val="Odwoanieprzypisudolnego"/>
          <w:rFonts w:ascii="Arial" w:hAnsi="Arial" w:cs="Arial"/>
          <w:sz w:val="20"/>
          <w:szCs w:val="20"/>
        </w:rPr>
        <w:footnoteReference w:id="59"/>
      </w:r>
      <w:r w:rsidR="001338DA" w:rsidRPr="00E55A11">
        <w:rPr>
          <w:rFonts w:ascii="Arial" w:hAnsi="Arial" w:cs="Arial"/>
          <w:sz w:val="20"/>
          <w:szCs w:val="20"/>
        </w:rPr>
        <w:t>/społecznej</w:t>
      </w:r>
      <w:r w:rsidR="003D295B" w:rsidRPr="00E55A11">
        <w:rPr>
          <w:rStyle w:val="Odwoanieprzypisudolnego"/>
          <w:rFonts w:ascii="Arial" w:hAnsi="Arial" w:cs="Arial"/>
          <w:sz w:val="20"/>
          <w:szCs w:val="20"/>
        </w:rPr>
        <w:footnoteReference w:id="60"/>
      </w:r>
      <w:r w:rsidRPr="00E55A11">
        <w:rPr>
          <w:rFonts w:ascii="Arial" w:hAnsi="Arial" w:cs="Arial"/>
          <w:sz w:val="20"/>
          <w:szCs w:val="20"/>
        </w:rPr>
        <w:t xml:space="preserve">, od czego jest uwarunkowane zatwierdzenie końcowego wniosku </w:t>
      </w:r>
      <w:r w:rsidR="007A6D07" w:rsidRPr="00E55A11">
        <w:rPr>
          <w:rFonts w:ascii="Arial" w:hAnsi="Arial" w:cs="Arial"/>
          <w:sz w:val="20"/>
          <w:szCs w:val="20"/>
        </w:rPr>
        <w:t xml:space="preserve">                </w:t>
      </w:r>
      <w:r w:rsidRPr="00E55A11">
        <w:rPr>
          <w:rFonts w:ascii="Arial" w:hAnsi="Arial" w:cs="Arial"/>
          <w:sz w:val="20"/>
          <w:szCs w:val="20"/>
        </w:rPr>
        <w:t>o płatność i rozliczenie Projektu</w:t>
      </w:r>
      <w:r w:rsidRPr="00E55A11">
        <w:rPr>
          <w:rStyle w:val="Odwoanieprzypisudolnego"/>
          <w:rFonts w:ascii="Arial" w:hAnsi="Arial" w:cs="Arial"/>
          <w:sz w:val="20"/>
          <w:szCs w:val="20"/>
        </w:rPr>
        <w:footnoteReference w:id="61"/>
      </w:r>
      <w:r w:rsidRPr="00E55A11">
        <w:rPr>
          <w:rFonts w:ascii="Arial" w:hAnsi="Arial" w:cs="Arial"/>
          <w:sz w:val="20"/>
          <w:szCs w:val="20"/>
        </w:rPr>
        <w:t>.</w:t>
      </w:r>
    </w:p>
    <w:p w14:paraId="649FCFA2" w14:textId="77777777" w:rsidR="00203C97" w:rsidRPr="00E55A11" w:rsidRDefault="00203C97" w:rsidP="001C6DA0">
      <w:pPr>
        <w:pStyle w:val="Akapitzlist"/>
        <w:ind w:left="1077"/>
        <w:rPr>
          <w:rFonts w:ascii="Arial" w:hAnsi="Arial" w:cs="Arial"/>
          <w:sz w:val="20"/>
          <w:szCs w:val="20"/>
        </w:rPr>
      </w:pPr>
    </w:p>
    <w:p w14:paraId="61ED660C" w14:textId="77777777" w:rsidR="001D4CF7" w:rsidRPr="00E55A11" w:rsidRDefault="001D4CF7" w:rsidP="00780E37">
      <w:pPr>
        <w:keepNext/>
        <w:spacing w:line="360" w:lineRule="auto"/>
        <w:jc w:val="center"/>
        <w:rPr>
          <w:rFonts w:ascii="Arial" w:hAnsi="Arial" w:cs="Arial"/>
          <w:b/>
          <w:sz w:val="20"/>
          <w:szCs w:val="20"/>
        </w:rPr>
      </w:pPr>
      <w:r w:rsidRPr="00E55A11">
        <w:rPr>
          <w:rFonts w:ascii="Arial" w:hAnsi="Arial" w:cs="Arial"/>
          <w:b/>
          <w:sz w:val="20"/>
          <w:szCs w:val="20"/>
        </w:rPr>
        <w:lastRenderedPageBreak/>
        <w:t>Nieprawidłowości i zwrot środków</w:t>
      </w:r>
    </w:p>
    <w:p w14:paraId="6B70BF49" w14:textId="77777777" w:rsidR="009D490C" w:rsidRPr="00E55A11" w:rsidRDefault="009D490C" w:rsidP="00780E37">
      <w:pPr>
        <w:keepNext/>
        <w:spacing w:line="360" w:lineRule="auto"/>
        <w:jc w:val="center"/>
        <w:rPr>
          <w:rFonts w:ascii="Arial" w:hAnsi="Arial" w:cs="Arial"/>
          <w:sz w:val="20"/>
          <w:szCs w:val="20"/>
        </w:rPr>
      </w:pPr>
      <w:r w:rsidRPr="00E55A11">
        <w:rPr>
          <w:rFonts w:ascii="Arial" w:hAnsi="Arial" w:cs="Arial"/>
          <w:sz w:val="20"/>
          <w:szCs w:val="20"/>
        </w:rPr>
        <w:t>§ 1</w:t>
      </w:r>
      <w:r w:rsidR="007A6D07" w:rsidRPr="00E55A11">
        <w:rPr>
          <w:rFonts w:ascii="Arial" w:hAnsi="Arial" w:cs="Arial"/>
          <w:sz w:val="20"/>
          <w:szCs w:val="20"/>
        </w:rPr>
        <w:t>2</w:t>
      </w:r>
      <w:r w:rsidRPr="00E55A11">
        <w:rPr>
          <w:rFonts w:ascii="Arial" w:hAnsi="Arial" w:cs="Arial"/>
          <w:sz w:val="20"/>
          <w:szCs w:val="20"/>
        </w:rPr>
        <w:t>.</w:t>
      </w:r>
    </w:p>
    <w:p w14:paraId="5F67470F" w14:textId="77777777" w:rsidR="009D490C" w:rsidRPr="00E55A11" w:rsidRDefault="009D490C" w:rsidP="00350F7A">
      <w:pPr>
        <w:keepNext/>
        <w:numPr>
          <w:ilvl w:val="0"/>
          <w:numId w:val="19"/>
        </w:numPr>
        <w:tabs>
          <w:tab w:val="clear" w:pos="720"/>
          <w:tab w:val="left" w:pos="357"/>
        </w:tabs>
        <w:rPr>
          <w:rFonts w:ascii="Arial" w:hAnsi="Arial" w:cs="Arial"/>
          <w:sz w:val="20"/>
          <w:szCs w:val="20"/>
        </w:rPr>
      </w:pPr>
      <w:r w:rsidRPr="00E55A11">
        <w:rPr>
          <w:rFonts w:ascii="Arial" w:hAnsi="Arial" w:cs="Arial"/>
          <w:sz w:val="20"/>
          <w:szCs w:val="20"/>
        </w:rPr>
        <w:t>Jeżeli na podstawie wniosków o płatność lub czynności kontrolnych uprawnionych organów zostanie stwierdzone, że dofinansowanie jest:</w:t>
      </w:r>
    </w:p>
    <w:p w14:paraId="181DE7E3" w14:textId="77777777" w:rsidR="009D490C" w:rsidRPr="00E55A11" w:rsidRDefault="009D490C" w:rsidP="00350F7A">
      <w:pPr>
        <w:numPr>
          <w:ilvl w:val="1"/>
          <w:numId w:val="19"/>
        </w:numPr>
        <w:tabs>
          <w:tab w:val="clear" w:pos="720"/>
          <w:tab w:val="left" w:pos="357"/>
        </w:tabs>
        <w:rPr>
          <w:rFonts w:ascii="Arial" w:hAnsi="Arial" w:cs="Arial"/>
          <w:sz w:val="20"/>
          <w:szCs w:val="20"/>
        </w:rPr>
      </w:pPr>
      <w:r w:rsidRPr="00E55A11">
        <w:rPr>
          <w:rFonts w:ascii="Arial" w:hAnsi="Arial" w:cs="Arial"/>
          <w:sz w:val="20"/>
          <w:szCs w:val="20"/>
        </w:rPr>
        <w:t>wykorzystane niezgodnie z przeznaczeniem,</w:t>
      </w:r>
    </w:p>
    <w:p w14:paraId="4E55B659" w14:textId="77777777" w:rsidR="009D490C" w:rsidRPr="00E55A11" w:rsidRDefault="009D490C" w:rsidP="00350F7A">
      <w:pPr>
        <w:numPr>
          <w:ilvl w:val="1"/>
          <w:numId w:val="19"/>
        </w:numPr>
        <w:tabs>
          <w:tab w:val="clear" w:pos="720"/>
          <w:tab w:val="left" w:pos="357"/>
        </w:tabs>
        <w:rPr>
          <w:rFonts w:ascii="Arial" w:hAnsi="Arial" w:cs="Arial"/>
          <w:sz w:val="20"/>
          <w:szCs w:val="20"/>
        </w:rPr>
      </w:pPr>
      <w:r w:rsidRPr="00E55A11">
        <w:rPr>
          <w:rFonts w:ascii="Arial" w:hAnsi="Arial" w:cs="Arial"/>
          <w:sz w:val="20"/>
          <w:szCs w:val="20"/>
        </w:rPr>
        <w:t>wykorzystane z naruszeniem procedur, o których mowa w art. 184 ustawy z dnia 27 sierpnia 2009 r. o finansach publicznych,</w:t>
      </w:r>
    </w:p>
    <w:p w14:paraId="494147BA" w14:textId="77777777" w:rsidR="009D490C" w:rsidRPr="00E55A11" w:rsidRDefault="009D490C" w:rsidP="00350F7A">
      <w:pPr>
        <w:numPr>
          <w:ilvl w:val="1"/>
          <w:numId w:val="19"/>
        </w:numPr>
        <w:tabs>
          <w:tab w:val="clear" w:pos="720"/>
          <w:tab w:val="left" w:pos="357"/>
        </w:tabs>
        <w:rPr>
          <w:rFonts w:ascii="Arial" w:hAnsi="Arial" w:cs="Arial"/>
          <w:sz w:val="20"/>
          <w:szCs w:val="20"/>
        </w:rPr>
      </w:pPr>
      <w:r w:rsidRPr="00E55A11">
        <w:rPr>
          <w:rFonts w:ascii="Arial" w:hAnsi="Arial" w:cs="Arial"/>
          <w:sz w:val="20"/>
          <w:szCs w:val="20"/>
        </w:rPr>
        <w:t>pobrane nienależnie lub w nadmiernej wysokości</w:t>
      </w:r>
    </w:p>
    <w:p w14:paraId="68698AC7" w14:textId="77777777" w:rsidR="001E6A80" w:rsidRPr="00E55A11" w:rsidRDefault="005A37BE" w:rsidP="000F78ED">
      <w:pPr>
        <w:pStyle w:val="Akapitzlist"/>
        <w:ind w:left="360"/>
        <w:rPr>
          <w:rFonts w:ascii="Arial" w:hAnsi="Arial" w:cs="Arial"/>
          <w:sz w:val="20"/>
          <w:szCs w:val="20"/>
        </w:rPr>
      </w:pPr>
      <w:r w:rsidRPr="00E55A11">
        <w:rPr>
          <w:rFonts w:ascii="Arial" w:hAnsi="Arial" w:cs="Arial"/>
          <w:sz w:val="20"/>
          <w:szCs w:val="20"/>
        </w:rPr>
        <w:t xml:space="preserve">Instytucja Pośrednicząca wzywa </w:t>
      </w:r>
      <w:r w:rsidR="009D490C" w:rsidRPr="00E55A11">
        <w:rPr>
          <w:rFonts w:ascii="Arial" w:hAnsi="Arial" w:cs="Arial"/>
          <w:sz w:val="20"/>
          <w:szCs w:val="20"/>
        </w:rPr>
        <w:t>Beneficjent</w:t>
      </w:r>
      <w:r w:rsidRPr="00E55A11">
        <w:rPr>
          <w:rFonts w:ascii="Arial" w:hAnsi="Arial" w:cs="Arial"/>
          <w:sz w:val="20"/>
          <w:szCs w:val="20"/>
        </w:rPr>
        <w:t>a</w:t>
      </w:r>
      <w:r w:rsidR="009D490C" w:rsidRPr="00E55A11">
        <w:rPr>
          <w:rFonts w:ascii="Arial" w:hAnsi="Arial" w:cs="Arial"/>
          <w:sz w:val="20"/>
          <w:szCs w:val="20"/>
        </w:rPr>
        <w:t xml:space="preserve"> do zwrotu całości lub części dofinansowania wraz </w:t>
      </w:r>
      <w:r w:rsidR="00592BC0" w:rsidRPr="00E55A11">
        <w:rPr>
          <w:rFonts w:ascii="Arial" w:hAnsi="Arial" w:cs="Arial"/>
          <w:sz w:val="20"/>
          <w:szCs w:val="20"/>
        </w:rPr>
        <w:br/>
      </w:r>
      <w:r w:rsidR="009D490C" w:rsidRPr="00E55A11">
        <w:rPr>
          <w:rFonts w:ascii="Arial" w:hAnsi="Arial" w:cs="Arial"/>
          <w:sz w:val="20"/>
          <w:szCs w:val="20"/>
        </w:rPr>
        <w:t>z odsetkami w wysokości określonej jak dla zaległości podatkowyc</w:t>
      </w:r>
      <w:r w:rsidR="00B4022D" w:rsidRPr="00E55A11">
        <w:rPr>
          <w:rFonts w:ascii="Arial" w:hAnsi="Arial" w:cs="Arial"/>
          <w:sz w:val="20"/>
          <w:szCs w:val="20"/>
        </w:rPr>
        <w:t>h (zgodnie z art. 207 ust. 1 ustawy z dnia 27 sierpnia 2009 r. o finansach publicznych)</w:t>
      </w:r>
      <w:r w:rsidRPr="00E55A11">
        <w:rPr>
          <w:rFonts w:ascii="Arial" w:hAnsi="Arial" w:cs="Arial"/>
          <w:sz w:val="20"/>
          <w:szCs w:val="20"/>
        </w:rPr>
        <w:t xml:space="preserve"> liczonymi od dnia przekazania środków</w:t>
      </w:r>
      <w:r w:rsidR="00F128BD" w:rsidRPr="00E55A11">
        <w:rPr>
          <w:rFonts w:ascii="Arial" w:hAnsi="Arial" w:cs="Arial"/>
          <w:sz w:val="20"/>
          <w:szCs w:val="20"/>
        </w:rPr>
        <w:t xml:space="preserve"> </w:t>
      </w:r>
      <w:r w:rsidR="00491F93" w:rsidRPr="00E55A11">
        <w:rPr>
          <w:rFonts w:ascii="Arial" w:hAnsi="Arial" w:cs="Arial"/>
          <w:sz w:val="20"/>
          <w:szCs w:val="20"/>
        </w:rPr>
        <w:t>do dnia zwrotu</w:t>
      </w:r>
      <w:r w:rsidRPr="00E55A11">
        <w:rPr>
          <w:rFonts w:ascii="Arial" w:hAnsi="Arial" w:cs="Arial"/>
          <w:sz w:val="20"/>
          <w:szCs w:val="20"/>
        </w:rPr>
        <w:t>.</w:t>
      </w:r>
    </w:p>
    <w:p w14:paraId="33FDD6D3" w14:textId="77777777" w:rsidR="001E6A80" w:rsidRPr="00E55A11" w:rsidRDefault="001E6A80" w:rsidP="009D3F46">
      <w:pPr>
        <w:pStyle w:val="Akapitzlist"/>
        <w:numPr>
          <w:ilvl w:val="0"/>
          <w:numId w:val="28"/>
        </w:numPr>
        <w:tabs>
          <w:tab w:val="clear" w:pos="360"/>
          <w:tab w:val="left" w:pos="357"/>
        </w:tabs>
        <w:rPr>
          <w:rFonts w:ascii="Arial" w:hAnsi="Arial" w:cs="Arial"/>
          <w:sz w:val="20"/>
          <w:szCs w:val="20"/>
        </w:rPr>
      </w:pPr>
      <w:r w:rsidRPr="00E55A11">
        <w:rPr>
          <w:rFonts w:ascii="Arial" w:hAnsi="Arial" w:cs="Arial"/>
          <w:sz w:val="20"/>
          <w:szCs w:val="20"/>
        </w:rPr>
        <w:t xml:space="preserve">W przypadku zaangażowania na realizację projektu środków własnych Beneficjenta, odsetki, </w:t>
      </w:r>
      <w:r w:rsidRPr="00E55A11">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E55A11">
        <w:rPr>
          <w:rFonts w:ascii="Arial" w:hAnsi="Arial" w:cs="Arial"/>
          <w:sz w:val="20"/>
          <w:szCs w:val="20"/>
        </w:rPr>
        <w:t>płatniczego</w:t>
      </w:r>
      <w:r w:rsidR="00FF3A2F" w:rsidRPr="00E55A11">
        <w:t xml:space="preserve"> </w:t>
      </w:r>
      <w:r w:rsidRPr="00E55A11">
        <w:rPr>
          <w:rFonts w:ascii="Arial" w:hAnsi="Arial" w:cs="Arial"/>
          <w:sz w:val="20"/>
          <w:szCs w:val="20"/>
        </w:rPr>
        <w:t>Beneficjenta kwotą zwrotu</w:t>
      </w:r>
      <w:r w:rsidR="002D6913" w:rsidRPr="00E55A11">
        <w:rPr>
          <w:rFonts w:ascii="Arial" w:hAnsi="Arial" w:cs="Arial"/>
          <w:sz w:val="20"/>
          <w:szCs w:val="20"/>
        </w:rPr>
        <w:t>.</w:t>
      </w:r>
    </w:p>
    <w:p w14:paraId="2C273106" w14:textId="2E2771AA" w:rsidR="009D490C" w:rsidRPr="00E55A11" w:rsidRDefault="009D490C" w:rsidP="009D3F46">
      <w:pPr>
        <w:pStyle w:val="Akapitzlist"/>
        <w:numPr>
          <w:ilvl w:val="0"/>
          <w:numId w:val="28"/>
        </w:numPr>
        <w:tabs>
          <w:tab w:val="clear" w:pos="360"/>
          <w:tab w:val="left" w:pos="357"/>
        </w:tabs>
        <w:rPr>
          <w:rFonts w:ascii="Arial" w:hAnsi="Arial" w:cs="Arial"/>
          <w:sz w:val="20"/>
          <w:szCs w:val="20"/>
        </w:rPr>
      </w:pPr>
      <w:r w:rsidRPr="00E55A11">
        <w:rPr>
          <w:rFonts w:ascii="Arial" w:hAnsi="Arial" w:cs="Arial"/>
          <w:sz w:val="20"/>
          <w:szCs w:val="20"/>
        </w:rPr>
        <w:t>Beneficjent zwr</w:t>
      </w:r>
      <w:r w:rsidR="00730861" w:rsidRPr="00E55A11">
        <w:rPr>
          <w:rFonts w:ascii="Arial" w:hAnsi="Arial" w:cs="Arial"/>
          <w:sz w:val="20"/>
          <w:szCs w:val="20"/>
        </w:rPr>
        <w:t>aca</w:t>
      </w:r>
      <w:r w:rsidR="00780241" w:rsidRPr="00E55A11">
        <w:rPr>
          <w:rFonts w:ascii="Arial" w:hAnsi="Arial" w:cs="Arial"/>
          <w:sz w:val="20"/>
          <w:szCs w:val="20"/>
        </w:rPr>
        <w:t xml:space="preserve"> środk</w:t>
      </w:r>
      <w:r w:rsidR="00730861" w:rsidRPr="00E55A11">
        <w:rPr>
          <w:rFonts w:ascii="Arial" w:hAnsi="Arial" w:cs="Arial"/>
          <w:sz w:val="20"/>
          <w:szCs w:val="20"/>
        </w:rPr>
        <w:t>i</w:t>
      </w:r>
      <w:r w:rsidRPr="00E55A11">
        <w:rPr>
          <w:rFonts w:ascii="Arial" w:hAnsi="Arial" w:cs="Arial"/>
          <w:sz w:val="20"/>
          <w:szCs w:val="20"/>
        </w:rPr>
        <w:t>, o który</w:t>
      </w:r>
      <w:r w:rsidR="00500E32" w:rsidRPr="00E55A11">
        <w:rPr>
          <w:rFonts w:ascii="Arial" w:hAnsi="Arial" w:cs="Arial"/>
          <w:sz w:val="20"/>
          <w:szCs w:val="20"/>
        </w:rPr>
        <w:t>ch</w:t>
      </w:r>
      <w:r w:rsidRPr="00E55A11">
        <w:rPr>
          <w:rFonts w:ascii="Arial" w:hAnsi="Arial" w:cs="Arial"/>
          <w:sz w:val="20"/>
          <w:szCs w:val="20"/>
        </w:rPr>
        <w:t xml:space="preserve"> mowa w ust. 1, wraz z odsetkami, na pisemne wezwanie Instytucji Pośredniczącej, w terminie 14 dni kalendarzowych od dnia doręczenia wezwania do </w:t>
      </w:r>
      <w:r w:rsidR="00071D09" w:rsidRPr="00E55A11">
        <w:rPr>
          <w:rFonts w:ascii="Arial" w:hAnsi="Arial" w:cs="Arial"/>
          <w:sz w:val="20"/>
          <w:szCs w:val="20"/>
        </w:rPr>
        <w:t xml:space="preserve">zapłaty </w:t>
      </w:r>
      <w:r w:rsidRPr="00E55A11">
        <w:rPr>
          <w:rFonts w:ascii="Arial" w:hAnsi="Arial" w:cs="Arial"/>
          <w:sz w:val="20"/>
          <w:szCs w:val="20"/>
        </w:rPr>
        <w:t xml:space="preserve">na </w:t>
      </w:r>
      <w:r w:rsidRPr="006A22FD">
        <w:rPr>
          <w:rFonts w:ascii="Arial" w:hAnsi="Arial" w:cs="Arial"/>
          <w:sz w:val="20"/>
          <w:szCs w:val="20"/>
        </w:rPr>
        <w:t>rachun</w:t>
      </w:r>
      <w:r w:rsidR="00F128BD" w:rsidRPr="006A22FD">
        <w:rPr>
          <w:rFonts w:ascii="Arial" w:hAnsi="Arial" w:cs="Arial"/>
          <w:sz w:val="20"/>
          <w:szCs w:val="20"/>
        </w:rPr>
        <w:t>e</w:t>
      </w:r>
      <w:r w:rsidRPr="006A22FD">
        <w:rPr>
          <w:rFonts w:ascii="Arial" w:hAnsi="Arial" w:cs="Arial"/>
          <w:sz w:val="20"/>
          <w:szCs w:val="20"/>
        </w:rPr>
        <w:t xml:space="preserve">k </w:t>
      </w:r>
      <w:r w:rsidR="00394571" w:rsidRPr="006A22FD">
        <w:rPr>
          <w:rFonts w:ascii="Arial" w:hAnsi="Arial" w:cs="Arial"/>
          <w:sz w:val="20"/>
          <w:szCs w:val="20"/>
        </w:rPr>
        <w:t xml:space="preserve">wskazany przez </w:t>
      </w:r>
      <w:r w:rsidR="00167ADF" w:rsidRPr="006A22FD">
        <w:rPr>
          <w:rFonts w:ascii="Arial" w:hAnsi="Arial" w:cs="Arial"/>
          <w:sz w:val="20"/>
          <w:szCs w:val="20"/>
        </w:rPr>
        <w:t>IP</w:t>
      </w:r>
      <w:r w:rsidR="00394571" w:rsidRPr="006A22FD">
        <w:rPr>
          <w:rFonts w:ascii="Arial" w:hAnsi="Arial" w:cs="Arial"/>
          <w:sz w:val="20"/>
          <w:szCs w:val="20"/>
        </w:rPr>
        <w:t xml:space="preserve"> w  wezwaniu. </w:t>
      </w:r>
      <w:r w:rsidR="00FF3A2F" w:rsidRPr="006A22FD" w:rsidDel="00FF3A2F">
        <w:rPr>
          <w:rFonts w:ascii="Arial" w:hAnsi="Arial" w:cs="Arial"/>
          <w:sz w:val="20"/>
          <w:szCs w:val="20"/>
        </w:rPr>
        <w:t xml:space="preserve"> </w:t>
      </w:r>
    </w:p>
    <w:p w14:paraId="76907AE2" w14:textId="3F4BDC36" w:rsidR="009D490C" w:rsidRPr="00E55A11" w:rsidRDefault="009D490C" w:rsidP="009D3F46">
      <w:pPr>
        <w:numPr>
          <w:ilvl w:val="0"/>
          <w:numId w:val="28"/>
        </w:numPr>
        <w:rPr>
          <w:rFonts w:ascii="Arial" w:hAnsi="Arial" w:cs="Arial"/>
          <w:sz w:val="20"/>
          <w:szCs w:val="20"/>
        </w:rPr>
      </w:pPr>
      <w:r w:rsidRPr="00E55A11">
        <w:rPr>
          <w:rFonts w:ascii="Arial" w:hAnsi="Arial" w:cs="Arial"/>
          <w:sz w:val="20"/>
          <w:szCs w:val="20"/>
        </w:rPr>
        <w:t xml:space="preserve">Beneficjent dokonuje również zwrotu </w:t>
      </w:r>
      <w:r w:rsidR="00F128BD" w:rsidRPr="00E55A11">
        <w:rPr>
          <w:rFonts w:ascii="Arial" w:hAnsi="Arial" w:cs="Arial"/>
          <w:sz w:val="20"/>
          <w:szCs w:val="20"/>
        </w:rPr>
        <w:t xml:space="preserve"> </w:t>
      </w:r>
      <w:r w:rsidRPr="00E55A11">
        <w:rPr>
          <w:rFonts w:ascii="Arial" w:hAnsi="Arial" w:cs="Arial"/>
          <w:sz w:val="20"/>
          <w:szCs w:val="20"/>
        </w:rPr>
        <w:t xml:space="preserve">kwot korekt </w:t>
      </w:r>
      <w:r w:rsidR="0071617A" w:rsidRPr="00E55A11">
        <w:rPr>
          <w:rFonts w:ascii="Arial" w:hAnsi="Arial" w:cs="Arial"/>
          <w:sz w:val="20"/>
          <w:szCs w:val="20"/>
        </w:rPr>
        <w:t>wydatków kwalifikowalnych</w:t>
      </w:r>
      <w:r w:rsidRPr="00E55A11">
        <w:rPr>
          <w:rFonts w:ascii="Arial" w:hAnsi="Arial" w:cs="Arial"/>
          <w:sz w:val="20"/>
          <w:szCs w:val="20"/>
        </w:rPr>
        <w:t xml:space="preserve">, oraz innych kwot zgodnie z § </w:t>
      </w:r>
      <w:r w:rsidR="00162371" w:rsidRPr="00E55A11">
        <w:rPr>
          <w:rFonts w:ascii="Arial" w:hAnsi="Arial" w:cs="Arial"/>
          <w:sz w:val="20"/>
          <w:szCs w:val="20"/>
        </w:rPr>
        <w:t xml:space="preserve">16 </w:t>
      </w:r>
      <w:r w:rsidRPr="00E55A11">
        <w:rPr>
          <w:rFonts w:ascii="Arial" w:hAnsi="Arial" w:cs="Arial"/>
          <w:sz w:val="20"/>
          <w:szCs w:val="20"/>
        </w:rPr>
        <w:t xml:space="preserve">ust. </w:t>
      </w:r>
      <w:r w:rsidR="00794B49" w:rsidRPr="00E55A11">
        <w:rPr>
          <w:rFonts w:ascii="Arial" w:hAnsi="Arial" w:cs="Arial"/>
          <w:sz w:val="20"/>
          <w:szCs w:val="20"/>
        </w:rPr>
        <w:t>5</w:t>
      </w:r>
      <w:r w:rsidRPr="00E55A11">
        <w:rPr>
          <w:rFonts w:ascii="Arial" w:hAnsi="Arial" w:cs="Arial"/>
          <w:sz w:val="20"/>
          <w:szCs w:val="20"/>
        </w:rPr>
        <w:t xml:space="preserve"> oraz § </w:t>
      </w:r>
      <w:r w:rsidR="00D44211" w:rsidRPr="00E55A11">
        <w:rPr>
          <w:rFonts w:ascii="Arial" w:hAnsi="Arial" w:cs="Arial"/>
          <w:sz w:val="20"/>
          <w:szCs w:val="20"/>
        </w:rPr>
        <w:t>2</w:t>
      </w:r>
      <w:r w:rsidR="00D44211">
        <w:rPr>
          <w:rFonts w:ascii="Arial" w:hAnsi="Arial" w:cs="Arial"/>
          <w:sz w:val="20"/>
          <w:szCs w:val="20"/>
        </w:rPr>
        <w:t>6</w:t>
      </w:r>
      <w:r w:rsidR="00D44211" w:rsidRPr="00E55A11">
        <w:rPr>
          <w:rFonts w:ascii="Arial" w:hAnsi="Arial" w:cs="Arial"/>
          <w:sz w:val="20"/>
          <w:szCs w:val="20"/>
        </w:rPr>
        <w:t xml:space="preserve"> </w:t>
      </w:r>
      <w:r w:rsidRPr="00E55A11">
        <w:rPr>
          <w:rFonts w:ascii="Arial" w:hAnsi="Arial" w:cs="Arial"/>
          <w:sz w:val="20"/>
          <w:szCs w:val="20"/>
        </w:rPr>
        <w:t>ust. 4</w:t>
      </w:r>
      <w:r w:rsidR="00126F46" w:rsidRPr="00E55A11">
        <w:rPr>
          <w:rFonts w:ascii="Arial" w:hAnsi="Arial" w:cs="Arial"/>
          <w:sz w:val="20"/>
          <w:szCs w:val="20"/>
        </w:rPr>
        <w:t xml:space="preserve"> i 5</w:t>
      </w:r>
      <w:r w:rsidRPr="00E55A11">
        <w:rPr>
          <w:rFonts w:ascii="Arial" w:hAnsi="Arial" w:cs="Arial"/>
          <w:sz w:val="20"/>
          <w:szCs w:val="20"/>
        </w:rPr>
        <w:t xml:space="preserve">. </w:t>
      </w:r>
      <w:r w:rsidR="00BB0ADF">
        <w:rPr>
          <w:rFonts w:ascii="Arial" w:hAnsi="Arial" w:cs="Arial"/>
          <w:sz w:val="20"/>
          <w:szCs w:val="20"/>
        </w:rPr>
        <w:t xml:space="preserve">Zwroty środków w ramach dotacji celowej dokonywane są na rachunek IP. Zwroty środków w ramach budżetu środków europejskich dokonywane są na rachunek płatniczy transferowy. </w:t>
      </w:r>
    </w:p>
    <w:p w14:paraId="1FC729CA" w14:textId="0C4580ED" w:rsidR="005D23CB" w:rsidRPr="00E55A11" w:rsidRDefault="005D23CB" w:rsidP="009D3F46">
      <w:pPr>
        <w:numPr>
          <w:ilvl w:val="0"/>
          <w:numId w:val="28"/>
        </w:numPr>
        <w:rPr>
          <w:rFonts w:ascii="Arial" w:hAnsi="Arial" w:cs="Arial"/>
          <w:sz w:val="20"/>
          <w:szCs w:val="20"/>
        </w:rPr>
      </w:pPr>
      <w:r w:rsidRPr="00E55A11">
        <w:rPr>
          <w:rFonts w:ascii="Arial" w:hAnsi="Arial" w:cs="Arial"/>
          <w:sz w:val="20"/>
          <w:szCs w:val="20"/>
        </w:rPr>
        <w:t xml:space="preserve">W przypadku niedokonania </w:t>
      </w:r>
      <w:r w:rsidR="00544EDA" w:rsidRPr="00E55A11">
        <w:rPr>
          <w:rFonts w:ascii="Arial" w:hAnsi="Arial" w:cs="Arial"/>
          <w:sz w:val="20"/>
          <w:szCs w:val="20"/>
        </w:rPr>
        <w:t xml:space="preserve">przez Beneficjenta </w:t>
      </w:r>
      <w:r w:rsidRPr="00E55A11">
        <w:rPr>
          <w:rFonts w:ascii="Arial" w:hAnsi="Arial" w:cs="Arial"/>
          <w:sz w:val="20"/>
          <w:szCs w:val="20"/>
        </w:rPr>
        <w:t xml:space="preserve">zwrotu środków </w:t>
      </w:r>
      <w:r w:rsidR="005E0503" w:rsidRPr="00E55A11">
        <w:rPr>
          <w:rFonts w:ascii="Arial" w:hAnsi="Arial" w:cs="Arial"/>
          <w:sz w:val="20"/>
          <w:szCs w:val="20"/>
        </w:rPr>
        <w:t xml:space="preserve">zgodnie z ust. </w:t>
      </w:r>
      <w:r w:rsidR="00071D09" w:rsidRPr="00E55A11">
        <w:rPr>
          <w:rFonts w:ascii="Arial" w:hAnsi="Arial" w:cs="Arial"/>
          <w:sz w:val="20"/>
          <w:szCs w:val="20"/>
        </w:rPr>
        <w:t>3</w:t>
      </w:r>
      <w:r w:rsidRPr="00E55A11">
        <w:rPr>
          <w:rFonts w:ascii="Arial" w:hAnsi="Arial" w:cs="Arial"/>
          <w:sz w:val="20"/>
          <w:szCs w:val="20"/>
        </w:rPr>
        <w:t xml:space="preserve"> </w:t>
      </w:r>
      <w:r w:rsidR="00F56F06" w:rsidRPr="00E55A11">
        <w:rPr>
          <w:rFonts w:ascii="Arial" w:hAnsi="Arial" w:cs="Arial"/>
          <w:sz w:val="20"/>
          <w:szCs w:val="20"/>
        </w:rPr>
        <w:t xml:space="preserve">lub 4 </w:t>
      </w:r>
      <w:r w:rsidRPr="00E55A11">
        <w:rPr>
          <w:rFonts w:ascii="Arial" w:hAnsi="Arial" w:cs="Arial"/>
          <w:sz w:val="20"/>
          <w:szCs w:val="20"/>
        </w:rPr>
        <w:t xml:space="preserve">Instytucja Pośrednicząca, po przeprowadzeniu postępowania określonego przepisami ustawy z dnia </w:t>
      </w:r>
      <w:r w:rsidR="00592BC0" w:rsidRPr="00E55A11">
        <w:rPr>
          <w:rFonts w:ascii="Arial" w:hAnsi="Arial" w:cs="Arial"/>
          <w:sz w:val="20"/>
          <w:szCs w:val="20"/>
        </w:rPr>
        <w:br/>
      </w:r>
      <w:r w:rsidRPr="00E55A11">
        <w:rPr>
          <w:rFonts w:ascii="Arial" w:hAnsi="Arial" w:cs="Arial"/>
          <w:sz w:val="20"/>
          <w:szCs w:val="20"/>
        </w:rPr>
        <w:t>14 czerwca 1960 r. Kodeks postępowania administracyjnego</w:t>
      </w:r>
      <w:r w:rsidR="002C5C41" w:rsidRPr="00E55A11">
        <w:rPr>
          <w:rFonts w:ascii="Arial" w:hAnsi="Arial" w:cs="Arial"/>
          <w:sz w:val="20"/>
          <w:szCs w:val="20"/>
        </w:rPr>
        <w:t xml:space="preserve"> (</w:t>
      </w:r>
      <w:proofErr w:type="spellStart"/>
      <w:r w:rsidR="00D018CB" w:rsidRPr="00E55A11">
        <w:rPr>
          <w:rFonts w:ascii="Arial" w:hAnsi="Arial" w:cs="Arial"/>
          <w:sz w:val="20"/>
          <w:szCs w:val="20"/>
        </w:rPr>
        <w:t>t.j</w:t>
      </w:r>
      <w:proofErr w:type="spellEnd"/>
      <w:r w:rsidR="00D018CB" w:rsidRPr="00E55A11">
        <w:rPr>
          <w:rFonts w:ascii="Arial" w:hAnsi="Arial" w:cs="Arial"/>
          <w:sz w:val="20"/>
          <w:szCs w:val="20"/>
        </w:rPr>
        <w:t xml:space="preserve">. </w:t>
      </w:r>
      <w:r w:rsidR="002C5C41" w:rsidRPr="00E55A11">
        <w:rPr>
          <w:rFonts w:ascii="Arial" w:hAnsi="Arial" w:cs="Arial"/>
          <w:sz w:val="20"/>
          <w:szCs w:val="20"/>
        </w:rPr>
        <w:t xml:space="preserve">Dz. U. z </w:t>
      </w:r>
      <w:r w:rsidR="00EF6B74" w:rsidRPr="00E55A11">
        <w:rPr>
          <w:rFonts w:ascii="Arial" w:hAnsi="Arial" w:cs="Arial"/>
          <w:sz w:val="20"/>
          <w:szCs w:val="20"/>
        </w:rPr>
        <w:t>202</w:t>
      </w:r>
      <w:r w:rsidR="00EF6B74">
        <w:rPr>
          <w:rFonts w:ascii="Arial" w:hAnsi="Arial" w:cs="Arial"/>
          <w:sz w:val="20"/>
          <w:szCs w:val="20"/>
        </w:rPr>
        <w:t>4</w:t>
      </w:r>
      <w:r w:rsidR="00EF6B74" w:rsidRPr="00E55A11">
        <w:rPr>
          <w:rFonts w:ascii="Arial" w:hAnsi="Arial" w:cs="Arial"/>
          <w:sz w:val="20"/>
          <w:szCs w:val="20"/>
        </w:rPr>
        <w:t xml:space="preserve"> </w:t>
      </w:r>
      <w:r w:rsidR="002C5C41" w:rsidRPr="00E55A11">
        <w:rPr>
          <w:rFonts w:ascii="Arial" w:hAnsi="Arial" w:cs="Arial"/>
          <w:sz w:val="20"/>
          <w:szCs w:val="20"/>
        </w:rPr>
        <w:t xml:space="preserve">r. poz. </w:t>
      </w:r>
      <w:r w:rsidR="00EF6B74">
        <w:rPr>
          <w:rFonts w:ascii="Arial" w:hAnsi="Arial" w:cs="Arial"/>
          <w:sz w:val="20"/>
          <w:szCs w:val="20"/>
        </w:rPr>
        <w:t>572</w:t>
      </w:r>
      <w:r w:rsidR="00EF6B74" w:rsidRPr="00E55A11">
        <w:rPr>
          <w:rFonts w:ascii="Arial" w:hAnsi="Arial" w:cs="Arial"/>
          <w:sz w:val="20"/>
          <w:szCs w:val="20"/>
        </w:rPr>
        <w:t xml:space="preserve"> </w:t>
      </w:r>
      <w:r w:rsidR="006C6ECB" w:rsidRPr="00E55A11">
        <w:rPr>
          <w:rFonts w:ascii="Arial" w:hAnsi="Arial" w:cs="Arial"/>
          <w:sz w:val="20"/>
          <w:szCs w:val="20"/>
        </w:rPr>
        <w:t>z</w:t>
      </w:r>
      <w:r w:rsidR="00165D88" w:rsidRPr="00E55A11">
        <w:rPr>
          <w:rFonts w:ascii="Arial" w:hAnsi="Arial" w:cs="Arial"/>
          <w:sz w:val="20"/>
          <w:szCs w:val="20"/>
        </w:rPr>
        <w:t xml:space="preserve"> </w:t>
      </w:r>
      <w:proofErr w:type="spellStart"/>
      <w:r w:rsidR="00165D88" w:rsidRPr="00E55A11">
        <w:rPr>
          <w:rFonts w:ascii="Arial" w:hAnsi="Arial" w:cs="Arial"/>
          <w:sz w:val="20"/>
          <w:szCs w:val="20"/>
        </w:rPr>
        <w:t>późn</w:t>
      </w:r>
      <w:proofErr w:type="spellEnd"/>
      <w:r w:rsidR="00165D88" w:rsidRPr="00E55A11">
        <w:rPr>
          <w:rFonts w:ascii="Arial" w:hAnsi="Arial" w:cs="Arial"/>
          <w:sz w:val="20"/>
          <w:szCs w:val="20"/>
        </w:rPr>
        <w:t>.</w:t>
      </w:r>
      <w:r w:rsidR="006C6ECB" w:rsidRPr="00E55A11">
        <w:rPr>
          <w:rFonts w:ascii="Arial" w:hAnsi="Arial" w:cs="Arial"/>
          <w:sz w:val="20"/>
          <w:szCs w:val="20"/>
        </w:rPr>
        <w:t xml:space="preserve"> zm.</w:t>
      </w:r>
      <w:r w:rsidR="002C5C41" w:rsidRPr="00E55A11">
        <w:rPr>
          <w:rFonts w:ascii="Arial" w:hAnsi="Arial" w:cs="Arial"/>
          <w:sz w:val="20"/>
          <w:szCs w:val="20"/>
        </w:rPr>
        <w:t>)</w:t>
      </w:r>
      <w:r w:rsidR="00071D09" w:rsidRPr="00E55A11">
        <w:rPr>
          <w:rFonts w:ascii="Arial" w:hAnsi="Arial" w:cs="Arial"/>
          <w:sz w:val="20"/>
          <w:szCs w:val="20"/>
        </w:rPr>
        <w:t xml:space="preserve"> - KPA</w:t>
      </w:r>
      <w:r w:rsidRPr="00E55A11">
        <w:rPr>
          <w:rFonts w:ascii="Arial" w:hAnsi="Arial" w:cs="Arial"/>
          <w:sz w:val="20"/>
          <w:szCs w:val="20"/>
        </w:rPr>
        <w:t xml:space="preserve">, wydaje decyzję, o której mowa w art. 207 ust. 9 ustawy z dnia 27 sierpnia 2009 r. </w:t>
      </w:r>
      <w:r w:rsidR="00592BC0" w:rsidRPr="00E55A11">
        <w:rPr>
          <w:rFonts w:ascii="Arial" w:hAnsi="Arial" w:cs="Arial"/>
          <w:sz w:val="20"/>
          <w:szCs w:val="20"/>
        </w:rPr>
        <w:br/>
      </w:r>
      <w:r w:rsidRPr="00E55A11">
        <w:rPr>
          <w:rFonts w:ascii="Arial" w:hAnsi="Arial" w:cs="Arial"/>
          <w:sz w:val="20"/>
          <w:szCs w:val="20"/>
        </w:rPr>
        <w:t>o finansach publicznych.</w:t>
      </w:r>
      <w:r w:rsidR="00211D29" w:rsidRPr="00E55A11">
        <w:rPr>
          <w:rFonts w:ascii="Arial" w:hAnsi="Arial" w:cs="Arial"/>
          <w:sz w:val="20"/>
          <w:szCs w:val="20"/>
        </w:rPr>
        <w:t xml:space="preserve"> </w:t>
      </w:r>
    </w:p>
    <w:p w14:paraId="369ADD43" w14:textId="77777777" w:rsidR="00211D29" w:rsidRPr="00E55A11" w:rsidRDefault="002C4B2F" w:rsidP="009D3F46">
      <w:pPr>
        <w:numPr>
          <w:ilvl w:val="0"/>
          <w:numId w:val="28"/>
        </w:numPr>
        <w:rPr>
          <w:rFonts w:ascii="Arial" w:hAnsi="Arial" w:cs="Arial"/>
          <w:sz w:val="20"/>
          <w:szCs w:val="20"/>
        </w:rPr>
      </w:pPr>
      <w:r w:rsidRPr="00E55A11">
        <w:rPr>
          <w:rFonts w:ascii="Arial" w:hAnsi="Arial" w:cs="Arial"/>
          <w:sz w:val="20"/>
          <w:szCs w:val="20"/>
        </w:rPr>
        <w:t>J</w:t>
      </w:r>
      <w:r w:rsidR="00211D29" w:rsidRPr="00E55A11">
        <w:rPr>
          <w:rFonts w:ascii="Arial" w:hAnsi="Arial" w:cs="Arial"/>
          <w:sz w:val="20"/>
          <w:szCs w:val="20"/>
        </w:rPr>
        <w:t xml:space="preserve">eżeli Beneficjent dokonał zwrotu środków </w:t>
      </w:r>
      <w:r w:rsidRPr="00E55A11">
        <w:rPr>
          <w:rFonts w:ascii="Arial" w:hAnsi="Arial" w:cs="Arial"/>
          <w:sz w:val="20"/>
          <w:szCs w:val="20"/>
        </w:rPr>
        <w:t xml:space="preserve">po wszczęciu postępowania, o którym mowa w ust. </w:t>
      </w:r>
      <w:r w:rsidR="00D742F8" w:rsidRPr="00E55A11">
        <w:rPr>
          <w:rFonts w:ascii="Arial" w:hAnsi="Arial" w:cs="Arial"/>
          <w:sz w:val="20"/>
          <w:szCs w:val="20"/>
        </w:rPr>
        <w:t>5</w:t>
      </w:r>
      <w:r w:rsidRPr="00E55A11">
        <w:rPr>
          <w:rFonts w:ascii="Arial" w:hAnsi="Arial" w:cs="Arial"/>
          <w:sz w:val="20"/>
          <w:szCs w:val="20"/>
        </w:rPr>
        <w:t>, Instytucja Pośrednicząca umarza postępowanie</w:t>
      </w:r>
      <w:r w:rsidR="00211D29" w:rsidRPr="00E55A11">
        <w:rPr>
          <w:rFonts w:ascii="Arial" w:hAnsi="Arial" w:cs="Arial"/>
          <w:sz w:val="20"/>
          <w:szCs w:val="20"/>
        </w:rPr>
        <w:t>.</w:t>
      </w:r>
    </w:p>
    <w:p w14:paraId="6E2713A0" w14:textId="77777777" w:rsidR="009D490C" w:rsidRPr="00E55A11" w:rsidRDefault="009D490C" w:rsidP="009D3F46">
      <w:pPr>
        <w:numPr>
          <w:ilvl w:val="0"/>
          <w:numId w:val="28"/>
        </w:numPr>
        <w:rPr>
          <w:rFonts w:ascii="Arial" w:hAnsi="Arial" w:cs="Arial"/>
          <w:sz w:val="20"/>
          <w:szCs w:val="20"/>
        </w:rPr>
      </w:pPr>
      <w:r w:rsidRPr="00E55A11">
        <w:rPr>
          <w:rFonts w:ascii="Arial" w:hAnsi="Arial" w:cs="Arial"/>
          <w:sz w:val="20"/>
          <w:szCs w:val="20"/>
        </w:rPr>
        <w:t>Beneficjent zobowiązuje się do ponoszenia udokumentowanych kosztów podejmowanych</w:t>
      </w:r>
      <w:r w:rsidR="007A2DB3" w:rsidRPr="00E55A11">
        <w:rPr>
          <w:rFonts w:ascii="Arial" w:hAnsi="Arial" w:cs="Arial"/>
          <w:sz w:val="20"/>
          <w:szCs w:val="20"/>
        </w:rPr>
        <w:t xml:space="preserve"> przez IP </w:t>
      </w:r>
      <w:r w:rsidRPr="00E55A11">
        <w:rPr>
          <w:rFonts w:ascii="Arial" w:hAnsi="Arial" w:cs="Arial"/>
          <w:sz w:val="20"/>
          <w:szCs w:val="20"/>
        </w:rPr>
        <w:t xml:space="preserve"> wobec niego działań windykacyjnych</w:t>
      </w:r>
      <w:r w:rsidR="00A035A3" w:rsidRPr="00E55A11">
        <w:rPr>
          <w:rFonts w:ascii="Arial" w:hAnsi="Arial" w:cs="Arial"/>
          <w:sz w:val="20"/>
          <w:szCs w:val="20"/>
        </w:rPr>
        <w:t>, o ile nie narusza to przepisów prawa powszechnego</w:t>
      </w:r>
      <w:r w:rsidRPr="00E55A11">
        <w:rPr>
          <w:rFonts w:ascii="Arial" w:hAnsi="Arial" w:cs="Arial"/>
          <w:sz w:val="20"/>
          <w:szCs w:val="20"/>
        </w:rPr>
        <w:t>.</w:t>
      </w:r>
    </w:p>
    <w:p w14:paraId="6C28DB7B" w14:textId="77777777" w:rsidR="008F20CF" w:rsidRPr="00E55A11" w:rsidRDefault="008F20CF" w:rsidP="009D3F46">
      <w:pPr>
        <w:numPr>
          <w:ilvl w:val="0"/>
          <w:numId w:val="28"/>
        </w:numPr>
        <w:rPr>
          <w:rFonts w:ascii="Arial" w:hAnsi="Arial" w:cs="Arial"/>
          <w:sz w:val="20"/>
          <w:szCs w:val="20"/>
        </w:rPr>
      </w:pPr>
      <w:r w:rsidRPr="00E55A11">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7678EF59" w14:textId="77777777" w:rsidR="00F21643" w:rsidRPr="00E55A11" w:rsidRDefault="00F21643" w:rsidP="009D3F46">
      <w:pPr>
        <w:numPr>
          <w:ilvl w:val="0"/>
          <w:numId w:val="28"/>
        </w:numPr>
        <w:rPr>
          <w:rFonts w:ascii="Arial" w:hAnsi="Arial" w:cs="Arial"/>
          <w:sz w:val="20"/>
          <w:szCs w:val="20"/>
        </w:rPr>
      </w:pPr>
      <w:r w:rsidRPr="00E55A11">
        <w:rPr>
          <w:rFonts w:ascii="Arial" w:hAnsi="Arial" w:cs="Arial"/>
          <w:sz w:val="20"/>
          <w:szCs w:val="20"/>
        </w:rPr>
        <w:t xml:space="preserve">Dokonując zwrotu środków na rachunek IP, beneficjent w opisie przelewu powinien podać: </w:t>
      </w:r>
    </w:p>
    <w:p w14:paraId="1883184E" w14:textId="77777777" w:rsidR="00BC3C3E" w:rsidRPr="00E55A11" w:rsidRDefault="00F21643" w:rsidP="009D3F46">
      <w:pPr>
        <w:pStyle w:val="Akapitzlist"/>
        <w:numPr>
          <w:ilvl w:val="0"/>
          <w:numId w:val="79"/>
        </w:numPr>
        <w:rPr>
          <w:rFonts w:ascii="Arial" w:hAnsi="Arial" w:cs="Arial"/>
          <w:sz w:val="20"/>
          <w:szCs w:val="20"/>
        </w:rPr>
      </w:pPr>
      <w:r w:rsidRPr="00E55A11">
        <w:rPr>
          <w:rFonts w:ascii="Arial" w:hAnsi="Arial" w:cs="Arial"/>
          <w:sz w:val="20"/>
          <w:szCs w:val="20"/>
        </w:rPr>
        <w:t xml:space="preserve">numer </w:t>
      </w:r>
      <w:r w:rsidR="00A159A6" w:rsidRPr="00E55A11">
        <w:rPr>
          <w:rFonts w:ascii="Arial" w:hAnsi="Arial" w:cs="Arial"/>
          <w:sz w:val="20"/>
          <w:szCs w:val="20"/>
        </w:rPr>
        <w:t>Dokumentu</w:t>
      </w:r>
      <w:r w:rsidRPr="00E55A11">
        <w:rPr>
          <w:rFonts w:ascii="Arial" w:hAnsi="Arial" w:cs="Arial"/>
          <w:sz w:val="20"/>
          <w:szCs w:val="20"/>
        </w:rPr>
        <w:t>;</w:t>
      </w:r>
    </w:p>
    <w:p w14:paraId="78481C42" w14:textId="77777777" w:rsidR="00BC3C3E" w:rsidRPr="00E55A11" w:rsidRDefault="00F21643" w:rsidP="009D3F46">
      <w:pPr>
        <w:pStyle w:val="Akapitzlist"/>
        <w:numPr>
          <w:ilvl w:val="0"/>
          <w:numId w:val="79"/>
        </w:numPr>
        <w:rPr>
          <w:rFonts w:ascii="Arial" w:hAnsi="Arial" w:cs="Arial"/>
          <w:sz w:val="20"/>
          <w:szCs w:val="20"/>
        </w:rPr>
      </w:pPr>
      <w:r w:rsidRPr="00E55A11">
        <w:rPr>
          <w:rFonts w:ascii="Arial" w:hAnsi="Arial" w:cs="Arial"/>
          <w:sz w:val="20"/>
          <w:szCs w:val="20"/>
        </w:rPr>
        <w:t>kwotę środków europejskich;</w:t>
      </w:r>
    </w:p>
    <w:p w14:paraId="01710B76" w14:textId="77777777" w:rsidR="00BC3C3E" w:rsidRPr="00E55A11" w:rsidRDefault="00F21643" w:rsidP="009D3F46">
      <w:pPr>
        <w:pStyle w:val="Akapitzlist"/>
        <w:numPr>
          <w:ilvl w:val="0"/>
          <w:numId w:val="79"/>
        </w:numPr>
        <w:rPr>
          <w:rFonts w:ascii="Arial" w:hAnsi="Arial" w:cs="Arial"/>
          <w:sz w:val="20"/>
          <w:szCs w:val="20"/>
        </w:rPr>
      </w:pPr>
      <w:r w:rsidRPr="00E55A11">
        <w:rPr>
          <w:rFonts w:ascii="Arial" w:hAnsi="Arial" w:cs="Arial"/>
          <w:sz w:val="20"/>
          <w:szCs w:val="20"/>
        </w:rPr>
        <w:t>kwotę odsetek od kwoty środków europejskich (w tym podać typ odsetek: karne, bankowe, etc.);</w:t>
      </w:r>
    </w:p>
    <w:p w14:paraId="68D16E87" w14:textId="77777777" w:rsidR="00BC3C3E" w:rsidRPr="00E55A11" w:rsidRDefault="00F21643" w:rsidP="009D3F46">
      <w:pPr>
        <w:pStyle w:val="Akapitzlist"/>
        <w:numPr>
          <w:ilvl w:val="0"/>
          <w:numId w:val="79"/>
        </w:numPr>
        <w:rPr>
          <w:rFonts w:ascii="Arial" w:hAnsi="Arial" w:cs="Arial"/>
          <w:sz w:val="20"/>
          <w:szCs w:val="20"/>
        </w:rPr>
      </w:pPr>
      <w:r w:rsidRPr="00E55A11">
        <w:rPr>
          <w:rFonts w:ascii="Arial" w:hAnsi="Arial" w:cs="Arial"/>
          <w:sz w:val="20"/>
          <w:szCs w:val="20"/>
        </w:rPr>
        <w:t>kwotę środków dotacji celowej;</w:t>
      </w:r>
    </w:p>
    <w:p w14:paraId="458A27E1" w14:textId="77777777" w:rsidR="00BC3C3E" w:rsidRPr="00E55A11" w:rsidRDefault="00F21643" w:rsidP="009D3F46">
      <w:pPr>
        <w:pStyle w:val="Akapitzlist"/>
        <w:numPr>
          <w:ilvl w:val="0"/>
          <w:numId w:val="79"/>
        </w:numPr>
        <w:rPr>
          <w:rFonts w:ascii="Arial" w:hAnsi="Arial" w:cs="Arial"/>
          <w:sz w:val="20"/>
          <w:szCs w:val="20"/>
        </w:rPr>
      </w:pPr>
      <w:r w:rsidRPr="00E55A11">
        <w:rPr>
          <w:rFonts w:ascii="Arial" w:hAnsi="Arial" w:cs="Arial"/>
          <w:sz w:val="20"/>
          <w:szCs w:val="20"/>
        </w:rPr>
        <w:t>kwotę odsetek od kwoty środków dotacji celowej  (w tym podać typ odsetek: karne, bankowe, etc.;</w:t>
      </w:r>
    </w:p>
    <w:p w14:paraId="6028CB30" w14:textId="77777777" w:rsidR="00BC3C3E" w:rsidRPr="00E55A11" w:rsidRDefault="00F21643" w:rsidP="009D3F46">
      <w:pPr>
        <w:pStyle w:val="Akapitzlist"/>
        <w:numPr>
          <w:ilvl w:val="0"/>
          <w:numId w:val="79"/>
        </w:numPr>
        <w:rPr>
          <w:rFonts w:ascii="Arial" w:hAnsi="Arial" w:cs="Arial"/>
          <w:sz w:val="20"/>
          <w:szCs w:val="20"/>
        </w:rPr>
      </w:pPr>
      <w:r w:rsidRPr="00E55A11">
        <w:rPr>
          <w:rFonts w:ascii="Arial" w:hAnsi="Arial" w:cs="Arial"/>
          <w:sz w:val="20"/>
          <w:szCs w:val="20"/>
        </w:rPr>
        <w:t>tytuł  zwrotu (przyczynę) ;</w:t>
      </w:r>
    </w:p>
    <w:p w14:paraId="1807D239" w14:textId="77777777" w:rsidR="00BC3C3E" w:rsidRPr="00E55A11" w:rsidRDefault="00F21643" w:rsidP="009D3F46">
      <w:pPr>
        <w:pStyle w:val="Akapitzlist"/>
        <w:numPr>
          <w:ilvl w:val="0"/>
          <w:numId w:val="79"/>
        </w:numPr>
        <w:rPr>
          <w:rFonts w:ascii="Arial" w:hAnsi="Arial" w:cs="Arial"/>
          <w:sz w:val="20"/>
          <w:szCs w:val="20"/>
        </w:rPr>
      </w:pPr>
      <w:r w:rsidRPr="00E55A11">
        <w:rPr>
          <w:rFonts w:ascii="Arial" w:hAnsi="Arial" w:cs="Arial"/>
          <w:sz w:val="20"/>
          <w:szCs w:val="20"/>
        </w:rPr>
        <w:t>datę przekazania Beneficjentowi środków, których dotyczy zwrot</w:t>
      </w:r>
      <w:r w:rsidR="00CD2A5B" w:rsidRPr="00E55A11">
        <w:rPr>
          <w:rFonts w:ascii="Arial" w:hAnsi="Arial" w:cs="Arial"/>
          <w:sz w:val="20"/>
          <w:szCs w:val="20"/>
        </w:rPr>
        <w:t>.</w:t>
      </w:r>
    </w:p>
    <w:p w14:paraId="7F1889C1" w14:textId="6F2109B1" w:rsidR="00BC3C3E" w:rsidRDefault="00BC3C3E" w:rsidP="00BC3C3E">
      <w:pPr>
        <w:pStyle w:val="Akapitzlist"/>
        <w:ind w:left="720"/>
        <w:rPr>
          <w:rFonts w:ascii="Arial" w:hAnsi="Arial" w:cs="Arial"/>
          <w:sz w:val="20"/>
          <w:szCs w:val="20"/>
        </w:rPr>
      </w:pPr>
    </w:p>
    <w:p w14:paraId="617DB6BF" w14:textId="77777777" w:rsidR="003F03D3" w:rsidRPr="00E55A11" w:rsidRDefault="003F03D3" w:rsidP="00BC3C3E">
      <w:pPr>
        <w:pStyle w:val="Akapitzlist"/>
        <w:ind w:left="720"/>
        <w:rPr>
          <w:rFonts w:ascii="Arial" w:hAnsi="Arial" w:cs="Arial"/>
          <w:sz w:val="20"/>
          <w:szCs w:val="20"/>
        </w:rPr>
      </w:pPr>
    </w:p>
    <w:p w14:paraId="6B69A207" w14:textId="77777777" w:rsidR="009D490C" w:rsidRPr="00E55A11" w:rsidRDefault="009D490C" w:rsidP="00780E37">
      <w:pPr>
        <w:spacing w:line="360" w:lineRule="auto"/>
        <w:jc w:val="center"/>
        <w:rPr>
          <w:rFonts w:ascii="Arial" w:hAnsi="Arial" w:cs="Arial"/>
          <w:sz w:val="20"/>
          <w:szCs w:val="20"/>
        </w:rPr>
      </w:pPr>
      <w:r w:rsidRPr="00E55A11">
        <w:rPr>
          <w:rFonts w:ascii="Arial" w:hAnsi="Arial" w:cs="Arial"/>
          <w:sz w:val="20"/>
          <w:szCs w:val="20"/>
        </w:rPr>
        <w:lastRenderedPageBreak/>
        <w:t>§ 1</w:t>
      </w:r>
      <w:r w:rsidR="007A6D07" w:rsidRPr="00E55A11">
        <w:rPr>
          <w:rFonts w:ascii="Arial" w:hAnsi="Arial" w:cs="Arial"/>
          <w:sz w:val="20"/>
          <w:szCs w:val="20"/>
        </w:rPr>
        <w:t>3</w:t>
      </w:r>
      <w:r w:rsidRPr="00E55A11">
        <w:rPr>
          <w:rFonts w:ascii="Arial" w:hAnsi="Arial" w:cs="Arial"/>
          <w:sz w:val="20"/>
          <w:szCs w:val="20"/>
        </w:rPr>
        <w:t>.</w:t>
      </w:r>
    </w:p>
    <w:p w14:paraId="4E79DC8E" w14:textId="77777777" w:rsidR="009D490C" w:rsidRPr="00E55A11" w:rsidRDefault="009D490C" w:rsidP="009D3F46">
      <w:pPr>
        <w:numPr>
          <w:ilvl w:val="0"/>
          <w:numId w:val="31"/>
        </w:numPr>
        <w:ind w:left="357" w:hanging="357"/>
        <w:rPr>
          <w:rFonts w:ascii="Arial" w:hAnsi="Arial" w:cs="Arial"/>
          <w:sz w:val="20"/>
          <w:szCs w:val="20"/>
        </w:rPr>
      </w:pPr>
      <w:r w:rsidRPr="00E55A11">
        <w:rPr>
          <w:rFonts w:ascii="Arial" w:hAnsi="Arial" w:cs="Arial"/>
          <w:sz w:val="20"/>
          <w:szCs w:val="20"/>
        </w:rPr>
        <w:t xml:space="preserve">W przypadku stwierdzenia w </w:t>
      </w:r>
      <w:r w:rsidR="00F052FB" w:rsidRPr="00E55A11">
        <w:rPr>
          <w:rFonts w:ascii="Arial" w:hAnsi="Arial" w:cs="Arial"/>
          <w:sz w:val="20"/>
          <w:szCs w:val="20"/>
        </w:rPr>
        <w:t>P</w:t>
      </w:r>
      <w:r w:rsidRPr="00E55A11">
        <w:rPr>
          <w:rFonts w:ascii="Arial" w:hAnsi="Arial" w:cs="Arial"/>
          <w:sz w:val="20"/>
          <w:szCs w:val="20"/>
        </w:rPr>
        <w:t xml:space="preserve">rojekcie nieprawidłowości, o której mowa w art. 2 pkt </w:t>
      </w:r>
      <w:r w:rsidR="00957135" w:rsidRPr="00E55A11">
        <w:rPr>
          <w:rFonts w:ascii="Arial" w:hAnsi="Arial" w:cs="Arial"/>
          <w:sz w:val="20"/>
          <w:szCs w:val="20"/>
        </w:rPr>
        <w:t>3</w:t>
      </w:r>
      <w:r w:rsidR="006328A6" w:rsidRPr="00E55A11">
        <w:rPr>
          <w:rFonts w:ascii="Arial" w:hAnsi="Arial" w:cs="Arial"/>
          <w:sz w:val="20"/>
          <w:szCs w:val="20"/>
        </w:rPr>
        <w:t>1</w:t>
      </w:r>
      <w:r w:rsidR="00DE6058" w:rsidRPr="00E55A11">
        <w:rPr>
          <w:rFonts w:ascii="Arial" w:hAnsi="Arial" w:cs="Arial"/>
          <w:sz w:val="20"/>
          <w:szCs w:val="20"/>
        </w:rPr>
        <w:t xml:space="preserve"> </w:t>
      </w:r>
      <w:r w:rsidR="006328A6" w:rsidRPr="00E55A11">
        <w:rPr>
          <w:rFonts w:ascii="Arial" w:hAnsi="Arial" w:cs="Arial"/>
          <w:sz w:val="20"/>
          <w:szCs w:val="20"/>
        </w:rPr>
        <w:t>rozporz</w:t>
      </w:r>
      <w:r w:rsidR="00DE6058" w:rsidRPr="00E55A11">
        <w:rPr>
          <w:rFonts w:ascii="Arial" w:hAnsi="Arial" w:cs="Arial"/>
          <w:sz w:val="20"/>
          <w:szCs w:val="20"/>
        </w:rPr>
        <w:t>ą</w:t>
      </w:r>
      <w:r w:rsidR="006328A6" w:rsidRPr="00E55A11">
        <w:rPr>
          <w:rFonts w:ascii="Arial" w:hAnsi="Arial" w:cs="Arial"/>
          <w:sz w:val="20"/>
          <w:szCs w:val="20"/>
        </w:rPr>
        <w:t>dzenia 2021/1060 z dnia 24 czerwca 2021 r.</w:t>
      </w:r>
      <w:r w:rsidR="00D617A1" w:rsidRPr="00E55A11">
        <w:rPr>
          <w:rFonts w:ascii="Arial" w:hAnsi="Arial" w:cs="Arial"/>
          <w:i/>
          <w:sz w:val="20"/>
          <w:szCs w:val="20"/>
        </w:rPr>
        <w:t>,</w:t>
      </w:r>
      <w:r w:rsidRPr="00E55A11">
        <w:rPr>
          <w:rFonts w:ascii="Arial" w:hAnsi="Arial" w:cs="Arial"/>
          <w:i/>
          <w:sz w:val="20"/>
          <w:szCs w:val="20"/>
        </w:rPr>
        <w:t xml:space="preserve"> </w:t>
      </w:r>
      <w:r w:rsidR="004C31FA" w:rsidRPr="00E55A11">
        <w:rPr>
          <w:rFonts w:ascii="Arial" w:hAnsi="Arial" w:cs="Arial"/>
          <w:sz w:val="20"/>
          <w:szCs w:val="20"/>
        </w:rPr>
        <w:t>wydatki kwalifikowalne</w:t>
      </w:r>
      <w:r w:rsidR="001D1F58" w:rsidRPr="00E55A11">
        <w:rPr>
          <w:rFonts w:ascii="Arial" w:hAnsi="Arial" w:cs="Arial"/>
          <w:sz w:val="20"/>
          <w:szCs w:val="20"/>
        </w:rPr>
        <w:t xml:space="preserve">, o </w:t>
      </w:r>
      <w:r w:rsidR="004C2E41" w:rsidRPr="00E55A11">
        <w:rPr>
          <w:rFonts w:ascii="Arial" w:hAnsi="Arial" w:cs="Arial"/>
          <w:sz w:val="20"/>
          <w:szCs w:val="20"/>
        </w:rPr>
        <w:t xml:space="preserve">których </w:t>
      </w:r>
      <w:r w:rsidR="001D1F58" w:rsidRPr="00E55A11">
        <w:rPr>
          <w:rFonts w:ascii="Arial" w:hAnsi="Arial" w:cs="Arial"/>
          <w:sz w:val="20"/>
          <w:szCs w:val="20"/>
        </w:rPr>
        <w:t xml:space="preserve">mowa w § </w:t>
      </w:r>
      <w:r w:rsidR="005E0503" w:rsidRPr="00E55A11">
        <w:rPr>
          <w:rFonts w:ascii="Arial" w:hAnsi="Arial" w:cs="Arial"/>
          <w:sz w:val="20"/>
          <w:szCs w:val="20"/>
        </w:rPr>
        <w:t>2</w:t>
      </w:r>
      <w:r w:rsidR="001D1F58" w:rsidRPr="00E55A11">
        <w:rPr>
          <w:rFonts w:ascii="Arial" w:hAnsi="Arial" w:cs="Arial"/>
          <w:sz w:val="20"/>
          <w:szCs w:val="20"/>
        </w:rPr>
        <w:t xml:space="preserve"> ust. </w:t>
      </w:r>
      <w:r w:rsidR="005E0503" w:rsidRPr="00E55A11">
        <w:rPr>
          <w:rFonts w:ascii="Arial" w:hAnsi="Arial" w:cs="Arial"/>
          <w:sz w:val="20"/>
          <w:szCs w:val="20"/>
        </w:rPr>
        <w:t>2</w:t>
      </w:r>
      <w:r w:rsidR="001D1F58" w:rsidRPr="00E55A11">
        <w:rPr>
          <w:rFonts w:ascii="Arial" w:hAnsi="Arial" w:cs="Arial"/>
          <w:sz w:val="20"/>
          <w:szCs w:val="20"/>
        </w:rPr>
        <w:t>,</w:t>
      </w:r>
      <w:r w:rsidRPr="00E55A11">
        <w:rPr>
          <w:rFonts w:ascii="Arial" w:hAnsi="Arial" w:cs="Arial"/>
          <w:sz w:val="20"/>
          <w:szCs w:val="20"/>
        </w:rPr>
        <w:t xml:space="preserve"> ulega</w:t>
      </w:r>
      <w:r w:rsidR="004C2E41" w:rsidRPr="00E55A11">
        <w:rPr>
          <w:rFonts w:ascii="Arial" w:hAnsi="Arial" w:cs="Arial"/>
          <w:sz w:val="20"/>
          <w:szCs w:val="20"/>
        </w:rPr>
        <w:t>ją</w:t>
      </w:r>
      <w:r w:rsidRPr="00E55A11">
        <w:rPr>
          <w:rFonts w:ascii="Arial" w:hAnsi="Arial" w:cs="Arial"/>
          <w:sz w:val="20"/>
          <w:szCs w:val="20"/>
        </w:rPr>
        <w:t xml:space="preserve"> pomniejszeniu o kwotę </w:t>
      </w:r>
      <w:r w:rsidR="005F35CF" w:rsidRPr="00E55A11">
        <w:rPr>
          <w:rFonts w:ascii="Arial" w:hAnsi="Arial" w:cs="Arial"/>
          <w:sz w:val="20"/>
          <w:szCs w:val="20"/>
        </w:rPr>
        <w:t>nieprawidłowości</w:t>
      </w:r>
      <w:r w:rsidRPr="00E55A11">
        <w:rPr>
          <w:rFonts w:ascii="Arial" w:hAnsi="Arial" w:cs="Arial"/>
          <w:sz w:val="20"/>
          <w:szCs w:val="20"/>
        </w:rPr>
        <w:t xml:space="preserve">. </w:t>
      </w:r>
      <w:r w:rsidR="005F35CF" w:rsidRPr="00E55A11">
        <w:rPr>
          <w:rFonts w:ascii="Arial" w:hAnsi="Arial" w:cs="Arial"/>
          <w:sz w:val="20"/>
          <w:szCs w:val="20"/>
        </w:rPr>
        <w:t>Pomniejszeniu ulega także wartość dofinansowania</w:t>
      </w:r>
      <w:r w:rsidR="00192771" w:rsidRPr="00E55A11">
        <w:rPr>
          <w:rFonts w:ascii="Arial" w:hAnsi="Arial" w:cs="Arial"/>
          <w:sz w:val="20"/>
          <w:szCs w:val="20"/>
        </w:rPr>
        <w:t>, o której mowa w § 2 ust. 2 pkt 1</w:t>
      </w:r>
      <w:r w:rsidR="005F35CF" w:rsidRPr="00E55A11">
        <w:rPr>
          <w:rFonts w:ascii="Arial" w:hAnsi="Arial" w:cs="Arial"/>
          <w:sz w:val="20"/>
          <w:szCs w:val="20"/>
        </w:rPr>
        <w:t xml:space="preserve">, w części w jakiej nieprawidłowość została sfinansowana ze środków dofinansowania. </w:t>
      </w:r>
      <w:r w:rsidRPr="00E55A11">
        <w:rPr>
          <w:rFonts w:ascii="Arial" w:hAnsi="Arial" w:cs="Arial"/>
          <w:sz w:val="20"/>
          <w:szCs w:val="20"/>
        </w:rPr>
        <w:t>Zmian</w:t>
      </w:r>
      <w:r w:rsidR="005F35CF" w:rsidRPr="00E55A11">
        <w:rPr>
          <w:rFonts w:ascii="Arial" w:hAnsi="Arial" w:cs="Arial"/>
          <w:sz w:val="20"/>
          <w:szCs w:val="20"/>
        </w:rPr>
        <w:t>y</w:t>
      </w:r>
      <w:r w:rsidRPr="00E55A11">
        <w:rPr>
          <w:rFonts w:ascii="Arial" w:hAnsi="Arial" w:cs="Arial"/>
          <w:sz w:val="20"/>
          <w:szCs w:val="20"/>
        </w:rPr>
        <w:t>, o któr</w:t>
      </w:r>
      <w:r w:rsidR="00CB7D64" w:rsidRPr="00E55A11">
        <w:rPr>
          <w:rFonts w:ascii="Arial" w:hAnsi="Arial" w:cs="Arial"/>
          <w:sz w:val="20"/>
          <w:szCs w:val="20"/>
        </w:rPr>
        <w:t>ych</w:t>
      </w:r>
      <w:r w:rsidRPr="00E55A11">
        <w:rPr>
          <w:rFonts w:ascii="Arial" w:hAnsi="Arial" w:cs="Arial"/>
          <w:sz w:val="20"/>
          <w:szCs w:val="20"/>
        </w:rPr>
        <w:t xml:space="preserve"> mowa </w:t>
      </w:r>
      <w:r w:rsidR="005F35CF" w:rsidRPr="00E55A11">
        <w:rPr>
          <w:rFonts w:ascii="Arial" w:hAnsi="Arial" w:cs="Arial"/>
          <w:sz w:val="20"/>
          <w:szCs w:val="20"/>
        </w:rPr>
        <w:t>powyżej</w:t>
      </w:r>
      <w:r w:rsidRPr="00E55A11">
        <w:rPr>
          <w:rFonts w:ascii="Arial" w:hAnsi="Arial" w:cs="Arial"/>
          <w:sz w:val="20"/>
          <w:szCs w:val="20"/>
        </w:rPr>
        <w:t>, nie wymaga</w:t>
      </w:r>
      <w:r w:rsidR="005F35CF" w:rsidRPr="00E55A11">
        <w:rPr>
          <w:rFonts w:ascii="Arial" w:hAnsi="Arial" w:cs="Arial"/>
          <w:sz w:val="20"/>
          <w:szCs w:val="20"/>
        </w:rPr>
        <w:t>ją</w:t>
      </w:r>
      <w:r w:rsidRPr="00E55A11">
        <w:rPr>
          <w:rFonts w:ascii="Arial" w:hAnsi="Arial" w:cs="Arial"/>
          <w:sz w:val="20"/>
          <w:szCs w:val="20"/>
        </w:rPr>
        <w:t xml:space="preserve"> formy aneksu do niniejsze</w:t>
      </w:r>
      <w:r w:rsidR="00EB5675" w:rsidRPr="00E55A11">
        <w:rPr>
          <w:rFonts w:ascii="Arial" w:hAnsi="Arial" w:cs="Arial"/>
          <w:sz w:val="20"/>
          <w:szCs w:val="20"/>
        </w:rPr>
        <w:t>go Dokumentu</w:t>
      </w:r>
      <w:r w:rsidRPr="00E55A11">
        <w:rPr>
          <w:rFonts w:ascii="Arial" w:hAnsi="Arial" w:cs="Arial"/>
          <w:sz w:val="20"/>
          <w:szCs w:val="20"/>
        </w:rPr>
        <w:t xml:space="preserve">. </w:t>
      </w:r>
    </w:p>
    <w:p w14:paraId="340F10B9" w14:textId="77777777" w:rsidR="005F35CF" w:rsidRPr="00E55A11" w:rsidRDefault="005F35CF" w:rsidP="009D3F46">
      <w:pPr>
        <w:numPr>
          <w:ilvl w:val="0"/>
          <w:numId w:val="31"/>
        </w:numPr>
        <w:ind w:left="357" w:hanging="357"/>
        <w:rPr>
          <w:rFonts w:ascii="Arial" w:hAnsi="Arial" w:cs="Arial"/>
          <w:sz w:val="20"/>
          <w:szCs w:val="20"/>
        </w:rPr>
      </w:pPr>
      <w:r w:rsidRPr="00E55A11">
        <w:rPr>
          <w:rFonts w:ascii="Arial" w:hAnsi="Arial" w:cs="Arial"/>
          <w:sz w:val="20"/>
          <w:szCs w:val="20"/>
        </w:rPr>
        <w:t>Do zwrotu nieprawidłowości, o której mowa w ust. 1</w:t>
      </w:r>
      <w:r w:rsidR="001E6817" w:rsidRPr="00E55A11">
        <w:rPr>
          <w:rFonts w:ascii="Arial" w:hAnsi="Arial" w:cs="Arial"/>
          <w:sz w:val="20"/>
          <w:szCs w:val="20"/>
        </w:rPr>
        <w:t>,</w:t>
      </w:r>
      <w:r w:rsidRPr="00E55A11">
        <w:rPr>
          <w:rFonts w:ascii="Arial" w:hAnsi="Arial" w:cs="Arial"/>
          <w:sz w:val="20"/>
          <w:szCs w:val="20"/>
        </w:rPr>
        <w:t xml:space="preserve"> stosuje się postanowienia § 1</w:t>
      </w:r>
      <w:r w:rsidR="007A6D07" w:rsidRPr="00E55A11">
        <w:rPr>
          <w:rFonts w:ascii="Arial" w:hAnsi="Arial" w:cs="Arial"/>
          <w:sz w:val="20"/>
          <w:szCs w:val="20"/>
        </w:rPr>
        <w:t>2</w:t>
      </w:r>
      <w:r w:rsidRPr="00E55A11">
        <w:rPr>
          <w:rFonts w:ascii="Arial" w:hAnsi="Arial" w:cs="Arial"/>
          <w:sz w:val="20"/>
          <w:szCs w:val="20"/>
        </w:rPr>
        <w:t xml:space="preserve">. </w:t>
      </w:r>
    </w:p>
    <w:p w14:paraId="41015A94" w14:textId="77777777" w:rsidR="009D490C" w:rsidRPr="00E55A11" w:rsidRDefault="009D490C" w:rsidP="00350F7A">
      <w:pPr>
        <w:rPr>
          <w:rFonts w:ascii="Arial" w:hAnsi="Arial" w:cs="Arial"/>
          <w:sz w:val="20"/>
          <w:szCs w:val="20"/>
        </w:rPr>
      </w:pPr>
    </w:p>
    <w:p w14:paraId="6BFCC3A5" w14:textId="77777777" w:rsidR="009D490C" w:rsidRPr="00E55A11" w:rsidRDefault="009D490C" w:rsidP="00350F7A">
      <w:pPr>
        <w:rPr>
          <w:rFonts w:ascii="Arial" w:hAnsi="Arial" w:cs="Arial"/>
          <w:sz w:val="20"/>
          <w:szCs w:val="20"/>
        </w:rPr>
      </w:pPr>
    </w:p>
    <w:p w14:paraId="5AEA6FA6" w14:textId="77777777" w:rsidR="009D490C" w:rsidRPr="00E55A11" w:rsidRDefault="000E4CBF" w:rsidP="00780E37">
      <w:pPr>
        <w:keepNext/>
        <w:spacing w:line="360" w:lineRule="auto"/>
        <w:jc w:val="center"/>
        <w:rPr>
          <w:rFonts w:ascii="Arial" w:hAnsi="Arial" w:cs="Arial"/>
          <w:b/>
          <w:sz w:val="20"/>
          <w:szCs w:val="20"/>
        </w:rPr>
      </w:pPr>
      <w:r w:rsidRPr="00E55A11">
        <w:rPr>
          <w:rFonts w:ascii="Arial" w:hAnsi="Arial" w:cs="Arial"/>
          <w:b/>
          <w:sz w:val="20"/>
          <w:szCs w:val="20"/>
        </w:rPr>
        <w:t>Z</w:t>
      </w:r>
      <w:r w:rsidR="00F44DAE" w:rsidRPr="00E55A11">
        <w:rPr>
          <w:rFonts w:ascii="Arial" w:hAnsi="Arial" w:cs="Arial"/>
          <w:b/>
          <w:sz w:val="20"/>
          <w:szCs w:val="20"/>
        </w:rPr>
        <w:t xml:space="preserve">asady </w:t>
      </w:r>
      <w:r w:rsidRPr="00E55A11">
        <w:rPr>
          <w:rFonts w:ascii="Arial" w:hAnsi="Arial" w:cs="Arial"/>
          <w:b/>
          <w:sz w:val="20"/>
          <w:szCs w:val="20"/>
        </w:rPr>
        <w:t>wykorzystywania systemu teleinformatycznego</w:t>
      </w:r>
    </w:p>
    <w:p w14:paraId="6ECA23EB" w14:textId="77777777" w:rsidR="009D490C" w:rsidRPr="00E55A11" w:rsidRDefault="009D490C" w:rsidP="00780E37">
      <w:pPr>
        <w:keepNext/>
        <w:spacing w:line="360" w:lineRule="auto"/>
        <w:jc w:val="center"/>
        <w:rPr>
          <w:rFonts w:ascii="Arial" w:hAnsi="Arial" w:cs="Arial"/>
          <w:sz w:val="20"/>
          <w:szCs w:val="20"/>
        </w:rPr>
      </w:pPr>
      <w:r w:rsidRPr="00E55A11">
        <w:rPr>
          <w:rFonts w:ascii="Arial" w:hAnsi="Arial" w:cs="Arial"/>
          <w:sz w:val="20"/>
          <w:szCs w:val="20"/>
        </w:rPr>
        <w:t xml:space="preserve">§ </w:t>
      </w:r>
      <w:r w:rsidR="00597639" w:rsidRPr="00E55A11">
        <w:rPr>
          <w:rFonts w:ascii="Arial" w:hAnsi="Arial" w:cs="Arial"/>
          <w:sz w:val="20"/>
          <w:szCs w:val="20"/>
        </w:rPr>
        <w:t>14</w:t>
      </w:r>
      <w:r w:rsidRPr="00E55A11">
        <w:rPr>
          <w:rFonts w:ascii="Arial" w:hAnsi="Arial" w:cs="Arial"/>
          <w:sz w:val="20"/>
          <w:szCs w:val="20"/>
        </w:rPr>
        <w:t>.</w:t>
      </w:r>
    </w:p>
    <w:p w14:paraId="5BD0EECC" w14:textId="77777777" w:rsidR="003C173C" w:rsidRPr="00E55A11" w:rsidRDefault="000E4CBF" w:rsidP="00350F7A">
      <w:pPr>
        <w:keepNext/>
        <w:numPr>
          <w:ilvl w:val="1"/>
          <w:numId w:val="12"/>
        </w:numPr>
        <w:tabs>
          <w:tab w:val="num" w:pos="284"/>
        </w:tabs>
        <w:ind w:left="284" w:hanging="284"/>
        <w:rPr>
          <w:rFonts w:ascii="Arial" w:hAnsi="Arial" w:cs="Arial"/>
          <w:sz w:val="20"/>
          <w:szCs w:val="20"/>
        </w:rPr>
      </w:pPr>
      <w:r w:rsidRPr="00E55A11">
        <w:rPr>
          <w:rFonts w:ascii="Arial" w:hAnsi="Arial" w:cs="Arial"/>
          <w:sz w:val="20"/>
          <w:szCs w:val="20"/>
        </w:rPr>
        <w:t xml:space="preserve">Beneficjent zobowiązuje się do wykorzystywania </w:t>
      </w:r>
      <w:r w:rsidR="00375C5C" w:rsidRPr="00E55A11">
        <w:rPr>
          <w:rFonts w:ascii="Arial" w:hAnsi="Arial" w:cs="Arial"/>
          <w:sz w:val="20"/>
          <w:szCs w:val="20"/>
        </w:rPr>
        <w:t>CST</w:t>
      </w:r>
      <w:r w:rsidR="00523123" w:rsidRPr="00E55A11">
        <w:rPr>
          <w:rFonts w:ascii="Arial" w:hAnsi="Arial" w:cs="Arial"/>
          <w:sz w:val="20"/>
          <w:szCs w:val="20"/>
        </w:rPr>
        <w:t>20</w:t>
      </w:r>
      <w:r w:rsidR="00AD4A48" w:rsidRPr="00E55A11">
        <w:rPr>
          <w:rFonts w:ascii="Arial" w:hAnsi="Arial" w:cs="Arial"/>
          <w:sz w:val="20"/>
          <w:szCs w:val="20"/>
        </w:rPr>
        <w:t>21</w:t>
      </w:r>
      <w:r w:rsidR="00375C5C" w:rsidRPr="00E55A11">
        <w:rPr>
          <w:rFonts w:ascii="Arial" w:hAnsi="Arial" w:cs="Arial"/>
          <w:sz w:val="20"/>
          <w:szCs w:val="20"/>
        </w:rPr>
        <w:t xml:space="preserve"> w tym w szczególności aplikacji SL2021</w:t>
      </w:r>
      <w:r w:rsidR="008373EC" w:rsidRPr="00E55A11">
        <w:rPr>
          <w:rFonts w:ascii="Arial" w:hAnsi="Arial" w:cs="Arial"/>
          <w:sz w:val="20"/>
          <w:szCs w:val="20"/>
        </w:rPr>
        <w:t>-</w:t>
      </w:r>
      <w:r w:rsidR="005D1FB2" w:rsidRPr="00E55A11">
        <w:rPr>
          <w:rFonts w:ascii="Arial" w:hAnsi="Arial" w:cs="Arial"/>
          <w:sz w:val="20"/>
          <w:szCs w:val="20"/>
        </w:rPr>
        <w:t>P</w:t>
      </w:r>
      <w:r w:rsidR="008373EC" w:rsidRPr="00E55A11">
        <w:rPr>
          <w:rFonts w:ascii="Arial" w:hAnsi="Arial" w:cs="Arial"/>
          <w:sz w:val="20"/>
          <w:szCs w:val="20"/>
        </w:rPr>
        <w:t>rojekty</w:t>
      </w:r>
      <w:r w:rsidR="00375C5C" w:rsidRPr="00E55A11">
        <w:rPr>
          <w:rFonts w:ascii="Arial" w:hAnsi="Arial" w:cs="Arial"/>
          <w:sz w:val="20"/>
          <w:szCs w:val="20"/>
        </w:rPr>
        <w:t>, SM EFS, BK2021</w:t>
      </w:r>
      <w:r w:rsidR="004F7612" w:rsidRPr="00E55A11">
        <w:rPr>
          <w:rFonts w:ascii="Arial" w:hAnsi="Arial" w:cs="Arial"/>
          <w:sz w:val="20"/>
          <w:szCs w:val="20"/>
        </w:rPr>
        <w:t xml:space="preserve"> </w:t>
      </w:r>
      <w:r w:rsidRPr="00E55A11">
        <w:rPr>
          <w:rFonts w:ascii="Arial" w:hAnsi="Arial" w:cs="Arial"/>
          <w:sz w:val="20"/>
          <w:szCs w:val="20"/>
        </w:rPr>
        <w:t>w procesie rozliczania Projektu</w:t>
      </w:r>
      <w:r w:rsidR="003C173C" w:rsidRPr="00E55A11">
        <w:rPr>
          <w:rFonts w:ascii="Arial" w:hAnsi="Arial" w:cs="Arial"/>
          <w:sz w:val="20"/>
          <w:szCs w:val="20"/>
        </w:rPr>
        <w:t xml:space="preserve"> oraz komunikowania z Instytucją Pośredniczącą</w:t>
      </w:r>
      <w:r w:rsidR="006577C9" w:rsidRPr="00E55A11">
        <w:rPr>
          <w:rFonts w:ascii="Arial" w:hAnsi="Arial" w:cs="Arial"/>
          <w:sz w:val="20"/>
          <w:szCs w:val="20"/>
        </w:rPr>
        <w:t>, zgodnie z aktualn</w:t>
      </w:r>
      <w:r w:rsidR="00985980" w:rsidRPr="00E55A11">
        <w:rPr>
          <w:rFonts w:ascii="Arial" w:hAnsi="Arial" w:cs="Arial"/>
          <w:sz w:val="20"/>
          <w:szCs w:val="20"/>
        </w:rPr>
        <w:t>ą wersją</w:t>
      </w:r>
      <w:r w:rsidR="006577C9" w:rsidRPr="00E55A11">
        <w:rPr>
          <w:rFonts w:ascii="Arial" w:hAnsi="Arial" w:cs="Arial"/>
          <w:sz w:val="20"/>
          <w:szCs w:val="20"/>
        </w:rPr>
        <w:t xml:space="preserve"> </w:t>
      </w:r>
      <w:r w:rsidR="00375C5C" w:rsidRPr="00E55A11">
        <w:rPr>
          <w:rFonts w:ascii="Arial" w:hAnsi="Arial" w:cs="Arial"/>
          <w:sz w:val="20"/>
          <w:szCs w:val="20"/>
        </w:rPr>
        <w:t>Instrukcji Użytkownika Zewnętrznego</w:t>
      </w:r>
      <w:r w:rsidR="00375C5C" w:rsidRPr="00E55A11" w:rsidDel="00375C5C">
        <w:rPr>
          <w:rFonts w:ascii="Arial" w:hAnsi="Arial" w:cs="Arial"/>
          <w:sz w:val="20"/>
          <w:szCs w:val="20"/>
        </w:rPr>
        <w:t xml:space="preserve"> </w:t>
      </w:r>
      <w:r w:rsidR="00B00DC1" w:rsidRPr="00E55A11">
        <w:rPr>
          <w:rFonts w:ascii="Arial" w:hAnsi="Arial" w:cs="Arial"/>
          <w:sz w:val="20"/>
          <w:szCs w:val="20"/>
        </w:rPr>
        <w:t>udostępnioną</w:t>
      </w:r>
      <w:r w:rsidR="006577C9" w:rsidRPr="00E55A11">
        <w:rPr>
          <w:rFonts w:ascii="Arial" w:hAnsi="Arial" w:cs="Arial"/>
          <w:sz w:val="20"/>
          <w:szCs w:val="20"/>
        </w:rPr>
        <w:t xml:space="preserve"> przez Instytucję Pośredniczącą</w:t>
      </w:r>
      <w:r w:rsidR="003C173C" w:rsidRPr="00E55A11">
        <w:rPr>
          <w:rFonts w:ascii="Arial" w:hAnsi="Arial" w:cs="Arial"/>
          <w:sz w:val="20"/>
          <w:szCs w:val="20"/>
        </w:rPr>
        <w:t xml:space="preserve">. Wykorzystanie </w:t>
      </w:r>
      <w:r w:rsidR="00375C5C" w:rsidRPr="00E55A11">
        <w:rPr>
          <w:rFonts w:ascii="Arial" w:hAnsi="Arial" w:cs="Arial"/>
          <w:sz w:val="20"/>
          <w:szCs w:val="20"/>
        </w:rPr>
        <w:t xml:space="preserve">powyższych aplikacji </w:t>
      </w:r>
      <w:r w:rsidR="003C173C" w:rsidRPr="00E55A11">
        <w:rPr>
          <w:rFonts w:ascii="Arial" w:hAnsi="Arial" w:cs="Arial"/>
          <w:sz w:val="20"/>
          <w:szCs w:val="20"/>
        </w:rPr>
        <w:t xml:space="preserve">obejmuje </w:t>
      </w:r>
      <w:r w:rsidR="002B039C" w:rsidRPr="00E55A11">
        <w:rPr>
          <w:rFonts w:ascii="Arial" w:hAnsi="Arial" w:cs="Arial"/>
          <w:sz w:val="20"/>
          <w:szCs w:val="20"/>
        </w:rPr>
        <w:t xml:space="preserve">co najmniej </w:t>
      </w:r>
      <w:r w:rsidR="003C173C" w:rsidRPr="00E55A11">
        <w:rPr>
          <w:rFonts w:ascii="Arial" w:hAnsi="Arial" w:cs="Arial"/>
          <w:sz w:val="20"/>
          <w:szCs w:val="20"/>
        </w:rPr>
        <w:t>przesyłanie:</w:t>
      </w:r>
    </w:p>
    <w:p w14:paraId="7965EED5" w14:textId="77777777" w:rsidR="003C173C" w:rsidRPr="00E55A11" w:rsidRDefault="003C173C" w:rsidP="009D3F46">
      <w:pPr>
        <w:numPr>
          <w:ilvl w:val="1"/>
          <w:numId w:val="28"/>
        </w:numPr>
        <w:tabs>
          <w:tab w:val="left" w:pos="357"/>
        </w:tabs>
        <w:rPr>
          <w:rFonts w:ascii="Arial" w:hAnsi="Arial" w:cs="Arial"/>
          <w:sz w:val="20"/>
          <w:szCs w:val="20"/>
        </w:rPr>
      </w:pPr>
      <w:r w:rsidRPr="00E55A11">
        <w:rPr>
          <w:rFonts w:ascii="Arial" w:hAnsi="Arial" w:cs="Arial"/>
          <w:sz w:val="20"/>
          <w:szCs w:val="20"/>
        </w:rPr>
        <w:t>wniosków o płatność</w:t>
      </w:r>
      <w:r w:rsidR="004D6DF2" w:rsidRPr="00E55A11">
        <w:rPr>
          <w:rFonts w:ascii="Arial" w:hAnsi="Arial" w:cs="Arial"/>
          <w:sz w:val="20"/>
          <w:szCs w:val="20"/>
        </w:rPr>
        <w:t>, w tym danych uczestników Projektu</w:t>
      </w:r>
      <w:r w:rsidR="003F2487" w:rsidRPr="00E55A11">
        <w:rPr>
          <w:rFonts w:ascii="Arial" w:hAnsi="Arial" w:cs="Arial"/>
          <w:sz w:val="20"/>
          <w:szCs w:val="20"/>
        </w:rPr>
        <w:t xml:space="preserve"> </w:t>
      </w:r>
      <w:r w:rsidR="004D6DF2" w:rsidRPr="00E55A11">
        <w:rPr>
          <w:rFonts w:ascii="Arial" w:hAnsi="Arial" w:cs="Arial"/>
          <w:sz w:val="20"/>
          <w:szCs w:val="20"/>
        </w:rPr>
        <w:t xml:space="preserve">oraz informacji o zamówieniach publicznych o wartości równej lub wyższej niż próg określony  zgodnie z art. 3 ustawy </w:t>
      </w:r>
      <w:proofErr w:type="spellStart"/>
      <w:r w:rsidR="004D6DF2" w:rsidRPr="00E55A11">
        <w:rPr>
          <w:rFonts w:ascii="Arial" w:hAnsi="Arial" w:cs="Arial"/>
          <w:sz w:val="20"/>
          <w:szCs w:val="20"/>
        </w:rPr>
        <w:t>Pzp</w:t>
      </w:r>
      <w:proofErr w:type="spellEnd"/>
      <w:r w:rsidR="004D6DF2" w:rsidRPr="00E55A11">
        <w:rPr>
          <w:rStyle w:val="Odwoanieprzypisudolnego"/>
          <w:rFonts w:ascii="Arial" w:hAnsi="Arial" w:cs="Arial"/>
          <w:sz w:val="20"/>
          <w:szCs w:val="20"/>
        </w:rPr>
        <w:footnoteReference w:id="62"/>
      </w:r>
      <w:r w:rsidR="004D6DF2" w:rsidRPr="00E55A11">
        <w:rPr>
          <w:rFonts w:ascii="Arial" w:hAnsi="Arial" w:cs="Arial"/>
          <w:sz w:val="20"/>
          <w:szCs w:val="20"/>
        </w:rPr>
        <w:t>;</w:t>
      </w:r>
    </w:p>
    <w:p w14:paraId="568862B4" w14:textId="77777777" w:rsidR="003C173C" w:rsidRPr="00E55A11" w:rsidRDefault="003C173C" w:rsidP="009D3F46">
      <w:pPr>
        <w:numPr>
          <w:ilvl w:val="1"/>
          <w:numId w:val="28"/>
        </w:numPr>
        <w:tabs>
          <w:tab w:val="left" w:pos="357"/>
        </w:tabs>
        <w:rPr>
          <w:rFonts w:ascii="Arial" w:hAnsi="Arial" w:cs="Arial"/>
          <w:sz w:val="20"/>
          <w:szCs w:val="20"/>
        </w:rPr>
      </w:pPr>
      <w:r w:rsidRPr="00E55A11">
        <w:rPr>
          <w:rFonts w:ascii="Arial" w:hAnsi="Arial" w:cs="Arial"/>
          <w:sz w:val="20"/>
          <w:szCs w:val="20"/>
        </w:rPr>
        <w:t>dokumentów po</w:t>
      </w:r>
      <w:r w:rsidR="0046035E" w:rsidRPr="00E55A11">
        <w:rPr>
          <w:rFonts w:ascii="Arial" w:hAnsi="Arial" w:cs="Arial"/>
          <w:sz w:val="20"/>
          <w:szCs w:val="20"/>
        </w:rPr>
        <w:t xml:space="preserve">twierdzających </w:t>
      </w:r>
      <w:r w:rsidR="00780241" w:rsidRPr="00E55A11">
        <w:rPr>
          <w:rFonts w:ascii="Arial" w:hAnsi="Arial" w:cs="Arial"/>
          <w:sz w:val="20"/>
          <w:szCs w:val="20"/>
        </w:rPr>
        <w:t xml:space="preserve">kwalifikowalność </w:t>
      </w:r>
      <w:r w:rsidR="0046035E" w:rsidRPr="00E55A11">
        <w:rPr>
          <w:rFonts w:ascii="Arial" w:hAnsi="Arial" w:cs="Arial"/>
          <w:sz w:val="20"/>
          <w:szCs w:val="20"/>
        </w:rPr>
        <w:t xml:space="preserve">wydatków </w:t>
      </w:r>
      <w:r w:rsidR="00780241" w:rsidRPr="00E55A11">
        <w:rPr>
          <w:rFonts w:ascii="Arial" w:hAnsi="Arial" w:cs="Arial"/>
          <w:sz w:val="20"/>
          <w:szCs w:val="20"/>
        </w:rPr>
        <w:t xml:space="preserve">ponoszonych w ramach Projektu </w:t>
      </w:r>
      <w:r w:rsidR="0012213E" w:rsidRPr="00E55A11">
        <w:rPr>
          <w:rFonts w:ascii="Arial" w:hAnsi="Arial" w:cs="Arial"/>
          <w:sz w:val="20"/>
          <w:szCs w:val="20"/>
        </w:rPr>
        <w:br/>
      </w:r>
      <w:r w:rsidR="00780241" w:rsidRPr="00E55A11">
        <w:rPr>
          <w:rFonts w:ascii="Arial" w:hAnsi="Arial" w:cs="Arial"/>
          <w:sz w:val="20"/>
          <w:szCs w:val="20"/>
        </w:rPr>
        <w:t>i wykazywanych</w:t>
      </w:r>
      <w:r w:rsidR="0046035E" w:rsidRPr="00E55A11">
        <w:rPr>
          <w:rFonts w:ascii="Arial" w:hAnsi="Arial" w:cs="Arial"/>
          <w:sz w:val="20"/>
          <w:szCs w:val="20"/>
        </w:rPr>
        <w:t xml:space="preserve"> we wnioskach o płatność</w:t>
      </w:r>
      <w:r w:rsidR="00A0146C" w:rsidRPr="00E55A11">
        <w:rPr>
          <w:rFonts w:ascii="Arial" w:hAnsi="Arial" w:cs="Arial"/>
          <w:sz w:val="20"/>
          <w:szCs w:val="20"/>
        </w:rPr>
        <w:t>;</w:t>
      </w:r>
    </w:p>
    <w:p w14:paraId="493F8103" w14:textId="77777777" w:rsidR="003C173C" w:rsidRPr="00E55A11" w:rsidRDefault="003C173C" w:rsidP="009D3F46">
      <w:pPr>
        <w:numPr>
          <w:ilvl w:val="1"/>
          <w:numId w:val="28"/>
        </w:numPr>
        <w:tabs>
          <w:tab w:val="left" w:pos="357"/>
        </w:tabs>
        <w:rPr>
          <w:rFonts w:ascii="Arial" w:hAnsi="Arial" w:cs="Arial"/>
          <w:sz w:val="20"/>
          <w:szCs w:val="20"/>
        </w:rPr>
      </w:pPr>
      <w:r w:rsidRPr="00E55A11">
        <w:rPr>
          <w:rFonts w:ascii="Arial" w:hAnsi="Arial" w:cs="Arial"/>
          <w:sz w:val="20"/>
          <w:szCs w:val="20"/>
        </w:rPr>
        <w:t>harmonogramu płatności</w:t>
      </w:r>
      <w:r w:rsidR="00A0146C" w:rsidRPr="00E55A11">
        <w:rPr>
          <w:rFonts w:ascii="Arial" w:hAnsi="Arial" w:cs="Arial"/>
          <w:sz w:val="20"/>
          <w:szCs w:val="20"/>
        </w:rPr>
        <w:t>;</w:t>
      </w:r>
    </w:p>
    <w:p w14:paraId="24451FF7" w14:textId="77777777" w:rsidR="00ED3DD5" w:rsidRPr="00E55A11" w:rsidRDefault="002B039C" w:rsidP="009D3F46">
      <w:pPr>
        <w:numPr>
          <w:ilvl w:val="1"/>
          <w:numId w:val="28"/>
        </w:numPr>
        <w:tabs>
          <w:tab w:val="left" w:pos="357"/>
        </w:tabs>
        <w:rPr>
          <w:rFonts w:ascii="Arial" w:hAnsi="Arial" w:cs="Arial"/>
          <w:sz w:val="20"/>
          <w:szCs w:val="20"/>
        </w:rPr>
      </w:pPr>
      <w:r w:rsidRPr="00E55A11">
        <w:rPr>
          <w:rFonts w:ascii="Arial" w:hAnsi="Arial" w:cs="Arial"/>
          <w:sz w:val="20"/>
          <w:szCs w:val="20"/>
        </w:rPr>
        <w:t xml:space="preserve">innych </w:t>
      </w:r>
      <w:r w:rsidR="003C173C" w:rsidRPr="00E55A11">
        <w:rPr>
          <w:rFonts w:ascii="Arial" w:hAnsi="Arial" w:cs="Arial"/>
          <w:sz w:val="20"/>
          <w:szCs w:val="20"/>
        </w:rPr>
        <w:t>dokumentów związanych z realizacją Projektu</w:t>
      </w:r>
      <w:r w:rsidR="0046035E" w:rsidRPr="00E55A11">
        <w:rPr>
          <w:rFonts w:ascii="Arial" w:hAnsi="Arial" w:cs="Arial"/>
          <w:sz w:val="20"/>
          <w:szCs w:val="20"/>
        </w:rPr>
        <w:t>, w tym niezbędnych do przeprowadzenia kontroli Projektu</w:t>
      </w:r>
      <w:r w:rsidR="00A0146C" w:rsidRPr="00E55A11">
        <w:rPr>
          <w:rFonts w:ascii="Arial" w:hAnsi="Arial" w:cs="Arial"/>
          <w:sz w:val="20"/>
          <w:szCs w:val="20"/>
        </w:rPr>
        <w:t>.</w:t>
      </w:r>
    </w:p>
    <w:p w14:paraId="0AE81256" w14:textId="77777777" w:rsidR="002B039C" w:rsidRPr="00E55A11" w:rsidRDefault="002B039C" w:rsidP="002B0190">
      <w:pPr>
        <w:tabs>
          <w:tab w:val="num" w:pos="717"/>
        </w:tabs>
        <w:ind w:hanging="73"/>
        <w:rPr>
          <w:rFonts w:ascii="Arial" w:hAnsi="Arial" w:cs="Arial"/>
          <w:sz w:val="20"/>
          <w:szCs w:val="20"/>
        </w:rPr>
      </w:pPr>
      <w:r w:rsidRPr="00E55A11">
        <w:rPr>
          <w:rFonts w:ascii="Arial" w:hAnsi="Arial" w:cs="Arial"/>
          <w:sz w:val="20"/>
          <w:szCs w:val="20"/>
        </w:rPr>
        <w:t xml:space="preserve">Przekazanie dokumentów, o których mowa w pkt </w:t>
      </w:r>
      <w:r w:rsidR="00EA1DFD" w:rsidRPr="00E55A11">
        <w:rPr>
          <w:rFonts w:ascii="Arial" w:hAnsi="Arial" w:cs="Arial"/>
          <w:sz w:val="20"/>
          <w:szCs w:val="20"/>
        </w:rPr>
        <w:t xml:space="preserve">1, </w:t>
      </w:r>
      <w:r w:rsidRPr="00E55A11">
        <w:rPr>
          <w:rFonts w:ascii="Arial" w:hAnsi="Arial" w:cs="Arial"/>
          <w:sz w:val="20"/>
          <w:szCs w:val="20"/>
        </w:rPr>
        <w:t>2</w:t>
      </w:r>
      <w:r w:rsidR="00ED3DD5" w:rsidRPr="00E55A11">
        <w:rPr>
          <w:rFonts w:ascii="Arial" w:hAnsi="Arial" w:cs="Arial"/>
          <w:sz w:val="20"/>
          <w:szCs w:val="20"/>
        </w:rPr>
        <w:t xml:space="preserve">, </w:t>
      </w:r>
      <w:r w:rsidR="004F7612" w:rsidRPr="00E55A11">
        <w:rPr>
          <w:rFonts w:ascii="Arial" w:hAnsi="Arial" w:cs="Arial"/>
          <w:sz w:val="20"/>
          <w:szCs w:val="20"/>
        </w:rPr>
        <w:t xml:space="preserve">3 i </w:t>
      </w:r>
      <w:r w:rsidR="00EA1DFD" w:rsidRPr="00E55A11">
        <w:rPr>
          <w:rFonts w:ascii="Arial" w:hAnsi="Arial" w:cs="Arial"/>
          <w:sz w:val="20"/>
          <w:szCs w:val="20"/>
        </w:rPr>
        <w:t>4</w:t>
      </w:r>
      <w:r w:rsidRPr="00E55A11">
        <w:rPr>
          <w:rFonts w:ascii="Arial" w:hAnsi="Arial" w:cs="Arial"/>
          <w:sz w:val="20"/>
          <w:szCs w:val="20"/>
        </w:rPr>
        <w:t xml:space="preserve"> drogą elektroniczną nie zdejmuje z</w:t>
      </w:r>
      <w:r w:rsidR="002B0190">
        <w:rPr>
          <w:rFonts w:ascii="Arial" w:hAnsi="Arial" w:cs="Arial"/>
          <w:sz w:val="20"/>
          <w:szCs w:val="20"/>
        </w:rPr>
        <w:t> </w:t>
      </w:r>
      <w:r w:rsidRPr="00E55A11">
        <w:rPr>
          <w:rFonts w:ascii="Arial" w:hAnsi="Arial" w:cs="Arial"/>
          <w:sz w:val="20"/>
          <w:szCs w:val="20"/>
        </w:rPr>
        <w:t xml:space="preserve">Beneficjenta </w:t>
      </w:r>
      <w:r w:rsidR="00AB7B59" w:rsidRPr="00E55A11">
        <w:rPr>
          <w:rFonts w:ascii="Arial" w:hAnsi="Arial" w:cs="Arial"/>
          <w:i/>
          <w:sz w:val="20"/>
          <w:szCs w:val="20"/>
        </w:rPr>
        <w:t>i Partnerów</w:t>
      </w:r>
      <w:r w:rsidR="00AB7B59" w:rsidRPr="00E55A11">
        <w:rPr>
          <w:rStyle w:val="Odwoanieprzypisudolnego"/>
          <w:rFonts w:ascii="Arial" w:hAnsi="Arial" w:cs="Arial"/>
          <w:i/>
          <w:sz w:val="20"/>
          <w:szCs w:val="20"/>
        </w:rPr>
        <w:footnoteReference w:id="63"/>
      </w:r>
      <w:r w:rsidR="00AB7B59" w:rsidRPr="00E55A11">
        <w:rPr>
          <w:rFonts w:ascii="Arial" w:hAnsi="Arial" w:cs="Arial"/>
          <w:sz w:val="20"/>
          <w:szCs w:val="20"/>
        </w:rPr>
        <w:t xml:space="preserve"> </w:t>
      </w:r>
      <w:r w:rsidRPr="00E55A11">
        <w:rPr>
          <w:rFonts w:ascii="Arial" w:hAnsi="Arial" w:cs="Arial"/>
          <w:sz w:val="20"/>
          <w:szCs w:val="20"/>
        </w:rPr>
        <w:t>obowiązku przechowywania oryginałów dokumentów i ich udostępniania podczas kontroli.</w:t>
      </w:r>
    </w:p>
    <w:p w14:paraId="04142B49" w14:textId="77777777" w:rsidR="00314D84" w:rsidRPr="00E55A11" w:rsidRDefault="009A54F5" w:rsidP="00350F7A">
      <w:pPr>
        <w:numPr>
          <w:ilvl w:val="1"/>
          <w:numId w:val="12"/>
        </w:numPr>
        <w:tabs>
          <w:tab w:val="num" w:pos="284"/>
        </w:tabs>
        <w:ind w:left="284" w:hanging="284"/>
        <w:rPr>
          <w:rFonts w:ascii="Arial" w:hAnsi="Arial" w:cs="Arial"/>
          <w:sz w:val="20"/>
          <w:szCs w:val="20"/>
        </w:rPr>
      </w:pPr>
      <w:r w:rsidRPr="00E55A11">
        <w:rPr>
          <w:rFonts w:ascii="Arial" w:hAnsi="Arial" w:cs="Arial"/>
          <w:sz w:val="20"/>
          <w:szCs w:val="20"/>
          <w:lang w:eastAsia="pl-PL"/>
        </w:rPr>
        <w:t xml:space="preserve">Beneficjent i Instytucja Pośrednicząca uznają za prawnie wiążące przyjęte w </w:t>
      </w:r>
      <w:r w:rsidR="00CB4C05" w:rsidRPr="00E55A11">
        <w:rPr>
          <w:rFonts w:ascii="Arial" w:hAnsi="Arial" w:cs="Arial"/>
          <w:sz w:val="20"/>
          <w:szCs w:val="20"/>
          <w:lang w:eastAsia="pl-PL"/>
        </w:rPr>
        <w:t>Dokumencie</w:t>
      </w:r>
      <w:r w:rsidRPr="00E55A11">
        <w:rPr>
          <w:rFonts w:ascii="Arial" w:hAnsi="Arial" w:cs="Arial"/>
          <w:sz w:val="20"/>
          <w:szCs w:val="20"/>
          <w:lang w:eastAsia="pl-PL"/>
        </w:rPr>
        <w:t xml:space="preserve"> rozwiązania stosowane w zakresie komunikacji i wymiany danych</w:t>
      </w:r>
      <w:r w:rsidR="00192771" w:rsidRPr="00E55A11">
        <w:rPr>
          <w:rFonts w:ascii="Arial" w:hAnsi="Arial" w:cs="Arial"/>
          <w:sz w:val="20"/>
          <w:szCs w:val="20"/>
          <w:lang w:eastAsia="pl-PL"/>
        </w:rPr>
        <w:t xml:space="preserve"> </w:t>
      </w:r>
      <w:r w:rsidR="00A17780" w:rsidRPr="00E55A11">
        <w:rPr>
          <w:rFonts w:ascii="Arial" w:hAnsi="Arial" w:cs="Arial"/>
          <w:sz w:val="20"/>
          <w:szCs w:val="20"/>
          <w:lang w:eastAsia="pl-PL"/>
        </w:rPr>
        <w:t>za pomocą CST2021</w:t>
      </w:r>
      <w:r w:rsidRPr="00E55A11">
        <w:rPr>
          <w:rFonts w:ascii="Arial" w:hAnsi="Arial" w:cs="Arial"/>
          <w:sz w:val="20"/>
          <w:szCs w:val="20"/>
          <w:lang w:eastAsia="pl-PL"/>
        </w:rPr>
        <w:t xml:space="preserve">, </w:t>
      </w:r>
      <w:r w:rsidR="00874104" w:rsidRPr="00E55A11">
        <w:rPr>
          <w:rFonts w:ascii="Arial" w:hAnsi="Arial" w:cs="Arial"/>
          <w:sz w:val="20"/>
          <w:szCs w:val="20"/>
          <w:lang w:eastAsia="pl-PL"/>
        </w:rPr>
        <w:t>bez możliwości</w:t>
      </w:r>
      <w:r w:rsidRPr="00E55A11">
        <w:rPr>
          <w:rFonts w:ascii="Arial" w:hAnsi="Arial" w:cs="Arial"/>
          <w:sz w:val="20"/>
          <w:szCs w:val="20"/>
          <w:lang w:eastAsia="pl-PL"/>
        </w:rPr>
        <w:t xml:space="preserve"> kwestionowania</w:t>
      </w:r>
      <w:r w:rsidR="00874104" w:rsidRPr="00E55A11">
        <w:rPr>
          <w:rFonts w:ascii="Arial" w:hAnsi="Arial" w:cs="Arial"/>
          <w:sz w:val="20"/>
          <w:szCs w:val="20"/>
          <w:lang w:eastAsia="pl-PL"/>
        </w:rPr>
        <w:t xml:space="preserve"> skutków ich stosowania</w:t>
      </w:r>
      <w:r w:rsidRPr="00E55A11">
        <w:rPr>
          <w:rFonts w:ascii="Arial" w:hAnsi="Arial" w:cs="Arial"/>
          <w:sz w:val="20"/>
          <w:szCs w:val="20"/>
          <w:lang w:eastAsia="pl-PL"/>
        </w:rPr>
        <w:t>.</w:t>
      </w:r>
    </w:p>
    <w:p w14:paraId="14CD5249" w14:textId="666FF82E" w:rsidR="000E4CBF" w:rsidRPr="00E55A11" w:rsidRDefault="00A17780" w:rsidP="00350F7A">
      <w:pPr>
        <w:numPr>
          <w:ilvl w:val="1"/>
          <w:numId w:val="12"/>
        </w:numPr>
        <w:tabs>
          <w:tab w:val="num" w:pos="284"/>
        </w:tabs>
        <w:ind w:left="284" w:hanging="284"/>
        <w:rPr>
          <w:rFonts w:ascii="Arial" w:hAnsi="Arial" w:cs="Arial"/>
          <w:sz w:val="20"/>
          <w:szCs w:val="20"/>
        </w:rPr>
      </w:pPr>
      <w:r w:rsidRPr="00E55A11">
        <w:rPr>
          <w:rFonts w:ascii="Arial" w:hAnsi="Arial" w:cs="Arial"/>
          <w:sz w:val="20"/>
          <w:szCs w:val="20"/>
        </w:rPr>
        <w:t>Beneficjent</w:t>
      </w:r>
      <w:r w:rsidRPr="00E55A11">
        <w:rPr>
          <w:rFonts w:ascii="Arial" w:hAnsi="Arial" w:cs="Arial"/>
          <w:i/>
          <w:sz w:val="20"/>
          <w:szCs w:val="20"/>
        </w:rPr>
        <w:t xml:space="preserve"> i Partnerzy</w:t>
      </w:r>
      <w:r w:rsidRPr="00E55A11">
        <w:rPr>
          <w:rFonts w:ascii="Arial" w:hAnsi="Arial" w:cs="Arial"/>
          <w:sz w:val="20"/>
          <w:szCs w:val="20"/>
        </w:rPr>
        <w:t xml:space="preserve"> zobowiązuje</w:t>
      </w:r>
      <w:r w:rsidRPr="00E55A11">
        <w:rPr>
          <w:rFonts w:ascii="Arial" w:hAnsi="Arial" w:cs="Arial"/>
          <w:i/>
          <w:sz w:val="20"/>
          <w:szCs w:val="20"/>
        </w:rPr>
        <w:t>/-ją</w:t>
      </w:r>
      <w:r w:rsidRPr="00E55A11">
        <w:rPr>
          <w:rStyle w:val="Odwoanieprzypisudolnego"/>
          <w:rFonts w:ascii="Arial" w:hAnsi="Arial" w:cs="Arial"/>
          <w:i/>
          <w:sz w:val="20"/>
          <w:szCs w:val="20"/>
        </w:rPr>
        <w:footnoteReference w:id="64"/>
      </w:r>
      <w:r w:rsidRPr="00E55A11">
        <w:rPr>
          <w:rFonts w:ascii="Arial" w:hAnsi="Arial" w:cs="Arial"/>
          <w:sz w:val="20"/>
          <w:szCs w:val="20"/>
        </w:rPr>
        <w:t xml:space="preserve"> się do wyznaczenia osób uprawnionych do wykonywania w jego imieniu czynności związanych z realizacją projektu, w tym – zgłoszenia do pracy w ramach </w:t>
      </w:r>
      <w:bookmarkStart w:id="31" w:name="_Hlk133224415"/>
      <w:r w:rsidR="00B503A8" w:rsidRPr="00E55A11">
        <w:rPr>
          <w:rFonts w:ascii="Arial" w:hAnsi="Arial" w:cs="Arial"/>
          <w:sz w:val="20"/>
          <w:szCs w:val="20"/>
        </w:rPr>
        <w:t>CST2021</w:t>
      </w:r>
      <w:bookmarkEnd w:id="31"/>
      <w:r w:rsidRPr="00E55A11">
        <w:rPr>
          <w:rFonts w:ascii="Arial" w:hAnsi="Arial" w:cs="Arial"/>
          <w:sz w:val="20"/>
          <w:szCs w:val="20"/>
        </w:rPr>
        <w:t xml:space="preserve"> jednej osoby upoważnionej do zarządzania uprawnieniami użytkowników </w:t>
      </w:r>
      <w:r w:rsidR="00B503A8" w:rsidRPr="00E55A11">
        <w:rPr>
          <w:rFonts w:ascii="Arial" w:hAnsi="Arial" w:cs="Arial"/>
          <w:sz w:val="20"/>
          <w:szCs w:val="20"/>
        </w:rPr>
        <w:t xml:space="preserve">CST2021 </w:t>
      </w:r>
      <w:r w:rsidRPr="00E55A11">
        <w:rPr>
          <w:rFonts w:ascii="Arial" w:hAnsi="Arial" w:cs="Arial"/>
          <w:sz w:val="20"/>
          <w:szCs w:val="20"/>
        </w:rPr>
        <w:t xml:space="preserve">po stronie Beneficjenta </w:t>
      </w:r>
      <w:r w:rsidRPr="00E55A11">
        <w:rPr>
          <w:rFonts w:ascii="Arial" w:hAnsi="Arial" w:cs="Arial"/>
          <w:i/>
          <w:sz w:val="20"/>
          <w:szCs w:val="20"/>
        </w:rPr>
        <w:t>i Partnera</w:t>
      </w:r>
      <w:r w:rsidRPr="00E55A11">
        <w:rPr>
          <w:rStyle w:val="Odwoanieprzypisudolnego"/>
          <w:rFonts w:ascii="Arial" w:hAnsi="Arial" w:cs="Arial"/>
          <w:i/>
          <w:sz w:val="20"/>
          <w:szCs w:val="20"/>
        </w:rPr>
        <w:footnoteReference w:id="65"/>
      </w:r>
      <w:r w:rsidRPr="00E55A11">
        <w:rPr>
          <w:rFonts w:ascii="Arial" w:hAnsi="Arial" w:cs="Arial"/>
          <w:sz w:val="20"/>
          <w:szCs w:val="20"/>
        </w:rPr>
        <w:t xml:space="preserve"> </w:t>
      </w:r>
      <w:r w:rsidRPr="00E55A11">
        <w:rPr>
          <w:rFonts w:ascii="Arial" w:hAnsi="Arial" w:cs="Arial"/>
          <w:sz w:val="20"/>
          <w:szCs w:val="20"/>
          <w:vertAlign w:val="superscript"/>
        </w:rPr>
        <w:footnoteReference w:id="66"/>
      </w:r>
      <w:r w:rsidRPr="00E55A11">
        <w:rPr>
          <w:rFonts w:ascii="Arial" w:hAnsi="Arial" w:cs="Arial"/>
          <w:sz w:val="20"/>
          <w:szCs w:val="20"/>
        </w:rPr>
        <w:t xml:space="preserve"> w zakresie danego projektu</w:t>
      </w:r>
      <w:r w:rsidR="00756910" w:rsidRPr="00E55A11">
        <w:rPr>
          <w:rFonts w:ascii="Arial" w:hAnsi="Arial" w:cs="Arial"/>
          <w:sz w:val="20"/>
          <w:szCs w:val="20"/>
        </w:rPr>
        <w:t>.</w:t>
      </w:r>
      <w:r w:rsidRPr="00E55A11">
        <w:rPr>
          <w:rFonts w:ascii="Arial" w:hAnsi="Arial" w:cs="Arial"/>
          <w:sz w:val="20"/>
          <w:szCs w:val="20"/>
        </w:rPr>
        <w:t xml:space="preserve"> </w:t>
      </w:r>
      <w:r w:rsidR="000E4CBF" w:rsidRPr="00E55A11">
        <w:rPr>
          <w:rFonts w:ascii="Arial" w:hAnsi="Arial" w:cs="Arial"/>
          <w:sz w:val="20"/>
          <w:szCs w:val="20"/>
        </w:rPr>
        <w:t>Zgłoszenie</w:t>
      </w:r>
      <w:r w:rsidR="00975246" w:rsidRPr="00E55A11">
        <w:rPr>
          <w:rFonts w:ascii="Arial" w:hAnsi="Arial" w:cs="Arial"/>
          <w:sz w:val="20"/>
          <w:szCs w:val="20"/>
        </w:rPr>
        <w:t xml:space="preserve"> ww. os</w:t>
      </w:r>
      <w:r w:rsidR="00756910" w:rsidRPr="00E55A11">
        <w:rPr>
          <w:rFonts w:ascii="Arial" w:hAnsi="Arial" w:cs="Arial"/>
          <w:sz w:val="20"/>
          <w:szCs w:val="20"/>
        </w:rPr>
        <w:t xml:space="preserve">oby </w:t>
      </w:r>
      <w:r w:rsidR="00371239" w:rsidRPr="00E55A11">
        <w:rPr>
          <w:rFonts w:ascii="Arial" w:hAnsi="Arial" w:cs="Arial"/>
          <w:sz w:val="20"/>
          <w:szCs w:val="20"/>
        </w:rPr>
        <w:t>lub wycofanie dostępu jest</w:t>
      </w:r>
      <w:r w:rsidR="00975246" w:rsidRPr="00E55A11">
        <w:rPr>
          <w:rFonts w:ascii="Arial" w:hAnsi="Arial" w:cs="Arial"/>
          <w:sz w:val="20"/>
          <w:szCs w:val="20"/>
        </w:rPr>
        <w:t xml:space="preserve"> </w:t>
      </w:r>
      <w:r w:rsidR="000E4CBF" w:rsidRPr="00E55A11">
        <w:rPr>
          <w:rFonts w:ascii="Arial" w:hAnsi="Arial" w:cs="Arial"/>
          <w:sz w:val="20"/>
          <w:szCs w:val="20"/>
        </w:rPr>
        <w:t xml:space="preserve"> dokonywane </w:t>
      </w:r>
      <w:r w:rsidR="00900013" w:rsidRPr="00E55A11">
        <w:rPr>
          <w:rFonts w:ascii="Arial" w:hAnsi="Arial" w:cs="Arial"/>
          <w:sz w:val="20"/>
          <w:szCs w:val="20"/>
        </w:rPr>
        <w:t xml:space="preserve">na podstawie </w:t>
      </w:r>
      <w:r w:rsidR="00EE4F26" w:rsidRPr="00E55A11">
        <w:rPr>
          <w:rFonts w:ascii="Arial" w:hAnsi="Arial" w:cs="Arial"/>
          <w:sz w:val="20"/>
          <w:szCs w:val="20"/>
        </w:rPr>
        <w:t xml:space="preserve">wniosku o nadanie/wycofanie dostępu dla osoby uprawnionej </w:t>
      </w:r>
      <w:r w:rsidR="00371239" w:rsidRPr="00E55A11">
        <w:rPr>
          <w:rFonts w:ascii="Arial" w:hAnsi="Arial" w:cs="Arial"/>
          <w:sz w:val="20"/>
          <w:szCs w:val="20"/>
        </w:rPr>
        <w:t xml:space="preserve">określonego w </w:t>
      </w:r>
      <w:r w:rsidR="00371239" w:rsidRPr="00E55A11">
        <w:rPr>
          <w:rFonts w:ascii="Arial" w:hAnsi="Arial" w:cs="Arial"/>
          <w:i/>
          <w:sz w:val="20"/>
          <w:szCs w:val="20"/>
        </w:rPr>
        <w:t xml:space="preserve">Wytycznych </w:t>
      </w:r>
      <w:r w:rsidR="00E45562" w:rsidRPr="00E55A11">
        <w:rPr>
          <w:rFonts w:ascii="Arial" w:hAnsi="Arial" w:cs="Arial"/>
          <w:i/>
          <w:sz w:val="20"/>
          <w:szCs w:val="20"/>
        </w:rPr>
        <w:t>dotyczących warunków</w:t>
      </w:r>
      <w:r w:rsidR="00371239" w:rsidRPr="00E55A11">
        <w:rPr>
          <w:rFonts w:ascii="Arial" w:hAnsi="Arial" w:cs="Arial"/>
          <w:i/>
          <w:sz w:val="20"/>
          <w:szCs w:val="20"/>
        </w:rPr>
        <w:t xml:space="preserve"> gromadzenia</w:t>
      </w:r>
      <w:r w:rsidR="003177E2" w:rsidRPr="00E55A11">
        <w:rPr>
          <w:rFonts w:ascii="Arial" w:hAnsi="Arial" w:cs="Arial"/>
          <w:i/>
          <w:sz w:val="20"/>
          <w:szCs w:val="20"/>
        </w:rPr>
        <w:t xml:space="preserve"> i przekazywania danych</w:t>
      </w:r>
      <w:r w:rsidR="00900013" w:rsidRPr="00E55A11">
        <w:rPr>
          <w:rFonts w:ascii="Arial" w:hAnsi="Arial" w:cs="Arial"/>
          <w:sz w:val="20"/>
          <w:szCs w:val="20"/>
        </w:rPr>
        <w:t xml:space="preserve">. </w:t>
      </w:r>
      <w:r w:rsidR="00EE4F26" w:rsidRPr="00E55A11">
        <w:rPr>
          <w:rFonts w:ascii="Arial" w:hAnsi="Arial" w:cs="Arial"/>
          <w:sz w:val="20"/>
          <w:szCs w:val="20"/>
        </w:rPr>
        <w:t>Wnios</w:t>
      </w:r>
      <w:r w:rsidR="00756910" w:rsidRPr="00E55A11">
        <w:rPr>
          <w:rFonts w:ascii="Arial" w:hAnsi="Arial" w:cs="Arial"/>
          <w:sz w:val="20"/>
          <w:szCs w:val="20"/>
        </w:rPr>
        <w:t>e</w:t>
      </w:r>
      <w:r w:rsidR="00EE4F26" w:rsidRPr="00E55A11">
        <w:rPr>
          <w:rFonts w:ascii="Arial" w:hAnsi="Arial" w:cs="Arial"/>
          <w:sz w:val="20"/>
          <w:szCs w:val="20"/>
        </w:rPr>
        <w:t>k os</w:t>
      </w:r>
      <w:r w:rsidR="00756910" w:rsidRPr="00E55A11">
        <w:rPr>
          <w:rFonts w:ascii="Arial" w:hAnsi="Arial" w:cs="Arial"/>
          <w:sz w:val="20"/>
          <w:szCs w:val="20"/>
        </w:rPr>
        <w:t>oby</w:t>
      </w:r>
      <w:r w:rsidR="00EE4F26" w:rsidRPr="00E55A11">
        <w:rPr>
          <w:rFonts w:ascii="Arial" w:hAnsi="Arial" w:cs="Arial"/>
          <w:sz w:val="20"/>
          <w:szCs w:val="20"/>
        </w:rPr>
        <w:t xml:space="preserve"> </w:t>
      </w:r>
      <w:r w:rsidR="00756910" w:rsidRPr="00E55A11">
        <w:rPr>
          <w:rFonts w:ascii="Arial" w:hAnsi="Arial" w:cs="Arial"/>
          <w:sz w:val="20"/>
          <w:szCs w:val="20"/>
        </w:rPr>
        <w:t xml:space="preserve">uprawnionej </w:t>
      </w:r>
      <w:r w:rsidR="00EE4F26" w:rsidRPr="00E55A11">
        <w:rPr>
          <w:rFonts w:ascii="Arial" w:hAnsi="Arial" w:cs="Arial"/>
          <w:sz w:val="20"/>
          <w:szCs w:val="20"/>
        </w:rPr>
        <w:t xml:space="preserve">stanowi załącznik nr </w:t>
      </w:r>
      <w:r w:rsidR="00C544B9">
        <w:rPr>
          <w:rFonts w:ascii="Arial" w:hAnsi="Arial" w:cs="Arial"/>
          <w:sz w:val="20"/>
          <w:szCs w:val="20"/>
        </w:rPr>
        <w:t>5</w:t>
      </w:r>
      <w:r w:rsidR="00C544B9" w:rsidRPr="00E55A11">
        <w:rPr>
          <w:rFonts w:ascii="Arial" w:hAnsi="Arial" w:cs="Arial"/>
          <w:sz w:val="20"/>
          <w:szCs w:val="20"/>
        </w:rPr>
        <w:t xml:space="preserve"> </w:t>
      </w:r>
      <w:r w:rsidR="00EE4F26" w:rsidRPr="00E55A11">
        <w:rPr>
          <w:rFonts w:ascii="Arial" w:hAnsi="Arial" w:cs="Arial"/>
          <w:sz w:val="20"/>
          <w:szCs w:val="20"/>
        </w:rPr>
        <w:t xml:space="preserve">do </w:t>
      </w:r>
      <w:r w:rsidR="00EB5675" w:rsidRPr="00E55A11">
        <w:rPr>
          <w:rFonts w:ascii="Arial" w:hAnsi="Arial" w:cs="Arial"/>
          <w:sz w:val="20"/>
          <w:szCs w:val="20"/>
        </w:rPr>
        <w:t>przedmiotowego Dokumentu</w:t>
      </w:r>
      <w:r w:rsidR="00EE4F26" w:rsidRPr="00E55A11">
        <w:rPr>
          <w:rFonts w:ascii="Arial" w:hAnsi="Arial" w:cs="Arial"/>
          <w:sz w:val="20"/>
          <w:szCs w:val="20"/>
        </w:rPr>
        <w:t xml:space="preserve">. Zmiana załącznika nie wymaga aneksowania </w:t>
      </w:r>
      <w:r w:rsidR="00EB5675" w:rsidRPr="00E55A11">
        <w:rPr>
          <w:rFonts w:ascii="Arial" w:hAnsi="Arial" w:cs="Arial"/>
          <w:sz w:val="20"/>
          <w:szCs w:val="20"/>
        </w:rPr>
        <w:t>Dokumentu</w:t>
      </w:r>
      <w:r w:rsidR="00EE4F26" w:rsidRPr="00E55A11">
        <w:rPr>
          <w:rFonts w:ascii="Arial" w:hAnsi="Arial" w:cs="Arial"/>
          <w:sz w:val="20"/>
          <w:szCs w:val="20"/>
        </w:rPr>
        <w:t>.</w:t>
      </w:r>
    </w:p>
    <w:p w14:paraId="23DA67EE" w14:textId="77777777" w:rsidR="00006E33" w:rsidRPr="00E55A11" w:rsidRDefault="00900013" w:rsidP="0012213E">
      <w:pPr>
        <w:numPr>
          <w:ilvl w:val="1"/>
          <w:numId w:val="12"/>
        </w:numPr>
        <w:tabs>
          <w:tab w:val="num" w:pos="284"/>
        </w:tabs>
        <w:ind w:left="284" w:hanging="284"/>
        <w:rPr>
          <w:rFonts w:ascii="Arial" w:hAnsi="Arial" w:cs="Arial"/>
          <w:sz w:val="20"/>
          <w:szCs w:val="20"/>
        </w:rPr>
      </w:pPr>
      <w:r w:rsidRPr="00E55A11">
        <w:rPr>
          <w:rFonts w:ascii="Arial" w:hAnsi="Arial" w:cs="Arial"/>
          <w:sz w:val="20"/>
          <w:szCs w:val="20"/>
        </w:rPr>
        <w:lastRenderedPageBreak/>
        <w:t xml:space="preserve">Beneficjent zapewnia, że </w:t>
      </w:r>
      <w:r w:rsidR="00756910" w:rsidRPr="00E55A11">
        <w:rPr>
          <w:rFonts w:ascii="Arial" w:hAnsi="Arial" w:cs="Arial"/>
          <w:sz w:val="20"/>
          <w:szCs w:val="20"/>
        </w:rPr>
        <w:t xml:space="preserve">wszystkie </w:t>
      </w:r>
      <w:r w:rsidRPr="00E55A11">
        <w:rPr>
          <w:rFonts w:ascii="Arial" w:hAnsi="Arial" w:cs="Arial"/>
          <w:sz w:val="20"/>
          <w:szCs w:val="20"/>
        </w:rPr>
        <w:t xml:space="preserve">osoby, o których mowa w ust. </w:t>
      </w:r>
      <w:r w:rsidR="00192771" w:rsidRPr="00E55A11">
        <w:rPr>
          <w:rFonts w:ascii="Arial" w:hAnsi="Arial" w:cs="Arial"/>
          <w:sz w:val="20"/>
          <w:szCs w:val="20"/>
        </w:rPr>
        <w:t>3</w:t>
      </w:r>
      <w:r w:rsidR="00730861" w:rsidRPr="00E55A11">
        <w:rPr>
          <w:rFonts w:ascii="Arial" w:hAnsi="Arial" w:cs="Arial"/>
          <w:sz w:val="20"/>
          <w:szCs w:val="20"/>
        </w:rPr>
        <w:t>,</w:t>
      </w:r>
      <w:r w:rsidRPr="00E55A11">
        <w:rPr>
          <w:rFonts w:ascii="Arial" w:hAnsi="Arial" w:cs="Arial"/>
          <w:sz w:val="20"/>
          <w:szCs w:val="20"/>
        </w:rPr>
        <w:t xml:space="preserve"> </w:t>
      </w:r>
      <w:r w:rsidR="00D57200" w:rsidRPr="00E55A11">
        <w:rPr>
          <w:rFonts w:ascii="Arial" w:hAnsi="Arial" w:cs="Arial"/>
          <w:sz w:val="20"/>
          <w:szCs w:val="20"/>
        </w:rPr>
        <w:t xml:space="preserve">przestrzegają </w:t>
      </w:r>
      <w:r w:rsidR="00756910" w:rsidRPr="00E55A11">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E55A11">
        <w:rPr>
          <w:rFonts w:ascii="Arial" w:hAnsi="Arial" w:cs="Arial"/>
          <w:sz w:val="20"/>
          <w:szCs w:val="20"/>
        </w:rPr>
        <w:t>.</w:t>
      </w:r>
    </w:p>
    <w:p w14:paraId="0CD1CBCA" w14:textId="5914357C" w:rsidR="005C3A51" w:rsidRPr="00E55A11" w:rsidRDefault="00006E33" w:rsidP="00070695">
      <w:pPr>
        <w:numPr>
          <w:ilvl w:val="1"/>
          <w:numId w:val="12"/>
        </w:numPr>
        <w:tabs>
          <w:tab w:val="num" w:pos="284"/>
        </w:tabs>
        <w:ind w:left="284" w:hanging="284"/>
        <w:rPr>
          <w:rFonts w:ascii="Arial" w:hAnsi="Arial" w:cs="Arial"/>
          <w:sz w:val="20"/>
          <w:szCs w:val="20"/>
        </w:rPr>
      </w:pPr>
      <w:r w:rsidRPr="00E55A11">
        <w:rPr>
          <w:rFonts w:ascii="Arial" w:hAnsi="Arial" w:cs="Arial"/>
          <w:sz w:val="20"/>
          <w:szCs w:val="20"/>
        </w:rPr>
        <w:t>Beneficjent zobowiązuje się</w:t>
      </w:r>
      <w:r w:rsidR="00756910" w:rsidRPr="00E55A11">
        <w:rPr>
          <w:rFonts w:ascii="Arial" w:hAnsi="Arial" w:cs="Arial"/>
          <w:sz w:val="20"/>
          <w:szCs w:val="20"/>
        </w:rPr>
        <w:t xml:space="preserve"> do każdorazowego informowania właściwej instytucji o nieautoryzowanym dostępie do danych Beneficjenta w CST2021. </w:t>
      </w:r>
      <w:r w:rsidRPr="00E55A11">
        <w:rPr>
          <w:rFonts w:ascii="Arial" w:hAnsi="Arial" w:cs="Arial"/>
          <w:sz w:val="20"/>
          <w:szCs w:val="20"/>
        </w:rPr>
        <w:t xml:space="preserve">W przypadku niedostępności </w:t>
      </w:r>
      <w:r w:rsidR="00B503A8" w:rsidRPr="00E55A11">
        <w:rPr>
          <w:rFonts w:ascii="Arial" w:hAnsi="Arial" w:cs="Arial"/>
          <w:sz w:val="20"/>
          <w:szCs w:val="20"/>
        </w:rPr>
        <w:t>CST2021</w:t>
      </w:r>
      <w:r w:rsidRPr="00E55A11">
        <w:rPr>
          <w:rFonts w:ascii="Arial" w:hAnsi="Arial" w:cs="Arial"/>
          <w:sz w:val="20"/>
          <w:szCs w:val="20"/>
        </w:rPr>
        <w:t xml:space="preserve"> Beneficjent </w:t>
      </w:r>
      <w:r w:rsidR="0065164D" w:rsidRPr="00E55A11">
        <w:rPr>
          <w:rFonts w:ascii="Arial" w:hAnsi="Arial" w:cs="Arial"/>
          <w:sz w:val="20"/>
          <w:szCs w:val="20"/>
        </w:rPr>
        <w:t xml:space="preserve">zgłasza Instytucji Pośredniczącej </w:t>
      </w:r>
      <w:r w:rsidR="00BE3A28" w:rsidRPr="00E55A11">
        <w:rPr>
          <w:rFonts w:ascii="Arial" w:hAnsi="Arial" w:cs="Arial"/>
          <w:sz w:val="20"/>
          <w:szCs w:val="20"/>
        </w:rPr>
        <w:t xml:space="preserve">zaistniały problem </w:t>
      </w:r>
      <w:r w:rsidR="0065164D" w:rsidRPr="00E55A11">
        <w:rPr>
          <w:rFonts w:ascii="Arial" w:hAnsi="Arial" w:cs="Arial"/>
          <w:sz w:val="20"/>
          <w:szCs w:val="20"/>
        </w:rPr>
        <w:t xml:space="preserve">na adres </w:t>
      </w:r>
      <w:r w:rsidR="00E705BA" w:rsidRPr="00E55A11">
        <w:rPr>
          <w:rFonts w:ascii="Arial" w:hAnsi="Arial" w:cs="Arial"/>
          <w:sz w:val="20"/>
          <w:szCs w:val="20"/>
        </w:rPr>
        <w:t xml:space="preserve">e-mail </w:t>
      </w:r>
      <w:r w:rsidR="0076475C" w:rsidRPr="00E55A11">
        <w:rPr>
          <w:rFonts w:ascii="Arial" w:hAnsi="Arial" w:cs="Arial"/>
          <w:sz w:val="20"/>
          <w:szCs w:val="20"/>
        </w:rPr>
        <w:t>ami.</w:t>
      </w:r>
      <w:r w:rsidR="00A2589F">
        <w:rPr>
          <w:rFonts w:ascii="Arial" w:hAnsi="Arial" w:cs="Arial"/>
          <w:sz w:val="20"/>
          <w:szCs w:val="20"/>
        </w:rPr>
        <w:t>fepz</w:t>
      </w:r>
      <w:r w:rsidR="0076475C" w:rsidRPr="00E55A11">
        <w:rPr>
          <w:rFonts w:ascii="Arial" w:hAnsi="Arial" w:cs="Arial"/>
          <w:sz w:val="20"/>
          <w:szCs w:val="20"/>
        </w:rPr>
        <w:t xml:space="preserve">@wup.pl </w:t>
      </w:r>
      <w:r w:rsidR="00E705BA" w:rsidRPr="00E55A11">
        <w:rPr>
          <w:rFonts w:ascii="Arial" w:hAnsi="Arial" w:cs="Arial"/>
          <w:sz w:val="20"/>
          <w:szCs w:val="20"/>
        </w:rPr>
        <w:t xml:space="preserve">W przypadku potwierdzenia awarii </w:t>
      </w:r>
      <w:r w:rsidR="00B503A8" w:rsidRPr="00E55A11">
        <w:rPr>
          <w:rFonts w:ascii="Arial" w:hAnsi="Arial" w:cs="Arial"/>
          <w:sz w:val="20"/>
          <w:szCs w:val="20"/>
        </w:rPr>
        <w:t>CST2021</w:t>
      </w:r>
      <w:r w:rsidR="00E705BA" w:rsidRPr="00E55A11">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E55A11">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E55A11">
        <w:rPr>
          <w:rFonts w:ascii="Arial" w:hAnsi="Arial" w:cs="Arial"/>
          <w:sz w:val="20"/>
          <w:szCs w:val="20"/>
        </w:rPr>
        <w:t>O</w:t>
      </w:r>
      <w:r w:rsidR="002B0190">
        <w:rPr>
          <w:rFonts w:ascii="Arial" w:hAnsi="Arial" w:cs="Arial"/>
          <w:sz w:val="20"/>
          <w:szCs w:val="20"/>
        </w:rPr>
        <w:t> </w:t>
      </w:r>
      <w:r w:rsidR="006E5989" w:rsidRPr="00E55A11">
        <w:rPr>
          <w:rFonts w:ascii="Arial" w:hAnsi="Arial" w:cs="Arial"/>
          <w:sz w:val="20"/>
          <w:szCs w:val="20"/>
        </w:rPr>
        <w:t xml:space="preserve">usunięciu awarii </w:t>
      </w:r>
      <w:r w:rsidR="00B503A8" w:rsidRPr="00E55A11">
        <w:rPr>
          <w:rFonts w:ascii="Arial" w:hAnsi="Arial" w:cs="Arial"/>
          <w:sz w:val="20"/>
          <w:szCs w:val="20"/>
        </w:rPr>
        <w:t>CST2021</w:t>
      </w:r>
      <w:r w:rsidR="006E5989" w:rsidRPr="00E55A11">
        <w:rPr>
          <w:rFonts w:ascii="Arial" w:hAnsi="Arial" w:cs="Arial"/>
          <w:sz w:val="20"/>
          <w:szCs w:val="20"/>
        </w:rPr>
        <w:t xml:space="preserve"> Instytucja Pośrednicząca informuje Beneficjenta na adres e-mail wskazany we Wniosku, Beneficjent zaś zobowiązuje się uzupełnić dane w </w:t>
      </w:r>
      <w:r w:rsidR="00B503A8" w:rsidRPr="00E55A11">
        <w:rPr>
          <w:rFonts w:ascii="Arial" w:hAnsi="Arial" w:cs="Arial"/>
          <w:sz w:val="20"/>
          <w:szCs w:val="20"/>
        </w:rPr>
        <w:t>CST2021</w:t>
      </w:r>
      <w:r w:rsidR="006E5989" w:rsidRPr="00E55A11">
        <w:rPr>
          <w:rFonts w:ascii="Arial" w:hAnsi="Arial" w:cs="Arial"/>
          <w:sz w:val="20"/>
          <w:szCs w:val="20"/>
        </w:rPr>
        <w:t xml:space="preserve"> w zakresie dokumentów przekazanych drogą pisemną w terminie 5 dni roboczych od otrzymania tej informacji</w:t>
      </w:r>
      <w:r w:rsidR="00094D67" w:rsidRPr="00E55A11">
        <w:rPr>
          <w:rFonts w:ascii="Arial" w:hAnsi="Arial" w:cs="Arial"/>
          <w:sz w:val="20"/>
          <w:szCs w:val="20"/>
        </w:rPr>
        <w:t>.</w:t>
      </w:r>
      <w:r w:rsidRPr="00E55A11">
        <w:rPr>
          <w:rFonts w:ascii="Arial" w:hAnsi="Arial" w:cs="Arial"/>
          <w:sz w:val="20"/>
          <w:szCs w:val="20"/>
        </w:rPr>
        <w:t xml:space="preserve"> </w:t>
      </w:r>
    </w:p>
    <w:p w14:paraId="6783ABF1" w14:textId="7754BBA6" w:rsidR="00462BFE" w:rsidRPr="00E55A11" w:rsidRDefault="002B039C" w:rsidP="00350F7A">
      <w:pPr>
        <w:numPr>
          <w:ilvl w:val="1"/>
          <w:numId w:val="12"/>
        </w:numPr>
        <w:tabs>
          <w:tab w:val="num" w:pos="284"/>
        </w:tabs>
        <w:ind w:left="284" w:hanging="284"/>
        <w:rPr>
          <w:rFonts w:ascii="Arial" w:hAnsi="Arial" w:cs="Arial"/>
          <w:sz w:val="20"/>
          <w:szCs w:val="20"/>
        </w:rPr>
      </w:pPr>
      <w:r w:rsidRPr="00E55A11">
        <w:rPr>
          <w:rFonts w:ascii="Arial" w:hAnsi="Arial" w:cs="Arial"/>
          <w:color w:val="000000"/>
          <w:sz w:val="20"/>
          <w:szCs w:val="20"/>
        </w:rPr>
        <w:t xml:space="preserve">Beneficjent zobowiązuje się do wprowadzania </w:t>
      </w:r>
      <w:r w:rsidR="00371239" w:rsidRPr="00E55A11">
        <w:rPr>
          <w:rFonts w:ascii="Arial" w:hAnsi="Arial" w:cs="Arial"/>
          <w:color w:val="000000"/>
          <w:sz w:val="20"/>
          <w:szCs w:val="20"/>
        </w:rPr>
        <w:t xml:space="preserve">do </w:t>
      </w:r>
      <w:r w:rsidR="00353B1C" w:rsidRPr="00E55A11">
        <w:rPr>
          <w:rFonts w:ascii="Arial" w:hAnsi="Arial" w:cs="Arial"/>
          <w:color w:val="000000"/>
          <w:sz w:val="20"/>
          <w:szCs w:val="20"/>
        </w:rPr>
        <w:t>SL2021-Projekty</w:t>
      </w:r>
      <w:r w:rsidR="00371239" w:rsidRPr="00E55A11">
        <w:rPr>
          <w:rFonts w:ascii="Arial" w:hAnsi="Arial" w:cs="Arial"/>
          <w:color w:val="000000"/>
          <w:sz w:val="20"/>
          <w:szCs w:val="20"/>
        </w:rPr>
        <w:t xml:space="preserve"> </w:t>
      </w:r>
      <w:r w:rsidRPr="00E55A11">
        <w:rPr>
          <w:rFonts w:ascii="Arial" w:hAnsi="Arial" w:cs="Arial"/>
          <w:color w:val="000000"/>
          <w:sz w:val="20"/>
          <w:szCs w:val="20"/>
        </w:rPr>
        <w:t>danych do</w:t>
      </w:r>
      <w:r w:rsidR="00371239" w:rsidRPr="00E55A11">
        <w:rPr>
          <w:rFonts w:ascii="Arial" w:hAnsi="Arial" w:cs="Arial"/>
          <w:color w:val="000000"/>
          <w:sz w:val="20"/>
          <w:szCs w:val="20"/>
        </w:rPr>
        <w:t xml:space="preserve">tyczących </w:t>
      </w:r>
      <w:r w:rsidRPr="00E55A11">
        <w:rPr>
          <w:rFonts w:ascii="Arial" w:hAnsi="Arial" w:cs="Arial"/>
          <w:color w:val="000000"/>
          <w:sz w:val="20"/>
          <w:szCs w:val="20"/>
        </w:rPr>
        <w:t>angażowania personelu projektu</w:t>
      </w:r>
      <w:r w:rsidR="00371239" w:rsidRPr="00E55A11">
        <w:rPr>
          <w:rFonts w:ascii="Arial" w:hAnsi="Arial" w:cs="Arial"/>
          <w:color w:val="000000"/>
          <w:sz w:val="20"/>
          <w:szCs w:val="20"/>
        </w:rPr>
        <w:t xml:space="preserve"> zgodnie z zakresem określonym w </w:t>
      </w:r>
      <w:r w:rsidR="00A84D80" w:rsidRPr="00E55A11">
        <w:rPr>
          <w:rFonts w:ascii="Arial" w:hAnsi="Arial" w:cs="Arial"/>
          <w:i/>
          <w:sz w:val="20"/>
          <w:szCs w:val="20"/>
        </w:rPr>
        <w:t xml:space="preserve">Wytycznych </w:t>
      </w:r>
      <w:r w:rsidR="001A3FB1" w:rsidRPr="00E55A11">
        <w:rPr>
          <w:rFonts w:ascii="Arial" w:hAnsi="Arial" w:cs="Arial"/>
          <w:i/>
          <w:sz w:val="20"/>
          <w:szCs w:val="20"/>
        </w:rPr>
        <w:t>dotyczących warunków</w:t>
      </w:r>
      <w:r w:rsidR="00A84D80" w:rsidRPr="00E55A11">
        <w:rPr>
          <w:rFonts w:ascii="Arial" w:hAnsi="Arial" w:cs="Arial"/>
          <w:i/>
          <w:sz w:val="20"/>
          <w:szCs w:val="20"/>
        </w:rPr>
        <w:t xml:space="preserve"> gromadzenia</w:t>
      </w:r>
      <w:r w:rsidR="00371239" w:rsidRPr="00E55A11">
        <w:rPr>
          <w:rFonts w:ascii="Arial" w:hAnsi="Arial" w:cs="Arial"/>
          <w:sz w:val="20"/>
          <w:szCs w:val="20"/>
        </w:rPr>
        <w:t xml:space="preserve"> </w:t>
      </w:r>
      <w:r w:rsidR="003177E2" w:rsidRPr="00E55A11">
        <w:rPr>
          <w:rFonts w:ascii="Arial" w:hAnsi="Arial" w:cs="Arial"/>
          <w:i/>
          <w:sz w:val="20"/>
          <w:szCs w:val="20"/>
        </w:rPr>
        <w:t>i przekazywania danych</w:t>
      </w:r>
      <w:r w:rsidR="003177E2" w:rsidRPr="00E55A11">
        <w:rPr>
          <w:rFonts w:ascii="Arial" w:hAnsi="Arial" w:cs="Arial"/>
          <w:sz w:val="20"/>
          <w:szCs w:val="20"/>
        </w:rPr>
        <w:t xml:space="preserve"> </w:t>
      </w:r>
      <w:r w:rsidRPr="00E55A11">
        <w:rPr>
          <w:rFonts w:ascii="Arial" w:hAnsi="Arial" w:cs="Arial"/>
          <w:sz w:val="20"/>
          <w:szCs w:val="20"/>
        </w:rPr>
        <w:t xml:space="preserve">pod rygorem uznania </w:t>
      </w:r>
      <w:r w:rsidR="00371239" w:rsidRPr="00E55A11">
        <w:rPr>
          <w:rFonts w:ascii="Arial" w:hAnsi="Arial" w:cs="Arial"/>
          <w:sz w:val="20"/>
          <w:szCs w:val="20"/>
        </w:rPr>
        <w:t xml:space="preserve">związanych z tym </w:t>
      </w:r>
      <w:r w:rsidRPr="00E55A11">
        <w:rPr>
          <w:rFonts w:ascii="Arial" w:hAnsi="Arial" w:cs="Arial"/>
          <w:sz w:val="20"/>
          <w:szCs w:val="20"/>
        </w:rPr>
        <w:t>wydatków za niekwalifikowalne.</w:t>
      </w:r>
    </w:p>
    <w:p w14:paraId="41683928" w14:textId="77777777" w:rsidR="00462BFE" w:rsidRPr="00E55A11" w:rsidRDefault="0015447C" w:rsidP="00350F7A">
      <w:pPr>
        <w:numPr>
          <w:ilvl w:val="1"/>
          <w:numId w:val="12"/>
        </w:numPr>
        <w:tabs>
          <w:tab w:val="num" w:pos="284"/>
        </w:tabs>
        <w:ind w:left="284" w:hanging="284"/>
        <w:rPr>
          <w:rFonts w:ascii="Arial" w:hAnsi="Arial" w:cs="Arial"/>
          <w:sz w:val="20"/>
          <w:szCs w:val="20"/>
        </w:rPr>
      </w:pPr>
      <w:r w:rsidRPr="00E55A11">
        <w:rPr>
          <w:rFonts w:ascii="Arial" w:hAnsi="Arial" w:cs="Arial"/>
          <w:sz w:val="20"/>
          <w:szCs w:val="20"/>
        </w:rPr>
        <w:t xml:space="preserve"> </w:t>
      </w:r>
      <w:r w:rsidR="00985980" w:rsidRPr="00E55A11">
        <w:rPr>
          <w:rFonts w:ascii="Arial" w:hAnsi="Arial" w:cs="Arial"/>
          <w:sz w:val="20"/>
          <w:szCs w:val="20"/>
        </w:rPr>
        <w:t>P</w:t>
      </w:r>
      <w:r w:rsidR="00462BFE" w:rsidRPr="00E55A11">
        <w:rPr>
          <w:rFonts w:ascii="Arial" w:hAnsi="Arial" w:cs="Arial"/>
          <w:sz w:val="20"/>
          <w:szCs w:val="20"/>
        </w:rPr>
        <w:t xml:space="preserve">rzedmiotem komunikacji wyłącznie przy wykorzystaniu </w:t>
      </w:r>
      <w:r w:rsidR="003B0E86" w:rsidRPr="00E55A11">
        <w:rPr>
          <w:rFonts w:ascii="Arial" w:hAnsi="Arial" w:cs="Arial"/>
          <w:sz w:val="20"/>
          <w:szCs w:val="20"/>
        </w:rPr>
        <w:t>CST2021</w:t>
      </w:r>
      <w:r w:rsidR="00985980" w:rsidRPr="00E55A11">
        <w:rPr>
          <w:rFonts w:ascii="Arial" w:hAnsi="Arial" w:cs="Arial"/>
          <w:sz w:val="20"/>
          <w:szCs w:val="20"/>
        </w:rPr>
        <w:t xml:space="preserve"> nie mogą być</w:t>
      </w:r>
      <w:r w:rsidR="00462BFE" w:rsidRPr="00E55A11">
        <w:rPr>
          <w:rFonts w:ascii="Arial" w:hAnsi="Arial" w:cs="Arial"/>
          <w:sz w:val="20"/>
          <w:szCs w:val="20"/>
        </w:rPr>
        <w:t>:</w:t>
      </w:r>
    </w:p>
    <w:p w14:paraId="56658FFE" w14:textId="77777777" w:rsidR="00462BFE" w:rsidRPr="00E55A11" w:rsidRDefault="00024B29" w:rsidP="009D3F46">
      <w:pPr>
        <w:numPr>
          <w:ilvl w:val="1"/>
          <w:numId w:val="27"/>
        </w:numPr>
        <w:tabs>
          <w:tab w:val="left" w:pos="357"/>
        </w:tabs>
        <w:rPr>
          <w:rFonts w:ascii="Arial" w:hAnsi="Arial" w:cs="Arial"/>
          <w:sz w:val="20"/>
          <w:szCs w:val="20"/>
        </w:rPr>
      </w:pPr>
      <w:r w:rsidRPr="00E55A11">
        <w:rPr>
          <w:rFonts w:ascii="Arial" w:hAnsi="Arial" w:cs="Arial"/>
          <w:sz w:val="20"/>
          <w:szCs w:val="20"/>
        </w:rPr>
        <w:t xml:space="preserve">zmiany treści </w:t>
      </w:r>
      <w:r w:rsidR="00196FAF" w:rsidRPr="00E55A11">
        <w:rPr>
          <w:rFonts w:ascii="Arial" w:hAnsi="Arial" w:cs="Arial"/>
          <w:sz w:val="20"/>
          <w:szCs w:val="20"/>
        </w:rPr>
        <w:t>Dokumentu</w:t>
      </w:r>
      <w:r w:rsidR="002F11FE" w:rsidRPr="00E55A11">
        <w:rPr>
          <w:rFonts w:ascii="Arial" w:hAnsi="Arial" w:cs="Arial"/>
          <w:sz w:val="20"/>
          <w:szCs w:val="20"/>
        </w:rPr>
        <w:t xml:space="preserve">, z wyłączeniem § 8 ust. </w:t>
      </w:r>
      <w:r w:rsidR="00C41FB8" w:rsidRPr="00E55A11">
        <w:rPr>
          <w:rFonts w:ascii="Arial" w:hAnsi="Arial" w:cs="Arial"/>
          <w:sz w:val="20"/>
          <w:szCs w:val="20"/>
        </w:rPr>
        <w:t>4</w:t>
      </w:r>
      <w:r w:rsidR="00591762" w:rsidRPr="00E55A11">
        <w:rPr>
          <w:rFonts w:ascii="Arial" w:hAnsi="Arial" w:cs="Arial"/>
          <w:sz w:val="20"/>
          <w:szCs w:val="20"/>
        </w:rPr>
        <w:t xml:space="preserve"> i § </w:t>
      </w:r>
      <w:r w:rsidR="00196FAF" w:rsidRPr="00E55A11">
        <w:rPr>
          <w:rFonts w:ascii="Arial" w:hAnsi="Arial" w:cs="Arial"/>
          <w:sz w:val="20"/>
          <w:szCs w:val="20"/>
        </w:rPr>
        <w:t>22</w:t>
      </w:r>
      <w:r w:rsidRPr="00E55A11">
        <w:rPr>
          <w:rFonts w:ascii="Arial" w:hAnsi="Arial" w:cs="Arial"/>
          <w:sz w:val="20"/>
          <w:szCs w:val="20"/>
        </w:rPr>
        <w:t>;</w:t>
      </w:r>
    </w:p>
    <w:p w14:paraId="1151E2A9" w14:textId="77777777" w:rsidR="00F5402D" w:rsidRPr="00E55A11" w:rsidRDefault="006B58F6" w:rsidP="009D3F46">
      <w:pPr>
        <w:numPr>
          <w:ilvl w:val="1"/>
          <w:numId w:val="27"/>
        </w:numPr>
        <w:tabs>
          <w:tab w:val="left" w:pos="357"/>
        </w:tabs>
        <w:rPr>
          <w:rFonts w:ascii="Arial" w:hAnsi="Arial" w:cs="Arial"/>
          <w:sz w:val="20"/>
          <w:szCs w:val="20"/>
        </w:rPr>
      </w:pPr>
      <w:r w:rsidRPr="00E55A11">
        <w:rPr>
          <w:rFonts w:ascii="Arial" w:hAnsi="Arial" w:cs="Arial"/>
          <w:sz w:val="20"/>
          <w:szCs w:val="20"/>
        </w:rPr>
        <w:t>kontrole na miejscu</w:t>
      </w:r>
      <w:r w:rsidR="00F5402D" w:rsidRPr="00E55A11">
        <w:rPr>
          <w:rFonts w:ascii="Arial" w:hAnsi="Arial" w:cs="Arial"/>
          <w:sz w:val="20"/>
          <w:szCs w:val="20"/>
        </w:rPr>
        <w:t xml:space="preserve"> przeprowadzane w ramach Projektu;</w:t>
      </w:r>
    </w:p>
    <w:p w14:paraId="0D7129A4" w14:textId="77777777" w:rsidR="00F5402D" w:rsidRPr="00E55A11" w:rsidRDefault="00F5402D" w:rsidP="009D3F46">
      <w:pPr>
        <w:numPr>
          <w:ilvl w:val="1"/>
          <w:numId w:val="27"/>
        </w:numPr>
        <w:tabs>
          <w:tab w:val="left" w:pos="357"/>
        </w:tabs>
        <w:rPr>
          <w:rFonts w:ascii="Arial" w:hAnsi="Arial" w:cs="Arial"/>
          <w:sz w:val="20"/>
          <w:szCs w:val="20"/>
        </w:rPr>
      </w:pPr>
      <w:r w:rsidRPr="00E55A11">
        <w:rPr>
          <w:rFonts w:ascii="Arial" w:hAnsi="Arial" w:cs="Arial"/>
          <w:sz w:val="20"/>
          <w:szCs w:val="20"/>
        </w:rPr>
        <w:t>dochodzenie zwrotu środków od Beneficjenta, o który</w:t>
      </w:r>
      <w:r w:rsidR="008B6852" w:rsidRPr="00E55A11">
        <w:rPr>
          <w:rFonts w:ascii="Arial" w:hAnsi="Arial" w:cs="Arial"/>
          <w:sz w:val="20"/>
          <w:szCs w:val="20"/>
        </w:rPr>
        <w:t>m</w:t>
      </w:r>
      <w:r w:rsidRPr="00E55A11">
        <w:rPr>
          <w:rFonts w:ascii="Arial" w:hAnsi="Arial" w:cs="Arial"/>
          <w:sz w:val="20"/>
          <w:szCs w:val="20"/>
        </w:rPr>
        <w:t xml:space="preserve"> mowa w § 1</w:t>
      </w:r>
      <w:r w:rsidR="007A6D07" w:rsidRPr="00E55A11">
        <w:rPr>
          <w:rFonts w:ascii="Arial" w:hAnsi="Arial" w:cs="Arial"/>
          <w:sz w:val="20"/>
          <w:szCs w:val="20"/>
        </w:rPr>
        <w:t>2</w:t>
      </w:r>
      <w:r w:rsidRPr="00E55A11">
        <w:rPr>
          <w:rFonts w:ascii="Arial" w:hAnsi="Arial" w:cs="Arial"/>
          <w:sz w:val="20"/>
          <w:szCs w:val="20"/>
        </w:rPr>
        <w:t>, w tym prowadzenie postępowania administracyjnego w celu wydania decyzji o zwrocie środków</w:t>
      </w:r>
      <w:r w:rsidR="00B10B84" w:rsidRPr="00E55A11">
        <w:rPr>
          <w:rFonts w:ascii="Arial" w:hAnsi="Arial" w:cs="Arial"/>
          <w:sz w:val="20"/>
          <w:szCs w:val="20"/>
          <w:vertAlign w:val="superscript"/>
        </w:rPr>
        <w:footnoteReference w:id="67"/>
      </w:r>
      <w:r w:rsidR="001009DD" w:rsidRPr="00E55A11">
        <w:rPr>
          <w:rFonts w:ascii="Arial" w:hAnsi="Arial" w:cs="Arial"/>
          <w:sz w:val="20"/>
          <w:szCs w:val="20"/>
        </w:rPr>
        <w:t>.</w:t>
      </w:r>
    </w:p>
    <w:p w14:paraId="49572D8D" w14:textId="77777777" w:rsidR="00F86DEB" w:rsidRPr="00E55A11" w:rsidRDefault="00F86DEB" w:rsidP="00350F7A">
      <w:pPr>
        <w:rPr>
          <w:rFonts w:ascii="Arial" w:hAnsi="Arial" w:cs="Arial"/>
          <w:sz w:val="20"/>
          <w:szCs w:val="20"/>
        </w:rPr>
      </w:pPr>
    </w:p>
    <w:p w14:paraId="307B642C" w14:textId="77777777" w:rsidR="009D490C" w:rsidRPr="00E55A11" w:rsidRDefault="00BE17B5" w:rsidP="00780E37">
      <w:pPr>
        <w:keepNext/>
        <w:spacing w:line="360" w:lineRule="auto"/>
        <w:jc w:val="center"/>
        <w:rPr>
          <w:rFonts w:ascii="Arial" w:hAnsi="Arial" w:cs="Arial"/>
          <w:b/>
          <w:sz w:val="20"/>
          <w:szCs w:val="20"/>
        </w:rPr>
      </w:pPr>
      <w:r w:rsidRPr="00E55A11">
        <w:rPr>
          <w:rFonts w:ascii="Arial" w:hAnsi="Arial" w:cs="Arial"/>
          <w:b/>
          <w:sz w:val="20"/>
          <w:szCs w:val="20"/>
        </w:rPr>
        <w:t>Dokumentacja</w:t>
      </w:r>
      <w:r w:rsidR="001D4CF7" w:rsidRPr="00E55A11">
        <w:rPr>
          <w:rFonts w:ascii="Arial" w:hAnsi="Arial" w:cs="Arial"/>
          <w:b/>
          <w:sz w:val="20"/>
          <w:szCs w:val="20"/>
        </w:rPr>
        <w:t xml:space="preserve"> Projektu</w:t>
      </w:r>
    </w:p>
    <w:p w14:paraId="08BEBFAF" w14:textId="77777777" w:rsidR="009D490C" w:rsidRPr="00E55A11" w:rsidRDefault="009D490C" w:rsidP="00780E37">
      <w:pPr>
        <w:keepNext/>
        <w:spacing w:line="360" w:lineRule="auto"/>
        <w:jc w:val="center"/>
        <w:rPr>
          <w:rFonts w:ascii="Arial" w:hAnsi="Arial" w:cs="Arial"/>
          <w:sz w:val="20"/>
          <w:szCs w:val="20"/>
        </w:rPr>
      </w:pPr>
      <w:r w:rsidRPr="00E55A11">
        <w:rPr>
          <w:rFonts w:ascii="Arial" w:hAnsi="Arial" w:cs="Arial"/>
          <w:sz w:val="20"/>
          <w:szCs w:val="20"/>
        </w:rPr>
        <w:t xml:space="preserve">§ </w:t>
      </w:r>
      <w:r w:rsidR="00C34D83" w:rsidRPr="00E55A11">
        <w:rPr>
          <w:rFonts w:ascii="Arial" w:hAnsi="Arial" w:cs="Arial"/>
          <w:sz w:val="20"/>
          <w:szCs w:val="20"/>
        </w:rPr>
        <w:t>15</w:t>
      </w:r>
      <w:r w:rsidRPr="00E55A11">
        <w:rPr>
          <w:rFonts w:ascii="Arial" w:hAnsi="Arial" w:cs="Arial"/>
          <w:sz w:val="20"/>
          <w:szCs w:val="20"/>
        </w:rPr>
        <w:t>.</w:t>
      </w:r>
    </w:p>
    <w:p w14:paraId="18CC4BEE" w14:textId="77777777" w:rsidR="009D490C" w:rsidRPr="00E55A11" w:rsidRDefault="009D490C" w:rsidP="00350F7A">
      <w:pPr>
        <w:keepNext/>
        <w:numPr>
          <w:ilvl w:val="0"/>
          <w:numId w:val="4"/>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W przypadku zlecania zadań lub ich części w ramach Projektu wykonawcy Beneficjent zobowiązuje się </w:t>
      </w:r>
      <w:r w:rsidR="004354F0" w:rsidRPr="00E55A11">
        <w:rPr>
          <w:rFonts w:ascii="Arial" w:hAnsi="Arial" w:cs="Arial"/>
          <w:sz w:val="20"/>
          <w:szCs w:val="20"/>
        </w:rPr>
        <w:t xml:space="preserve">zapewnić </w:t>
      </w:r>
      <w:r w:rsidR="00F01FA5" w:rsidRPr="00E55A11">
        <w:rPr>
          <w:rFonts w:ascii="Arial" w:hAnsi="Arial" w:cs="Arial"/>
          <w:sz w:val="20"/>
          <w:szCs w:val="20"/>
        </w:rPr>
        <w:t xml:space="preserve">wszelkie </w:t>
      </w:r>
      <w:r w:rsidR="004354F0" w:rsidRPr="00E55A11">
        <w:rPr>
          <w:rFonts w:ascii="Arial" w:hAnsi="Arial" w:cs="Arial"/>
          <w:sz w:val="20"/>
          <w:szCs w:val="20"/>
        </w:rPr>
        <w:t xml:space="preserve">dokumenty umożliwiające weryfikację </w:t>
      </w:r>
      <w:r w:rsidR="00442F0A" w:rsidRPr="00E55A11">
        <w:rPr>
          <w:rFonts w:ascii="Arial" w:hAnsi="Arial" w:cs="Arial"/>
          <w:sz w:val="20"/>
          <w:szCs w:val="20"/>
        </w:rPr>
        <w:t xml:space="preserve">kwalifikowalności </w:t>
      </w:r>
      <w:r w:rsidR="004354F0" w:rsidRPr="00E55A11">
        <w:rPr>
          <w:rFonts w:ascii="Arial" w:hAnsi="Arial" w:cs="Arial"/>
          <w:sz w:val="20"/>
          <w:szCs w:val="20"/>
        </w:rPr>
        <w:t>wydatków</w:t>
      </w:r>
      <w:r w:rsidRPr="00E55A11">
        <w:rPr>
          <w:rFonts w:ascii="Arial" w:hAnsi="Arial" w:cs="Arial"/>
          <w:sz w:val="20"/>
          <w:szCs w:val="20"/>
        </w:rPr>
        <w:t xml:space="preserve">. </w:t>
      </w:r>
    </w:p>
    <w:p w14:paraId="7089BB81" w14:textId="77777777" w:rsidR="00E6588B" w:rsidRPr="00E55A11" w:rsidRDefault="00E6588B" w:rsidP="00350F7A">
      <w:pPr>
        <w:numPr>
          <w:ilvl w:val="0"/>
          <w:numId w:val="4"/>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Beneficjent zobowiąże uczestników </w:t>
      </w:r>
      <w:r w:rsidR="008B6852" w:rsidRPr="00E55A11">
        <w:rPr>
          <w:rFonts w:ascii="Arial" w:hAnsi="Arial" w:cs="Arial"/>
          <w:sz w:val="20"/>
          <w:szCs w:val="20"/>
        </w:rPr>
        <w:t xml:space="preserve">Projektu, </w:t>
      </w:r>
      <w:r w:rsidRPr="00E55A11">
        <w:rPr>
          <w:rFonts w:ascii="Arial" w:hAnsi="Arial" w:cs="Arial"/>
          <w:sz w:val="20"/>
          <w:szCs w:val="20"/>
        </w:rPr>
        <w:t>na etapie ich rekrutacji do Projektu</w:t>
      </w:r>
      <w:r w:rsidR="008B6852" w:rsidRPr="00E55A11">
        <w:rPr>
          <w:rFonts w:ascii="Arial" w:hAnsi="Arial" w:cs="Arial"/>
          <w:sz w:val="20"/>
          <w:szCs w:val="20"/>
        </w:rPr>
        <w:t>,</w:t>
      </w:r>
      <w:r w:rsidRPr="00E55A11">
        <w:rPr>
          <w:rFonts w:ascii="Arial" w:hAnsi="Arial" w:cs="Arial"/>
          <w:sz w:val="20"/>
          <w:szCs w:val="20"/>
        </w:rPr>
        <w:t xml:space="preserve"> do przekazania informacji dotyczących ich sytuacji po zakończeniu udziału w </w:t>
      </w:r>
      <w:r w:rsidR="008B6852" w:rsidRPr="00E55A11">
        <w:rPr>
          <w:rFonts w:ascii="Arial" w:hAnsi="Arial" w:cs="Arial"/>
          <w:sz w:val="20"/>
          <w:szCs w:val="20"/>
        </w:rPr>
        <w:t>P</w:t>
      </w:r>
      <w:r w:rsidRPr="00E55A11">
        <w:rPr>
          <w:rFonts w:ascii="Arial" w:hAnsi="Arial" w:cs="Arial"/>
          <w:sz w:val="20"/>
          <w:szCs w:val="20"/>
        </w:rPr>
        <w:t xml:space="preserve">rojekcie (do 4 tygodni od zakończenia udziału) zgodnie z zakresem danych określonych w </w:t>
      </w:r>
      <w:r w:rsidRPr="00E55A11">
        <w:rPr>
          <w:rFonts w:ascii="Arial" w:hAnsi="Arial" w:cs="Arial"/>
          <w:i/>
          <w:sz w:val="20"/>
          <w:szCs w:val="20"/>
        </w:rPr>
        <w:t xml:space="preserve">Wytycznych </w:t>
      </w:r>
      <w:r w:rsidR="00FC5F85" w:rsidRPr="00E55A11">
        <w:rPr>
          <w:rFonts w:ascii="Arial" w:hAnsi="Arial" w:cs="Arial"/>
          <w:i/>
          <w:sz w:val="20"/>
          <w:szCs w:val="20"/>
        </w:rPr>
        <w:t>dotyczących</w:t>
      </w:r>
      <w:r w:rsidRPr="00E55A11">
        <w:rPr>
          <w:rFonts w:ascii="Arial" w:hAnsi="Arial" w:cs="Arial"/>
          <w:i/>
          <w:sz w:val="20"/>
          <w:szCs w:val="20"/>
        </w:rPr>
        <w:t xml:space="preserve"> monitorowania</w:t>
      </w:r>
      <w:r w:rsidR="00D37AFE" w:rsidRPr="00E55A11">
        <w:rPr>
          <w:rFonts w:ascii="Arial" w:hAnsi="Arial" w:cs="Arial"/>
          <w:sz w:val="20"/>
          <w:szCs w:val="20"/>
        </w:rPr>
        <w:t xml:space="preserve"> (tzw. </w:t>
      </w:r>
      <w:r w:rsidR="0032678C" w:rsidRPr="00E55A11">
        <w:rPr>
          <w:rFonts w:ascii="Arial" w:hAnsi="Arial" w:cs="Arial"/>
          <w:sz w:val="20"/>
          <w:szCs w:val="20"/>
        </w:rPr>
        <w:t xml:space="preserve">wspólne </w:t>
      </w:r>
      <w:r w:rsidR="00D37AFE" w:rsidRPr="00E55A11">
        <w:rPr>
          <w:rFonts w:ascii="Arial" w:hAnsi="Arial" w:cs="Arial"/>
          <w:sz w:val="20"/>
          <w:szCs w:val="20"/>
        </w:rPr>
        <w:t>wskaźniki rezultatu bezpośredniego)</w:t>
      </w:r>
      <w:r w:rsidRPr="00E55A11">
        <w:rPr>
          <w:rFonts w:ascii="Arial" w:hAnsi="Arial" w:cs="Arial"/>
          <w:sz w:val="20"/>
          <w:szCs w:val="20"/>
        </w:rPr>
        <w:t>.</w:t>
      </w:r>
    </w:p>
    <w:p w14:paraId="6EEB4018" w14:textId="77777777" w:rsidR="009F3B81" w:rsidRPr="00E55A11" w:rsidRDefault="002D7FEE" w:rsidP="009F3B81">
      <w:pPr>
        <w:numPr>
          <w:ilvl w:val="0"/>
          <w:numId w:val="4"/>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Beneficjent zobowiąże </w:t>
      </w:r>
      <w:r w:rsidR="002B25B4" w:rsidRPr="00E55A11">
        <w:rPr>
          <w:rFonts w:ascii="Arial" w:hAnsi="Arial" w:cs="Arial"/>
          <w:sz w:val="20"/>
          <w:szCs w:val="20"/>
        </w:rPr>
        <w:t xml:space="preserve">uczestników </w:t>
      </w:r>
      <w:r w:rsidR="008B6852" w:rsidRPr="00E55A11">
        <w:rPr>
          <w:rFonts w:ascii="Arial" w:hAnsi="Arial" w:cs="Arial"/>
          <w:sz w:val="20"/>
          <w:szCs w:val="20"/>
        </w:rPr>
        <w:t xml:space="preserve">Projektu </w:t>
      </w:r>
      <w:r w:rsidRPr="00E55A11">
        <w:rPr>
          <w:rFonts w:ascii="Arial" w:hAnsi="Arial" w:cs="Arial"/>
          <w:sz w:val="20"/>
          <w:szCs w:val="20"/>
        </w:rPr>
        <w:t xml:space="preserve">na etapie </w:t>
      </w:r>
      <w:r w:rsidR="002B25B4" w:rsidRPr="00E55A11">
        <w:rPr>
          <w:rFonts w:ascii="Arial" w:hAnsi="Arial" w:cs="Arial"/>
          <w:sz w:val="20"/>
          <w:szCs w:val="20"/>
        </w:rPr>
        <w:t xml:space="preserve">ich rekrutacji </w:t>
      </w:r>
      <w:r w:rsidRPr="00E55A11">
        <w:rPr>
          <w:rFonts w:ascii="Arial" w:hAnsi="Arial" w:cs="Arial"/>
          <w:sz w:val="20"/>
          <w:szCs w:val="20"/>
        </w:rPr>
        <w:t>do Projektu</w:t>
      </w:r>
      <w:r w:rsidR="008B6852" w:rsidRPr="00E55A11">
        <w:rPr>
          <w:rFonts w:ascii="Arial" w:hAnsi="Arial" w:cs="Arial"/>
          <w:sz w:val="20"/>
          <w:szCs w:val="20"/>
        </w:rPr>
        <w:t>,</w:t>
      </w:r>
      <w:r w:rsidRPr="00E55A11">
        <w:rPr>
          <w:rFonts w:ascii="Arial" w:hAnsi="Arial" w:cs="Arial"/>
          <w:sz w:val="20"/>
          <w:szCs w:val="20"/>
        </w:rPr>
        <w:t xml:space="preserve"> do dostarczenia dokumentów potwierdzających osiągni</w:t>
      </w:r>
      <w:r w:rsidR="00971019" w:rsidRPr="00E55A11">
        <w:rPr>
          <w:rFonts w:ascii="Arial" w:hAnsi="Arial" w:cs="Arial"/>
          <w:sz w:val="20"/>
          <w:szCs w:val="20"/>
        </w:rPr>
        <w:t>ę</w:t>
      </w:r>
      <w:r w:rsidRPr="00E55A11">
        <w:rPr>
          <w:rFonts w:ascii="Arial" w:hAnsi="Arial" w:cs="Arial"/>
          <w:sz w:val="20"/>
          <w:szCs w:val="20"/>
        </w:rPr>
        <w:t xml:space="preserve">cie efektywności </w:t>
      </w:r>
      <w:r w:rsidR="002B25B4" w:rsidRPr="00E55A11">
        <w:rPr>
          <w:rFonts w:ascii="Arial" w:hAnsi="Arial" w:cs="Arial"/>
          <w:sz w:val="20"/>
          <w:szCs w:val="20"/>
        </w:rPr>
        <w:t>zatrudnieniowej</w:t>
      </w:r>
      <w:r w:rsidR="00B8435F" w:rsidRPr="00E55A11">
        <w:rPr>
          <w:rFonts w:ascii="Arial" w:hAnsi="Arial" w:cs="Arial"/>
          <w:sz w:val="20"/>
          <w:szCs w:val="20"/>
        </w:rPr>
        <w:t>, zawodowej</w:t>
      </w:r>
      <w:r w:rsidR="002B25B4" w:rsidRPr="00E55A11">
        <w:rPr>
          <w:rFonts w:ascii="Arial" w:hAnsi="Arial" w:cs="Arial"/>
          <w:sz w:val="20"/>
          <w:szCs w:val="20"/>
        </w:rPr>
        <w:t xml:space="preserve"> lub </w:t>
      </w:r>
      <w:r w:rsidRPr="00E55A11">
        <w:rPr>
          <w:rFonts w:ascii="Arial" w:hAnsi="Arial" w:cs="Arial"/>
          <w:sz w:val="20"/>
          <w:szCs w:val="20"/>
        </w:rPr>
        <w:t xml:space="preserve">społeczno-zatrudnieniowej po zakończeniu udziału w </w:t>
      </w:r>
      <w:r w:rsidR="002B25B4" w:rsidRPr="00E55A11">
        <w:rPr>
          <w:rFonts w:ascii="Arial" w:hAnsi="Arial" w:cs="Arial"/>
          <w:sz w:val="20"/>
          <w:szCs w:val="20"/>
        </w:rPr>
        <w:t>P</w:t>
      </w:r>
      <w:r w:rsidRPr="00E55A11">
        <w:rPr>
          <w:rFonts w:ascii="Arial" w:hAnsi="Arial" w:cs="Arial"/>
          <w:sz w:val="20"/>
          <w:szCs w:val="20"/>
        </w:rPr>
        <w:t>rojekcie</w:t>
      </w:r>
      <w:r w:rsidR="00E6588B" w:rsidRPr="00E55A11">
        <w:rPr>
          <w:rFonts w:ascii="Arial" w:hAnsi="Arial" w:cs="Arial"/>
          <w:sz w:val="20"/>
          <w:szCs w:val="20"/>
        </w:rPr>
        <w:t xml:space="preserve"> (do 3 miesięcy od zakończenia udziału)</w:t>
      </w:r>
      <w:r w:rsidR="002B25B4" w:rsidRPr="00E55A11">
        <w:rPr>
          <w:rFonts w:ascii="Arial" w:hAnsi="Arial" w:cs="Arial"/>
          <w:sz w:val="20"/>
          <w:szCs w:val="20"/>
        </w:rPr>
        <w:t>.</w:t>
      </w:r>
      <w:r w:rsidR="002B25B4" w:rsidRPr="00E55A11">
        <w:rPr>
          <w:rStyle w:val="Odwoanieprzypisudolnego"/>
          <w:rFonts w:ascii="Arial" w:hAnsi="Arial" w:cs="Arial"/>
          <w:sz w:val="20"/>
          <w:szCs w:val="20"/>
        </w:rPr>
        <w:footnoteReference w:id="68"/>
      </w:r>
    </w:p>
    <w:p w14:paraId="5206B8DA" w14:textId="77777777" w:rsidR="00477CE5" w:rsidRPr="00E55A11" w:rsidRDefault="009D490C" w:rsidP="00736B34">
      <w:pPr>
        <w:pStyle w:val="Akapitzlist"/>
        <w:numPr>
          <w:ilvl w:val="0"/>
          <w:numId w:val="4"/>
        </w:numPr>
        <w:tabs>
          <w:tab w:val="clear" w:pos="360"/>
        </w:tabs>
        <w:ind w:left="284" w:hanging="284"/>
        <w:rPr>
          <w:rFonts w:ascii="Arial" w:hAnsi="Arial" w:cs="Arial"/>
          <w:sz w:val="20"/>
          <w:szCs w:val="20"/>
        </w:rPr>
      </w:pPr>
      <w:bookmarkStart w:id="32" w:name="_Hlk122427395"/>
      <w:r w:rsidRPr="00E55A11">
        <w:rPr>
          <w:rFonts w:ascii="Arial" w:hAnsi="Arial" w:cs="Arial"/>
          <w:sz w:val="20"/>
          <w:szCs w:val="20"/>
        </w:rPr>
        <w:t xml:space="preserve">Beneficjent zobowiązuje się do przechowywania dokumentacji związanej z realizacją Projektu </w:t>
      </w:r>
      <w:r w:rsidRPr="00E55A11">
        <w:rPr>
          <w:rFonts w:ascii="Arial" w:hAnsi="Arial" w:cs="Arial"/>
          <w:sz w:val="20"/>
          <w:szCs w:val="20"/>
        </w:rPr>
        <w:br/>
      </w:r>
      <w:r w:rsidR="000E1A8D" w:rsidRPr="00E55A11">
        <w:rPr>
          <w:rFonts w:ascii="Arial" w:hAnsi="Arial" w:cs="Arial"/>
          <w:sz w:val="20"/>
          <w:szCs w:val="20"/>
        </w:rPr>
        <w:t xml:space="preserve">przez okres </w:t>
      </w:r>
      <w:r w:rsidR="007C6308" w:rsidRPr="00E55A11">
        <w:rPr>
          <w:rFonts w:ascii="Arial" w:hAnsi="Arial" w:cs="Arial"/>
          <w:sz w:val="20"/>
          <w:szCs w:val="20"/>
        </w:rPr>
        <w:t xml:space="preserve">5 </w:t>
      </w:r>
      <w:r w:rsidR="0042175A" w:rsidRPr="00E55A11">
        <w:rPr>
          <w:rFonts w:ascii="Arial" w:hAnsi="Arial" w:cs="Arial"/>
          <w:sz w:val="20"/>
          <w:szCs w:val="20"/>
        </w:rPr>
        <w:t xml:space="preserve">lat od dnia 31 grudnia </w:t>
      </w:r>
      <w:r w:rsidR="005B2AAD" w:rsidRPr="00E55A11">
        <w:rPr>
          <w:rFonts w:ascii="Arial" w:hAnsi="Arial" w:cs="Arial"/>
          <w:sz w:val="20"/>
          <w:szCs w:val="20"/>
        </w:rPr>
        <w:t>roku</w:t>
      </w:r>
      <w:r w:rsidR="00DB485F" w:rsidRPr="00E55A11">
        <w:rPr>
          <w:rFonts w:ascii="Arial" w:hAnsi="Arial" w:cs="Arial"/>
          <w:sz w:val="20"/>
          <w:szCs w:val="20"/>
        </w:rPr>
        <w:t>, w którym</w:t>
      </w:r>
      <w:r w:rsidR="003A0931" w:rsidRPr="00E55A11">
        <w:rPr>
          <w:rFonts w:ascii="Arial" w:hAnsi="Arial" w:cs="Arial"/>
          <w:sz w:val="20"/>
          <w:szCs w:val="20"/>
        </w:rPr>
        <w:t xml:space="preserve"> dokonano ostatniej płatności na rzecz </w:t>
      </w:r>
      <w:r w:rsidR="0008374D" w:rsidRPr="00E55A11">
        <w:rPr>
          <w:rFonts w:ascii="Arial" w:hAnsi="Arial" w:cs="Arial"/>
          <w:sz w:val="20"/>
          <w:szCs w:val="20"/>
        </w:rPr>
        <w:t>B</w:t>
      </w:r>
      <w:r w:rsidR="003A0931" w:rsidRPr="00E55A11">
        <w:rPr>
          <w:rFonts w:ascii="Arial" w:hAnsi="Arial" w:cs="Arial"/>
          <w:sz w:val="20"/>
          <w:szCs w:val="20"/>
        </w:rPr>
        <w:t>eneficjenta</w:t>
      </w:r>
      <w:r w:rsidR="00006CB1" w:rsidRPr="00E55A11">
        <w:rPr>
          <w:rFonts w:ascii="Arial" w:hAnsi="Arial" w:cs="Arial"/>
          <w:sz w:val="20"/>
          <w:szCs w:val="20"/>
        </w:rPr>
        <w:t xml:space="preserve">. </w:t>
      </w:r>
      <w:r w:rsidR="003A0931" w:rsidRPr="00E55A11">
        <w:rPr>
          <w:rFonts w:ascii="Arial" w:hAnsi="Arial" w:cs="Arial"/>
          <w:sz w:val="20"/>
          <w:szCs w:val="20"/>
        </w:rPr>
        <w:t xml:space="preserve">Bieg okresu, o którym mowa w zdaniu 1, jest wstrzymywany w przypadku wszczęcia postępowania prawnego albo </w:t>
      </w:r>
      <w:r w:rsidR="00006CB1" w:rsidRPr="00E55A11">
        <w:rPr>
          <w:rFonts w:ascii="Arial" w:hAnsi="Arial" w:cs="Arial"/>
          <w:sz w:val="20"/>
          <w:szCs w:val="20"/>
        </w:rPr>
        <w:t>na wniosek Komisji Europejskiej</w:t>
      </w:r>
      <w:r w:rsidR="00442F0A" w:rsidRPr="00E55A11">
        <w:rPr>
          <w:rFonts w:ascii="Arial" w:hAnsi="Arial" w:cs="Arial"/>
          <w:sz w:val="20"/>
          <w:szCs w:val="20"/>
        </w:rPr>
        <w:t>, o czym Beneficjent jest informowany pisemnie</w:t>
      </w:r>
      <w:r w:rsidR="00477CE5" w:rsidRPr="00E55A11">
        <w:rPr>
          <w:rFonts w:ascii="Arial" w:hAnsi="Arial" w:cs="Arial"/>
          <w:sz w:val="20"/>
          <w:szCs w:val="20"/>
        </w:rPr>
        <w:t>.</w:t>
      </w:r>
      <w:r w:rsidR="00657353" w:rsidRPr="00E55A11">
        <w:rPr>
          <w:rFonts w:ascii="Arial" w:hAnsi="Arial" w:cs="Arial"/>
          <w:sz w:val="20"/>
          <w:szCs w:val="20"/>
        </w:rPr>
        <w:t xml:space="preserve"> Dokumenty dotyczące</w:t>
      </w:r>
      <w:r w:rsidR="0044282F" w:rsidRPr="00E55A11">
        <w:rPr>
          <w:rFonts w:ascii="Arial" w:hAnsi="Arial" w:cs="Arial"/>
          <w:sz w:val="20"/>
          <w:szCs w:val="20"/>
        </w:rPr>
        <w:t xml:space="preserve"> </w:t>
      </w:r>
      <w:r w:rsidR="008646F5" w:rsidRPr="00E55A11">
        <w:rPr>
          <w:rFonts w:ascii="Arial" w:hAnsi="Arial" w:cs="Arial"/>
          <w:sz w:val="20"/>
          <w:szCs w:val="20"/>
        </w:rPr>
        <w:t xml:space="preserve">pomocy </w:t>
      </w:r>
      <w:r w:rsidR="0044282F" w:rsidRPr="00E55A11">
        <w:rPr>
          <w:rFonts w:ascii="Arial" w:hAnsi="Arial" w:cs="Arial"/>
          <w:sz w:val="20"/>
          <w:szCs w:val="20"/>
        </w:rPr>
        <w:t xml:space="preserve">de </w:t>
      </w:r>
      <w:proofErr w:type="spellStart"/>
      <w:r w:rsidR="0044282F" w:rsidRPr="00E55A11">
        <w:rPr>
          <w:rFonts w:ascii="Arial" w:hAnsi="Arial" w:cs="Arial"/>
          <w:sz w:val="20"/>
          <w:szCs w:val="20"/>
        </w:rPr>
        <w:t>minimis</w:t>
      </w:r>
      <w:proofErr w:type="spellEnd"/>
      <w:r w:rsidR="0044282F" w:rsidRPr="00E55A11">
        <w:rPr>
          <w:rFonts w:ascii="Arial" w:hAnsi="Arial" w:cs="Arial"/>
          <w:sz w:val="20"/>
          <w:szCs w:val="20"/>
        </w:rPr>
        <w:t xml:space="preserve"> i</w:t>
      </w:r>
      <w:r w:rsidR="00657353" w:rsidRPr="00E55A11">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E55A11">
        <w:rPr>
          <w:rFonts w:ascii="Arial" w:hAnsi="Arial" w:cs="Arial"/>
          <w:sz w:val="20"/>
          <w:szCs w:val="20"/>
        </w:rPr>
        <w:t xml:space="preserve"> Nadto termin</w:t>
      </w:r>
      <w:r w:rsidR="00800F31" w:rsidRPr="00E55A11">
        <w:rPr>
          <w:rFonts w:ascii="Arial" w:hAnsi="Arial" w:cs="Arial"/>
          <w:sz w:val="20"/>
          <w:szCs w:val="20"/>
        </w:rPr>
        <w:t>,</w:t>
      </w:r>
      <w:r w:rsidR="00003830" w:rsidRPr="00E55A11">
        <w:rPr>
          <w:rFonts w:ascii="Arial" w:hAnsi="Arial" w:cs="Arial"/>
          <w:sz w:val="20"/>
          <w:szCs w:val="20"/>
        </w:rPr>
        <w:t xml:space="preserve"> o którym mowa w zdaniu pierwszym może zostać przedłużony w przypadku powiadomienia Instytucji Pośredniczącej przez Instytucję Zarządzającą nie później niż 3 miesiące przed upływem tego terminu</w:t>
      </w:r>
      <w:r w:rsidR="00187D0A" w:rsidRPr="00E55A11">
        <w:rPr>
          <w:rFonts w:ascii="Arial" w:hAnsi="Arial" w:cs="Arial"/>
          <w:sz w:val="20"/>
          <w:szCs w:val="20"/>
        </w:rPr>
        <w:t>.</w:t>
      </w:r>
      <w:r w:rsidR="00003830" w:rsidRPr="00E55A11">
        <w:rPr>
          <w:rFonts w:ascii="Arial" w:hAnsi="Arial" w:cs="Arial"/>
          <w:sz w:val="20"/>
          <w:szCs w:val="20"/>
        </w:rPr>
        <w:t xml:space="preserve"> </w:t>
      </w:r>
    </w:p>
    <w:bookmarkEnd w:id="32"/>
    <w:p w14:paraId="66EE5ED5" w14:textId="77777777" w:rsidR="00CA7562" w:rsidRPr="00E55A11"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E55A11">
        <w:rPr>
          <w:rFonts w:ascii="Arial" w:hAnsi="Arial" w:cs="Arial"/>
          <w:sz w:val="20"/>
          <w:szCs w:val="20"/>
        </w:rPr>
        <w:lastRenderedPageBreak/>
        <w:softHyphen/>
        <w:t>W przypadku projektów, w których podatek od towarów i usług</w:t>
      </w:r>
      <w:r w:rsidR="001C1539" w:rsidRPr="00E55A11">
        <w:rPr>
          <w:rStyle w:val="Odwoanieprzypisudolnego"/>
          <w:rFonts w:ascii="Arial" w:hAnsi="Arial" w:cs="Arial"/>
          <w:sz w:val="20"/>
          <w:szCs w:val="20"/>
        </w:rPr>
        <w:footnoteReference w:id="69"/>
      </w:r>
      <w:r w:rsidRPr="00E55A11">
        <w:rPr>
          <w:rFonts w:ascii="Arial" w:hAnsi="Arial" w:cs="Arial"/>
          <w:sz w:val="20"/>
          <w:szCs w:val="20"/>
        </w:rPr>
        <w:t xml:space="preserve"> został uznany za kwalifikowalny, okres przechowywania dokumentów powinien zostać wydłużony o czas, kiedy </w:t>
      </w:r>
      <w:r w:rsidR="00AA6BDB" w:rsidRPr="00E55A11">
        <w:rPr>
          <w:rFonts w:ascii="Arial" w:hAnsi="Arial" w:cs="Arial"/>
          <w:sz w:val="20"/>
          <w:szCs w:val="20"/>
        </w:rPr>
        <w:t xml:space="preserve">Beneficjent </w:t>
      </w:r>
      <w:r w:rsidRPr="00E55A11">
        <w:rPr>
          <w:rFonts w:ascii="Arial" w:hAnsi="Arial" w:cs="Arial"/>
          <w:sz w:val="20"/>
          <w:szCs w:val="20"/>
        </w:rPr>
        <w:t>będzie miał możliwość odzyskania kwoty dofinansowanego podatku na podstawie obowiązujących przepisów w tym zakresie</w:t>
      </w:r>
      <w:r w:rsidR="001C1539" w:rsidRPr="00E55A11">
        <w:rPr>
          <w:rFonts w:ascii="Arial" w:hAnsi="Arial" w:cs="Arial"/>
          <w:sz w:val="20"/>
          <w:szCs w:val="20"/>
        </w:rPr>
        <w:t>.</w:t>
      </w:r>
    </w:p>
    <w:p w14:paraId="61B8F0D6" w14:textId="77777777" w:rsidR="009D490C" w:rsidRPr="00E55A11" w:rsidRDefault="00006CB1" w:rsidP="00350F7A">
      <w:pPr>
        <w:numPr>
          <w:ilvl w:val="0"/>
          <w:numId w:val="4"/>
        </w:numPr>
        <w:tabs>
          <w:tab w:val="clear" w:pos="360"/>
          <w:tab w:val="num" w:pos="284"/>
        </w:tabs>
        <w:ind w:left="284" w:hanging="284"/>
        <w:rPr>
          <w:rFonts w:ascii="Arial" w:hAnsi="Arial" w:cs="Arial"/>
          <w:sz w:val="20"/>
          <w:szCs w:val="20"/>
        </w:rPr>
      </w:pPr>
      <w:r w:rsidRPr="00E55A11">
        <w:rPr>
          <w:rFonts w:ascii="Arial" w:hAnsi="Arial" w:cs="Arial"/>
          <w:sz w:val="20"/>
          <w:szCs w:val="20"/>
        </w:rPr>
        <w:t>Beneficjent przechowuje dokumentację</w:t>
      </w:r>
      <w:r w:rsidR="00442F0A" w:rsidRPr="00E55A11">
        <w:rPr>
          <w:rFonts w:ascii="Arial" w:hAnsi="Arial" w:cs="Arial"/>
          <w:sz w:val="20"/>
          <w:szCs w:val="20"/>
        </w:rPr>
        <w:t xml:space="preserve"> związaną z realizacją Projektu</w:t>
      </w:r>
      <w:r w:rsidR="009D490C" w:rsidRPr="00E55A11">
        <w:rPr>
          <w:rFonts w:ascii="Arial" w:hAnsi="Arial" w:cs="Arial"/>
          <w:sz w:val="20"/>
          <w:szCs w:val="20"/>
        </w:rPr>
        <w:t xml:space="preserve"> w sposób zapewniający dostępność, poufność i bezpieczeństwo</w:t>
      </w:r>
      <w:r w:rsidR="00422503" w:rsidRPr="00E55A11">
        <w:rPr>
          <w:rFonts w:ascii="Arial" w:hAnsi="Arial" w:cs="Arial"/>
          <w:sz w:val="20"/>
          <w:szCs w:val="20"/>
        </w:rPr>
        <w:t xml:space="preserve"> przetwarzania danych osobowych</w:t>
      </w:r>
      <w:r w:rsidR="009D490C" w:rsidRPr="00E55A11">
        <w:rPr>
          <w:rFonts w:ascii="Arial" w:hAnsi="Arial" w:cs="Arial"/>
          <w:sz w:val="20"/>
          <w:szCs w:val="20"/>
        </w:rPr>
        <w:t xml:space="preserve">, oraz </w:t>
      </w:r>
      <w:r w:rsidR="00442F0A" w:rsidRPr="00E55A11">
        <w:rPr>
          <w:rFonts w:ascii="Arial" w:hAnsi="Arial" w:cs="Arial"/>
          <w:sz w:val="20"/>
          <w:szCs w:val="20"/>
        </w:rPr>
        <w:t xml:space="preserve">jest zobowiązany </w:t>
      </w:r>
      <w:r w:rsidR="009D490C" w:rsidRPr="00E55A11">
        <w:rPr>
          <w:rFonts w:ascii="Arial" w:hAnsi="Arial" w:cs="Arial"/>
          <w:sz w:val="20"/>
          <w:szCs w:val="20"/>
        </w:rPr>
        <w:t xml:space="preserve">do </w:t>
      </w:r>
      <w:r w:rsidR="00442F0A" w:rsidRPr="00E55A11">
        <w:rPr>
          <w:rFonts w:ascii="Arial" w:hAnsi="Arial" w:cs="Arial"/>
          <w:sz w:val="20"/>
          <w:szCs w:val="20"/>
        </w:rPr>
        <w:t>po</w:t>
      </w:r>
      <w:r w:rsidR="009D490C" w:rsidRPr="00E55A11">
        <w:rPr>
          <w:rFonts w:ascii="Arial" w:hAnsi="Arial" w:cs="Arial"/>
          <w:sz w:val="20"/>
          <w:szCs w:val="20"/>
        </w:rPr>
        <w:t xml:space="preserve">informowania </w:t>
      </w:r>
      <w:r w:rsidR="00EF202B" w:rsidRPr="00E55A11">
        <w:rPr>
          <w:rFonts w:ascii="Arial" w:hAnsi="Arial" w:cs="Arial"/>
          <w:sz w:val="20"/>
          <w:szCs w:val="20"/>
        </w:rPr>
        <w:t>Instytucji Pośredniczącej</w:t>
      </w:r>
      <w:r w:rsidR="009D490C" w:rsidRPr="00E55A11">
        <w:rPr>
          <w:rFonts w:ascii="Arial" w:hAnsi="Arial" w:cs="Arial"/>
          <w:sz w:val="20"/>
          <w:szCs w:val="20"/>
        </w:rPr>
        <w:t xml:space="preserve"> o miejscu </w:t>
      </w:r>
      <w:r w:rsidR="00442F0A" w:rsidRPr="00E55A11">
        <w:rPr>
          <w:rFonts w:ascii="Arial" w:hAnsi="Arial" w:cs="Arial"/>
          <w:sz w:val="20"/>
          <w:szCs w:val="20"/>
        </w:rPr>
        <w:t xml:space="preserve">jej </w:t>
      </w:r>
      <w:r w:rsidR="009D490C" w:rsidRPr="00E55A11">
        <w:rPr>
          <w:rFonts w:ascii="Arial" w:hAnsi="Arial" w:cs="Arial"/>
          <w:sz w:val="20"/>
          <w:szCs w:val="20"/>
        </w:rPr>
        <w:t>archiwizacji</w:t>
      </w:r>
      <w:r w:rsidR="006622FD" w:rsidRPr="00E55A11">
        <w:rPr>
          <w:rFonts w:ascii="Arial" w:hAnsi="Arial" w:cs="Arial"/>
          <w:sz w:val="20"/>
          <w:szCs w:val="20"/>
        </w:rPr>
        <w:t xml:space="preserve"> w terminie 5 dni roboczych od dnia </w:t>
      </w:r>
      <w:r w:rsidR="00064B05" w:rsidRPr="00E55A11">
        <w:rPr>
          <w:rFonts w:ascii="Arial" w:hAnsi="Arial" w:cs="Arial"/>
          <w:sz w:val="20"/>
          <w:szCs w:val="20"/>
        </w:rPr>
        <w:t>wejścia w życie uchwały</w:t>
      </w:r>
      <w:r w:rsidR="00C2477E" w:rsidRPr="00E55A11">
        <w:rPr>
          <w:rFonts w:ascii="Arial" w:hAnsi="Arial" w:cs="Arial"/>
          <w:sz w:val="20"/>
          <w:szCs w:val="20"/>
        </w:rPr>
        <w:t>, o ile dokumentacja jest przechowywana poza jego siedzibą</w:t>
      </w:r>
      <w:r w:rsidR="009D490C" w:rsidRPr="00E55A11">
        <w:rPr>
          <w:rFonts w:ascii="Arial" w:hAnsi="Arial" w:cs="Arial"/>
          <w:sz w:val="20"/>
          <w:szCs w:val="20"/>
        </w:rPr>
        <w:t>.</w:t>
      </w:r>
    </w:p>
    <w:p w14:paraId="0EFC2B52" w14:textId="77777777" w:rsidR="009D490C" w:rsidRPr="00E55A11" w:rsidRDefault="009D490C" w:rsidP="00350F7A">
      <w:pPr>
        <w:numPr>
          <w:ilvl w:val="0"/>
          <w:numId w:val="4"/>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W przypadku zmiany miejsca archiwizacji dokumentów oraz w przypadku zawieszenia lub zaprzestania przez Beneficjenta działalności </w:t>
      </w:r>
      <w:r w:rsidR="00C2477E" w:rsidRPr="00E55A11">
        <w:rPr>
          <w:rFonts w:ascii="Arial" w:hAnsi="Arial" w:cs="Arial"/>
          <w:sz w:val="20"/>
          <w:szCs w:val="20"/>
        </w:rPr>
        <w:t>w okresie</w:t>
      </w:r>
      <w:r w:rsidRPr="00E55A11">
        <w:rPr>
          <w:rFonts w:ascii="Arial" w:hAnsi="Arial" w:cs="Arial"/>
          <w:sz w:val="20"/>
          <w:szCs w:val="20"/>
        </w:rPr>
        <w:t xml:space="preserve">, o którym mowa w ust. </w:t>
      </w:r>
      <w:r w:rsidR="00EA2140" w:rsidRPr="00E55A11">
        <w:rPr>
          <w:rFonts w:ascii="Arial" w:hAnsi="Arial" w:cs="Arial"/>
          <w:sz w:val="20"/>
          <w:szCs w:val="20"/>
        </w:rPr>
        <w:t>4</w:t>
      </w:r>
      <w:r w:rsidRPr="00E55A11">
        <w:rPr>
          <w:rFonts w:ascii="Arial" w:hAnsi="Arial" w:cs="Arial"/>
          <w:sz w:val="20"/>
          <w:szCs w:val="20"/>
        </w:rPr>
        <w:t xml:space="preserve">, Beneficjent zobowiązuje się </w:t>
      </w:r>
      <w:r w:rsidR="006F3AF8" w:rsidRPr="00E55A11">
        <w:rPr>
          <w:rFonts w:ascii="Arial" w:hAnsi="Arial" w:cs="Arial"/>
          <w:sz w:val="20"/>
          <w:szCs w:val="20"/>
        </w:rPr>
        <w:t xml:space="preserve">niezwłocznie, na </w:t>
      </w:r>
      <w:r w:rsidRPr="00E55A11">
        <w:rPr>
          <w:rFonts w:ascii="Arial" w:hAnsi="Arial" w:cs="Arial"/>
          <w:sz w:val="20"/>
          <w:szCs w:val="20"/>
        </w:rPr>
        <w:t>pi</w:t>
      </w:r>
      <w:r w:rsidR="006F3AF8" w:rsidRPr="00E55A11">
        <w:rPr>
          <w:rFonts w:ascii="Arial" w:hAnsi="Arial" w:cs="Arial"/>
          <w:sz w:val="20"/>
          <w:szCs w:val="20"/>
        </w:rPr>
        <w:t>śmie</w:t>
      </w:r>
      <w:r w:rsidRPr="00E55A11">
        <w:rPr>
          <w:rFonts w:ascii="Arial" w:hAnsi="Arial" w:cs="Arial"/>
          <w:sz w:val="20"/>
          <w:szCs w:val="20"/>
        </w:rPr>
        <w:t xml:space="preserve"> poinformować </w:t>
      </w:r>
      <w:r w:rsidR="00EF202B" w:rsidRPr="00E55A11">
        <w:rPr>
          <w:rFonts w:ascii="Arial" w:hAnsi="Arial" w:cs="Arial"/>
          <w:sz w:val="20"/>
          <w:szCs w:val="20"/>
        </w:rPr>
        <w:t>Instytucję Pośredniczącą</w:t>
      </w:r>
      <w:r w:rsidRPr="00E55A11">
        <w:rPr>
          <w:rFonts w:ascii="Arial" w:hAnsi="Arial" w:cs="Arial"/>
          <w:sz w:val="20"/>
          <w:szCs w:val="20"/>
        </w:rPr>
        <w:t xml:space="preserve"> o miejscu archiwizacji dokumentów związanych z realizowanym Projektem. </w:t>
      </w:r>
    </w:p>
    <w:p w14:paraId="7B1699A4" w14:textId="77777777" w:rsidR="00780241" w:rsidRPr="00E55A11" w:rsidRDefault="00780241" w:rsidP="00350F7A">
      <w:pPr>
        <w:numPr>
          <w:ilvl w:val="0"/>
          <w:numId w:val="4"/>
        </w:numPr>
        <w:tabs>
          <w:tab w:val="clear" w:pos="360"/>
          <w:tab w:val="num" w:pos="284"/>
        </w:tabs>
        <w:ind w:left="284" w:hanging="284"/>
        <w:rPr>
          <w:rFonts w:ascii="Arial" w:hAnsi="Arial" w:cs="Arial"/>
          <w:i/>
          <w:sz w:val="20"/>
          <w:szCs w:val="20"/>
        </w:rPr>
      </w:pPr>
      <w:r w:rsidRPr="00E55A11">
        <w:rPr>
          <w:rFonts w:ascii="Arial" w:hAnsi="Arial" w:cs="Arial"/>
          <w:i/>
          <w:sz w:val="20"/>
          <w:szCs w:val="20"/>
        </w:rPr>
        <w:t>Postanowienia ust. 1</w:t>
      </w:r>
      <w:r w:rsidR="006622FD" w:rsidRPr="00E55A11">
        <w:rPr>
          <w:rFonts w:ascii="Arial" w:hAnsi="Arial" w:cs="Arial"/>
          <w:i/>
          <w:sz w:val="20"/>
          <w:szCs w:val="20"/>
        </w:rPr>
        <w:t>-</w:t>
      </w:r>
      <w:r w:rsidR="00E20021" w:rsidRPr="00E55A11">
        <w:rPr>
          <w:rFonts w:ascii="Arial" w:hAnsi="Arial" w:cs="Arial"/>
          <w:i/>
          <w:sz w:val="20"/>
          <w:szCs w:val="20"/>
        </w:rPr>
        <w:t>7</w:t>
      </w:r>
      <w:r w:rsidRPr="00E55A11">
        <w:rPr>
          <w:rFonts w:ascii="Arial" w:hAnsi="Arial" w:cs="Arial"/>
          <w:i/>
          <w:sz w:val="20"/>
          <w:szCs w:val="20"/>
        </w:rPr>
        <w:t xml:space="preserve"> stosuje się </w:t>
      </w:r>
      <w:r w:rsidR="006622FD" w:rsidRPr="00E55A11">
        <w:rPr>
          <w:rFonts w:ascii="Arial" w:hAnsi="Arial" w:cs="Arial"/>
          <w:i/>
          <w:sz w:val="20"/>
          <w:szCs w:val="20"/>
        </w:rPr>
        <w:t>odpowiednio</w:t>
      </w:r>
      <w:r w:rsidRPr="00E55A11">
        <w:rPr>
          <w:rFonts w:ascii="Arial" w:hAnsi="Arial" w:cs="Arial"/>
          <w:i/>
          <w:sz w:val="20"/>
          <w:szCs w:val="20"/>
        </w:rPr>
        <w:t xml:space="preserve"> do Partnerów</w:t>
      </w:r>
      <w:r w:rsidR="006622FD" w:rsidRPr="00E55A11">
        <w:rPr>
          <w:rFonts w:ascii="Arial" w:hAnsi="Arial" w:cs="Arial"/>
          <w:i/>
          <w:sz w:val="20"/>
          <w:szCs w:val="20"/>
        </w:rPr>
        <w:t xml:space="preserve">, z zastrzeżeniem, że obowiązek informowania o miejscu przechowywania </w:t>
      </w:r>
      <w:r w:rsidR="002D35B6" w:rsidRPr="00E55A11">
        <w:rPr>
          <w:rFonts w:ascii="Arial" w:hAnsi="Arial" w:cs="Arial"/>
          <w:i/>
          <w:sz w:val="20"/>
          <w:szCs w:val="20"/>
        </w:rPr>
        <w:t xml:space="preserve">całej </w:t>
      </w:r>
      <w:r w:rsidR="006622FD" w:rsidRPr="00E55A11">
        <w:rPr>
          <w:rFonts w:ascii="Arial" w:hAnsi="Arial" w:cs="Arial"/>
          <w:i/>
          <w:sz w:val="20"/>
          <w:szCs w:val="20"/>
        </w:rPr>
        <w:t xml:space="preserve">dokumentacji </w:t>
      </w:r>
      <w:r w:rsidR="002D35B6" w:rsidRPr="00E55A11">
        <w:rPr>
          <w:rFonts w:ascii="Arial" w:hAnsi="Arial" w:cs="Arial"/>
          <w:i/>
          <w:sz w:val="20"/>
          <w:szCs w:val="20"/>
        </w:rPr>
        <w:t>Projektu, w tym gromadzonej przez Partnerów dotyczy wyłącznie Beneficjenta</w:t>
      </w:r>
      <w:r w:rsidRPr="00E55A11">
        <w:rPr>
          <w:rFonts w:ascii="Arial" w:hAnsi="Arial" w:cs="Arial"/>
          <w:i/>
          <w:sz w:val="20"/>
          <w:szCs w:val="20"/>
        </w:rPr>
        <w:t>.</w:t>
      </w:r>
      <w:r w:rsidRPr="00E55A11">
        <w:rPr>
          <w:rStyle w:val="Odwoanieprzypisudolnego"/>
          <w:rFonts w:ascii="Arial" w:hAnsi="Arial" w:cs="Arial"/>
          <w:i/>
          <w:sz w:val="20"/>
          <w:szCs w:val="20"/>
        </w:rPr>
        <w:footnoteReference w:id="70"/>
      </w:r>
    </w:p>
    <w:p w14:paraId="2D1112E7" w14:textId="77777777" w:rsidR="00A23C57" w:rsidRPr="00E55A11" w:rsidRDefault="00A23C57" w:rsidP="00374482">
      <w:pPr>
        <w:spacing w:after="240"/>
        <w:jc w:val="center"/>
        <w:rPr>
          <w:rFonts w:ascii="Arial" w:hAnsi="Arial" w:cs="Arial"/>
          <w:b/>
          <w:sz w:val="20"/>
          <w:szCs w:val="20"/>
        </w:rPr>
      </w:pPr>
    </w:p>
    <w:p w14:paraId="030EF82C" w14:textId="77777777" w:rsidR="009D490C" w:rsidRPr="00E55A11" w:rsidRDefault="00A23C57" w:rsidP="00374482">
      <w:pPr>
        <w:keepNext/>
        <w:spacing w:after="240"/>
        <w:jc w:val="center"/>
        <w:rPr>
          <w:rFonts w:ascii="Arial" w:hAnsi="Arial" w:cs="Arial"/>
          <w:b/>
          <w:sz w:val="20"/>
          <w:szCs w:val="20"/>
        </w:rPr>
      </w:pPr>
      <w:r w:rsidRPr="00E55A11">
        <w:rPr>
          <w:rFonts w:ascii="Arial" w:hAnsi="Arial" w:cs="Arial"/>
          <w:b/>
          <w:sz w:val="20"/>
          <w:szCs w:val="20"/>
        </w:rPr>
        <w:t>Kontrola</w:t>
      </w:r>
      <w:r w:rsidR="008416E1" w:rsidRPr="00E55A11">
        <w:rPr>
          <w:rFonts w:ascii="Arial" w:hAnsi="Arial" w:cs="Arial"/>
          <w:b/>
          <w:sz w:val="20"/>
          <w:szCs w:val="20"/>
        </w:rPr>
        <w:t xml:space="preserve"> i przekazywanie informacji</w:t>
      </w:r>
    </w:p>
    <w:p w14:paraId="705351B3" w14:textId="77777777" w:rsidR="009D490C" w:rsidRPr="00E55A11" w:rsidRDefault="009D490C" w:rsidP="00374482">
      <w:pPr>
        <w:keepNext/>
        <w:spacing w:after="240"/>
        <w:jc w:val="center"/>
        <w:rPr>
          <w:rFonts w:ascii="Arial" w:hAnsi="Arial" w:cs="Arial"/>
          <w:sz w:val="20"/>
          <w:szCs w:val="20"/>
        </w:rPr>
      </w:pPr>
      <w:r w:rsidRPr="00E55A11">
        <w:rPr>
          <w:rFonts w:ascii="Arial" w:hAnsi="Arial" w:cs="Arial"/>
          <w:sz w:val="20"/>
          <w:szCs w:val="20"/>
        </w:rPr>
        <w:t xml:space="preserve">§ </w:t>
      </w:r>
      <w:r w:rsidR="000435E2" w:rsidRPr="00E55A11">
        <w:rPr>
          <w:rFonts w:ascii="Arial" w:hAnsi="Arial" w:cs="Arial"/>
          <w:sz w:val="20"/>
          <w:szCs w:val="20"/>
        </w:rPr>
        <w:t>16</w:t>
      </w:r>
      <w:r w:rsidRPr="00E55A11">
        <w:rPr>
          <w:rFonts w:ascii="Arial" w:hAnsi="Arial" w:cs="Arial"/>
          <w:sz w:val="20"/>
          <w:szCs w:val="20"/>
        </w:rPr>
        <w:t>.</w:t>
      </w:r>
    </w:p>
    <w:p w14:paraId="47723631" w14:textId="77777777" w:rsidR="009D490C" w:rsidRPr="00E55A11" w:rsidRDefault="009D490C" w:rsidP="00350F7A">
      <w:pPr>
        <w:keepNext/>
        <w:numPr>
          <w:ilvl w:val="0"/>
          <w:numId w:val="3"/>
        </w:numPr>
        <w:tabs>
          <w:tab w:val="clear" w:pos="360"/>
          <w:tab w:val="num" w:pos="284"/>
        </w:tabs>
        <w:ind w:left="284" w:hanging="284"/>
        <w:rPr>
          <w:rFonts w:ascii="Arial" w:hAnsi="Arial" w:cs="Arial"/>
          <w:sz w:val="20"/>
          <w:szCs w:val="20"/>
        </w:rPr>
      </w:pPr>
      <w:r w:rsidRPr="00E55A11">
        <w:rPr>
          <w:rFonts w:ascii="Arial" w:hAnsi="Arial" w:cs="Arial"/>
          <w:sz w:val="20"/>
          <w:szCs w:val="20"/>
        </w:rPr>
        <w:t>Beneficjent zobowiązuje się poddać kontroli</w:t>
      </w:r>
      <w:r w:rsidR="00EA2E81" w:rsidRPr="00E55A11">
        <w:rPr>
          <w:rStyle w:val="Odwoanieprzypisudolnego"/>
          <w:rFonts w:ascii="Arial" w:hAnsi="Arial" w:cs="Arial"/>
          <w:sz w:val="20"/>
          <w:szCs w:val="20"/>
        </w:rPr>
        <w:footnoteReference w:id="71"/>
      </w:r>
      <w:r w:rsidRPr="00E55A11">
        <w:rPr>
          <w:rFonts w:ascii="Arial" w:hAnsi="Arial" w:cs="Arial"/>
          <w:sz w:val="20"/>
          <w:szCs w:val="20"/>
        </w:rPr>
        <w:t xml:space="preserve"> dokonywanej przez </w:t>
      </w:r>
      <w:r w:rsidR="00EF202B" w:rsidRPr="00E55A11">
        <w:rPr>
          <w:rFonts w:ascii="Arial" w:hAnsi="Arial" w:cs="Arial"/>
          <w:sz w:val="20"/>
          <w:szCs w:val="20"/>
        </w:rPr>
        <w:t>Instytucję Pośredniczącą</w:t>
      </w:r>
      <w:r w:rsidRPr="00E55A11">
        <w:rPr>
          <w:rFonts w:ascii="Arial" w:hAnsi="Arial" w:cs="Arial"/>
          <w:sz w:val="20"/>
          <w:szCs w:val="20"/>
        </w:rPr>
        <w:t xml:space="preserve"> oraz inne uprawnione podmioty w zakresie prawidłowości realizacji Projektu</w:t>
      </w:r>
      <w:r w:rsidR="00CA4898" w:rsidRPr="00E55A11">
        <w:rPr>
          <w:rFonts w:ascii="Arial" w:hAnsi="Arial" w:cs="Arial"/>
          <w:sz w:val="20"/>
          <w:szCs w:val="20"/>
        </w:rPr>
        <w:t xml:space="preserve"> oraz utrzymania jego trwałości</w:t>
      </w:r>
      <w:r w:rsidRPr="00E55A11">
        <w:rPr>
          <w:rFonts w:ascii="Arial" w:hAnsi="Arial" w:cs="Arial"/>
          <w:sz w:val="20"/>
          <w:szCs w:val="20"/>
        </w:rPr>
        <w:t xml:space="preserve">. </w:t>
      </w:r>
    </w:p>
    <w:p w14:paraId="0395D171" w14:textId="77777777" w:rsidR="009D490C" w:rsidRPr="00E55A11" w:rsidRDefault="009D490C" w:rsidP="00350F7A">
      <w:pPr>
        <w:numPr>
          <w:ilvl w:val="0"/>
          <w:numId w:val="3"/>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Kontrola może zostać przeprowadzona zarówno w siedzibie Beneficjenta, </w:t>
      </w:r>
      <w:r w:rsidRPr="00E55A11">
        <w:rPr>
          <w:rFonts w:ascii="Arial" w:hAnsi="Arial" w:cs="Arial"/>
          <w:i/>
          <w:sz w:val="20"/>
          <w:szCs w:val="20"/>
        </w:rPr>
        <w:t>w siedzibie podmiotu,</w:t>
      </w:r>
      <w:r w:rsidRPr="00E55A11">
        <w:rPr>
          <w:rFonts w:ascii="Arial" w:hAnsi="Arial" w:cs="Arial"/>
          <w:i/>
          <w:sz w:val="20"/>
          <w:szCs w:val="20"/>
        </w:rPr>
        <w:br/>
        <w:t xml:space="preserve">o którym mowa w § </w:t>
      </w:r>
      <w:r w:rsidR="00442F0A" w:rsidRPr="00E55A11">
        <w:rPr>
          <w:rFonts w:ascii="Arial" w:hAnsi="Arial" w:cs="Arial"/>
          <w:i/>
          <w:sz w:val="20"/>
          <w:szCs w:val="20"/>
        </w:rPr>
        <w:t>4</w:t>
      </w:r>
      <w:r w:rsidRPr="00E55A11">
        <w:rPr>
          <w:rFonts w:ascii="Arial" w:hAnsi="Arial" w:cs="Arial"/>
          <w:i/>
          <w:sz w:val="20"/>
          <w:szCs w:val="20"/>
        </w:rPr>
        <w:t xml:space="preserve"> ust. </w:t>
      </w:r>
      <w:r w:rsidR="00506151" w:rsidRPr="00E55A11">
        <w:rPr>
          <w:rFonts w:ascii="Arial" w:hAnsi="Arial" w:cs="Arial"/>
          <w:i/>
          <w:sz w:val="20"/>
          <w:szCs w:val="20"/>
        </w:rPr>
        <w:t>3</w:t>
      </w:r>
      <w:r w:rsidRPr="00E55A11">
        <w:rPr>
          <w:rStyle w:val="Odwoanieprzypisudolnego"/>
          <w:rFonts w:ascii="Arial" w:hAnsi="Arial" w:cs="Arial"/>
          <w:i/>
          <w:sz w:val="20"/>
          <w:szCs w:val="20"/>
        </w:rPr>
        <w:footnoteReference w:id="72"/>
      </w:r>
      <w:r w:rsidRPr="00E55A11">
        <w:rPr>
          <w:rFonts w:ascii="Arial" w:hAnsi="Arial" w:cs="Arial"/>
          <w:sz w:val="20"/>
          <w:szCs w:val="20"/>
        </w:rPr>
        <w:t>, jak i w miejscu realizacji Projektu</w:t>
      </w:r>
      <w:r w:rsidR="0052183F" w:rsidRPr="00E55A11">
        <w:rPr>
          <w:rFonts w:ascii="Arial" w:hAnsi="Arial" w:cs="Arial"/>
          <w:sz w:val="20"/>
          <w:szCs w:val="20"/>
        </w:rPr>
        <w:t xml:space="preserve">, przy czym niektóre czynności kontrolne mogą być prowadzone w siedzibie podmiotu kontrolującego na podstawie </w:t>
      </w:r>
      <w:r w:rsidR="001C39EC" w:rsidRPr="00E55A11">
        <w:rPr>
          <w:rFonts w:ascii="Arial" w:hAnsi="Arial" w:cs="Arial"/>
          <w:sz w:val="20"/>
          <w:szCs w:val="20"/>
        </w:rPr>
        <w:t xml:space="preserve">danych </w:t>
      </w:r>
      <w:r w:rsidR="00592BC0" w:rsidRPr="00E55A11">
        <w:rPr>
          <w:rFonts w:ascii="Arial" w:hAnsi="Arial" w:cs="Arial"/>
          <w:sz w:val="20"/>
          <w:szCs w:val="20"/>
        </w:rPr>
        <w:br/>
      </w:r>
      <w:r w:rsidR="001C39EC" w:rsidRPr="00E55A11">
        <w:rPr>
          <w:rFonts w:ascii="Arial" w:hAnsi="Arial" w:cs="Arial"/>
          <w:sz w:val="20"/>
          <w:szCs w:val="20"/>
        </w:rPr>
        <w:t>i dokumentów zamieszczonych w SL20</w:t>
      </w:r>
      <w:r w:rsidR="006E4C8C" w:rsidRPr="00E55A11">
        <w:rPr>
          <w:rFonts w:ascii="Arial" w:hAnsi="Arial" w:cs="Arial"/>
          <w:sz w:val="20"/>
          <w:szCs w:val="20"/>
        </w:rPr>
        <w:t>21</w:t>
      </w:r>
      <w:r w:rsidR="00EC0EF4" w:rsidRPr="00E55A11">
        <w:rPr>
          <w:rFonts w:ascii="Arial" w:hAnsi="Arial" w:cs="Arial"/>
          <w:sz w:val="20"/>
          <w:szCs w:val="20"/>
        </w:rPr>
        <w:t>-</w:t>
      </w:r>
      <w:r w:rsidR="005D1FB2" w:rsidRPr="00E55A11">
        <w:rPr>
          <w:rFonts w:ascii="Arial" w:hAnsi="Arial" w:cs="Arial"/>
          <w:sz w:val="20"/>
          <w:szCs w:val="20"/>
        </w:rPr>
        <w:t>P</w:t>
      </w:r>
      <w:r w:rsidR="00EC0EF4" w:rsidRPr="00E55A11">
        <w:rPr>
          <w:rFonts w:ascii="Arial" w:hAnsi="Arial" w:cs="Arial"/>
          <w:sz w:val="20"/>
          <w:szCs w:val="20"/>
        </w:rPr>
        <w:t>rojekty</w:t>
      </w:r>
      <w:r w:rsidR="001C39EC" w:rsidRPr="00E55A11">
        <w:rPr>
          <w:rFonts w:ascii="Arial" w:hAnsi="Arial" w:cs="Arial"/>
          <w:sz w:val="20"/>
          <w:szCs w:val="20"/>
        </w:rPr>
        <w:t xml:space="preserve"> i innych dokumentów przekazywanych przez Beneficjenta</w:t>
      </w:r>
      <w:r w:rsidR="00477CE5" w:rsidRPr="00E55A11">
        <w:rPr>
          <w:rFonts w:ascii="Arial" w:hAnsi="Arial" w:cs="Arial"/>
          <w:i/>
          <w:sz w:val="20"/>
          <w:szCs w:val="20"/>
        </w:rPr>
        <w:t>,</w:t>
      </w:r>
      <w:r w:rsidR="00477CE5" w:rsidRPr="00E55A11">
        <w:rPr>
          <w:rFonts w:ascii="Arial" w:hAnsi="Arial" w:cs="Arial"/>
          <w:sz w:val="20"/>
          <w:szCs w:val="20"/>
        </w:rPr>
        <w:t xml:space="preserve"> w </w:t>
      </w:r>
      <w:r w:rsidR="002D35B6" w:rsidRPr="00E55A11">
        <w:rPr>
          <w:rFonts w:ascii="Arial" w:hAnsi="Arial" w:cs="Arial"/>
          <w:sz w:val="20"/>
          <w:szCs w:val="20"/>
        </w:rPr>
        <w:t>okresie</w:t>
      </w:r>
      <w:r w:rsidR="00477CE5" w:rsidRPr="00E55A11">
        <w:rPr>
          <w:rFonts w:ascii="Arial" w:hAnsi="Arial" w:cs="Arial"/>
          <w:sz w:val="20"/>
          <w:szCs w:val="20"/>
        </w:rPr>
        <w:t xml:space="preserve">, o którym mowa w </w:t>
      </w:r>
      <w:r w:rsidR="00292835" w:rsidRPr="00E55A11">
        <w:rPr>
          <w:rFonts w:ascii="Arial" w:hAnsi="Arial" w:cs="Arial"/>
          <w:sz w:val="20"/>
          <w:szCs w:val="20"/>
        </w:rPr>
        <w:t xml:space="preserve">§ </w:t>
      </w:r>
      <w:r w:rsidR="000435E2" w:rsidRPr="00E55A11">
        <w:rPr>
          <w:rFonts w:ascii="Arial" w:hAnsi="Arial" w:cs="Arial"/>
          <w:sz w:val="20"/>
          <w:szCs w:val="20"/>
        </w:rPr>
        <w:t xml:space="preserve">15 </w:t>
      </w:r>
      <w:r w:rsidR="00292835" w:rsidRPr="00E55A11">
        <w:rPr>
          <w:rFonts w:ascii="Arial" w:hAnsi="Arial" w:cs="Arial"/>
          <w:sz w:val="20"/>
          <w:szCs w:val="20"/>
        </w:rPr>
        <w:t xml:space="preserve">ust. </w:t>
      </w:r>
      <w:r w:rsidR="00EA2140" w:rsidRPr="00E55A11">
        <w:rPr>
          <w:rFonts w:ascii="Arial" w:hAnsi="Arial" w:cs="Arial"/>
          <w:sz w:val="20"/>
          <w:szCs w:val="20"/>
        </w:rPr>
        <w:t>4</w:t>
      </w:r>
      <w:r w:rsidR="0052183F" w:rsidRPr="00E55A11">
        <w:rPr>
          <w:rFonts w:ascii="Arial" w:hAnsi="Arial" w:cs="Arial"/>
          <w:sz w:val="20"/>
          <w:szCs w:val="20"/>
        </w:rPr>
        <w:t>.</w:t>
      </w:r>
    </w:p>
    <w:p w14:paraId="25909526" w14:textId="77777777" w:rsidR="00CA4898" w:rsidRPr="00E55A11" w:rsidRDefault="009D490C" w:rsidP="00350F7A">
      <w:pPr>
        <w:numPr>
          <w:ilvl w:val="0"/>
          <w:numId w:val="3"/>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Beneficjent zapewnia </w:t>
      </w:r>
      <w:r w:rsidR="00292835" w:rsidRPr="00E55A11">
        <w:rPr>
          <w:rFonts w:ascii="Arial" w:hAnsi="Arial" w:cs="Arial"/>
          <w:sz w:val="20"/>
          <w:szCs w:val="20"/>
        </w:rPr>
        <w:t xml:space="preserve">Instytucji Pośredniczącej oraz </w:t>
      </w:r>
      <w:r w:rsidRPr="00E55A11">
        <w:rPr>
          <w:rFonts w:ascii="Arial" w:hAnsi="Arial" w:cs="Arial"/>
          <w:sz w:val="20"/>
          <w:szCs w:val="20"/>
        </w:rPr>
        <w:t>podmiotom, o których mowa w ust. 1</w:t>
      </w:r>
      <w:r w:rsidR="00111FE7" w:rsidRPr="00E55A11">
        <w:rPr>
          <w:rFonts w:ascii="Arial" w:hAnsi="Arial" w:cs="Arial"/>
          <w:sz w:val="20"/>
          <w:szCs w:val="20"/>
        </w:rPr>
        <w:t>:</w:t>
      </w:r>
      <w:r w:rsidRPr="00E55A11">
        <w:rPr>
          <w:rFonts w:ascii="Arial" w:hAnsi="Arial" w:cs="Arial"/>
          <w:sz w:val="20"/>
          <w:szCs w:val="20"/>
        </w:rPr>
        <w:t xml:space="preserve"> </w:t>
      </w:r>
    </w:p>
    <w:p w14:paraId="36B69604" w14:textId="77777777" w:rsidR="009D490C" w:rsidRPr="00E55A11" w:rsidRDefault="009D490C" w:rsidP="009D3F46">
      <w:pPr>
        <w:pStyle w:val="Akapitzlist"/>
        <w:numPr>
          <w:ilvl w:val="2"/>
          <w:numId w:val="27"/>
        </w:numPr>
        <w:rPr>
          <w:rFonts w:ascii="Arial" w:hAnsi="Arial" w:cs="Arial"/>
          <w:sz w:val="20"/>
          <w:szCs w:val="20"/>
        </w:rPr>
      </w:pPr>
      <w:r w:rsidRPr="00E55A11">
        <w:rPr>
          <w:rFonts w:ascii="Arial" w:hAnsi="Arial" w:cs="Arial"/>
          <w:sz w:val="20"/>
          <w:szCs w:val="20"/>
        </w:rPr>
        <w:t>prawo wglądu we wszystkie dokumenty związane, jak i niezwiązane z realizacją Projektu,</w:t>
      </w:r>
      <w:r w:rsidR="009C72A2" w:rsidRPr="00E55A11">
        <w:rPr>
          <w:rFonts w:ascii="Calibri" w:eastAsia="Calibri" w:hAnsi="Calibri" w:cs="Calibri"/>
          <w:sz w:val="22"/>
          <w:szCs w:val="22"/>
          <w:lang w:eastAsia="ar-SA"/>
        </w:rPr>
        <w:t xml:space="preserve"> </w:t>
      </w:r>
      <w:r w:rsidR="009C72A2" w:rsidRPr="00E55A11">
        <w:rPr>
          <w:rFonts w:ascii="Arial" w:hAnsi="Arial" w:cs="Arial"/>
          <w:sz w:val="20"/>
          <w:szCs w:val="20"/>
        </w:rPr>
        <w:t>w tym dane osób lub podmiotów, które w wyniku rekrutacji przeprowadzonej do Projektu nie zostały objęte wsparciem,</w:t>
      </w:r>
      <w:r w:rsidRPr="00E55A11">
        <w:rPr>
          <w:rFonts w:ascii="Arial" w:hAnsi="Arial" w:cs="Arial"/>
          <w:sz w:val="20"/>
          <w:szCs w:val="20"/>
        </w:rPr>
        <w:t xml:space="preserve"> o ile jest to konieczne do stwierdzenia kwalifikowalności wydatków w </w:t>
      </w:r>
      <w:r w:rsidR="00F052FB" w:rsidRPr="00E55A11">
        <w:rPr>
          <w:rFonts w:ascii="Arial" w:hAnsi="Arial" w:cs="Arial"/>
          <w:sz w:val="20"/>
          <w:szCs w:val="20"/>
        </w:rPr>
        <w:t>P</w:t>
      </w:r>
      <w:r w:rsidRPr="00E55A11">
        <w:rPr>
          <w:rFonts w:ascii="Arial" w:hAnsi="Arial" w:cs="Arial"/>
          <w:sz w:val="20"/>
          <w:szCs w:val="20"/>
        </w:rPr>
        <w:t xml:space="preserve">rojekcie, w tym </w:t>
      </w:r>
      <w:r w:rsidR="004D1ED8" w:rsidRPr="00E55A11">
        <w:rPr>
          <w:rFonts w:ascii="Arial" w:hAnsi="Arial" w:cs="Arial"/>
          <w:sz w:val="20"/>
          <w:szCs w:val="20"/>
        </w:rPr>
        <w:t xml:space="preserve">w </w:t>
      </w:r>
      <w:r w:rsidRPr="00E55A11">
        <w:rPr>
          <w:rFonts w:ascii="Arial" w:hAnsi="Arial" w:cs="Arial"/>
          <w:sz w:val="20"/>
          <w:szCs w:val="20"/>
        </w:rPr>
        <w:t>dokumenty elektroniczne przez cały okres ich przechowyw</w:t>
      </w:r>
      <w:r w:rsidR="00477CE5" w:rsidRPr="00E55A11">
        <w:rPr>
          <w:rFonts w:ascii="Arial" w:hAnsi="Arial" w:cs="Arial"/>
          <w:sz w:val="20"/>
          <w:szCs w:val="20"/>
        </w:rPr>
        <w:t xml:space="preserve">ania określony w § </w:t>
      </w:r>
      <w:r w:rsidR="000435E2" w:rsidRPr="00E55A11">
        <w:rPr>
          <w:rFonts w:ascii="Arial" w:hAnsi="Arial" w:cs="Arial"/>
          <w:sz w:val="20"/>
          <w:szCs w:val="20"/>
        </w:rPr>
        <w:t xml:space="preserve">15 </w:t>
      </w:r>
      <w:r w:rsidR="00477CE5" w:rsidRPr="00E55A11">
        <w:rPr>
          <w:rFonts w:ascii="Arial" w:hAnsi="Arial" w:cs="Arial"/>
          <w:sz w:val="20"/>
          <w:szCs w:val="20"/>
        </w:rPr>
        <w:t xml:space="preserve">ust. </w:t>
      </w:r>
      <w:r w:rsidR="00EA2140" w:rsidRPr="00E55A11">
        <w:rPr>
          <w:rFonts w:ascii="Arial" w:hAnsi="Arial" w:cs="Arial"/>
          <w:sz w:val="20"/>
          <w:szCs w:val="20"/>
        </w:rPr>
        <w:t>4</w:t>
      </w:r>
      <w:r w:rsidR="00111FE7" w:rsidRPr="00E55A11">
        <w:rPr>
          <w:rFonts w:ascii="Arial" w:hAnsi="Arial" w:cs="Arial"/>
          <w:sz w:val="20"/>
          <w:szCs w:val="20"/>
        </w:rPr>
        <w:t>;</w:t>
      </w:r>
      <w:r w:rsidRPr="00E55A11">
        <w:rPr>
          <w:rFonts w:ascii="Arial" w:hAnsi="Arial" w:cs="Arial"/>
          <w:sz w:val="20"/>
          <w:szCs w:val="20"/>
        </w:rPr>
        <w:t xml:space="preserve"> </w:t>
      </w:r>
    </w:p>
    <w:p w14:paraId="15A5EEAC" w14:textId="77777777" w:rsidR="00CA4898" w:rsidRPr="00E55A11" w:rsidRDefault="00CA4898" w:rsidP="009D3F46">
      <w:pPr>
        <w:pStyle w:val="Akapitzlist"/>
        <w:numPr>
          <w:ilvl w:val="2"/>
          <w:numId w:val="27"/>
        </w:numPr>
        <w:rPr>
          <w:rFonts w:ascii="Arial" w:hAnsi="Arial" w:cs="Arial"/>
          <w:sz w:val="20"/>
          <w:szCs w:val="20"/>
        </w:rPr>
      </w:pPr>
      <w:r w:rsidRPr="00E55A11">
        <w:rPr>
          <w:rFonts w:ascii="Arial" w:hAnsi="Arial" w:cs="Arial"/>
          <w:sz w:val="20"/>
          <w:szCs w:val="20"/>
        </w:rPr>
        <w:t>nieograniczony dostęp do systemów teleinformatycznych związanych z realizacją Projektu</w:t>
      </w:r>
      <w:r w:rsidR="00111FE7" w:rsidRPr="00E55A11">
        <w:rPr>
          <w:rFonts w:ascii="Arial" w:hAnsi="Arial" w:cs="Arial"/>
          <w:sz w:val="20"/>
          <w:szCs w:val="20"/>
        </w:rPr>
        <w:t>;</w:t>
      </w:r>
    </w:p>
    <w:p w14:paraId="19C20072" w14:textId="77777777" w:rsidR="00CA4898" w:rsidRPr="00E55A11" w:rsidRDefault="00CA4898" w:rsidP="009D3F46">
      <w:pPr>
        <w:pStyle w:val="Akapitzlist"/>
        <w:numPr>
          <w:ilvl w:val="2"/>
          <w:numId w:val="27"/>
        </w:numPr>
        <w:rPr>
          <w:rFonts w:ascii="Arial" w:hAnsi="Arial" w:cs="Arial"/>
          <w:sz w:val="20"/>
          <w:szCs w:val="20"/>
        </w:rPr>
      </w:pPr>
      <w:r w:rsidRPr="00E55A11">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E55A11">
        <w:rPr>
          <w:rFonts w:ascii="Arial" w:hAnsi="Arial" w:cs="Arial"/>
          <w:sz w:val="20"/>
          <w:szCs w:val="20"/>
        </w:rPr>
        <w:t>;</w:t>
      </w:r>
    </w:p>
    <w:p w14:paraId="4297E596" w14:textId="77777777" w:rsidR="00CA4898" w:rsidRPr="00E55A11" w:rsidRDefault="00CA4898" w:rsidP="009D3F46">
      <w:pPr>
        <w:pStyle w:val="Akapitzlist"/>
        <w:numPr>
          <w:ilvl w:val="2"/>
          <w:numId w:val="27"/>
        </w:numPr>
        <w:rPr>
          <w:rFonts w:ascii="Arial" w:hAnsi="Arial" w:cs="Arial"/>
          <w:sz w:val="20"/>
          <w:szCs w:val="20"/>
        </w:rPr>
      </w:pPr>
      <w:r w:rsidRPr="00E55A11">
        <w:rPr>
          <w:rFonts w:ascii="Arial" w:hAnsi="Arial" w:cs="Arial"/>
          <w:sz w:val="20"/>
          <w:szCs w:val="20"/>
        </w:rPr>
        <w:t>udzielanie na bieżąco wszelkich wyjaśnień dotyczących realizacji Projektu w formie pisemnej lub ustnej – według wskazań kontrolujących</w:t>
      </w:r>
      <w:r w:rsidR="00111FE7" w:rsidRPr="00E55A11">
        <w:rPr>
          <w:rFonts w:ascii="Arial" w:hAnsi="Arial" w:cs="Arial"/>
          <w:sz w:val="20"/>
          <w:szCs w:val="20"/>
        </w:rPr>
        <w:t>;</w:t>
      </w:r>
    </w:p>
    <w:p w14:paraId="584F92F8" w14:textId="77777777" w:rsidR="000551DD" w:rsidRPr="00E55A11" w:rsidRDefault="000551DD" w:rsidP="009D3F46">
      <w:pPr>
        <w:pStyle w:val="Akapitzlist"/>
        <w:numPr>
          <w:ilvl w:val="2"/>
          <w:numId w:val="27"/>
        </w:numPr>
        <w:rPr>
          <w:rFonts w:ascii="Arial" w:hAnsi="Arial" w:cs="Arial"/>
          <w:sz w:val="20"/>
          <w:szCs w:val="20"/>
        </w:rPr>
      </w:pPr>
      <w:r w:rsidRPr="00E55A11">
        <w:rPr>
          <w:rFonts w:ascii="Arial" w:hAnsi="Arial" w:cs="Arial"/>
          <w:sz w:val="20"/>
          <w:szCs w:val="20"/>
        </w:rPr>
        <w:t>obecność osób, które udzielą wyjaśnień, o których mowa w ust</w:t>
      </w:r>
      <w:r w:rsidR="00126F46" w:rsidRPr="00E55A11">
        <w:rPr>
          <w:rFonts w:ascii="Arial" w:hAnsi="Arial" w:cs="Arial"/>
          <w:sz w:val="20"/>
          <w:szCs w:val="20"/>
        </w:rPr>
        <w:t>.</w:t>
      </w:r>
      <w:r w:rsidRPr="00E55A11">
        <w:rPr>
          <w:rFonts w:ascii="Arial" w:hAnsi="Arial" w:cs="Arial"/>
          <w:sz w:val="20"/>
          <w:szCs w:val="20"/>
        </w:rPr>
        <w:t xml:space="preserve"> 3 lit. d</w:t>
      </w:r>
      <w:r w:rsidR="00111FE7" w:rsidRPr="00E55A11">
        <w:rPr>
          <w:rFonts w:ascii="Arial" w:hAnsi="Arial" w:cs="Arial"/>
          <w:sz w:val="20"/>
          <w:szCs w:val="20"/>
        </w:rPr>
        <w:t>.</w:t>
      </w:r>
      <w:r w:rsidRPr="00E55A11">
        <w:rPr>
          <w:rFonts w:ascii="Arial" w:hAnsi="Arial" w:cs="Arial"/>
          <w:sz w:val="20"/>
          <w:szCs w:val="20"/>
        </w:rPr>
        <w:t xml:space="preserve"> </w:t>
      </w:r>
    </w:p>
    <w:p w14:paraId="7FC60803" w14:textId="77777777" w:rsidR="00985980" w:rsidRPr="00E55A11" w:rsidRDefault="00985980" w:rsidP="008029DE">
      <w:pPr>
        <w:pStyle w:val="Akapitzlist"/>
        <w:numPr>
          <w:ilvl w:val="0"/>
          <w:numId w:val="3"/>
        </w:numPr>
        <w:ind w:left="284" w:hanging="284"/>
        <w:rPr>
          <w:rFonts w:ascii="Arial" w:hAnsi="Arial" w:cs="Arial"/>
          <w:sz w:val="20"/>
          <w:szCs w:val="20"/>
        </w:rPr>
      </w:pPr>
      <w:r w:rsidRPr="00E55A11">
        <w:rPr>
          <w:rFonts w:ascii="Arial" w:hAnsi="Arial" w:cs="Arial"/>
          <w:sz w:val="20"/>
          <w:szCs w:val="20"/>
        </w:rPr>
        <w:t xml:space="preserve">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w:t>
      </w:r>
      <w:r w:rsidRPr="00E55A11">
        <w:rPr>
          <w:rFonts w:ascii="Arial" w:hAnsi="Arial" w:cs="Arial"/>
          <w:sz w:val="20"/>
          <w:szCs w:val="20"/>
        </w:rPr>
        <w:lastRenderedPageBreak/>
        <w:t>Pośredniczącej kserokopie potwierdzonych za zgodność z oryginałem wyników ww. kontroli</w:t>
      </w:r>
      <w:r w:rsidR="00955C4D" w:rsidRPr="00E55A11">
        <w:rPr>
          <w:rFonts w:ascii="Arial" w:hAnsi="Arial" w:cs="Arial"/>
          <w:sz w:val="20"/>
          <w:szCs w:val="20"/>
        </w:rPr>
        <w:t xml:space="preserve"> w</w:t>
      </w:r>
      <w:r w:rsidR="002B0190">
        <w:rPr>
          <w:rFonts w:ascii="Arial" w:hAnsi="Arial" w:cs="Arial"/>
          <w:sz w:val="20"/>
          <w:szCs w:val="20"/>
        </w:rPr>
        <w:t> </w:t>
      </w:r>
      <w:r w:rsidR="00955C4D" w:rsidRPr="00E55A11">
        <w:rPr>
          <w:rFonts w:ascii="Arial" w:hAnsi="Arial" w:cs="Arial"/>
          <w:sz w:val="20"/>
          <w:szCs w:val="20"/>
        </w:rPr>
        <w:t>terminie 5 dni roboczych od dnia ich otrzymania</w:t>
      </w:r>
      <w:r w:rsidRPr="00E55A11">
        <w:rPr>
          <w:rFonts w:ascii="Arial" w:hAnsi="Arial" w:cs="Arial"/>
          <w:sz w:val="20"/>
          <w:szCs w:val="20"/>
        </w:rPr>
        <w:t>.</w:t>
      </w:r>
    </w:p>
    <w:p w14:paraId="6B2E45B6" w14:textId="77777777" w:rsidR="00AE7247" w:rsidRPr="00E55A11" w:rsidRDefault="009D490C" w:rsidP="008F2E24">
      <w:pPr>
        <w:pStyle w:val="Akapitzlist"/>
        <w:numPr>
          <w:ilvl w:val="0"/>
          <w:numId w:val="3"/>
        </w:numPr>
        <w:tabs>
          <w:tab w:val="clear" w:pos="360"/>
        </w:tabs>
        <w:ind w:left="284" w:hanging="284"/>
        <w:rPr>
          <w:rFonts w:ascii="Arial" w:hAnsi="Arial" w:cs="Arial"/>
          <w:sz w:val="20"/>
          <w:szCs w:val="20"/>
        </w:rPr>
      </w:pPr>
      <w:r w:rsidRPr="00E55A11">
        <w:rPr>
          <w:rFonts w:ascii="Arial" w:hAnsi="Arial" w:cs="Arial"/>
          <w:sz w:val="20"/>
          <w:szCs w:val="20"/>
        </w:rPr>
        <w:t xml:space="preserve">Ustalenia </w:t>
      </w:r>
      <w:r w:rsidR="00292835" w:rsidRPr="00E55A11">
        <w:rPr>
          <w:rFonts w:ascii="Arial" w:hAnsi="Arial" w:cs="Arial"/>
          <w:sz w:val="20"/>
          <w:szCs w:val="20"/>
        </w:rPr>
        <w:t xml:space="preserve">Instytucji Pośredniczącej oraz </w:t>
      </w:r>
      <w:r w:rsidRPr="00E55A11">
        <w:rPr>
          <w:rFonts w:ascii="Arial" w:hAnsi="Arial" w:cs="Arial"/>
          <w:sz w:val="20"/>
          <w:szCs w:val="20"/>
        </w:rPr>
        <w:t xml:space="preserve">podmiotów, o których mowa w ust. 1, mogą prowadzić do korekty wydatków kwalifikowalnych rozliczonych w ramach Projektu. </w:t>
      </w:r>
    </w:p>
    <w:p w14:paraId="6935433D" w14:textId="77777777" w:rsidR="00AE7247" w:rsidRPr="00E55A11" w:rsidRDefault="00AE7247" w:rsidP="008F2E24">
      <w:pPr>
        <w:numPr>
          <w:ilvl w:val="0"/>
          <w:numId w:val="3"/>
        </w:numPr>
        <w:tabs>
          <w:tab w:val="clear" w:pos="360"/>
        </w:tabs>
        <w:ind w:left="284" w:hanging="284"/>
        <w:rPr>
          <w:rFonts w:ascii="Arial" w:hAnsi="Arial" w:cs="Arial"/>
          <w:sz w:val="20"/>
          <w:szCs w:val="20"/>
        </w:rPr>
      </w:pPr>
      <w:r w:rsidRPr="00E55A11">
        <w:rPr>
          <w:rFonts w:ascii="Arial" w:hAnsi="Arial" w:cs="Arial"/>
          <w:sz w:val="20"/>
          <w:szCs w:val="20"/>
        </w:rPr>
        <w:t xml:space="preserve">W </w:t>
      </w:r>
      <w:r w:rsidR="00FB66D1" w:rsidRPr="00E55A11">
        <w:rPr>
          <w:rFonts w:ascii="Arial" w:hAnsi="Arial" w:cs="Arial"/>
          <w:sz w:val="20"/>
          <w:szCs w:val="20"/>
        </w:rPr>
        <w:t xml:space="preserve">uzasadnionych przypadkach w </w:t>
      </w:r>
      <w:r w:rsidRPr="00E55A11">
        <w:rPr>
          <w:rFonts w:ascii="Arial" w:hAnsi="Arial" w:cs="Arial"/>
          <w:sz w:val="20"/>
          <w:szCs w:val="20"/>
        </w:rPr>
        <w:t xml:space="preserve">wyniku kontroli </w:t>
      </w:r>
      <w:r w:rsidR="004D1ED8" w:rsidRPr="00E55A11">
        <w:rPr>
          <w:rFonts w:ascii="Arial" w:hAnsi="Arial" w:cs="Arial"/>
          <w:sz w:val="20"/>
          <w:szCs w:val="20"/>
        </w:rPr>
        <w:t xml:space="preserve">są </w:t>
      </w:r>
      <w:r w:rsidRPr="00E55A11">
        <w:rPr>
          <w:rFonts w:ascii="Arial" w:hAnsi="Arial" w:cs="Arial"/>
          <w:sz w:val="20"/>
          <w:szCs w:val="20"/>
        </w:rPr>
        <w:t xml:space="preserve">wydawane zalecenia pokontrolne, </w:t>
      </w:r>
      <w:r w:rsidR="00FB66D1" w:rsidRPr="00E55A11">
        <w:rPr>
          <w:rFonts w:ascii="Arial" w:hAnsi="Arial" w:cs="Arial"/>
          <w:sz w:val="20"/>
          <w:szCs w:val="20"/>
        </w:rPr>
        <w:br/>
      </w:r>
      <w:r w:rsidRPr="00E55A11">
        <w:rPr>
          <w:rFonts w:ascii="Arial" w:hAnsi="Arial" w:cs="Arial"/>
          <w:sz w:val="20"/>
          <w:szCs w:val="20"/>
        </w:rPr>
        <w:t>a Beneficjen</w:t>
      </w:r>
      <w:r w:rsidR="00442F0A" w:rsidRPr="00E55A11">
        <w:rPr>
          <w:rFonts w:ascii="Arial" w:hAnsi="Arial" w:cs="Arial"/>
          <w:sz w:val="20"/>
          <w:szCs w:val="20"/>
        </w:rPr>
        <w:t>t</w:t>
      </w:r>
      <w:r w:rsidRPr="00E55A11">
        <w:rPr>
          <w:rFonts w:ascii="Arial" w:hAnsi="Arial" w:cs="Arial"/>
          <w:sz w:val="20"/>
          <w:szCs w:val="20"/>
        </w:rPr>
        <w:t xml:space="preserve"> </w:t>
      </w:r>
      <w:r w:rsidR="001B6533" w:rsidRPr="00E55A11">
        <w:rPr>
          <w:rFonts w:ascii="Arial" w:hAnsi="Arial" w:cs="Arial"/>
          <w:sz w:val="20"/>
          <w:szCs w:val="20"/>
        </w:rPr>
        <w:t>jest</w:t>
      </w:r>
      <w:r w:rsidRPr="00E55A11">
        <w:rPr>
          <w:rFonts w:ascii="Arial" w:hAnsi="Arial" w:cs="Arial"/>
          <w:sz w:val="20"/>
          <w:szCs w:val="20"/>
        </w:rPr>
        <w:t xml:space="preserve"> zobowiązan</w:t>
      </w:r>
      <w:r w:rsidR="001B6533" w:rsidRPr="00E55A11">
        <w:rPr>
          <w:rFonts w:ascii="Arial" w:hAnsi="Arial" w:cs="Arial"/>
          <w:sz w:val="20"/>
          <w:szCs w:val="20"/>
        </w:rPr>
        <w:t>y</w:t>
      </w:r>
      <w:r w:rsidRPr="00E55A11">
        <w:rPr>
          <w:rFonts w:ascii="Arial" w:hAnsi="Arial" w:cs="Arial"/>
          <w:sz w:val="20"/>
          <w:szCs w:val="20"/>
        </w:rPr>
        <w:t xml:space="preserve"> do podjęcia </w:t>
      </w:r>
      <w:r w:rsidR="00442F0A" w:rsidRPr="00E55A11">
        <w:rPr>
          <w:rFonts w:ascii="Arial" w:hAnsi="Arial" w:cs="Arial"/>
          <w:sz w:val="20"/>
          <w:szCs w:val="20"/>
        </w:rPr>
        <w:t xml:space="preserve">w określonym w nich terminie </w:t>
      </w:r>
      <w:r w:rsidRPr="00E55A11">
        <w:rPr>
          <w:rFonts w:ascii="Arial" w:hAnsi="Arial" w:cs="Arial"/>
          <w:sz w:val="20"/>
          <w:szCs w:val="20"/>
        </w:rPr>
        <w:t xml:space="preserve">działań naprawczych. </w:t>
      </w:r>
    </w:p>
    <w:p w14:paraId="3B615932" w14:textId="77777777" w:rsidR="00473FAC" w:rsidRPr="00E55A11" w:rsidRDefault="00473FAC" w:rsidP="006447CF">
      <w:pPr>
        <w:numPr>
          <w:ilvl w:val="0"/>
          <w:numId w:val="3"/>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Na zakończenie realizacji projektu obligatoryjnie przeprowadzana jest kontrola po złożeniu przez </w:t>
      </w:r>
      <w:r w:rsidR="00C60856" w:rsidRPr="00E55A11">
        <w:rPr>
          <w:rFonts w:ascii="Arial" w:hAnsi="Arial" w:cs="Arial"/>
          <w:sz w:val="20"/>
          <w:szCs w:val="20"/>
        </w:rPr>
        <w:t>B</w:t>
      </w:r>
      <w:r w:rsidRPr="00E55A11">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20A7AB6F" w14:textId="77777777" w:rsidR="002D35B6" w:rsidRPr="00E55A11" w:rsidRDefault="002D35B6" w:rsidP="008F2E24">
      <w:pPr>
        <w:numPr>
          <w:ilvl w:val="0"/>
          <w:numId w:val="3"/>
        </w:numPr>
        <w:tabs>
          <w:tab w:val="clear" w:pos="360"/>
        </w:tabs>
        <w:ind w:left="284" w:hanging="284"/>
        <w:rPr>
          <w:rFonts w:ascii="Arial" w:hAnsi="Arial" w:cs="Arial"/>
          <w:sz w:val="20"/>
          <w:szCs w:val="20"/>
        </w:rPr>
      </w:pPr>
      <w:r w:rsidRPr="00E55A11">
        <w:rPr>
          <w:rFonts w:ascii="Arial" w:hAnsi="Arial" w:cs="Arial"/>
          <w:i/>
          <w:sz w:val="20"/>
          <w:szCs w:val="20"/>
        </w:rPr>
        <w:t>Postanowienia ust. 1-</w:t>
      </w:r>
      <w:r w:rsidR="00473FAC" w:rsidRPr="00E55A11">
        <w:rPr>
          <w:rFonts w:ascii="Arial" w:hAnsi="Arial" w:cs="Arial"/>
          <w:i/>
          <w:sz w:val="20"/>
          <w:szCs w:val="20"/>
        </w:rPr>
        <w:t xml:space="preserve">7 </w:t>
      </w:r>
      <w:r w:rsidRPr="00E55A11">
        <w:rPr>
          <w:rFonts w:ascii="Arial" w:hAnsi="Arial" w:cs="Arial"/>
          <w:i/>
          <w:sz w:val="20"/>
          <w:szCs w:val="20"/>
        </w:rPr>
        <w:t>stosuje się także do Partnerów.</w:t>
      </w:r>
      <w:r w:rsidRPr="00E55A11">
        <w:rPr>
          <w:rStyle w:val="Odwoanieprzypisudolnego"/>
          <w:rFonts w:ascii="Arial" w:hAnsi="Arial" w:cs="Arial"/>
          <w:i/>
          <w:sz w:val="20"/>
          <w:szCs w:val="20"/>
        </w:rPr>
        <w:footnoteReference w:id="73"/>
      </w:r>
    </w:p>
    <w:p w14:paraId="572CD05C" w14:textId="77777777" w:rsidR="002A74D5" w:rsidRPr="00E55A11" w:rsidRDefault="002A74D5" w:rsidP="00374482">
      <w:pPr>
        <w:spacing w:after="240"/>
        <w:rPr>
          <w:rFonts w:ascii="Arial" w:hAnsi="Arial" w:cs="Arial"/>
          <w:sz w:val="20"/>
          <w:szCs w:val="20"/>
        </w:rPr>
      </w:pPr>
    </w:p>
    <w:p w14:paraId="6D4248C3" w14:textId="77777777" w:rsidR="009D490C" w:rsidRPr="00E55A11" w:rsidRDefault="009D490C" w:rsidP="00374482">
      <w:pPr>
        <w:spacing w:after="240"/>
        <w:jc w:val="center"/>
        <w:rPr>
          <w:rFonts w:ascii="Arial" w:hAnsi="Arial" w:cs="Arial"/>
          <w:sz w:val="20"/>
          <w:szCs w:val="20"/>
        </w:rPr>
      </w:pPr>
      <w:r w:rsidRPr="00E55A11">
        <w:rPr>
          <w:rFonts w:ascii="Arial" w:hAnsi="Arial" w:cs="Arial"/>
          <w:sz w:val="20"/>
          <w:szCs w:val="20"/>
        </w:rPr>
        <w:t xml:space="preserve">§ </w:t>
      </w:r>
      <w:r w:rsidR="000435E2" w:rsidRPr="00E55A11">
        <w:rPr>
          <w:rFonts w:ascii="Arial" w:hAnsi="Arial" w:cs="Arial"/>
          <w:sz w:val="20"/>
          <w:szCs w:val="20"/>
        </w:rPr>
        <w:t>17</w:t>
      </w:r>
      <w:r w:rsidRPr="00E55A11">
        <w:rPr>
          <w:rFonts w:ascii="Arial" w:hAnsi="Arial" w:cs="Arial"/>
          <w:sz w:val="20"/>
          <w:szCs w:val="20"/>
        </w:rPr>
        <w:t>.</w:t>
      </w:r>
    </w:p>
    <w:p w14:paraId="22EE5DE6" w14:textId="77777777" w:rsidR="009D490C" w:rsidRPr="00E55A11" w:rsidRDefault="009D490C" w:rsidP="00350F7A">
      <w:pPr>
        <w:numPr>
          <w:ilvl w:val="0"/>
          <w:numId w:val="13"/>
        </w:numPr>
        <w:tabs>
          <w:tab w:val="clear" w:pos="360"/>
          <w:tab w:val="num" w:pos="284"/>
        </w:tabs>
        <w:ind w:left="284" w:hanging="284"/>
        <w:rPr>
          <w:rFonts w:ascii="Arial" w:hAnsi="Arial" w:cs="Arial"/>
          <w:sz w:val="20"/>
          <w:szCs w:val="20"/>
        </w:rPr>
      </w:pPr>
      <w:bookmarkStart w:id="33" w:name="_Hlk132963866"/>
      <w:r w:rsidRPr="00E55A11">
        <w:rPr>
          <w:rFonts w:ascii="Arial" w:hAnsi="Arial" w:cs="Arial"/>
          <w:sz w:val="20"/>
          <w:szCs w:val="20"/>
        </w:rPr>
        <w:t xml:space="preserve">Beneficjent zobowiązuje się do przedstawiania na wezwanie </w:t>
      </w:r>
      <w:r w:rsidR="00EF202B" w:rsidRPr="00E55A11">
        <w:rPr>
          <w:rFonts w:ascii="Arial" w:hAnsi="Arial" w:cs="Arial"/>
          <w:sz w:val="20"/>
          <w:szCs w:val="20"/>
        </w:rPr>
        <w:t>Instytucji Pośredniczącej</w:t>
      </w:r>
      <w:r w:rsidRPr="00E55A11">
        <w:rPr>
          <w:rFonts w:ascii="Arial" w:hAnsi="Arial" w:cs="Arial"/>
          <w:sz w:val="20"/>
          <w:szCs w:val="20"/>
        </w:rPr>
        <w:t xml:space="preserve"> wszelkich informacji i wyjaśnień związanych z realizacją Projektu, w terminie określonym w wezwaniu</w:t>
      </w:r>
      <w:r w:rsidR="001B6533" w:rsidRPr="00E55A11">
        <w:rPr>
          <w:rFonts w:ascii="Arial" w:hAnsi="Arial" w:cs="Arial"/>
          <w:sz w:val="20"/>
          <w:szCs w:val="20"/>
        </w:rPr>
        <w:t>, jednak nie krótszym niż 5 dni roboczych</w:t>
      </w:r>
      <w:bookmarkEnd w:id="33"/>
      <w:r w:rsidR="00955C4D" w:rsidRPr="00E55A11">
        <w:rPr>
          <w:rFonts w:ascii="Arial" w:hAnsi="Arial" w:cs="Arial"/>
          <w:sz w:val="20"/>
          <w:szCs w:val="20"/>
          <w:vertAlign w:val="superscript"/>
        </w:rPr>
        <w:footnoteReference w:id="74"/>
      </w:r>
      <w:r w:rsidRPr="00E55A11">
        <w:rPr>
          <w:rFonts w:ascii="Arial" w:hAnsi="Arial" w:cs="Arial"/>
          <w:sz w:val="20"/>
          <w:szCs w:val="20"/>
        </w:rPr>
        <w:t>.</w:t>
      </w:r>
    </w:p>
    <w:p w14:paraId="2D94FA2D" w14:textId="77777777" w:rsidR="009D490C" w:rsidRPr="00E55A11" w:rsidRDefault="005B2AAD" w:rsidP="00350F7A">
      <w:pPr>
        <w:numPr>
          <w:ilvl w:val="0"/>
          <w:numId w:val="13"/>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Postanowienia </w:t>
      </w:r>
      <w:r w:rsidR="009D490C" w:rsidRPr="00E55A11">
        <w:rPr>
          <w:rFonts w:ascii="Arial" w:hAnsi="Arial" w:cs="Arial"/>
          <w:sz w:val="20"/>
          <w:szCs w:val="20"/>
        </w:rPr>
        <w:t xml:space="preserve">ust. 1 stosuje się w okresie realizacji Projektu, o którym mowa w § </w:t>
      </w:r>
      <w:r w:rsidR="001226F5" w:rsidRPr="00E55A11">
        <w:rPr>
          <w:rFonts w:ascii="Arial" w:hAnsi="Arial" w:cs="Arial"/>
          <w:sz w:val="20"/>
          <w:szCs w:val="20"/>
        </w:rPr>
        <w:t>3</w:t>
      </w:r>
      <w:r w:rsidR="009D490C" w:rsidRPr="00E55A11">
        <w:rPr>
          <w:rFonts w:ascii="Arial" w:hAnsi="Arial" w:cs="Arial"/>
          <w:sz w:val="20"/>
          <w:szCs w:val="20"/>
        </w:rPr>
        <w:t xml:space="preserve"> ust. 1</w:t>
      </w:r>
      <w:r w:rsidR="005A0B9D" w:rsidRPr="00E55A11">
        <w:rPr>
          <w:rFonts w:ascii="Arial" w:hAnsi="Arial" w:cs="Arial"/>
          <w:sz w:val="20"/>
          <w:szCs w:val="20"/>
        </w:rPr>
        <w:t>,</w:t>
      </w:r>
      <w:r w:rsidR="009D490C" w:rsidRPr="00E55A11">
        <w:rPr>
          <w:rFonts w:ascii="Arial" w:hAnsi="Arial" w:cs="Arial"/>
          <w:sz w:val="20"/>
          <w:szCs w:val="20"/>
        </w:rPr>
        <w:t xml:space="preserve"> oraz </w:t>
      </w:r>
      <w:r w:rsidR="00592BC0" w:rsidRPr="00E55A11">
        <w:rPr>
          <w:rFonts w:ascii="Arial" w:hAnsi="Arial" w:cs="Arial"/>
          <w:sz w:val="20"/>
          <w:szCs w:val="20"/>
        </w:rPr>
        <w:br/>
      </w:r>
      <w:r w:rsidR="009D490C" w:rsidRPr="00E55A11">
        <w:rPr>
          <w:rFonts w:ascii="Arial" w:hAnsi="Arial" w:cs="Arial"/>
          <w:sz w:val="20"/>
          <w:szCs w:val="20"/>
        </w:rPr>
        <w:t xml:space="preserve">w okresie wskazanym w § </w:t>
      </w:r>
      <w:r w:rsidR="000435E2" w:rsidRPr="00E55A11">
        <w:rPr>
          <w:rFonts w:ascii="Arial" w:hAnsi="Arial" w:cs="Arial"/>
          <w:sz w:val="20"/>
          <w:szCs w:val="20"/>
        </w:rPr>
        <w:t xml:space="preserve">15 </w:t>
      </w:r>
      <w:r w:rsidR="009D490C" w:rsidRPr="00E55A11">
        <w:rPr>
          <w:rFonts w:ascii="Arial" w:hAnsi="Arial" w:cs="Arial"/>
          <w:sz w:val="20"/>
          <w:szCs w:val="20"/>
        </w:rPr>
        <w:t xml:space="preserve">ust. </w:t>
      </w:r>
      <w:r w:rsidR="009F3B81" w:rsidRPr="00E55A11">
        <w:rPr>
          <w:rFonts w:ascii="Arial" w:hAnsi="Arial" w:cs="Arial"/>
          <w:sz w:val="20"/>
          <w:szCs w:val="20"/>
        </w:rPr>
        <w:t>5</w:t>
      </w:r>
      <w:r w:rsidR="009D490C" w:rsidRPr="00E55A11">
        <w:rPr>
          <w:rFonts w:ascii="Arial" w:hAnsi="Arial" w:cs="Arial"/>
          <w:sz w:val="20"/>
          <w:szCs w:val="20"/>
        </w:rPr>
        <w:t>.</w:t>
      </w:r>
    </w:p>
    <w:p w14:paraId="474E5DF9" w14:textId="77777777" w:rsidR="009D490C" w:rsidRPr="00E55A11" w:rsidRDefault="009D490C" w:rsidP="00374482">
      <w:pPr>
        <w:spacing w:after="240"/>
        <w:jc w:val="center"/>
        <w:rPr>
          <w:rFonts w:ascii="Arial" w:hAnsi="Arial" w:cs="Arial"/>
          <w:b/>
          <w:sz w:val="20"/>
          <w:szCs w:val="20"/>
        </w:rPr>
      </w:pPr>
    </w:p>
    <w:p w14:paraId="2477FA31" w14:textId="77777777" w:rsidR="009D490C" w:rsidRPr="00E55A11" w:rsidRDefault="005157CD" w:rsidP="00374482">
      <w:pPr>
        <w:keepNext/>
        <w:spacing w:after="240"/>
        <w:jc w:val="center"/>
        <w:rPr>
          <w:rFonts w:ascii="Arial" w:hAnsi="Arial" w:cs="Arial"/>
          <w:b/>
          <w:sz w:val="20"/>
          <w:szCs w:val="20"/>
        </w:rPr>
      </w:pPr>
      <w:r w:rsidRPr="00E55A11">
        <w:rPr>
          <w:rFonts w:ascii="Arial" w:hAnsi="Arial" w:cs="Arial"/>
          <w:b/>
          <w:sz w:val="20"/>
          <w:szCs w:val="20"/>
        </w:rPr>
        <w:t>Udzielanie zamówień w ramach Projektu</w:t>
      </w:r>
    </w:p>
    <w:p w14:paraId="29C5F063" w14:textId="77777777" w:rsidR="009D490C" w:rsidRPr="00E55A11" w:rsidRDefault="009D490C" w:rsidP="00374482">
      <w:pPr>
        <w:keepNext/>
        <w:spacing w:after="240"/>
        <w:jc w:val="center"/>
        <w:rPr>
          <w:rFonts w:ascii="Arial" w:hAnsi="Arial" w:cs="Arial"/>
          <w:sz w:val="20"/>
          <w:szCs w:val="20"/>
        </w:rPr>
      </w:pPr>
      <w:r w:rsidRPr="00E55A11">
        <w:rPr>
          <w:rFonts w:ascii="Arial" w:hAnsi="Arial" w:cs="Arial"/>
          <w:sz w:val="20"/>
          <w:szCs w:val="20"/>
        </w:rPr>
        <w:t xml:space="preserve">§ </w:t>
      </w:r>
      <w:r w:rsidR="000435E2" w:rsidRPr="00E55A11">
        <w:rPr>
          <w:rFonts w:ascii="Arial" w:hAnsi="Arial" w:cs="Arial"/>
          <w:sz w:val="20"/>
          <w:szCs w:val="20"/>
        </w:rPr>
        <w:t>18</w:t>
      </w:r>
      <w:r w:rsidRPr="00E55A11">
        <w:rPr>
          <w:rFonts w:ascii="Arial" w:hAnsi="Arial" w:cs="Arial"/>
          <w:sz w:val="20"/>
          <w:szCs w:val="20"/>
        </w:rPr>
        <w:t>.</w:t>
      </w:r>
    </w:p>
    <w:p w14:paraId="29A3BD7D" w14:textId="77777777" w:rsidR="00936E36" w:rsidRPr="00E55A11" w:rsidRDefault="001226F5" w:rsidP="009D3F46">
      <w:pPr>
        <w:keepNext/>
        <w:numPr>
          <w:ilvl w:val="0"/>
          <w:numId w:val="29"/>
        </w:numPr>
        <w:ind w:hanging="357"/>
        <w:rPr>
          <w:rFonts w:ascii="Arial" w:hAnsi="Arial" w:cs="Arial"/>
          <w:sz w:val="20"/>
          <w:szCs w:val="20"/>
        </w:rPr>
      </w:pPr>
      <w:r w:rsidRPr="00E55A11">
        <w:rPr>
          <w:rFonts w:ascii="Arial" w:hAnsi="Arial" w:cs="Arial"/>
          <w:sz w:val="20"/>
          <w:szCs w:val="20"/>
        </w:rPr>
        <w:t>Beneficjent u</w:t>
      </w:r>
      <w:r w:rsidR="00A47E7B" w:rsidRPr="00E55A11">
        <w:rPr>
          <w:rFonts w:ascii="Arial" w:hAnsi="Arial" w:cs="Arial"/>
          <w:sz w:val="20"/>
          <w:szCs w:val="20"/>
        </w:rPr>
        <w:t>dziela zamówie</w:t>
      </w:r>
      <w:r w:rsidRPr="00E55A11">
        <w:rPr>
          <w:rFonts w:ascii="Arial" w:hAnsi="Arial" w:cs="Arial"/>
          <w:sz w:val="20"/>
          <w:szCs w:val="20"/>
        </w:rPr>
        <w:t>ń</w:t>
      </w:r>
      <w:r w:rsidR="00A47E7B" w:rsidRPr="00E55A11">
        <w:rPr>
          <w:rFonts w:ascii="Arial" w:hAnsi="Arial" w:cs="Arial"/>
          <w:sz w:val="20"/>
          <w:szCs w:val="20"/>
        </w:rPr>
        <w:t xml:space="preserve"> w ramach </w:t>
      </w:r>
      <w:r w:rsidR="00A01468" w:rsidRPr="00E55A11">
        <w:rPr>
          <w:rFonts w:ascii="Arial" w:hAnsi="Arial" w:cs="Arial"/>
          <w:sz w:val="20"/>
          <w:szCs w:val="20"/>
        </w:rPr>
        <w:t>P</w:t>
      </w:r>
      <w:r w:rsidR="00A47E7B" w:rsidRPr="00E55A11">
        <w:rPr>
          <w:rFonts w:ascii="Arial" w:hAnsi="Arial" w:cs="Arial"/>
          <w:sz w:val="20"/>
          <w:szCs w:val="20"/>
        </w:rPr>
        <w:t>rojektu zgodnie z</w:t>
      </w:r>
      <w:r w:rsidRPr="00E55A11">
        <w:rPr>
          <w:rFonts w:ascii="Arial" w:hAnsi="Arial" w:cs="Arial"/>
          <w:sz w:val="20"/>
          <w:szCs w:val="20"/>
        </w:rPr>
        <w:t xml:space="preserve"> </w:t>
      </w:r>
      <w:r w:rsidR="00A47E7B" w:rsidRPr="00E55A11">
        <w:rPr>
          <w:rFonts w:ascii="Arial" w:hAnsi="Arial" w:cs="Arial"/>
          <w:sz w:val="20"/>
          <w:szCs w:val="20"/>
        </w:rPr>
        <w:t xml:space="preserve">ustawą </w:t>
      </w:r>
      <w:proofErr w:type="spellStart"/>
      <w:r w:rsidR="00A47E7B" w:rsidRPr="00E55A11">
        <w:rPr>
          <w:rFonts w:ascii="Arial" w:hAnsi="Arial" w:cs="Arial"/>
          <w:sz w:val="20"/>
          <w:szCs w:val="20"/>
        </w:rPr>
        <w:t>Pzp</w:t>
      </w:r>
      <w:proofErr w:type="spellEnd"/>
      <w:r w:rsidR="00A47E7B" w:rsidRPr="00E55A11">
        <w:rPr>
          <w:rFonts w:ascii="Arial" w:hAnsi="Arial" w:cs="Arial"/>
          <w:sz w:val="20"/>
          <w:szCs w:val="20"/>
        </w:rPr>
        <w:t xml:space="preserve"> albo zasadą konkurencyjności</w:t>
      </w:r>
      <w:r w:rsidR="00A01468" w:rsidRPr="00E55A11">
        <w:rPr>
          <w:rFonts w:ascii="Arial" w:hAnsi="Arial" w:cs="Arial"/>
          <w:sz w:val="20"/>
          <w:szCs w:val="20"/>
        </w:rPr>
        <w:t xml:space="preserve"> </w:t>
      </w:r>
      <w:r w:rsidRPr="00E55A11">
        <w:rPr>
          <w:rFonts w:ascii="Arial" w:hAnsi="Arial" w:cs="Arial"/>
          <w:sz w:val="20"/>
          <w:szCs w:val="20"/>
        </w:rPr>
        <w:t xml:space="preserve">na warunkach określonych w </w:t>
      </w:r>
      <w:r w:rsidR="00B16985" w:rsidRPr="00E55A11">
        <w:rPr>
          <w:rFonts w:ascii="Arial" w:hAnsi="Arial" w:cs="Arial"/>
          <w:i/>
          <w:sz w:val="20"/>
          <w:szCs w:val="20"/>
        </w:rPr>
        <w:t>W</w:t>
      </w:r>
      <w:r w:rsidR="00A01468" w:rsidRPr="00E55A11">
        <w:rPr>
          <w:rFonts w:ascii="Arial" w:hAnsi="Arial" w:cs="Arial"/>
          <w:i/>
          <w:sz w:val="20"/>
          <w:szCs w:val="20"/>
        </w:rPr>
        <w:t>ytycznych</w:t>
      </w:r>
      <w:r w:rsidR="00B16985" w:rsidRPr="00E55A11">
        <w:rPr>
          <w:rFonts w:ascii="Arial" w:hAnsi="Arial" w:cs="Arial"/>
          <w:i/>
          <w:sz w:val="20"/>
          <w:szCs w:val="20"/>
        </w:rPr>
        <w:t xml:space="preserve"> </w:t>
      </w:r>
      <w:r w:rsidR="00262F10" w:rsidRPr="00E55A11">
        <w:rPr>
          <w:rFonts w:ascii="Arial" w:hAnsi="Arial" w:cs="Arial"/>
          <w:i/>
          <w:sz w:val="20"/>
          <w:szCs w:val="20"/>
        </w:rPr>
        <w:t xml:space="preserve"> </w:t>
      </w:r>
      <w:r w:rsidR="002E6620" w:rsidRPr="00E55A11">
        <w:rPr>
          <w:rFonts w:ascii="Arial" w:hAnsi="Arial" w:cs="Arial"/>
          <w:i/>
          <w:sz w:val="20"/>
          <w:szCs w:val="20"/>
        </w:rPr>
        <w:t>dotyczących</w:t>
      </w:r>
      <w:r w:rsidR="00262F10" w:rsidRPr="00E55A11">
        <w:rPr>
          <w:rFonts w:ascii="Arial" w:hAnsi="Arial" w:cs="Arial"/>
          <w:i/>
          <w:sz w:val="20"/>
          <w:szCs w:val="20"/>
        </w:rPr>
        <w:t xml:space="preserve"> kwalifikowalności wydatków  na lata 2021-2027</w:t>
      </w:r>
      <w:r w:rsidR="00BE3A28" w:rsidRPr="00E55A11">
        <w:rPr>
          <w:rFonts w:ascii="Arial" w:hAnsi="Arial" w:cs="Arial"/>
          <w:sz w:val="20"/>
          <w:szCs w:val="20"/>
        </w:rPr>
        <w:t>, w szczególności zobowiązuje się do upubliczniania zapytań ofertowych zgodnie z ww. wytycznymi</w:t>
      </w:r>
      <w:r w:rsidR="00CA358C" w:rsidRPr="00E55A11">
        <w:rPr>
          <w:rFonts w:ascii="Arial" w:hAnsi="Arial" w:cs="Arial"/>
          <w:sz w:val="20"/>
          <w:szCs w:val="20"/>
        </w:rPr>
        <w:t>.</w:t>
      </w:r>
      <w:r w:rsidRPr="00E55A11">
        <w:rPr>
          <w:rFonts w:ascii="Arial" w:hAnsi="Arial" w:cs="Arial"/>
          <w:sz w:val="20"/>
          <w:szCs w:val="20"/>
        </w:rPr>
        <w:t xml:space="preserve"> </w:t>
      </w:r>
    </w:p>
    <w:p w14:paraId="09A92EBE" w14:textId="43F4AB54" w:rsidR="00F32C99" w:rsidRPr="00E55A11" w:rsidRDefault="00F32C99" w:rsidP="009D3F46">
      <w:pPr>
        <w:pStyle w:val="Akapitzlist"/>
        <w:numPr>
          <w:ilvl w:val="0"/>
          <w:numId w:val="29"/>
        </w:numPr>
        <w:rPr>
          <w:rFonts w:ascii="Arial" w:eastAsiaTheme="minorHAnsi" w:hAnsi="Arial" w:cs="Arial"/>
          <w:sz w:val="20"/>
          <w:szCs w:val="20"/>
        </w:rPr>
      </w:pPr>
      <w:r w:rsidRPr="00E55A11">
        <w:rPr>
          <w:rFonts w:ascii="Arial" w:eastAsiaTheme="minorHAnsi" w:hAnsi="Arial" w:cs="Arial"/>
          <w:sz w:val="20"/>
          <w:szCs w:val="20"/>
        </w:rPr>
        <w:t xml:space="preserve">Instytucja Pośrednicząca zobowiązuje Beneficjenta do stosowania preferencji dla Podmiotów Ekonomii Społecznej poprzez wykorzystanie klauzul społecznych przy zlecaniu zadań na podstawie ustawy z dnia 11września 2019 r. – Prawo zamówień publicznych (Dz. U. z </w:t>
      </w:r>
      <w:r w:rsidR="00FE14DF" w:rsidRPr="00E55A11">
        <w:rPr>
          <w:rFonts w:ascii="Arial" w:eastAsiaTheme="minorHAnsi" w:hAnsi="Arial" w:cs="Arial"/>
          <w:sz w:val="20"/>
          <w:szCs w:val="20"/>
        </w:rPr>
        <w:t>20</w:t>
      </w:r>
      <w:r w:rsidR="00FE14DF">
        <w:rPr>
          <w:rFonts w:ascii="Arial" w:eastAsiaTheme="minorHAnsi" w:hAnsi="Arial" w:cs="Arial"/>
          <w:sz w:val="20"/>
          <w:szCs w:val="20"/>
        </w:rPr>
        <w:t>24</w:t>
      </w:r>
      <w:r w:rsidR="00FE14DF" w:rsidRPr="00E55A11">
        <w:rPr>
          <w:rFonts w:ascii="Arial" w:eastAsiaTheme="minorHAnsi" w:hAnsi="Arial" w:cs="Arial"/>
          <w:sz w:val="20"/>
          <w:szCs w:val="20"/>
        </w:rPr>
        <w:t xml:space="preserve"> </w:t>
      </w:r>
      <w:r w:rsidRPr="00E55A11">
        <w:rPr>
          <w:rFonts w:ascii="Arial" w:eastAsiaTheme="minorHAnsi" w:hAnsi="Arial" w:cs="Arial"/>
          <w:sz w:val="20"/>
          <w:szCs w:val="20"/>
        </w:rPr>
        <w:t xml:space="preserve">r. poz. </w:t>
      </w:r>
      <w:r w:rsidR="00FE14DF">
        <w:rPr>
          <w:rFonts w:ascii="Arial" w:eastAsiaTheme="minorHAnsi" w:hAnsi="Arial" w:cs="Arial"/>
          <w:sz w:val="20"/>
          <w:szCs w:val="20"/>
        </w:rPr>
        <w:t>1320</w:t>
      </w:r>
      <w:r w:rsidRPr="00E55A11">
        <w:rPr>
          <w:rFonts w:ascii="Arial" w:eastAsiaTheme="minorHAnsi" w:hAnsi="Arial" w:cs="Arial"/>
          <w:sz w:val="20"/>
          <w:szCs w:val="20"/>
        </w:rPr>
        <w:t xml:space="preserve">, z </w:t>
      </w:r>
      <w:proofErr w:type="spellStart"/>
      <w:r w:rsidRPr="00E55A11">
        <w:rPr>
          <w:rFonts w:ascii="Arial" w:eastAsiaTheme="minorHAnsi" w:hAnsi="Arial" w:cs="Arial"/>
          <w:sz w:val="20"/>
          <w:szCs w:val="20"/>
        </w:rPr>
        <w:t>późn</w:t>
      </w:r>
      <w:proofErr w:type="spellEnd"/>
      <w:r w:rsidRPr="00E55A11">
        <w:rPr>
          <w:rFonts w:ascii="Arial" w:eastAsiaTheme="minorHAnsi" w:hAnsi="Arial" w:cs="Arial"/>
          <w:sz w:val="20"/>
          <w:szCs w:val="20"/>
        </w:rPr>
        <w:t>. zm.)</w:t>
      </w:r>
      <w:r w:rsidRPr="00E55A11">
        <w:rPr>
          <w:rStyle w:val="Odwoanieprzypisudolnego"/>
          <w:rFonts w:ascii="Arial" w:eastAsiaTheme="minorHAnsi" w:hAnsi="Arial" w:cs="Arial"/>
          <w:sz w:val="20"/>
          <w:szCs w:val="20"/>
        </w:rPr>
        <w:footnoteReference w:id="75"/>
      </w:r>
      <w:r w:rsidRPr="00E55A11">
        <w:rPr>
          <w:rFonts w:ascii="Arial" w:eastAsiaTheme="minorHAnsi" w:hAnsi="Arial" w:cs="Arial"/>
          <w:sz w:val="20"/>
          <w:szCs w:val="20"/>
        </w:rPr>
        <w:t>.</w:t>
      </w:r>
    </w:p>
    <w:p w14:paraId="3A72E9B1" w14:textId="77777777" w:rsidR="00F32C99" w:rsidRPr="00E55A11" w:rsidRDefault="00F32C99" w:rsidP="009D3F46">
      <w:pPr>
        <w:pStyle w:val="Akapitzlist"/>
        <w:numPr>
          <w:ilvl w:val="0"/>
          <w:numId w:val="29"/>
        </w:numPr>
        <w:rPr>
          <w:rFonts w:ascii="Arial" w:eastAsiaTheme="minorHAnsi" w:hAnsi="Arial" w:cs="Arial"/>
          <w:sz w:val="20"/>
          <w:szCs w:val="20"/>
        </w:rPr>
      </w:pPr>
      <w:r w:rsidRPr="00E55A11">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sidRPr="00E55A11">
        <w:rPr>
          <w:rStyle w:val="Odwoanieprzypisudolnego"/>
          <w:rFonts w:ascii="Arial" w:eastAsiaTheme="minorHAnsi" w:hAnsi="Arial" w:cs="Arial"/>
          <w:sz w:val="20"/>
          <w:szCs w:val="20"/>
        </w:rPr>
        <w:footnoteReference w:id="76"/>
      </w:r>
    </w:p>
    <w:p w14:paraId="657C0DC1" w14:textId="77777777" w:rsidR="009D490C" w:rsidRPr="00E55A11" w:rsidRDefault="00D27EF3" w:rsidP="009D3F46">
      <w:pPr>
        <w:numPr>
          <w:ilvl w:val="0"/>
          <w:numId w:val="29"/>
        </w:numPr>
        <w:ind w:hanging="357"/>
        <w:rPr>
          <w:rFonts w:ascii="Arial" w:hAnsi="Arial" w:cs="Arial"/>
          <w:sz w:val="20"/>
          <w:szCs w:val="20"/>
        </w:rPr>
      </w:pPr>
      <w:r w:rsidRPr="00E55A11">
        <w:rPr>
          <w:rFonts w:ascii="Arial" w:hAnsi="Arial" w:cs="Arial"/>
          <w:sz w:val="20"/>
          <w:szCs w:val="20"/>
        </w:rPr>
        <w:t>Instytucja Pośrednicząca</w:t>
      </w:r>
      <w:r w:rsidR="009D490C" w:rsidRPr="00E55A11">
        <w:rPr>
          <w:rFonts w:ascii="Arial" w:hAnsi="Arial" w:cs="Arial"/>
          <w:sz w:val="20"/>
          <w:szCs w:val="20"/>
        </w:rPr>
        <w:t xml:space="preserve"> w pr</w:t>
      </w:r>
      <w:r w:rsidR="006813F4" w:rsidRPr="00E55A11">
        <w:rPr>
          <w:rFonts w:ascii="Arial" w:hAnsi="Arial" w:cs="Arial"/>
          <w:sz w:val="20"/>
          <w:szCs w:val="20"/>
        </w:rPr>
        <w:t>zypadku stwierdzenia naruszenia</w:t>
      </w:r>
      <w:r w:rsidR="009D490C" w:rsidRPr="00E55A11">
        <w:rPr>
          <w:rFonts w:ascii="Arial" w:hAnsi="Arial" w:cs="Arial"/>
          <w:sz w:val="20"/>
          <w:szCs w:val="20"/>
        </w:rPr>
        <w:t xml:space="preserve"> przez </w:t>
      </w:r>
      <w:r w:rsidR="00266B75" w:rsidRPr="00E55A11">
        <w:rPr>
          <w:rFonts w:ascii="Arial" w:hAnsi="Arial" w:cs="Arial"/>
          <w:sz w:val="20"/>
          <w:szCs w:val="20"/>
        </w:rPr>
        <w:t>B</w:t>
      </w:r>
      <w:r w:rsidR="009D490C" w:rsidRPr="00E55A11">
        <w:rPr>
          <w:rFonts w:ascii="Arial" w:hAnsi="Arial" w:cs="Arial"/>
          <w:sz w:val="20"/>
          <w:szCs w:val="20"/>
        </w:rPr>
        <w:t xml:space="preserve">eneficjenta ust. 1 może dokonywać korekt finansowych, zgodnie z </w:t>
      </w:r>
      <w:r w:rsidR="009865E2" w:rsidRPr="00E55A11">
        <w:rPr>
          <w:rFonts w:ascii="Arial" w:hAnsi="Arial" w:cs="Arial"/>
          <w:sz w:val="20"/>
          <w:szCs w:val="20"/>
        </w:rPr>
        <w:t>art. 2</w:t>
      </w:r>
      <w:r w:rsidR="007A55A1" w:rsidRPr="00E55A11">
        <w:rPr>
          <w:rFonts w:ascii="Arial" w:hAnsi="Arial" w:cs="Arial"/>
          <w:sz w:val="20"/>
          <w:szCs w:val="20"/>
        </w:rPr>
        <w:t>6</w:t>
      </w:r>
      <w:r w:rsidR="009865E2" w:rsidRPr="00E55A11">
        <w:rPr>
          <w:rFonts w:ascii="Arial" w:hAnsi="Arial" w:cs="Arial"/>
          <w:sz w:val="20"/>
          <w:szCs w:val="20"/>
        </w:rPr>
        <w:t xml:space="preserve"> ustawy </w:t>
      </w:r>
      <w:r w:rsidR="0006247C" w:rsidRPr="00E55A11">
        <w:rPr>
          <w:rFonts w:ascii="Arial" w:hAnsi="Arial" w:cs="Arial"/>
          <w:sz w:val="20"/>
          <w:szCs w:val="20"/>
        </w:rPr>
        <w:t xml:space="preserve">z dnia </w:t>
      </w:r>
      <w:r w:rsidR="003F4B28" w:rsidRPr="00E55A11">
        <w:rPr>
          <w:rFonts w:ascii="Arial" w:hAnsi="Arial" w:cs="Arial"/>
          <w:sz w:val="20"/>
          <w:szCs w:val="20"/>
        </w:rPr>
        <w:t>28 kwietnia 2022</w:t>
      </w:r>
      <w:r w:rsidR="0006247C" w:rsidRPr="00E55A11">
        <w:rPr>
          <w:rFonts w:ascii="Arial" w:hAnsi="Arial" w:cs="Arial"/>
          <w:sz w:val="20"/>
          <w:szCs w:val="20"/>
        </w:rPr>
        <w:t xml:space="preserve"> r. </w:t>
      </w:r>
      <w:r w:rsidR="009865E2" w:rsidRPr="00E55A11">
        <w:rPr>
          <w:rFonts w:ascii="Arial" w:hAnsi="Arial" w:cs="Arial"/>
          <w:sz w:val="20"/>
          <w:szCs w:val="20"/>
        </w:rPr>
        <w:t xml:space="preserve">o </w:t>
      </w:r>
      <w:r w:rsidR="003F4B28" w:rsidRPr="00E55A11">
        <w:rPr>
          <w:rFonts w:ascii="Arial" w:hAnsi="Arial" w:cs="Arial"/>
          <w:sz w:val="20"/>
          <w:szCs w:val="20"/>
        </w:rPr>
        <w:t xml:space="preserve"> zasadach realizacji zadań finansowanych ze środków europejskich w perspektywie finansowej 2021–2027</w:t>
      </w:r>
      <w:r w:rsidR="00F74A86" w:rsidRPr="00E55A11">
        <w:rPr>
          <w:rFonts w:ascii="Arial" w:hAnsi="Arial" w:cs="Arial"/>
          <w:sz w:val="20"/>
          <w:szCs w:val="20"/>
        </w:rPr>
        <w:t xml:space="preserve">. Korekty </w:t>
      </w:r>
      <w:r w:rsidR="00C67DEB" w:rsidRPr="00E55A11">
        <w:rPr>
          <w:rFonts w:ascii="Arial" w:hAnsi="Arial" w:cs="Arial"/>
          <w:sz w:val="20"/>
          <w:szCs w:val="20"/>
        </w:rPr>
        <w:t xml:space="preserve">finansowe </w:t>
      </w:r>
      <w:r w:rsidR="00F74A86" w:rsidRPr="00E55A11">
        <w:rPr>
          <w:rFonts w:ascii="Arial" w:hAnsi="Arial" w:cs="Arial"/>
          <w:sz w:val="20"/>
          <w:szCs w:val="20"/>
        </w:rPr>
        <w:t xml:space="preserve">obejmują całość wydatku poniesionego z naruszeniem </w:t>
      </w:r>
      <w:r w:rsidR="00026336" w:rsidRPr="00E55A11">
        <w:rPr>
          <w:rFonts w:ascii="Arial" w:hAnsi="Arial" w:cs="Arial"/>
          <w:sz w:val="20"/>
          <w:szCs w:val="20"/>
        </w:rPr>
        <w:t>ust. 1</w:t>
      </w:r>
      <w:r w:rsidR="005A568B" w:rsidRPr="00E55A11">
        <w:rPr>
          <w:rFonts w:ascii="Arial" w:hAnsi="Arial" w:cs="Arial"/>
          <w:sz w:val="20"/>
          <w:szCs w:val="20"/>
        </w:rPr>
        <w:t>, tj. zarówno ze środków dofinansowania, jak też wkładu własnego.</w:t>
      </w:r>
    </w:p>
    <w:p w14:paraId="632898E0" w14:textId="77777777" w:rsidR="00BA07DF" w:rsidRPr="00E55A11" w:rsidRDefault="00BA07DF" w:rsidP="009D3F46">
      <w:pPr>
        <w:numPr>
          <w:ilvl w:val="0"/>
          <w:numId w:val="29"/>
        </w:numPr>
        <w:ind w:hanging="357"/>
        <w:rPr>
          <w:rFonts w:ascii="Arial" w:hAnsi="Arial" w:cs="Arial"/>
          <w:sz w:val="20"/>
          <w:szCs w:val="20"/>
        </w:rPr>
      </w:pPr>
      <w:r w:rsidRPr="00E55A11">
        <w:rPr>
          <w:rFonts w:ascii="Arial" w:hAnsi="Arial" w:cs="Arial"/>
          <w:sz w:val="20"/>
          <w:szCs w:val="20"/>
        </w:rPr>
        <w:t>Za nienależyte wykonanie zamówie</w:t>
      </w:r>
      <w:r w:rsidR="00562DDD" w:rsidRPr="00E55A11">
        <w:rPr>
          <w:rFonts w:ascii="Arial" w:hAnsi="Arial" w:cs="Arial"/>
          <w:sz w:val="20"/>
          <w:szCs w:val="20"/>
        </w:rPr>
        <w:t>ń, o których mowa w ust. 1</w:t>
      </w:r>
      <w:r w:rsidR="001E6817" w:rsidRPr="00E55A11">
        <w:rPr>
          <w:rFonts w:ascii="Arial" w:hAnsi="Arial" w:cs="Arial"/>
          <w:sz w:val="20"/>
          <w:szCs w:val="20"/>
        </w:rPr>
        <w:t>,</w:t>
      </w:r>
      <w:r w:rsidRPr="00E55A11">
        <w:rPr>
          <w:rFonts w:ascii="Arial" w:hAnsi="Arial" w:cs="Arial"/>
          <w:sz w:val="20"/>
          <w:szCs w:val="20"/>
        </w:rPr>
        <w:t xml:space="preserve"> Beneficjent stosuje kary, które wskazane są w umowie zawieranej z wykonawcą.</w:t>
      </w:r>
      <w:r w:rsidR="00D40B84" w:rsidRPr="00E55A11">
        <w:rPr>
          <w:rFonts w:ascii="Arial" w:hAnsi="Arial" w:cs="Arial"/>
          <w:sz w:val="20"/>
          <w:szCs w:val="20"/>
        </w:rPr>
        <w:t xml:space="preserve"> W sytuacji niewywiązania się przez wykonawcę </w:t>
      </w:r>
      <w:r w:rsidR="00D40B84" w:rsidRPr="00E55A11">
        <w:rPr>
          <w:rFonts w:ascii="Arial" w:hAnsi="Arial" w:cs="Arial"/>
          <w:sz w:val="20"/>
          <w:szCs w:val="20"/>
        </w:rPr>
        <w:lastRenderedPageBreak/>
        <w:t>z warunków umowy o zamówienie przy jednoczesnym niezastosowaniu kar umownych, Instytucja Pośrednicząca może uznać część wydatków związanych z tym zamówieniem za niekwalifikowalne.</w:t>
      </w:r>
    </w:p>
    <w:p w14:paraId="277DBB91" w14:textId="77777777" w:rsidR="00B370EC" w:rsidRPr="00E55A11" w:rsidRDefault="00B370EC" w:rsidP="001D04D8">
      <w:pPr>
        <w:pStyle w:val="Akapitzlist"/>
        <w:numPr>
          <w:ilvl w:val="0"/>
          <w:numId w:val="29"/>
        </w:numPr>
        <w:rPr>
          <w:rFonts w:ascii="Arial" w:eastAsiaTheme="minorHAnsi" w:hAnsi="Arial" w:cs="Arial"/>
          <w:sz w:val="20"/>
          <w:szCs w:val="20"/>
        </w:rPr>
      </w:pPr>
      <w:bookmarkStart w:id="35" w:name="_Hlk136343363"/>
      <w:r w:rsidRPr="00E55A11">
        <w:rPr>
          <w:rFonts w:ascii="Arial" w:eastAsiaTheme="minorHAnsi" w:hAnsi="Arial" w:cs="Arial"/>
          <w:sz w:val="20"/>
          <w:szCs w:val="20"/>
        </w:rPr>
        <w:t>W odniesieniu do zamówień, których wartość nie przekracza 50 000 PLN netto Beneficjent zobowiązuje się do ponoszenia wydatków w sposób racjonalny, efektywny i przejrzysty, z</w:t>
      </w:r>
      <w:r w:rsidR="002B0190">
        <w:rPr>
          <w:rFonts w:ascii="Arial" w:eastAsiaTheme="minorHAnsi" w:hAnsi="Arial" w:cs="Arial"/>
          <w:sz w:val="20"/>
          <w:szCs w:val="20"/>
        </w:rPr>
        <w:t> </w:t>
      </w:r>
      <w:r w:rsidRPr="00E55A11">
        <w:rPr>
          <w:rFonts w:ascii="Arial" w:eastAsiaTheme="minorHAnsi" w:hAnsi="Arial" w:cs="Arial"/>
          <w:sz w:val="20"/>
          <w:szCs w:val="20"/>
        </w:rPr>
        <w:t>zachowaniem zasad uzyskiwania najlepszych efektów z danych nakładów. Beneficjent jest zobowiązany do przekazania na żądanie Instytucji Pośredniczącej informacji i dokumentacji w ww. zakresie.</w:t>
      </w:r>
    </w:p>
    <w:bookmarkEnd w:id="35"/>
    <w:p w14:paraId="1D917CA0" w14:textId="77777777" w:rsidR="00AB496B" w:rsidRPr="00E55A11" w:rsidRDefault="00AB496B" w:rsidP="009D3F46">
      <w:pPr>
        <w:numPr>
          <w:ilvl w:val="0"/>
          <w:numId w:val="29"/>
        </w:numPr>
        <w:ind w:hanging="357"/>
        <w:rPr>
          <w:rFonts w:ascii="Arial" w:hAnsi="Arial" w:cs="Arial"/>
          <w:sz w:val="20"/>
          <w:szCs w:val="20"/>
        </w:rPr>
      </w:pPr>
      <w:r w:rsidRPr="00E55A11">
        <w:rPr>
          <w:rFonts w:ascii="Arial" w:hAnsi="Arial" w:cs="Arial"/>
          <w:i/>
          <w:sz w:val="20"/>
          <w:szCs w:val="20"/>
        </w:rPr>
        <w:t>Postanowienia ust. 1-</w:t>
      </w:r>
      <w:r w:rsidR="00761C38" w:rsidRPr="00E55A11">
        <w:rPr>
          <w:rFonts w:ascii="Arial" w:hAnsi="Arial" w:cs="Arial"/>
          <w:i/>
          <w:sz w:val="20"/>
          <w:szCs w:val="20"/>
        </w:rPr>
        <w:t>6</w:t>
      </w:r>
      <w:r w:rsidR="00063F41" w:rsidRPr="00E55A11">
        <w:rPr>
          <w:rFonts w:ascii="Arial" w:hAnsi="Arial" w:cs="Arial"/>
          <w:i/>
          <w:sz w:val="20"/>
          <w:szCs w:val="20"/>
        </w:rPr>
        <w:t xml:space="preserve"> </w:t>
      </w:r>
      <w:r w:rsidRPr="00E55A11">
        <w:rPr>
          <w:rFonts w:ascii="Arial" w:hAnsi="Arial" w:cs="Arial"/>
          <w:i/>
          <w:sz w:val="20"/>
          <w:szCs w:val="20"/>
        </w:rPr>
        <w:t>stosuje się także do Partnerów.</w:t>
      </w:r>
      <w:r w:rsidRPr="00E55A11">
        <w:rPr>
          <w:rStyle w:val="Odwoanieprzypisudolnego"/>
          <w:rFonts w:ascii="Arial" w:hAnsi="Arial" w:cs="Arial"/>
          <w:i/>
          <w:sz w:val="20"/>
          <w:szCs w:val="20"/>
        </w:rPr>
        <w:footnoteReference w:id="77"/>
      </w:r>
    </w:p>
    <w:p w14:paraId="7166BC85" w14:textId="77777777" w:rsidR="009D490C" w:rsidRPr="00E55A11" w:rsidRDefault="009D490C" w:rsidP="00374482">
      <w:pPr>
        <w:spacing w:after="240"/>
        <w:rPr>
          <w:rFonts w:ascii="Arial" w:hAnsi="Arial" w:cs="Arial"/>
          <w:b/>
          <w:sz w:val="20"/>
          <w:szCs w:val="20"/>
        </w:rPr>
      </w:pPr>
    </w:p>
    <w:p w14:paraId="0D5B3594" w14:textId="77777777" w:rsidR="009D490C" w:rsidRPr="00E55A11" w:rsidRDefault="009D490C" w:rsidP="00374482">
      <w:pPr>
        <w:keepNext/>
        <w:spacing w:after="240"/>
        <w:jc w:val="center"/>
        <w:rPr>
          <w:rFonts w:ascii="Arial" w:hAnsi="Arial" w:cs="Arial"/>
          <w:b/>
          <w:sz w:val="20"/>
          <w:szCs w:val="20"/>
        </w:rPr>
      </w:pPr>
      <w:r w:rsidRPr="00E55A11">
        <w:rPr>
          <w:rFonts w:ascii="Arial" w:hAnsi="Arial" w:cs="Arial"/>
          <w:b/>
          <w:sz w:val="20"/>
          <w:szCs w:val="20"/>
        </w:rPr>
        <w:t>Ochrona danych osobowych</w:t>
      </w:r>
    </w:p>
    <w:p w14:paraId="7F231A98" w14:textId="77777777" w:rsidR="007D2753" w:rsidRPr="00E55A11" w:rsidRDefault="007D2753" w:rsidP="007D2753">
      <w:pPr>
        <w:keepNext/>
        <w:spacing w:after="240"/>
        <w:jc w:val="center"/>
        <w:rPr>
          <w:rFonts w:ascii="Arial" w:hAnsi="Arial" w:cs="Arial"/>
          <w:sz w:val="20"/>
          <w:szCs w:val="20"/>
        </w:rPr>
      </w:pPr>
      <w:r w:rsidRPr="00E55A11">
        <w:rPr>
          <w:rFonts w:ascii="Arial" w:hAnsi="Arial" w:cs="Arial"/>
          <w:sz w:val="20"/>
          <w:szCs w:val="20"/>
        </w:rPr>
        <w:t xml:space="preserve">§ </w:t>
      </w:r>
      <w:r w:rsidR="008059A5" w:rsidRPr="00E55A11">
        <w:rPr>
          <w:rFonts w:ascii="Arial" w:hAnsi="Arial" w:cs="Arial"/>
          <w:sz w:val="20"/>
          <w:szCs w:val="20"/>
        </w:rPr>
        <w:t>19</w:t>
      </w:r>
      <w:r w:rsidRPr="00E55A11">
        <w:rPr>
          <w:rStyle w:val="Odwoanieprzypisudolnego"/>
          <w:sz w:val="20"/>
          <w:szCs w:val="20"/>
        </w:rPr>
        <w:footnoteReference w:id="78"/>
      </w:r>
      <w:r w:rsidRPr="00E55A11">
        <w:rPr>
          <w:rFonts w:ascii="Arial" w:hAnsi="Arial" w:cs="Arial"/>
          <w:sz w:val="20"/>
          <w:szCs w:val="20"/>
        </w:rPr>
        <w:t>.</w:t>
      </w:r>
    </w:p>
    <w:p w14:paraId="00C04364" w14:textId="77777777" w:rsidR="00C544B9" w:rsidRPr="00C544B9" w:rsidRDefault="00C544B9" w:rsidP="00C544B9">
      <w:pPr>
        <w:pStyle w:val="Akapitzlist"/>
        <w:numPr>
          <w:ilvl w:val="0"/>
          <w:numId w:val="82"/>
        </w:numPr>
        <w:rPr>
          <w:rFonts w:ascii="Arial" w:eastAsiaTheme="minorHAnsi" w:hAnsi="Arial" w:cs="Arial"/>
          <w:sz w:val="20"/>
          <w:szCs w:val="20"/>
        </w:rPr>
      </w:pPr>
      <w:bookmarkStart w:id="36" w:name="_Hlk119425721"/>
      <w:r w:rsidRPr="00C544B9">
        <w:rPr>
          <w:rFonts w:ascii="Arial" w:eastAsiaTheme="minorHAnsi" w:hAnsi="Arial" w:cs="Arial"/>
          <w:sz w:val="20"/>
          <w:szCs w:val="20"/>
        </w:rPr>
        <w:t>Instytucja Pośrednicząca i Beneficjent są odrębnymi administratorami danych osobowych udostępnionych w ramach realizacji projektu i wykonują niezależnie wszystkie prawa i obowiązki wynikające z RODO, z zastrzeżeniem ust. 4.</w:t>
      </w:r>
    </w:p>
    <w:p w14:paraId="6AE604B4" w14:textId="4AB6FD3D" w:rsidR="002A3044" w:rsidRPr="00E55A11" w:rsidRDefault="004616A0" w:rsidP="00C544B9">
      <w:pPr>
        <w:pStyle w:val="Akapitzlist"/>
        <w:numPr>
          <w:ilvl w:val="0"/>
          <w:numId w:val="82"/>
        </w:numPr>
        <w:rPr>
          <w:rFonts w:ascii="Arial" w:eastAsiaTheme="minorHAnsi" w:hAnsi="Arial" w:cs="Arial"/>
          <w:sz w:val="20"/>
          <w:szCs w:val="20"/>
        </w:rPr>
      </w:pPr>
      <w:r w:rsidRPr="00E55A11">
        <w:rPr>
          <w:rFonts w:ascii="Arial" w:eastAsiaTheme="minorHAnsi" w:hAnsi="Arial" w:cs="Arial"/>
          <w:sz w:val="20"/>
          <w:szCs w:val="20"/>
        </w:rPr>
        <w:t xml:space="preserve">Zakres danych oraz odpowiedzialność Instytucji Pośredniczącej i Beneficjenta w związku </w:t>
      </w:r>
      <w:r w:rsidR="001D04D8" w:rsidRPr="00E55A11">
        <w:rPr>
          <w:rFonts w:ascii="Arial" w:eastAsiaTheme="minorHAnsi" w:hAnsi="Arial" w:cs="Arial"/>
          <w:sz w:val="20"/>
          <w:szCs w:val="20"/>
        </w:rPr>
        <w:t xml:space="preserve">                               </w:t>
      </w:r>
      <w:r w:rsidRPr="00E55A11">
        <w:rPr>
          <w:rFonts w:ascii="Arial" w:eastAsiaTheme="minorHAnsi" w:hAnsi="Arial" w:cs="Arial"/>
          <w:sz w:val="20"/>
          <w:szCs w:val="20"/>
        </w:rPr>
        <w:t xml:space="preserve">z udostępnieniem danych osobowych w ramach realizacji Projektu określa ustawa wdrożeniowa oraz </w:t>
      </w:r>
      <w:r w:rsidR="00EB5675" w:rsidRPr="00E55A11">
        <w:rPr>
          <w:rFonts w:ascii="Arial" w:eastAsiaTheme="minorHAnsi" w:hAnsi="Arial" w:cs="Arial"/>
          <w:sz w:val="20"/>
          <w:szCs w:val="20"/>
        </w:rPr>
        <w:t>Dokument</w:t>
      </w:r>
      <w:r w:rsidRPr="00E55A11">
        <w:rPr>
          <w:rFonts w:ascii="Arial" w:eastAsiaTheme="minorHAnsi" w:hAnsi="Arial" w:cs="Arial"/>
          <w:sz w:val="20"/>
          <w:szCs w:val="20"/>
        </w:rPr>
        <w:t>.</w:t>
      </w:r>
      <w:bookmarkEnd w:id="36"/>
      <w:r w:rsidR="002A3044" w:rsidRPr="00E55A11">
        <w:rPr>
          <w:rFonts w:ascii="Arial" w:hAnsi="Arial" w:cs="Arial"/>
          <w:sz w:val="20"/>
          <w:szCs w:val="20"/>
        </w:rPr>
        <w:t xml:space="preserve"> </w:t>
      </w:r>
    </w:p>
    <w:p w14:paraId="21747138" w14:textId="77777777" w:rsidR="002A3044" w:rsidRPr="00E55A11" w:rsidRDefault="004616A0" w:rsidP="00C544B9">
      <w:pPr>
        <w:keepNext/>
        <w:numPr>
          <w:ilvl w:val="0"/>
          <w:numId w:val="82"/>
        </w:numPr>
        <w:rPr>
          <w:rFonts w:ascii="Arial" w:hAnsi="Arial" w:cs="Arial"/>
          <w:sz w:val="20"/>
          <w:szCs w:val="20"/>
        </w:rPr>
      </w:pPr>
      <w:r w:rsidRPr="00E55A11">
        <w:rPr>
          <w:rFonts w:ascii="Arial" w:hAnsi="Arial" w:cs="Arial"/>
          <w:sz w:val="20"/>
          <w:szCs w:val="20"/>
        </w:rPr>
        <w:t>Beneficjent jest samodzielnym administratorem danych osobowych w rozumieniu art. 4 pkt 7 RODO, który udostępnia dane osobowe innym administratorom danych osobowych (w tym Instytucji Pośredniczącej, Instytucji Zarządzającej oraz Instytucji Koordynującej Umowę Partnerstwa) zgodnie z przepisami prawa w szczególności na podstawie ustawy wdrożeniowej</w:t>
      </w:r>
      <w:r w:rsidR="00C544B9" w:rsidRPr="00C544B9">
        <w:rPr>
          <w:rFonts w:ascii="Arial" w:hAnsi="Arial" w:cs="Arial"/>
          <w:sz w:val="20"/>
          <w:szCs w:val="20"/>
        </w:rPr>
        <w:t>, w szczególności przy pomocy CST2021. Administratorem CST2021 jest minister właściwy ds. rozwoju regionalnego</w:t>
      </w:r>
      <w:r w:rsidRPr="00E55A11">
        <w:rPr>
          <w:rFonts w:ascii="Arial" w:hAnsi="Arial" w:cs="Arial"/>
          <w:sz w:val="20"/>
          <w:szCs w:val="20"/>
        </w:rPr>
        <w:t>.</w:t>
      </w:r>
    </w:p>
    <w:p w14:paraId="0B283409" w14:textId="08AFB4D6" w:rsidR="002A3044" w:rsidRDefault="00B30843" w:rsidP="00C544B9">
      <w:pPr>
        <w:keepNext/>
        <w:numPr>
          <w:ilvl w:val="0"/>
          <w:numId w:val="82"/>
        </w:numPr>
        <w:rPr>
          <w:rFonts w:ascii="Arial" w:hAnsi="Arial" w:cs="Arial"/>
          <w:sz w:val="20"/>
          <w:szCs w:val="20"/>
        </w:rPr>
      </w:pPr>
      <w:r w:rsidRPr="00E55A11">
        <w:rPr>
          <w:rFonts w:ascii="Arial" w:hAnsi="Arial" w:cs="Arial"/>
          <w:sz w:val="20"/>
          <w:szCs w:val="20"/>
        </w:rPr>
        <w:t xml:space="preserve">Beneficjent jest zobowiązany do wykonania obowiązku informacyjnego również w imieniu Instytucji Pośredniczącej wobec osób, których dane przetwarza w związku z realizacją dofinansowanego projektu, mając na uwadze zasadę rozliczalności, o której mowa w art. 5 ust. 2 RODO. Obowiązek informacyjny, o którym mowa powyżej realizowany jest zgodnie z art. 13 RODO, treść obowiązku zawarta została w formie załącznika nr </w:t>
      </w:r>
      <w:r w:rsidR="00C544B9">
        <w:rPr>
          <w:rFonts w:ascii="Arial" w:hAnsi="Arial" w:cs="Arial"/>
          <w:sz w:val="20"/>
          <w:szCs w:val="20"/>
        </w:rPr>
        <w:t>6</w:t>
      </w:r>
      <w:r w:rsidR="00C544B9" w:rsidRPr="00E55A11">
        <w:rPr>
          <w:rFonts w:ascii="Arial" w:hAnsi="Arial" w:cs="Arial"/>
          <w:sz w:val="20"/>
          <w:szCs w:val="20"/>
        </w:rPr>
        <w:t xml:space="preserve"> </w:t>
      </w:r>
      <w:r w:rsidRPr="00E55A11">
        <w:rPr>
          <w:rFonts w:ascii="Arial" w:hAnsi="Arial" w:cs="Arial"/>
          <w:sz w:val="20"/>
          <w:szCs w:val="20"/>
        </w:rPr>
        <w:t xml:space="preserve">Wzór </w:t>
      </w:r>
      <w:r w:rsidR="00EB5675" w:rsidRPr="00E55A11">
        <w:rPr>
          <w:rFonts w:ascii="Arial" w:hAnsi="Arial" w:cs="Arial"/>
          <w:sz w:val="20"/>
          <w:szCs w:val="20"/>
        </w:rPr>
        <w:t xml:space="preserve">Klauzuli </w:t>
      </w:r>
      <w:r w:rsidRPr="00E55A11">
        <w:rPr>
          <w:rFonts w:ascii="Arial" w:hAnsi="Arial" w:cs="Arial"/>
          <w:sz w:val="20"/>
          <w:szCs w:val="20"/>
        </w:rPr>
        <w:t xml:space="preserve">informacyjnej. </w:t>
      </w:r>
      <w:r w:rsidR="00C544B9" w:rsidRPr="00C544B9">
        <w:rPr>
          <w:rFonts w:ascii="Arial" w:hAnsi="Arial" w:cs="Arial"/>
          <w:sz w:val="20"/>
          <w:szCs w:val="20"/>
        </w:rPr>
        <w:t xml:space="preserve">Beneficjent zapewnia, że obowiązek, o którym mowa w zdaniu pierwszym jest wykonywany również przez podmioty, którym powierza realizację zadań w ramach projektu. Zmiany w załączniku nr 6 wprowadzane przez IP nie wymagają zmiany niniejszej </w:t>
      </w:r>
      <w:r w:rsidR="003029D1">
        <w:rPr>
          <w:rFonts w:ascii="Arial" w:hAnsi="Arial" w:cs="Arial"/>
          <w:sz w:val="20"/>
          <w:szCs w:val="20"/>
        </w:rPr>
        <w:t>decyzji</w:t>
      </w:r>
      <w:r w:rsidR="00C544B9" w:rsidRPr="00C544B9">
        <w:rPr>
          <w:rFonts w:ascii="Arial" w:hAnsi="Arial" w:cs="Arial"/>
          <w:sz w:val="20"/>
          <w:szCs w:val="20"/>
        </w:rPr>
        <w:t>, a jedynie poinformowania Beneficjenta.</w:t>
      </w:r>
    </w:p>
    <w:p w14:paraId="2060E3B6" w14:textId="77777777" w:rsidR="00C544B9" w:rsidRDefault="00C544B9" w:rsidP="00C544B9">
      <w:pPr>
        <w:keepNext/>
        <w:numPr>
          <w:ilvl w:val="0"/>
          <w:numId w:val="82"/>
        </w:numPr>
        <w:rPr>
          <w:rFonts w:ascii="Arial" w:hAnsi="Arial" w:cs="Arial"/>
          <w:sz w:val="20"/>
          <w:szCs w:val="20"/>
        </w:rPr>
      </w:pPr>
      <w:r w:rsidRPr="00C544B9">
        <w:rPr>
          <w:rFonts w:ascii="Arial"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400C7790" w14:textId="554B5A5D" w:rsidR="00C544B9" w:rsidRDefault="00C544B9" w:rsidP="00260287">
      <w:pPr>
        <w:pStyle w:val="Akapitzlist"/>
        <w:numPr>
          <w:ilvl w:val="0"/>
          <w:numId w:val="82"/>
        </w:numPr>
        <w:spacing w:before="0"/>
        <w:rPr>
          <w:rFonts w:ascii="Arial" w:eastAsiaTheme="minorHAnsi" w:hAnsi="Arial" w:cs="Arial"/>
          <w:sz w:val="20"/>
          <w:szCs w:val="20"/>
        </w:rPr>
      </w:pPr>
      <w:r w:rsidRPr="00C544B9">
        <w:rPr>
          <w:rFonts w:ascii="Arial" w:eastAsiaTheme="minorHAnsi" w:hAnsi="Arial" w:cs="Arial"/>
          <w:sz w:val="20"/>
          <w:szCs w:val="20"/>
        </w:rPr>
        <w:t>Beneficjent, jako odrębny administrator danych osobowych, z chwilą udostępnienia mu w ramach realizacji projektu danych osobowych przez innego administratora danych osobowych, w tym przez IP,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p>
    <w:p w14:paraId="0663981B" w14:textId="77777777" w:rsidR="00260287" w:rsidRPr="00260287" w:rsidRDefault="00260287" w:rsidP="00260287">
      <w:pPr>
        <w:pStyle w:val="Akapitzlist"/>
        <w:numPr>
          <w:ilvl w:val="0"/>
          <w:numId w:val="82"/>
        </w:numPr>
        <w:spacing w:before="0"/>
        <w:rPr>
          <w:rFonts w:ascii="Arial" w:eastAsiaTheme="minorHAnsi" w:hAnsi="Arial" w:cs="Arial"/>
          <w:sz w:val="20"/>
          <w:szCs w:val="20"/>
        </w:rPr>
      </w:pPr>
      <w:r w:rsidRPr="00260287">
        <w:rPr>
          <w:rFonts w:ascii="Arial" w:eastAsiaTheme="minorHAnsi" w:hAnsi="Arial" w:cs="Arial"/>
          <w:sz w:val="20"/>
          <w:szCs w:val="20"/>
        </w:rPr>
        <w:t>W celu wydania upoważnienia do przetwarzania danych osobowych Beneficjent stosuje załącznik</w:t>
      </w:r>
    </w:p>
    <w:p w14:paraId="46D675B4" w14:textId="57D4E1F6" w:rsidR="00260287" w:rsidRPr="00C544B9" w:rsidRDefault="00260287" w:rsidP="00260287">
      <w:pPr>
        <w:pStyle w:val="Akapitzlist"/>
        <w:spacing w:before="0"/>
        <w:ind w:left="360" w:firstLine="0"/>
        <w:rPr>
          <w:rFonts w:ascii="Arial" w:eastAsiaTheme="minorHAnsi" w:hAnsi="Arial" w:cs="Arial"/>
          <w:sz w:val="20"/>
          <w:szCs w:val="20"/>
        </w:rPr>
      </w:pPr>
      <w:r w:rsidRPr="00260287">
        <w:rPr>
          <w:rFonts w:ascii="Arial" w:eastAsiaTheme="minorHAnsi" w:hAnsi="Arial" w:cs="Arial"/>
          <w:sz w:val="20"/>
          <w:szCs w:val="20"/>
        </w:rPr>
        <w:t xml:space="preserve">nr 7, natomiast w celu odwołania wydanego upoważnienia załącznik nr 8 do niniejszej </w:t>
      </w:r>
      <w:r>
        <w:rPr>
          <w:rFonts w:ascii="Arial" w:eastAsiaTheme="minorHAnsi" w:hAnsi="Arial" w:cs="Arial"/>
          <w:sz w:val="20"/>
          <w:szCs w:val="20"/>
        </w:rPr>
        <w:t>decyzji</w:t>
      </w:r>
      <w:r w:rsidRPr="00260287">
        <w:rPr>
          <w:rFonts w:ascii="Arial" w:eastAsiaTheme="minorHAnsi" w:hAnsi="Arial" w:cs="Arial"/>
          <w:sz w:val="20"/>
          <w:szCs w:val="20"/>
        </w:rPr>
        <w:t>.</w:t>
      </w:r>
      <w:r w:rsidR="003029D1" w:rsidRPr="003029D1">
        <w:t xml:space="preserve"> </w:t>
      </w:r>
      <w:r w:rsidR="003029D1" w:rsidRPr="003029D1">
        <w:rPr>
          <w:rFonts w:ascii="Arial" w:eastAsiaTheme="minorHAnsi" w:hAnsi="Arial" w:cs="Arial"/>
          <w:sz w:val="20"/>
          <w:szCs w:val="20"/>
        </w:rPr>
        <w:t>Możliwe jest także zastosowanie własnych wzorów Beneficjenta, których treść jest opracowana                 w kształcie zasadniczo zgodnym z treścią ww. załączników.</w:t>
      </w:r>
    </w:p>
    <w:p w14:paraId="03EA2DD4" w14:textId="77777777" w:rsidR="00E822C1" w:rsidRDefault="00E822C1" w:rsidP="004B04BC">
      <w:pPr>
        <w:spacing w:after="120" w:line="276" w:lineRule="auto"/>
        <w:jc w:val="center"/>
        <w:rPr>
          <w:rFonts w:ascii="Arial" w:eastAsia="Calibri" w:hAnsi="Arial" w:cs="Arial"/>
          <w:b/>
          <w:sz w:val="20"/>
          <w:szCs w:val="20"/>
        </w:rPr>
      </w:pPr>
    </w:p>
    <w:p w14:paraId="7337A01B" w14:textId="72FA35AD" w:rsidR="004B04BC" w:rsidRPr="00E55A11" w:rsidRDefault="004B04BC" w:rsidP="004B04BC">
      <w:pPr>
        <w:spacing w:after="120" w:line="276" w:lineRule="auto"/>
        <w:jc w:val="center"/>
        <w:rPr>
          <w:rFonts w:ascii="Arial" w:eastAsia="Calibri" w:hAnsi="Arial" w:cs="Arial"/>
          <w:b/>
          <w:sz w:val="20"/>
          <w:szCs w:val="20"/>
        </w:rPr>
      </w:pPr>
      <w:r w:rsidRPr="00E55A11">
        <w:rPr>
          <w:rFonts w:ascii="Arial" w:eastAsia="Calibri" w:hAnsi="Arial" w:cs="Arial"/>
          <w:b/>
          <w:sz w:val="20"/>
          <w:szCs w:val="20"/>
        </w:rPr>
        <w:lastRenderedPageBreak/>
        <w:t>Komunikacja i widoczność</w:t>
      </w:r>
    </w:p>
    <w:p w14:paraId="38062006" w14:textId="77777777" w:rsidR="004B04BC" w:rsidRPr="00E55A11" w:rsidRDefault="004B04BC" w:rsidP="004B04BC">
      <w:pPr>
        <w:spacing w:after="120" w:line="276" w:lineRule="auto"/>
        <w:jc w:val="center"/>
        <w:rPr>
          <w:rFonts w:ascii="Arial" w:eastAsia="Calibri" w:hAnsi="Arial" w:cs="Arial"/>
          <w:sz w:val="20"/>
          <w:szCs w:val="20"/>
        </w:rPr>
      </w:pPr>
      <w:r w:rsidRPr="00E55A11">
        <w:rPr>
          <w:rFonts w:ascii="Arial" w:eastAsia="Calibri" w:hAnsi="Arial" w:cs="Arial"/>
          <w:b/>
          <w:sz w:val="20"/>
          <w:szCs w:val="20"/>
        </w:rPr>
        <w:t>(Obowiązki informacyjne i promocyjne dot. wsparcia z UE)</w:t>
      </w:r>
    </w:p>
    <w:p w14:paraId="5E075587" w14:textId="77777777" w:rsidR="009D490C" w:rsidRPr="00E55A11" w:rsidRDefault="009D490C" w:rsidP="000E20D9">
      <w:pPr>
        <w:keepNext/>
        <w:jc w:val="center"/>
        <w:rPr>
          <w:rFonts w:ascii="Arial" w:hAnsi="Arial" w:cs="Arial"/>
          <w:sz w:val="20"/>
          <w:szCs w:val="20"/>
        </w:rPr>
      </w:pPr>
      <w:r w:rsidRPr="00E55A11">
        <w:rPr>
          <w:rFonts w:ascii="Arial" w:hAnsi="Arial" w:cs="Arial"/>
          <w:sz w:val="20"/>
          <w:szCs w:val="20"/>
        </w:rPr>
        <w:t xml:space="preserve">§ </w:t>
      </w:r>
      <w:r w:rsidR="005D5A55" w:rsidRPr="00E55A11">
        <w:rPr>
          <w:rFonts w:ascii="Arial" w:hAnsi="Arial" w:cs="Arial"/>
          <w:sz w:val="20"/>
          <w:szCs w:val="20"/>
        </w:rPr>
        <w:t>20</w:t>
      </w:r>
      <w:r w:rsidRPr="00E55A11">
        <w:rPr>
          <w:rFonts w:ascii="Arial" w:hAnsi="Arial" w:cs="Arial"/>
          <w:sz w:val="20"/>
          <w:szCs w:val="20"/>
        </w:rPr>
        <w:t>.</w:t>
      </w:r>
    </w:p>
    <w:p w14:paraId="5A690398" w14:textId="77777777" w:rsidR="000E20D9" w:rsidRPr="00E55A11" w:rsidRDefault="000E20D9" w:rsidP="004B04BC">
      <w:pPr>
        <w:keepNext/>
        <w:rPr>
          <w:rFonts w:ascii="Arial" w:hAnsi="Arial" w:cs="Arial"/>
          <w:sz w:val="20"/>
          <w:szCs w:val="20"/>
        </w:rPr>
      </w:pPr>
    </w:p>
    <w:p w14:paraId="09BBB91C" w14:textId="77777777" w:rsidR="004B04BC" w:rsidRPr="00E55A11" w:rsidRDefault="004B04BC" w:rsidP="001C16CF">
      <w:pPr>
        <w:numPr>
          <w:ilvl w:val="0"/>
          <w:numId w:val="64"/>
        </w:numPr>
        <w:spacing w:after="120"/>
        <w:ind w:left="284"/>
        <w:rPr>
          <w:rFonts w:ascii="Arial" w:eastAsia="Calibri" w:hAnsi="Arial" w:cs="Arial"/>
          <w:sz w:val="20"/>
          <w:szCs w:val="20"/>
        </w:rPr>
      </w:pPr>
      <w:r w:rsidRPr="00E55A11">
        <w:rPr>
          <w:rFonts w:ascii="Arial" w:eastAsia="Calibri" w:hAnsi="Arial" w:cs="Arial"/>
          <w:sz w:val="20"/>
          <w:szCs w:val="20"/>
        </w:rPr>
        <w:t xml:space="preserve">Beneficjent jest zobowiązany do wypełniania obowiązków informacyjnych i promocyjnych, </w:t>
      </w:r>
      <w:r w:rsidRPr="00E55A11">
        <w:rPr>
          <w:rFonts w:ascii="Arial" w:eastAsia="Calibri" w:hAnsi="Arial" w:cs="Arial"/>
          <w:sz w:val="20"/>
          <w:szCs w:val="20"/>
        </w:rPr>
        <w:br/>
        <w:t xml:space="preserve">w tym informowania społeczeństwa o dofinansowaniu projektu przez Unię Europejską, zgodnie </w:t>
      </w:r>
      <w:r w:rsidR="006E6E6E" w:rsidRPr="00E55A11">
        <w:rPr>
          <w:rFonts w:ascii="Arial" w:eastAsia="Calibri" w:hAnsi="Arial" w:cs="Arial"/>
          <w:sz w:val="20"/>
          <w:szCs w:val="20"/>
        </w:rPr>
        <w:br/>
      </w:r>
      <w:r w:rsidRPr="00E55A11">
        <w:rPr>
          <w:rFonts w:ascii="Arial" w:eastAsia="Calibri" w:hAnsi="Arial" w:cs="Arial"/>
          <w:sz w:val="20"/>
          <w:szCs w:val="20"/>
        </w:rPr>
        <w:t>z rozporządzeniem ogólnym</w:t>
      </w:r>
      <w:r w:rsidRPr="00E55A11">
        <w:rPr>
          <w:rFonts w:ascii="Arial" w:eastAsia="Calibri" w:hAnsi="Arial" w:cs="Arial"/>
          <w:sz w:val="20"/>
          <w:szCs w:val="20"/>
          <w:vertAlign w:val="superscript"/>
        </w:rPr>
        <w:footnoteReference w:id="79"/>
      </w:r>
      <w:r w:rsidRPr="00E55A11">
        <w:rPr>
          <w:rFonts w:ascii="Arial" w:eastAsia="Calibri" w:hAnsi="Arial" w:cs="Arial"/>
          <w:sz w:val="20"/>
          <w:szCs w:val="20"/>
        </w:rPr>
        <w:t xml:space="preserve"> (w szczególności z załącznikiem IX - Komunikacja i Widoczność) oraz zgodnie  z załącznikiem nr</w:t>
      </w:r>
      <w:r w:rsidR="00266D61" w:rsidRPr="00E55A11">
        <w:rPr>
          <w:rFonts w:ascii="Arial" w:eastAsia="Calibri" w:hAnsi="Arial" w:cs="Arial"/>
          <w:sz w:val="20"/>
          <w:szCs w:val="20"/>
        </w:rPr>
        <w:t xml:space="preserve"> </w:t>
      </w:r>
      <w:r w:rsidR="00C544B9">
        <w:rPr>
          <w:rFonts w:ascii="Arial" w:eastAsia="Calibri" w:hAnsi="Arial" w:cs="Arial"/>
          <w:sz w:val="20"/>
          <w:szCs w:val="20"/>
        </w:rPr>
        <w:t>9</w:t>
      </w:r>
      <w:r w:rsidR="00C544B9" w:rsidRPr="00E55A11">
        <w:rPr>
          <w:rFonts w:ascii="Arial" w:eastAsia="Calibri" w:hAnsi="Arial" w:cs="Arial"/>
          <w:sz w:val="20"/>
          <w:szCs w:val="20"/>
        </w:rPr>
        <w:t xml:space="preserve"> </w:t>
      </w:r>
      <w:r w:rsidRPr="00E55A11">
        <w:rPr>
          <w:rFonts w:ascii="Arial" w:eastAsia="Calibri" w:hAnsi="Arial" w:cs="Arial"/>
          <w:sz w:val="20"/>
          <w:szCs w:val="20"/>
        </w:rPr>
        <w:t xml:space="preserve">do </w:t>
      </w:r>
      <w:r w:rsidR="004D782C" w:rsidRPr="00E55A11">
        <w:rPr>
          <w:rFonts w:ascii="Arial" w:eastAsia="Calibri" w:hAnsi="Arial" w:cs="Arial"/>
          <w:sz w:val="20"/>
          <w:szCs w:val="20"/>
        </w:rPr>
        <w:t xml:space="preserve">niniejszego Dokumentu </w:t>
      </w:r>
      <w:r w:rsidRPr="00E55A11">
        <w:rPr>
          <w:rFonts w:ascii="Arial" w:eastAsia="Calibri" w:hAnsi="Arial" w:cs="Arial"/>
          <w:i/>
          <w:iCs/>
          <w:sz w:val="20"/>
          <w:szCs w:val="20"/>
        </w:rPr>
        <w:t xml:space="preserve">(wyciąg z zapisów podręcznika dla </w:t>
      </w:r>
      <w:r w:rsidR="0008374D" w:rsidRPr="00E55A11">
        <w:rPr>
          <w:rFonts w:ascii="Arial" w:eastAsia="Calibri" w:hAnsi="Arial" w:cs="Arial"/>
          <w:i/>
          <w:iCs/>
          <w:sz w:val="20"/>
          <w:szCs w:val="20"/>
        </w:rPr>
        <w:t>Beneficjenta</w:t>
      </w:r>
      <w:r w:rsidRPr="00E55A11">
        <w:rPr>
          <w:rFonts w:ascii="Arial" w:eastAsia="Calibri" w:hAnsi="Arial" w:cs="Arial"/>
          <w:sz w:val="20"/>
          <w:szCs w:val="20"/>
        </w:rPr>
        <w:t>).</w:t>
      </w:r>
      <w:r w:rsidR="004D782C" w:rsidRPr="00E55A11">
        <w:t xml:space="preserve"> </w:t>
      </w:r>
      <w:r w:rsidR="000E44B5" w:rsidRPr="00E55A11">
        <w:rPr>
          <w:rFonts w:ascii="Arial" w:eastAsia="Calibri" w:hAnsi="Arial" w:cs="Arial"/>
          <w:sz w:val="20"/>
          <w:szCs w:val="20"/>
        </w:rPr>
        <w:t xml:space="preserve">W przypadku zatwierdzenia dokumentów strategicznych przez Instytucję Zarządzającą, w przedmiotowym zakresie, dokument ten będzie podległ aktualizacji. Informacja na temat aktualizacji w/w dokumentu zostanie </w:t>
      </w:r>
      <w:r w:rsidR="00BF515E" w:rsidRPr="00E55A11">
        <w:rPr>
          <w:rFonts w:ascii="Arial" w:eastAsia="Calibri" w:hAnsi="Arial" w:cs="Arial"/>
          <w:sz w:val="20"/>
          <w:szCs w:val="20"/>
        </w:rPr>
        <w:t>udostępniona Beneficjentowi.</w:t>
      </w:r>
    </w:p>
    <w:p w14:paraId="01B92751" w14:textId="77777777" w:rsidR="004B04BC" w:rsidRPr="00E55A11" w:rsidRDefault="004B04BC" w:rsidP="001C16CF">
      <w:pPr>
        <w:numPr>
          <w:ilvl w:val="0"/>
          <w:numId w:val="64"/>
        </w:numPr>
        <w:spacing w:after="120"/>
        <w:ind w:left="284"/>
        <w:rPr>
          <w:rFonts w:ascii="Arial" w:eastAsia="Calibri" w:hAnsi="Arial" w:cs="Arial"/>
          <w:sz w:val="20"/>
          <w:szCs w:val="20"/>
        </w:rPr>
      </w:pPr>
      <w:r w:rsidRPr="00E55A11">
        <w:rPr>
          <w:rFonts w:ascii="Arial" w:eastAsia="Calibri" w:hAnsi="Arial" w:cs="Arial"/>
          <w:sz w:val="20"/>
          <w:szCs w:val="20"/>
        </w:rPr>
        <w:t xml:space="preserve">W okresie realizacji Projektu, o którym mowa w § </w:t>
      </w:r>
      <w:r w:rsidR="00D076D6" w:rsidRPr="00E55A11">
        <w:rPr>
          <w:rFonts w:ascii="Arial" w:eastAsia="Calibri" w:hAnsi="Arial" w:cs="Arial"/>
          <w:sz w:val="20"/>
          <w:szCs w:val="20"/>
        </w:rPr>
        <w:t>3</w:t>
      </w:r>
      <w:r w:rsidRPr="00E55A11">
        <w:rPr>
          <w:rFonts w:ascii="Arial" w:eastAsia="Calibri" w:hAnsi="Arial" w:cs="Arial"/>
          <w:sz w:val="20"/>
          <w:szCs w:val="20"/>
        </w:rPr>
        <w:t xml:space="preserve"> Beneficjent jest zobowiązany do:  </w:t>
      </w:r>
    </w:p>
    <w:p w14:paraId="3725EE1F" w14:textId="77777777" w:rsidR="004B04BC" w:rsidRPr="00E55A11" w:rsidRDefault="004B04BC" w:rsidP="001C16CF">
      <w:pPr>
        <w:numPr>
          <w:ilvl w:val="0"/>
          <w:numId w:val="66"/>
        </w:numPr>
        <w:spacing w:after="120"/>
        <w:ind w:left="709"/>
        <w:rPr>
          <w:rFonts w:ascii="Arial" w:eastAsia="Calibri" w:hAnsi="Arial" w:cs="Arial"/>
          <w:sz w:val="20"/>
          <w:szCs w:val="20"/>
        </w:rPr>
      </w:pPr>
      <w:r w:rsidRPr="00E55A11">
        <w:rPr>
          <w:rFonts w:ascii="Arial" w:eastAsia="Calibri" w:hAnsi="Arial" w:cs="Arial"/>
          <w:sz w:val="20"/>
          <w:szCs w:val="20"/>
        </w:rPr>
        <w:t>umieszczania w widoczny sposób znaku Funduszy Europejskich, znaku barw Rzeczypospolitej Polskiej (jeśli dotyczy; wersja pełnokolorowa) i znaku Unii</w:t>
      </w:r>
      <w:r w:rsidR="00D076D6" w:rsidRPr="00E55A11">
        <w:rPr>
          <w:rFonts w:ascii="Arial" w:eastAsia="Calibri" w:hAnsi="Arial" w:cs="Arial"/>
          <w:sz w:val="20"/>
          <w:szCs w:val="20"/>
        </w:rPr>
        <w:t xml:space="preserve"> </w:t>
      </w:r>
      <w:r w:rsidRPr="00E55A11">
        <w:rPr>
          <w:rFonts w:ascii="Arial" w:eastAsia="Calibri" w:hAnsi="Arial" w:cs="Arial"/>
          <w:sz w:val="20"/>
          <w:szCs w:val="20"/>
        </w:rPr>
        <w:t>Europejskiej na:</w:t>
      </w:r>
    </w:p>
    <w:p w14:paraId="452CEEBC" w14:textId="77777777" w:rsidR="004B04BC" w:rsidRPr="00E55A11" w:rsidRDefault="004B04BC" w:rsidP="001C16CF">
      <w:pPr>
        <w:numPr>
          <w:ilvl w:val="0"/>
          <w:numId w:val="68"/>
        </w:numPr>
        <w:spacing w:after="120"/>
        <w:ind w:left="1134"/>
        <w:rPr>
          <w:rFonts w:ascii="Arial" w:eastAsia="Calibri" w:hAnsi="Arial" w:cs="Arial"/>
          <w:sz w:val="20"/>
          <w:szCs w:val="20"/>
        </w:rPr>
      </w:pPr>
      <w:r w:rsidRPr="00E55A11">
        <w:rPr>
          <w:rFonts w:ascii="Arial" w:eastAsia="Calibri" w:hAnsi="Arial" w:cs="Arial"/>
          <w:sz w:val="20"/>
          <w:szCs w:val="20"/>
        </w:rPr>
        <w:t>wszystkich prowadzonych działaniach informacyjnych i promocyjnych dotyczących Projektu,</w:t>
      </w:r>
    </w:p>
    <w:p w14:paraId="67CF7A1C" w14:textId="77777777" w:rsidR="004B04BC" w:rsidRPr="00E55A11" w:rsidRDefault="004B04BC" w:rsidP="001C16CF">
      <w:pPr>
        <w:numPr>
          <w:ilvl w:val="0"/>
          <w:numId w:val="68"/>
        </w:numPr>
        <w:spacing w:after="120"/>
        <w:ind w:left="1134"/>
        <w:rPr>
          <w:rFonts w:ascii="Arial" w:eastAsia="Calibri" w:hAnsi="Arial" w:cs="Arial"/>
          <w:sz w:val="20"/>
          <w:szCs w:val="20"/>
        </w:rPr>
      </w:pPr>
      <w:r w:rsidRPr="00E55A11">
        <w:rPr>
          <w:rFonts w:ascii="Arial" w:eastAsia="Calibri" w:hAnsi="Arial" w:cs="Arial"/>
          <w:sz w:val="20"/>
          <w:szCs w:val="20"/>
        </w:rPr>
        <w:t>wszystkich dokumentach i materiałach (m.in. produkty drukowane lub cyfrowe)  podawanych do wiadomości publicznej,</w:t>
      </w:r>
    </w:p>
    <w:p w14:paraId="1D8C7FE2" w14:textId="77777777" w:rsidR="004B04BC" w:rsidRPr="00E55A11" w:rsidRDefault="004B04BC" w:rsidP="001C16CF">
      <w:pPr>
        <w:numPr>
          <w:ilvl w:val="0"/>
          <w:numId w:val="68"/>
        </w:numPr>
        <w:spacing w:after="120"/>
        <w:ind w:left="1134"/>
        <w:rPr>
          <w:rFonts w:ascii="Arial" w:eastAsia="Calibri" w:hAnsi="Arial" w:cs="Arial"/>
          <w:sz w:val="20"/>
          <w:szCs w:val="20"/>
        </w:rPr>
      </w:pPr>
      <w:r w:rsidRPr="00E55A11">
        <w:rPr>
          <w:rFonts w:ascii="Arial" w:eastAsia="Calibri" w:hAnsi="Arial" w:cs="Arial"/>
          <w:sz w:val="20"/>
          <w:szCs w:val="20"/>
        </w:rPr>
        <w:t xml:space="preserve">wszystkich dokumentach i materiałach dla osób i podmiotów uczestniczących </w:t>
      </w:r>
      <w:r w:rsidR="00D076D6" w:rsidRPr="00E55A11">
        <w:rPr>
          <w:rFonts w:ascii="Arial" w:eastAsia="Calibri" w:hAnsi="Arial" w:cs="Arial"/>
          <w:sz w:val="20"/>
          <w:szCs w:val="20"/>
        </w:rPr>
        <w:br/>
      </w:r>
      <w:r w:rsidRPr="00E55A11">
        <w:rPr>
          <w:rFonts w:ascii="Arial" w:eastAsia="Calibri" w:hAnsi="Arial" w:cs="Arial"/>
          <w:sz w:val="20"/>
          <w:szCs w:val="20"/>
        </w:rPr>
        <w:t>w Projekcie,</w:t>
      </w:r>
    </w:p>
    <w:p w14:paraId="3212B04F" w14:textId="77777777" w:rsidR="004B04BC" w:rsidRPr="00E55A11" w:rsidRDefault="004B04BC" w:rsidP="001C16CF">
      <w:pPr>
        <w:numPr>
          <w:ilvl w:val="0"/>
          <w:numId w:val="68"/>
        </w:numPr>
        <w:spacing w:after="120"/>
        <w:ind w:left="1134"/>
        <w:rPr>
          <w:rFonts w:ascii="Arial" w:eastAsia="Calibri" w:hAnsi="Arial" w:cs="Arial"/>
          <w:sz w:val="20"/>
          <w:szCs w:val="20"/>
        </w:rPr>
      </w:pPr>
      <w:r w:rsidRPr="00E55A11">
        <w:rPr>
          <w:rFonts w:ascii="Arial" w:eastAsia="Calibri" w:hAnsi="Arial" w:cs="Arial"/>
          <w:sz w:val="20"/>
          <w:szCs w:val="20"/>
        </w:rPr>
        <w:t xml:space="preserve">produktach, sprzęcie, pojazdach, aparaturze itp., powstałych lub zakupionych </w:t>
      </w:r>
      <w:r w:rsidR="00D076D6" w:rsidRPr="00E55A11">
        <w:rPr>
          <w:rFonts w:ascii="Arial" w:eastAsia="Calibri" w:hAnsi="Arial" w:cs="Arial"/>
          <w:sz w:val="20"/>
          <w:szCs w:val="20"/>
        </w:rPr>
        <w:br/>
      </w:r>
      <w:r w:rsidRPr="00E55A11">
        <w:rPr>
          <w:rFonts w:ascii="Arial" w:eastAsia="Calibri" w:hAnsi="Arial" w:cs="Arial"/>
          <w:sz w:val="20"/>
          <w:szCs w:val="20"/>
        </w:rPr>
        <w:t>z Projektu, poprzez umieszczenie trwałego oznakowania w postaci naklejek,</w:t>
      </w:r>
    </w:p>
    <w:p w14:paraId="12028AD0" w14:textId="77777777" w:rsidR="004B04BC" w:rsidRPr="00E55A11" w:rsidRDefault="004B04BC" w:rsidP="001C16CF">
      <w:pPr>
        <w:numPr>
          <w:ilvl w:val="0"/>
          <w:numId w:val="66"/>
        </w:numPr>
        <w:spacing w:after="120"/>
        <w:ind w:left="709"/>
        <w:rPr>
          <w:rFonts w:ascii="Arial" w:eastAsia="Calibri" w:hAnsi="Arial" w:cs="Arial"/>
          <w:sz w:val="20"/>
          <w:szCs w:val="20"/>
        </w:rPr>
      </w:pPr>
      <w:r w:rsidRPr="00E55A11">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06940550" w14:textId="77777777" w:rsidR="004B04BC" w:rsidRPr="00E55A11" w:rsidRDefault="004B04BC" w:rsidP="001C16CF">
      <w:pPr>
        <w:numPr>
          <w:ilvl w:val="1"/>
          <w:numId w:val="66"/>
        </w:numPr>
        <w:spacing w:after="120"/>
        <w:ind w:left="1134"/>
        <w:rPr>
          <w:rFonts w:ascii="Arial" w:eastAsia="Calibri" w:hAnsi="Arial" w:cs="Arial"/>
          <w:sz w:val="20"/>
          <w:szCs w:val="20"/>
        </w:rPr>
      </w:pPr>
      <w:r w:rsidRPr="00E55A11">
        <w:rPr>
          <w:rFonts w:ascii="Arial" w:eastAsia="Calibri" w:hAnsi="Arial" w:cs="Arial"/>
          <w:sz w:val="20"/>
          <w:szCs w:val="20"/>
        </w:rPr>
        <w:t>projektów wspieranych z Europejskiego Funduszu Społecznego Plus,  których łączny koszt przekracza 100 000 EUR.</w:t>
      </w:r>
      <w:r w:rsidRPr="00E55A11">
        <w:rPr>
          <w:rFonts w:ascii="Arial" w:eastAsia="Calibri" w:hAnsi="Arial" w:cs="Arial"/>
          <w:sz w:val="20"/>
          <w:szCs w:val="20"/>
          <w:vertAlign w:val="superscript"/>
        </w:rPr>
        <w:footnoteReference w:id="80"/>
      </w:r>
      <w:r w:rsidRPr="00E55A11">
        <w:rPr>
          <w:rFonts w:ascii="Arial" w:eastAsia="Calibri" w:hAnsi="Arial" w:cs="Arial"/>
          <w:sz w:val="20"/>
          <w:szCs w:val="20"/>
        </w:rPr>
        <w:t xml:space="preserve"> </w:t>
      </w:r>
    </w:p>
    <w:p w14:paraId="779C86EE" w14:textId="77777777" w:rsidR="004B04BC" w:rsidRPr="00E55A11" w:rsidRDefault="004B04BC" w:rsidP="002B0190">
      <w:pPr>
        <w:spacing w:after="120"/>
        <w:ind w:left="284" w:firstLine="0"/>
        <w:rPr>
          <w:rFonts w:ascii="Arial" w:eastAsia="Calibri" w:hAnsi="Arial" w:cs="Arial"/>
          <w:sz w:val="20"/>
          <w:szCs w:val="20"/>
        </w:rPr>
      </w:pPr>
      <w:r w:rsidRPr="00E55A11">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4AF1537E" w14:textId="77777777" w:rsidR="004B04BC" w:rsidRPr="00E55A11" w:rsidRDefault="004B04BC" w:rsidP="002B0190">
      <w:pPr>
        <w:spacing w:after="120"/>
        <w:ind w:left="284" w:firstLine="0"/>
        <w:rPr>
          <w:rFonts w:ascii="Arial" w:eastAsia="Calibri" w:hAnsi="Arial" w:cs="Arial"/>
          <w:sz w:val="20"/>
          <w:szCs w:val="20"/>
        </w:rPr>
      </w:pPr>
      <w:r w:rsidRPr="00E55A11">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sidRPr="00E55A11">
        <w:rPr>
          <w:rFonts w:ascii="Arial" w:eastAsia="Calibri" w:hAnsi="Arial" w:cs="Arial"/>
          <w:sz w:val="20"/>
          <w:szCs w:val="20"/>
        </w:rPr>
        <w:br/>
      </w:r>
      <w:r w:rsidRPr="00E55A11">
        <w:rPr>
          <w:rFonts w:ascii="Arial" w:eastAsia="Calibri" w:hAnsi="Arial" w:cs="Arial"/>
          <w:sz w:val="20"/>
          <w:szCs w:val="20"/>
        </w:rPr>
        <w:t xml:space="preserve">W przypadku projektów dofinansowanych z </w:t>
      </w:r>
      <w:r w:rsidR="00730055" w:rsidRPr="00E55A11">
        <w:rPr>
          <w:rFonts w:ascii="Arial" w:eastAsia="Calibri" w:hAnsi="Arial" w:cs="Arial"/>
          <w:sz w:val="20"/>
          <w:szCs w:val="20"/>
        </w:rPr>
        <w:t xml:space="preserve">priorytetów </w:t>
      </w:r>
      <w:r w:rsidRPr="00E55A11">
        <w:rPr>
          <w:rFonts w:ascii="Arial" w:eastAsia="Calibri" w:hAnsi="Arial" w:cs="Arial"/>
          <w:sz w:val="20"/>
          <w:szCs w:val="20"/>
        </w:rPr>
        <w:t>pomocy technicznej  krajowych i</w:t>
      </w:r>
      <w:r w:rsidR="002B0190">
        <w:rPr>
          <w:rFonts w:ascii="Arial" w:eastAsia="Calibri" w:hAnsi="Arial" w:cs="Arial"/>
          <w:sz w:val="20"/>
          <w:szCs w:val="20"/>
        </w:rPr>
        <w:t> </w:t>
      </w:r>
      <w:r w:rsidRPr="00E55A11">
        <w:rPr>
          <w:rFonts w:ascii="Arial" w:eastAsia="Calibri" w:hAnsi="Arial" w:cs="Arial"/>
          <w:sz w:val="20"/>
          <w:szCs w:val="20"/>
        </w:rPr>
        <w:t xml:space="preserve">regionalnych programów tablica musi być umieszczona niezwłocznie po rozpoczęciu fizycznej realizacji Projektu przez okres 3 lat od zakończenia realizacji Projektu. </w:t>
      </w:r>
    </w:p>
    <w:p w14:paraId="271CEC81" w14:textId="77777777" w:rsidR="004B04BC" w:rsidRPr="00E55A11" w:rsidRDefault="004B04BC" w:rsidP="001C16CF">
      <w:pPr>
        <w:numPr>
          <w:ilvl w:val="0"/>
          <w:numId w:val="66"/>
        </w:numPr>
        <w:spacing w:after="120"/>
        <w:ind w:left="709"/>
        <w:rPr>
          <w:rFonts w:ascii="Arial" w:eastAsia="Calibri" w:hAnsi="Arial" w:cs="Arial"/>
          <w:sz w:val="20"/>
          <w:szCs w:val="20"/>
        </w:rPr>
      </w:pPr>
      <w:r w:rsidRPr="00E55A11">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1BA9E1A3" w14:textId="77777777" w:rsidR="004B04BC" w:rsidRPr="00E55A11" w:rsidRDefault="004B04BC" w:rsidP="001C16CF">
      <w:pPr>
        <w:numPr>
          <w:ilvl w:val="0"/>
          <w:numId w:val="66"/>
        </w:numPr>
        <w:spacing w:after="120"/>
        <w:ind w:left="709"/>
        <w:rPr>
          <w:rFonts w:ascii="Arial" w:eastAsia="Calibri" w:hAnsi="Arial" w:cs="Arial"/>
          <w:color w:val="000000"/>
          <w:sz w:val="20"/>
          <w:szCs w:val="20"/>
        </w:rPr>
      </w:pPr>
      <w:r w:rsidRPr="00E55A11">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5F41FCB6" w14:textId="77777777" w:rsidR="004B04BC" w:rsidRPr="00E55A11" w:rsidRDefault="004B04BC" w:rsidP="001C16CF">
      <w:pPr>
        <w:numPr>
          <w:ilvl w:val="1"/>
          <w:numId w:val="66"/>
        </w:numPr>
        <w:spacing w:after="160"/>
        <w:ind w:left="1134"/>
        <w:rPr>
          <w:rFonts w:ascii="Arial" w:eastAsia="Times New Roman" w:hAnsi="Arial" w:cs="Arial"/>
          <w:color w:val="000000"/>
          <w:sz w:val="20"/>
          <w:szCs w:val="20"/>
        </w:rPr>
      </w:pPr>
      <w:r w:rsidRPr="00E55A11">
        <w:rPr>
          <w:rFonts w:ascii="Arial" w:eastAsia="Times New Roman" w:hAnsi="Arial" w:cs="Arial"/>
          <w:color w:val="000000"/>
          <w:sz w:val="20"/>
          <w:szCs w:val="20"/>
        </w:rPr>
        <w:lastRenderedPageBreak/>
        <w:t>tytuł projektu lub jego skróconą nazwę,</w:t>
      </w:r>
    </w:p>
    <w:p w14:paraId="0188AB70" w14:textId="77777777" w:rsidR="00730055" w:rsidRPr="00E55A11" w:rsidRDefault="00730055" w:rsidP="001C16CF">
      <w:pPr>
        <w:numPr>
          <w:ilvl w:val="1"/>
          <w:numId w:val="66"/>
        </w:numPr>
        <w:spacing w:after="160"/>
        <w:ind w:left="1134"/>
        <w:rPr>
          <w:rFonts w:ascii="Arial" w:eastAsia="Times New Roman" w:hAnsi="Arial" w:cs="Arial"/>
          <w:color w:val="000000"/>
          <w:sz w:val="20"/>
          <w:szCs w:val="20"/>
        </w:rPr>
      </w:pPr>
      <w:r w:rsidRPr="00E55A11">
        <w:rPr>
          <w:rFonts w:ascii="Arial" w:eastAsia="Times New Roman" w:hAnsi="Arial" w:cs="Arial"/>
          <w:color w:val="000000"/>
          <w:sz w:val="20"/>
          <w:szCs w:val="20"/>
        </w:rPr>
        <w:t xml:space="preserve"> podkreślenie faktu otrzymania wsparcia finansowego z Unii Europejskiej przez zamieszczenie znaku Funduszy Europejskich, znaku barw Rzeczypospolitej Polskiej i</w:t>
      </w:r>
      <w:r w:rsidR="002B0190">
        <w:rPr>
          <w:rFonts w:ascii="Arial" w:eastAsia="Times New Roman" w:hAnsi="Arial" w:cs="Arial"/>
          <w:color w:val="000000"/>
          <w:sz w:val="20"/>
          <w:szCs w:val="20"/>
        </w:rPr>
        <w:t> </w:t>
      </w:r>
      <w:r w:rsidRPr="00E55A11">
        <w:rPr>
          <w:rFonts w:ascii="Arial" w:eastAsia="Times New Roman" w:hAnsi="Arial" w:cs="Arial"/>
          <w:color w:val="000000"/>
          <w:sz w:val="20"/>
          <w:szCs w:val="20"/>
        </w:rPr>
        <w:t>znaku Unii Europejskiej,</w:t>
      </w:r>
    </w:p>
    <w:p w14:paraId="73258894" w14:textId="77777777" w:rsidR="004B04BC" w:rsidRPr="00E55A11" w:rsidRDefault="004B04BC" w:rsidP="001C16CF">
      <w:pPr>
        <w:numPr>
          <w:ilvl w:val="1"/>
          <w:numId w:val="66"/>
        </w:numPr>
        <w:spacing w:after="160"/>
        <w:ind w:left="1134"/>
        <w:rPr>
          <w:rFonts w:ascii="Arial" w:eastAsia="Times New Roman" w:hAnsi="Arial" w:cs="Arial"/>
          <w:color w:val="000000"/>
          <w:sz w:val="20"/>
          <w:szCs w:val="20"/>
        </w:rPr>
      </w:pPr>
      <w:r w:rsidRPr="00E55A11">
        <w:rPr>
          <w:rFonts w:ascii="Arial" w:eastAsia="Times New Roman" w:hAnsi="Arial" w:cs="Arial"/>
          <w:color w:val="000000"/>
          <w:sz w:val="20"/>
          <w:szCs w:val="20"/>
        </w:rPr>
        <w:t>zadania, działania, które będą realizowane w ramach projektu (opis, co zostanie zrobione, zakupione etc.),</w:t>
      </w:r>
    </w:p>
    <w:p w14:paraId="01F58C02" w14:textId="77777777" w:rsidR="004B04BC" w:rsidRPr="00E55A11" w:rsidRDefault="004B04BC" w:rsidP="001C16CF">
      <w:pPr>
        <w:numPr>
          <w:ilvl w:val="1"/>
          <w:numId w:val="66"/>
        </w:numPr>
        <w:spacing w:after="160"/>
        <w:ind w:left="1134"/>
        <w:rPr>
          <w:rFonts w:ascii="Arial" w:eastAsia="Calibri" w:hAnsi="Arial" w:cs="Arial"/>
          <w:color w:val="000000"/>
          <w:sz w:val="20"/>
          <w:szCs w:val="20"/>
        </w:rPr>
      </w:pPr>
      <w:r w:rsidRPr="00E55A11">
        <w:rPr>
          <w:rFonts w:ascii="Arial" w:eastAsia="Calibri" w:hAnsi="Arial" w:cs="Arial"/>
          <w:color w:val="000000"/>
          <w:sz w:val="20"/>
          <w:szCs w:val="20"/>
        </w:rPr>
        <w:t>grupy docelowe (do kogo skierowany jest projekt, kto z niego skorzysta),</w:t>
      </w:r>
    </w:p>
    <w:p w14:paraId="4408D981" w14:textId="77777777" w:rsidR="004B04BC" w:rsidRPr="00E55A11" w:rsidRDefault="004B04BC" w:rsidP="001C16CF">
      <w:pPr>
        <w:numPr>
          <w:ilvl w:val="1"/>
          <w:numId w:val="66"/>
        </w:numPr>
        <w:spacing w:after="160"/>
        <w:ind w:left="1134"/>
        <w:rPr>
          <w:rFonts w:ascii="Arial" w:eastAsia="Calibri" w:hAnsi="Arial" w:cs="Arial"/>
          <w:color w:val="000000"/>
          <w:sz w:val="20"/>
          <w:szCs w:val="20"/>
        </w:rPr>
      </w:pPr>
      <w:r w:rsidRPr="00E55A11">
        <w:rPr>
          <w:rFonts w:ascii="Arial" w:eastAsia="Calibri" w:hAnsi="Arial" w:cs="Arial"/>
          <w:color w:val="000000"/>
          <w:sz w:val="20"/>
          <w:szCs w:val="20"/>
        </w:rPr>
        <w:t xml:space="preserve">cel lub cele projektu, </w:t>
      </w:r>
    </w:p>
    <w:p w14:paraId="228D0D39" w14:textId="77777777" w:rsidR="004B04BC" w:rsidRPr="00E55A11" w:rsidRDefault="004B04BC" w:rsidP="001C16CF">
      <w:pPr>
        <w:numPr>
          <w:ilvl w:val="1"/>
          <w:numId w:val="66"/>
        </w:numPr>
        <w:spacing w:after="160"/>
        <w:ind w:left="1134"/>
        <w:rPr>
          <w:rFonts w:ascii="Arial" w:eastAsia="Calibri" w:hAnsi="Arial" w:cs="Arial"/>
          <w:color w:val="000000"/>
          <w:sz w:val="20"/>
          <w:szCs w:val="20"/>
        </w:rPr>
      </w:pPr>
      <w:r w:rsidRPr="00E55A11">
        <w:rPr>
          <w:rFonts w:ascii="Arial" w:eastAsia="Calibri" w:hAnsi="Arial" w:cs="Arial"/>
          <w:color w:val="000000"/>
          <w:sz w:val="20"/>
          <w:szCs w:val="20"/>
        </w:rPr>
        <w:t>efekty, rezultaty projektu (jeśli opis zadań, działań nie zawiera opisu efektów, rezultatów),</w:t>
      </w:r>
    </w:p>
    <w:p w14:paraId="184108A5" w14:textId="77777777" w:rsidR="004B04BC" w:rsidRPr="00E55A11" w:rsidRDefault="004C2E41" w:rsidP="001C16CF">
      <w:pPr>
        <w:numPr>
          <w:ilvl w:val="1"/>
          <w:numId w:val="66"/>
        </w:numPr>
        <w:spacing w:after="120"/>
        <w:ind w:left="1134"/>
        <w:rPr>
          <w:rFonts w:ascii="Arial" w:eastAsia="Times New Roman" w:hAnsi="Arial" w:cs="Arial"/>
          <w:color w:val="000000"/>
          <w:sz w:val="20"/>
          <w:szCs w:val="20"/>
        </w:rPr>
      </w:pPr>
      <w:r w:rsidRPr="00E55A11">
        <w:rPr>
          <w:rFonts w:ascii="Arial" w:eastAsia="Times New Roman" w:hAnsi="Arial" w:cs="Arial"/>
          <w:color w:val="000000"/>
          <w:sz w:val="20"/>
          <w:szCs w:val="20"/>
        </w:rPr>
        <w:t>wysokość wydatków kwalifikowalnych</w:t>
      </w:r>
      <w:r w:rsidR="004B04BC" w:rsidRPr="00E55A11">
        <w:rPr>
          <w:rFonts w:ascii="Arial" w:eastAsia="Times New Roman" w:hAnsi="Arial" w:cs="Arial"/>
          <w:color w:val="000000"/>
          <w:sz w:val="20"/>
          <w:szCs w:val="20"/>
        </w:rPr>
        <w:t xml:space="preserve"> (łączny koszt projektu),</w:t>
      </w:r>
    </w:p>
    <w:p w14:paraId="11F5599E" w14:textId="77777777" w:rsidR="004B04BC" w:rsidRPr="00E55A11" w:rsidRDefault="004B04BC" w:rsidP="001C16CF">
      <w:pPr>
        <w:numPr>
          <w:ilvl w:val="1"/>
          <w:numId w:val="66"/>
        </w:numPr>
        <w:spacing w:after="120"/>
        <w:ind w:left="1134"/>
        <w:rPr>
          <w:rFonts w:ascii="Arial" w:eastAsia="Times New Roman" w:hAnsi="Arial" w:cs="Arial"/>
          <w:color w:val="000000"/>
          <w:sz w:val="20"/>
          <w:szCs w:val="20"/>
        </w:rPr>
      </w:pPr>
      <w:r w:rsidRPr="00E55A11">
        <w:rPr>
          <w:rFonts w:ascii="Arial" w:eastAsia="Times New Roman" w:hAnsi="Arial" w:cs="Arial"/>
          <w:color w:val="000000"/>
          <w:sz w:val="20"/>
          <w:szCs w:val="20"/>
        </w:rPr>
        <w:t>wysokość wkładu Funduszy Europejskich.</w:t>
      </w:r>
      <w:r w:rsidRPr="00E55A11">
        <w:rPr>
          <w:rFonts w:ascii="Arial" w:eastAsia="Calibri" w:hAnsi="Arial" w:cs="Arial"/>
          <w:sz w:val="20"/>
          <w:szCs w:val="20"/>
        </w:rPr>
        <w:t xml:space="preserve"> </w:t>
      </w:r>
    </w:p>
    <w:p w14:paraId="0C7BB44E" w14:textId="77777777" w:rsidR="004B04BC" w:rsidRPr="00E55A11" w:rsidRDefault="004B04BC" w:rsidP="001C16CF">
      <w:pPr>
        <w:numPr>
          <w:ilvl w:val="0"/>
          <w:numId w:val="66"/>
        </w:numPr>
        <w:spacing w:after="120"/>
        <w:ind w:left="709"/>
        <w:rPr>
          <w:rFonts w:ascii="Arial" w:eastAsia="Calibri" w:hAnsi="Arial" w:cs="Arial"/>
          <w:sz w:val="20"/>
          <w:szCs w:val="20"/>
        </w:rPr>
      </w:pPr>
      <w:r w:rsidRPr="00E55A11">
        <w:rPr>
          <w:rFonts w:ascii="Arial" w:eastAsia="Calibri" w:hAnsi="Arial" w:cs="Arial"/>
          <w:bCs/>
          <w:sz w:val="20"/>
          <w:szCs w:val="20"/>
        </w:rPr>
        <w:t>Jeżeli projekt ma znaczenie strategiczne</w:t>
      </w:r>
      <w:r w:rsidRPr="00E55A11">
        <w:rPr>
          <w:rFonts w:ascii="Arial" w:eastAsia="Calibri" w:hAnsi="Arial" w:cs="Arial"/>
          <w:sz w:val="20"/>
          <w:szCs w:val="20"/>
          <w:vertAlign w:val="superscript"/>
        </w:rPr>
        <w:footnoteReference w:id="81"/>
      </w:r>
      <w:r w:rsidRPr="00E55A11">
        <w:rPr>
          <w:rFonts w:ascii="Arial" w:eastAsia="Calibri" w:hAnsi="Arial" w:cs="Arial"/>
          <w:bCs/>
          <w:sz w:val="20"/>
          <w:szCs w:val="20"/>
        </w:rPr>
        <w:t xml:space="preserve"> lub jego łączny koszt przekracza 10 mln euro</w:t>
      </w:r>
      <w:r w:rsidRPr="00E55A11">
        <w:rPr>
          <w:rFonts w:ascii="Arial" w:eastAsia="Calibri" w:hAnsi="Arial" w:cs="Arial"/>
          <w:bCs/>
          <w:sz w:val="20"/>
          <w:szCs w:val="20"/>
          <w:vertAlign w:val="superscript"/>
        </w:rPr>
        <w:footnoteReference w:id="82"/>
      </w:r>
      <w:r w:rsidRPr="00E55A11">
        <w:rPr>
          <w:rFonts w:ascii="Arial" w:eastAsia="Calibri" w:hAnsi="Arial" w:cs="Arial"/>
          <w:bCs/>
          <w:sz w:val="20"/>
          <w:szCs w:val="20"/>
        </w:rPr>
        <w:t xml:space="preserve">, </w:t>
      </w:r>
      <w:r w:rsidRPr="00E55A11">
        <w:rPr>
          <w:rFonts w:ascii="Arial" w:eastAsia="Calibri" w:hAnsi="Arial" w:cs="Arial"/>
          <w:b/>
          <w:sz w:val="20"/>
          <w:szCs w:val="20"/>
        </w:rPr>
        <w:t xml:space="preserve">zorganizowania wydarzenia lub działania informacyjno-promocyjnego </w:t>
      </w:r>
      <w:r w:rsidRPr="00E55A11">
        <w:rPr>
          <w:rFonts w:ascii="Arial" w:eastAsia="Calibri" w:hAnsi="Arial" w:cs="Arial"/>
          <w:bCs/>
          <w:sz w:val="20"/>
          <w:szCs w:val="20"/>
        </w:rPr>
        <w:t>(np. konferencję prasową, wydarzenie promujące projekt, prezentację projektu na targach branżowych)</w:t>
      </w:r>
      <w:r w:rsidRPr="00E55A11">
        <w:rPr>
          <w:rFonts w:ascii="Arial" w:eastAsia="Calibri" w:hAnsi="Arial" w:cs="Arial"/>
          <w:b/>
          <w:sz w:val="20"/>
          <w:szCs w:val="20"/>
        </w:rPr>
        <w:t xml:space="preserve"> </w:t>
      </w:r>
      <w:r w:rsidR="006E6E6E" w:rsidRPr="00E55A11">
        <w:rPr>
          <w:rFonts w:ascii="Arial" w:eastAsia="Calibri" w:hAnsi="Arial" w:cs="Arial"/>
          <w:b/>
          <w:sz w:val="20"/>
          <w:szCs w:val="20"/>
        </w:rPr>
        <w:br/>
      </w:r>
      <w:r w:rsidRPr="00E55A11">
        <w:rPr>
          <w:rFonts w:ascii="Arial" w:eastAsia="Calibri" w:hAnsi="Arial" w:cs="Arial"/>
          <w:b/>
          <w:sz w:val="20"/>
          <w:szCs w:val="20"/>
        </w:rPr>
        <w:t>w ważnym momencie realizacji projektu,</w:t>
      </w:r>
      <w:r w:rsidRPr="00E55A11">
        <w:rPr>
          <w:rFonts w:ascii="Arial" w:eastAsia="Calibri" w:hAnsi="Arial" w:cs="Arial"/>
          <w:bCs/>
          <w:sz w:val="20"/>
          <w:szCs w:val="20"/>
        </w:rPr>
        <w:t xml:space="preserve"> np. na otwarcie projektu, zakończenie projektu lub jego ważnego etapu np. rozpoczęcie inwestycji, oddanie inwestycji do użytkowania itp. </w:t>
      </w:r>
    </w:p>
    <w:p w14:paraId="00C0C6C4" w14:textId="33D15AFE" w:rsidR="004B04BC" w:rsidRPr="00E55A11" w:rsidRDefault="004B04BC" w:rsidP="001C16CF">
      <w:pPr>
        <w:spacing w:after="120"/>
        <w:ind w:left="709"/>
        <w:rPr>
          <w:rFonts w:ascii="Arial" w:eastAsia="Calibri" w:hAnsi="Arial" w:cs="Arial"/>
          <w:sz w:val="20"/>
          <w:szCs w:val="20"/>
        </w:rPr>
      </w:pPr>
      <w:r w:rsidRPr="00E55A11">
        <w:rPr>
          <w:rFonts w:ascii="Arial" w:eastAsia="Calibri" w:hAnsi="Arial" w:cs="Arial"/>
          <w:sz w:val="20"/>
          <w:szCs w:val="20"/>
        </w:rPr>
        <w:t>Do udziału w  wydarzeniu informacyjno-promocyjnym należy zaprosić z co najmniej 4-tygodniowym wyprzedzeniem  przedstawicieli KE</w:t>
      </w:r>
      <w:r w:rsidR="003D585F" w:rsidRPr="00E55A11">
        <w:rPr>
          <w:rFonts w:ascii="Arial" w:eastAsia="Calibri" w:hAnsi="Arial" w:cs="Arial"/>
          <w:sz w:val="20"/>
          <w:szCs w:val="20"/>
        </w:rPr>
        <w:t>,</w:t>
      </w:r>
      <w:r w:rsidRPr="00E55A11">
        <w:rPr>
          <w:rFonts w:ascii="Arial" w:eastAsia="Calibri" w:hAnsi="Arial" w:cs="Arial"/>
          <w:sz w:val="20"/>
          <w:szCs w:val="20"/>
        </w:rPr>
        <w:t xml:space="preserve"> IZ</w:t>
      </w:r>
      <w:r w:rsidR="00975C03">
        <w:rPr>
          <w:rFonts w:ascii="Arial" w:eastAsia="Calibri" w:hAnsi="Arial" w:cs="Arial"/>
          <w:sz w:val="20"/>
          <w:szCs w:val="20"/>
        </w:rPr>
        <w:t>,</w:t>
      </w:r>
      <w:r w:rsidR="00CB4603" w:rsidRPr="00E55A11">
        <w:rPr>
          <w:rFonts w:ascii="Arial" w:eastAsia="Calibri" w:hAnsi="Arial" w:cs="Arial"/>
          <w:sz w:val="20"/>
          <w:szCs w:val="20"/>
        </w:rPr>
        <w:t>IP</w:t>
      </w:r>
      <w:r w:rsidR="00975C03">
        <w:rPr>
          <w:rFonts w:ascii="Arial" w:eastAsia="Calibri" w:hAnsi="Arial" w:cs="Arial"/>
          <w:sz w:val="20"/>
          <w:szCs w:val="20"/>
        </w:rPr>
        <w:t xml:space="preserve">, </w:t>
      </w:r>
      <w:proofErr w:type="spellStart"/>
      <w:r w:rsidR="00975C03" w:rsidRPr="00975C03">
        <w:rPr>
          <w:rFonts w:ascii="Arial" w:eastAsia="Calibri" w:hAnsi="Arial" w:cs="Arial"/>
          <w:sz w:val="20"/>
          <w:szCs w:val="20"/>
        </w:rPr>
        <w:t>MFiPR</w:t>
      </w:r>
      <w:proofErr w:type="spellEnd"/>
      <w:r w:rsidR="00CB4603" w:rsidRPr="00E55A11">
        <w:rPr>
          <w:rFonts w:ascii="Arial" w:eastAsia="Calibri" w:hAnsi="Arial" w:cs="Arial"/>
          <w:sz w:val="20"/>
          <w:szCs w:val="20"/>
        </w:rPr>
        <w:t xml:space="preserve"> </w:t>
      </w:r>
      <w:r w:rsidRPr="00E55A11">
        <w:rPr>
          <w:rFonts w:ascii="Arial" w:eastAsia="Calibri" w:hAnsi="Arial" w:cs="Arial"/>
          <w:sz w:val="20"/>
          <w:szCs w:val="20"/>
        </w:rPr>
        <w:t xml:space="preserve">za pośrednictwem poczty elektronicznej </w:t>
      </w:r>
      <w:r w:rsidR="00CB4603" w:rsidRPr="00E55A11">
        <w:rPr>
          <w:rFonts w:ascii="Arial" w:eastAsia="Calibri" w:hAnsi="Arial" w:cs="Arial"/>
          <w:sz w:val="20"/>
          <w:szCs w:val="20"/>
        </w:rPr>
        <w:t>sekretariat@wup.pl</w:t>
      </w:r>
      <w:r w:rsidR="003D585F" w:rsidRPr="00E55A11">
        <w:rPr>
          <w:rFonts w:ascii="Arial" w:eastAsia="Calibri" w:hAnsi="Arial" w:cs="Arial"/>
          <w:sz w:val="20"/>
          <w:szCs w:val="20"/>
        </w:rPr>
        <w:t xml:space="preserve">, </w:t>
      </w:r>
      <w:r w:rsidR="00043AD7" w:rsidRPr="00043AD7">
        <w:rPr>
          <w:rFonts w:ascii="Arial" w:eastAsia="Calibri" w:hAnsi="Arial" w:cs="Arial"/>
          <w:sz w:val="20"/>
          <w:szCs w:val="20"/>
        </w:rPr>
        <w:t>promocjaFE@wzp.pl</w:t>
      </w:r>
      <w:r w:rsidR="00975C03">
        <w:rPr>
          <w:rFonts w:ascii="Arial" w:eastAsia="Calibri" w:hAnsi="Arial" w:cs="Arial"/>
          <w:sz w:val="20"/>
          <w:szCs w:val="20"/>
        </w:rPr>
        <w:t>,</w:t>
      </w:r>
      <w:hyperlink r:id="rId9" w:history="1">
        <w:r w:rsidR="00975C03" w:rsidRPr="00975C03">
          <w:rPr>
            <w:rStyle w:val="Hipercze"/>
            <w:rFonts w:ascii="Arial" w:eastAsia="Calibri" w:hAnsi="Arial" w:cs="Arial"/>
            <w:color w:val="auto"/>
            <w:sz w:val="20"/>
            <w:szCs w:val="20"/>
            <w:u w:val="none"/>
          </w:rPr>
          <w:t>EMPL-B5-UNIT@ec.europa.eu</w:t>
        </w:r>
      </w:hyperlink>
      <w:r w:rsidR="00975C03">
        <w:rPr>
          <w:rFonts w:ascii="Arial" w:eastAsia="Calibri" w:hAnsi="Arial" w:cs="Arial"/>
          <w:sz w:val="20"/>
          <w:szCs w:val="20"/>
        </w:rPr>
        <w:t xml:space="preserve"> </w:t>
      </w:r>
      <w:r w:rsidR="00975C03" w:rsidRPr="00975C03">
        <w:rPr>
          <w:rFonts w:ascii="Arial" w:eastAsia="Calibri" w:hAnsi="Arial" w:cs="Arial"/>
          <w:sz w:val="20"/>
          <w:szCs w:val="20"/>
        </w:rPr>
        <w:t>oraz (należy wpisać właściwe adresy instytucji).</w:t>
      </w:r>
      <w:r w:rsidRPr="00E55A11">
        <w:rPr>
          <w:rFonts w:ascii="Arial" w:eastAsia="Calibri" w:hAnsi="Arial" w:cs="Arial"/>
          <w:sz w:val="20"/>
          <w:szCs w:val="20"/>
        </w:rPr>
        <w:t>,</w:t>
      </w:r>
    </w:p>
    <w:p w14:paraId="7E960A0B" w14:textId="77777777" w:rsidR="004B04BC" w:rsidRPr="00E55A11" w:rsidRDefault="004B04BC" w:rsidP="001C16CF">
      <w:pPr>
        <w:numPr>
          <w:ilvl w:val="0"/>
          <w:numId w:val="66"/>
        </w:numPr>
        <w:spacing w:after="120"/>
        <w:ind w:left="709"/>
        <w:rPr>
          <w:rFonts w:ascii="Arial" w:eastAsia="Calibri" w:hAnsi="Arial" w:cs="Arial"/>
          <w:sz w:val="20"/>
          <w:szCs w:val="20"/>
        </w:rPr>
      </w:pPr>
      <w:r w:rsidRPr="00E55A11">
        <w:rPr>
          <w:rFonts w:ascii="Arial" w:eastAsia="Calibri" w:hAnsi="Arial" w:cs="Arial"/>
          <w:sz w:val="20"/>
          <w:szCs w:val="20"/>
        </w:rPr>
        <w:t>dokumentowania działań informacyjnych i promocyjnych prowadzonych w ramach Projektu.</w:t>
      </w:r>
    </w:p>
    <w:p w14:paraId="5D0C34B7" w14:textId="77777777" w:rsidR="004B04BC" w:rsidRPr="00E55A11" w:rsidRDefault="004B04BC" w:rsidP="001C16CF">
      <w:pPr>
        <w:numPr>
          <w:ilvl w:val="0"/>
          <w:numId w:val="64"/>
        </w:numPr>
        <w:spacing w:after="120"/>
        <w:ind w:left="426"/>
        <w:rPr>
          <w:rFonts w:ascii="Arial" w:eastAsia="Calibri" w:hAnsi="Arial" w:cs="Arial"/>
          <w:sz w:val="20"/>
          <w:szCs w:val="20"/>
        </w:rPr>
      </w:pPr>
      <w:r w:rsidRPr="00E55A11">
        <w:rPr>
          <w:rFonts w:ascii="Arial" w:eastAsia="Calibri" w:hAnsi="Arial" w:cs="Arial"/>
          <w:sz w:val="20"/>
          <w:szCs w:val="20"/>
          <w:lang w:bidi="pl-PL"/>
        </w:rPr>
        <w:t>Beneficjent, który realizuje Projekt o całkowitym koszcie przekraczającym 5  mln  EUR</w:t>
      </w:r>
      <w:r w:rsidRPr="00E55A11">
        <w:rPr>
          <w:rFonts w:ascii="Arial" w:eastAsia="Calibri" w:hAnsi="Arial" w:cs="Arial"/>
          <w:sz w:val="20"/>
          <w:szCs w:val="20"/>
          <w:vertAlign w:val="superscript"/>
          <w:lang w:bidi="pl-PL"/>
        </w:rPr>
        <w:footnoteReference w:id="83"/>
      </w:r>
      <w:r w:rsidRPr="00E55A11">
        <w:rPr>
          <w:rFonts w:ascii="Arial" w:eastAsia="Calibri" w:hAnsi="Arial" w:cs="Arial"/>
          <w:sz w:val="20"/>
          <w:szCs w:val="20"/>
          <w:lang w:bidi="pl-PL"/>
        </w:rPr>
        <w:t xml:space="preserve"> </w:t>
      </w:r>
      <w:r w:rsidR="00D076D6" w:rsidRPr="00E55A11">
        <w:rPr>
          <w:rFonts w:ascii="Arial" w:eastAsia="Calibri" w:hAnsi="Arial" w:cs="Arial"/>
          <w:sz w:val="20"/>
          <w:szCs w:val="20"/>
          <w:lang w:bidi="pl-PL"/>
        </w:rPr>
        <w:br/>
      </w:r>
      <w:r w:rsidRPr="00E55A11">
        <w:rPr>
          <w:rFonts w:ascii="Arial" w:eastAsia="Calibri" w:hAnsi="Arial" w:cs="Arial"/>
          <w:sz w:val="20"/>
          <w:szCs w:val="20"/>
          <w:lang w:bidi="pl-PL"/>
        </w:rPr>
        <w:t>(z wyłączeniem beneficjentów, którzy realizują wyłącznie projekty pomocy technicznej), informuje</w:t>
      </w:r>
      <w:r w:rsidRPr="00E55A11">
        <w:rPr>
          <w:rFonts w:ascii="Arial" w:eastAsia="Calibri" w:hAnsi="Arial" w:cs="Arial"/>
          <w:sz w:val="20"/>
          <w:szCs w:val="20"/>
        </w:rPr>
        <w:t xml:space="preserve"> </w:t>
      </w:r>
      <w:r w:rsidRPr="00E55A11">
        <w:rPr>
          <w:rFonts w:ascii="Arial" w:eastAsia="Calibri" w:hAnsi="Arial" w:cs="Arial"/>
          <w:sz w:val="20"/>
          <w:szCs w:val="20"/>
          <w:lang w:bidi="pl-PL"/>
        </w:rPr>
        <w:t>IZ i IP o:</w:t>
      </w:r>
    </w:p>
    <w:p w14:paraId="384F4B70" w14:textId="77777777" w:rsidR="004B04BC" w:rsidRPr="00E55A11" w:rsidRDefault="004B04BC" w:rsidP="001C16CF">
      <w:pPr>
        <w:numPr>
          <w:ilvl w:val="0"/>
          <w:numId w:val="65"/>
        </w:numPr>
        <w:spacing w:after="120"/>
        <w:ind w:left="851" w:hanging="425"/>
        <w:rPr>
          <w:rFonts w:ascii="Arial" w:eastAsia="Calibri" w:hAnsi="Arial" w:cs="Arial"/>
          <w:sz w:val="20"/>
          <w:szCs w:val="20"/>
          <w:lang w:bidi="pl-PL"/>
        </w:rPr>
      </w:pPr>
      <w:r w:rsidRPr="00E55A11">
        <w:rPr>
          <w:rFonts w:ascii="Arial" w:eastAsia="Calibri" w:hAnsi="Arial" w:cs="Arial"/>
          <w:sz w:val="20"/>
          <w:szCs w:val="20"/>
          <w:lang w:bidi="pl-PL"/>
        </w:rPr>
        <w:t xml:space="preserve">planowanych wydarzeniach informacyjno-promocyjnych związanych z Projektem, </w:t>
      </w:r>
    </w:p>
    <w:p w14:paraId="550DE44C" w14:textId="77777777" w:rsidR="004B04BC" w:rsidRPr="00E55A11" w:rsidRDefault="004B04BC" w:rsidP="001C16CF">
      <w:pPr>
        <w:numPr>
          <w:ilvl w:val="0"/>
          <w:numId w:val="65"/>
        </w:numPr>
        <w:spacing w:after="120"/>
        <w:ind w:left="851" w:hanging="425"/>
        <w:rPr>
          <w:rFonts w:ascii="Arial" w:eastAsia="Calibri" w:hAnsi="Arial" w:cs="Arial"/>
          <w:sz w:val="20"/>
          <w:szCs w:val="20"/>
          <w:lang w:bidi="pl-PL"/>
        </w:rPr>
      </w:pPr>
      <w:r w:rsidRPr="00E55A11">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E55A11">
        <w:rPr>
          <w:rFonts w:ascii="Arial" w:eastAsia="Calibri" w:hAnsi="Arial" w:cs="Arial"/>
          <w:sz w:val="20"/>
          <w:szCs w:val="20"/>
          <w:vertAlign w:val="superscript"/>
          <w:lang w:bidi="pl-PL"/>
        </w:rPr>
        <w:footnoteReference w:id="84"/>
      </w:r>
      <w:r w:rsidRPr="00E55A11">
        <w:rPr>
          <w:rFonts w:ascii="Arial" w:eastAsia="Calibri" w:hAnsi="Arial" w:cs="Arial"/>
          <w:sz w:val="20"/>
          <w:szCs w:val="20"/>
          <w:lang w:bidi="pl-PL"/>
        </w:rPr>
        <w:t>.</w:t>
      </w:r>
    </w:p>
    <w:p w14:paraId="10FC24EF" w14:textId="019C978C" w:rsidR="004B04BC" w:rsidRPr="00E55A11" w:rsidRDefault="004B04BC" w:rsidP="001C16CF">
      <w:pPr>
        <w:numPr>
          <w:ilvl w:val="0"/>
          <w:numId w:val="64"/>
        </w:numPr>
        <w:spacing w:after="120"/>
        <w:ind w:left="426"/>
        <w:rPr>
          <w:rFonts w:ascii="Arial" w:eastAsia="Calibri" w:hAnsi="Arial" w:cs="Arial"/>
          <w:sz w:val="20"/>
          <w:szCs w:val="20"/>
        </w:rPr>
      </w:pPr>
      <w:r w:rsidRPr="00E55A11">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r w:rsidR="00043AD7" w:rsidRPr="00043AD7">
        <w:rPr>
          <w:rFonts w:ascii="Arial" w:eastAsia="Calibri" w:hAnsi="Arial" w:cs="Arial"/>
          <w:sz w:val="20"/>
          <w:szCs w:val="20"/>
          <w:lang w:bidi="pl-PL"/>
        </w:rPr>
        <w:t>promocjaFE@wzp.pl</w:t>
      </w:r>
      <w:r w:rsidRPr="00E55A11">
        <w:rPr>
          <w:rFonts w:ascii="Arial" w:eastAsia="Calibri" w:hAnsi="Arial" w:cs="Arial"/>
          <w:sz w:val="20"/>
          <w:szCs w:val="20"/>
          <w:lang w:bidi="pl-PL"/>
        </w:rPr>
        <w:t xml:space="preserve"> oraz na adres IP </w:t>
      </w:r>
      <w:r w:rsidR="004B7DC8" w:rsidRPr="004B7DC8">
        <w:rPr>
          <w:rFonts w:ascii="Arial" w:eastAsia="Calibri" w:hAnsi="Arial" w:cs="Arial"/>
          <w:sz w:val="20"/>
          <w:szCs w:val="20"/>
          <w:lang w:bidi="pl-PL"/>
        </w:rPr>
        <w:t>sekretariat@wup.pl</w:t>
      </w:r>
      <w:r w:rsidRPr="00E55A11">
        <w:rPr>
          <w:rFonts w:ascii="Arial" w:eastAsia="Calibri" w:hAnsi="Arial" w:cs="Arial"/>
          <w:sz w:val="20"/>
          <w:szCs w:val="20"/>
          <w:lang w:bidi="pl-PL"/>
        </w:rPr>
        <w:t xml:space="preserve"> </w:t>
      </w:r>
      <w:r w:rsidR="00975C03" w:rsidRPr="00975C03">
        <w:rPr>
          <w:rFonts w:ascii="Arial" w:eastAsia="Calibri" w:hAnsi="Arial" w:cs="Arial"/>
          <w:sz w:val="20"/>
          <w:szCs w:val="20"/>
          <w:lang w:bidi="pl-PL"/>
        </w:rPr>
        <w:t xml:space="preserve">oraz na adres </w:t>
      </w:r>
      <w:proofErr w:type="spellStart"/>
      <w:r w:rsidR="00975C03" w:rsidRPr="00975C03">
        <w:rPr>
          <w:rFonts w:ascii="Arial" w:eastAsia="Calibri" w:hAnsi="Arial" w:cs="Arial"/>
          <w:sz w:val="20"/>
          <w:szCs w:val="20"/>
          <w:lang w:bidi="pl-PL"/>
        </w:rPr>
        <w:t>MFiPR</w:t>
      </w:r>
      <w:proofErr w:type="spellEnd"/>
      <w:r w:rsidR="00975C03" w:rsidRPr="00975C03">
        <w:rPr>
          <w:rFonts w:ascii="Arial" w:eastAsia="Calibri" w:hAnsi="Arial" w:cs="Arial"/>
          <w:sz w:val="20"/>
          <w:szCs w:val="20"/>
          <w:lang w:bidi="pl-PL"/>
        </w:rPr>
        <w:t xml:space="preserve"> …</w:t>
      </w:r>
      <w:r w:rsidR="00975C03" w:rsidRPr="00975C03" w:rsidDel="00043AD7">
        <w:rPr>
          <w:rFonts w:ascii="Arial" w:eastAsia="Calibri" w:hAnsi="Arial" w:cs="Arial"/>
          <w:sz w:val="20"/>
          <w:szCs w:val="20"/>
          <w:lang w:bidi="pl-PL"/>
        </w:rPr>
        <w:t xml:space="preserve"> </w:t>
      </w:r>
      <w:r w:rsidRPr="00E55A11">
        <w:rPr>
          <w:rFonts w:ascii="Arial" w:eastAsia="Calibri" w:hAnsi="Arial" w:cs="Arial"/>
          <w:i/>
          <w:iCs/>
          <w:sz w:val="20"/>
          <w:szCs w:val="20"/>
          <w:lang w:bidi="pl-PL"/>
        </w:rPr>
        <w:t>(należy wpisać właściwe adresy instytucji).</w:t>
      </w:r>
      <w:r w:rsidRPr="00E55A11">
        <w:rPr>
          <w:rFonts w:ascii="Arial" w:eastAsia="Calibri" w:hAnsi="Arial" w:cs="Arial"/>
          <w:sz w:val="20"/>
          <w:szCs w:val="20"/>
          <w:lang w:bidi="pl-PL"/>
        </w:rPr>
        <w:t xml:space="preserve">  Informacja powinna wskazywać dane kontaktowe osób ze strony Beneficjenta zaangażowanych</w:t>
      </w:r>
      <w:r w:rsidR="00C544B9">
        <w:rPr>
          <w:rFonts w:ascii="Arial" w:eastAsia="Calibri" w:hAnsi="Arial" w:cs="Arial"/>
          <w:sz w:val="20"/>
          <w:szCs w:val="20"/>
          <w:lang w:bidi="pl-PL"/>
        </w:rPr>
        <w:t xml:space="preserve"> </w:t>
      </w:r>
      <w:r w:rsidR="0037256C" w:rsidRPr="00E55A11">
        <w:rPr>
          <w:rFonts w:ascii="Arial" w:eastAsia="Calibri" w:hAnsi="Arial" w:cs="Arial"/>
          <w:sz w:val="20"/>
          <w:szCs w:val="20"/>
          <w:lang w:bidi="pl-PL"/>
        </w:rPr>
        <w:t>w wydarzenie.</w:t>
      </w:r>
    </w:p>
    <w:p w14:paraId="342198D3" w14:textId="77777777" w:rsidR="004B04BC" w:rsidRPr="00E55A11" w:rsidRDefault="004B04BC" w:rsidP="001C16CF">
      <w:pPr>
        <w:numPr>
          <w:ilvl w:val="0"/>
          <w:numId w:val="64"/>
        </w:numPr>
        <w:spacing w:after="120"/>
        <w:ind w:left="426"/>
        <w:rPr>
          <w:rFonts w:ascii="Arial" w:eastAsia="Calibri" w:hAnsi="Arial" w:cs="Arial"/>
          <w:sz w:val="20"/>
          <w:szCs w:val="20"/>
        </w:rPr>
      </w:pPr>
      <w:r w:rsidRPr="00E55A11">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07F0B2BE" w14:textId="77777777" w:rsidR="004B04BC" w:rsidRPr="00E55A11" w:rsidRDefault="004B04BC" w:rsidP="001C16CF">
      <w:pPr>
        <w:numPr>
          <w:ilvl w:val="0"/>
          <w:numId w:val="64"/>
        </w:numPr>
        <w:spacing w:after="120"/>
        <w:ind w:left="426"/>
        <w:rPr>
          <w:rFonts w:ascii="Arial" w:eastAsia="Calibri" w:hAnsi="Arial" w:cs="Arial"/>
          <w:iCs/>
          <w:sz w:val="20"/>
          <w:szCs w:val="20"/>
        </w:rPr>
      </w:pPr>
      <w:r w:rsidRPr="00E55A11">
        <w:rPr>
          <w:rFonts w:ascii="Arial" w:eastAsia="Calibri" w:hAnsi="Arial" w:cs="Arial"/>
          <w:iCs/>
          <w:sz w:val="20"/>
          <w:szCs w:val="20"/>
        </w:rPr>
        <w:lastRenderedPageBreak/>
        <w:t>Jeśli Beneficjent realizuje projekty, w których przewidziany jest udział uczestników projektu</w:t>
      </w:r>
      <w:r w:rsidRPr="00E55A11">
        <w:rPr>
          <w:rFonts w:ascii="Arial" w:eastAsia="Calibri" w:hAnsi="Arial" w:cs="Arial"/>
          <w:iCs/>
          <w:sz w:val="20"/>
          <w:szCs w:val="20"/>
          <w:vertAlign w:val="superscript"/>
        </w:rPr>
        <w:footnoteReference w:id="85"/>
      </w:r>
      <w:r w:rsidRPr="00E55A11">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sidRPr="00E55A11">
        <w:rPr>
          <w:rFonts w:ascii="Arial" w:eastAsia="Calibri" w:hAnsi="Arial" w:cs="Arial"/>
          <w:iCs/>
          <w:sz w:val="20"/>
          <w:szCs w:val="20"/>
        </w:rPr>
        <w:t>.</w:t>
      </w:r>
    </w:p>
    <w:p w14:paraId="3805DF91" w14:textId="6424884A" w:rsidR="004B04BC" w:rsidRPr="00E55A11" w:rsidRDefault="004B04BC" w:rsidP="001C16CF">
      <w:pPr>
        <w:numPr>
          <w:ilvl w:val="0"/>
          <w:numId w:val="64"/>
        </w:numPr>
        <w:spacing w:after="120"/>
        <w:ind w:left="426"/>
        <w:rPr>
          <w:rFonts w:ascii="Arial" w:eastAsia="Calibri" w:hAnsi="Arial" w:cs="Arial"/>
          <w:i/>
          <w:sz w:val="20"/>
          <w:szCs w:val="20"/>
        </w:rPr>
      </w:pPr>
      <w:r w:rsidRPr="00E55A11">
        <w:rPr>
          <w:rFonts w:ascii="Arial" w:eastAsia="Calibri" w:hAnsi="Arial" w:cs="Arial"/>
          <w:sz w:val="20"/>
          <w:szCs w:val="20"/>
        </w:rPr>
        <w:t xml:space="preserve">W przypadku niewywiązania się Beneficjenta z obowiązków określonych w </w:t>
      </w:r>
      <w:r w:rsidRPr="00E55A11">
        <w:rPr>
          <w:rFonts w:ascii="Arial" w:eastAsia="Calibri" w:hAnsi="Arial" w:cs="Arial"/>
          <w:bCs/>
          <w:sz w:val="20"/>
          <w:szCs w:val="20"/>
        </w:rPr>
        <w:t>ust. 2 pkt 1 lit. a) - c) oraz pkt 2-5</w:t>
      </w:r>
      <w:r w:rsidRPr="00E55A11">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sidRPr="00E55A11">
        <w:rPr>
          <w:rFonts w:ascii="Arial" w:eastAsia="Calibri" w:hAnsi="Arial" w:cs="Arial"/>
          <w:sz w:val="20"/>
          <w:szCs w:val="20"/>
        </w:rPr>
        <w:t xml:space="preserve">2 </w:t>
      </w:r>
      <w:r w:rsidRPr="00E55A11">
        <w:rPr>
          <w:rFonts w:ascii="Arial" w:eastAsia="Calibri" w:hAnsi="Arial" w:cs="Arial"/>
          <w:sz w:val="20"/>
          <w:szCs w:val="20"/>
        </w:rPr>
        <w:t>o wartość nie większą niż 3 % tego dofinansowania, zgodnie z wykazem pomniejszenia wartości dofinansowania projektu w zakresie obowiązków komunikacyjnych, który stanowi załącznik nr</w:t>
      </w:r>
      <w:r w:rsidR="00AA30B2" w:rsidRPr="00E55A11">
        <w:rPr>
          <w:rFonts w:ascii="Arial" w:eastAsia="Calibri" w:hAnsi="Arial" w:cs="Arial"/>
          <w:sz w:val="20"/>
          <w:szCs w:val="20"/>
        </w:rPr>
        <w:t xml:space="preserve"> </w:t>
      </w:r>
      <w:r w:rsidR="00C544B9" w:rsidRPr="00E55A11">
        <w:rPr>
          <w:rFonts w:ascii="Arial" w:eastAsia="Calibri" w:hAnsi="Arial" w:cs="Arial"/>
          <w:sz w:val="20"/>
          <w:szCs w:val="20"/>
        </w:rPr>
        <w:t>1</w:t>
      </w:r>
      <w:r w:rsidR="00C544B9">
        <w:rPr>
          <w:rFonts w:ascii="Arial" w:eastAsia="Calibri" w:hAnsi="Arial" w:cs="Arial"/>
          <w:sz w:val="20"/>
          <w:szCs w:val="20"/>
        </w:rPr>
        <w:t>0</w:t>
      </w:r>
      <w:r w:rsidR="00C544B9" w:rsidRPr="00E55A11">
        <w:rPr>
          <w:rFonts w:ascii="Arial" w:eastAsia="Calibri" w:hAnsi="Arial" w:cs="Arial"/>
          <w:sz w:val="20"/>
          <w:szCs w:val="20"/>
        </w:rPr>
        <w:t xml:space="preserve"> </w:t>
      </w:r>
      <w:r w:rsidRPr="00E55A11">
        <w:rPr>
          <w:rFonts w:ascii="Arial" w:eastAsia="Calibri" w:hAnsi="Arial" w:cs="Arial"/>
          <w:sz w:val="20"/>
          <w:szCs w:val="20"/>
        </w:rPr>
        <w:t xml:space="preserve">do </w:t>
      </w:r>
      <w:r w:rsidR="001A7C82" w:rsidRPr="00E55A11">
        <w:rPr>
          <w:rFonts w:ascii="Arial" w:eastAsia="Calibri" w:hAnsi="Arial" w:cs="Arial"/>
          <w:sz w:val="20"/>
          <w:szCs w:val="20"/>
        </w:rPr>
        <w:t>Dokumentu</w:t>
      </w:r>
      <w:r w:rsidRPr="00E55A11">
        <w:rPr>
          <w:rFonts w:ascii="Arial" w:eastAsia="Calibri" w:hAnsi="Arial" w:cs="Arial"/>
          <w:sz w:val="20"/>
          <w:szCs w:val="20"/>
        </w:rPr>
        <w:t xml:space="preserve">. W takim przypadku </w:t>
      </w:r>
      <w:r w:rsidR="004C496E" w:rsidRPr="00E55A11">
        <w:rPr>
          <w:rFonts w:ascii="Arial" w:eastAsia="Calibri" w:hAnsi="Arial" w:cs="Arial"/>
          <w:sz w:val="20"/>
          <w:szCs w:val="20"/>
        </w:rPr>
        <w:t>IZ/</w:t>
      </w:r>
      <w:r w:rsidRPr="00E55A11">
        <w:rPr>
          <w:rFonts w:ascii="Arial" w:eastAsia="Calibri" w:hAnsi="Arial" w:cs="Arial"/>
          <w:sz w:val="20"/>
          <w:szCs w:val="20"/>
        </w:rPr>
        <w:t>IP w drodze jednostronnego oświadczenia woli, które jest wiążące dla Beneficjenta, dokona zmiany maksymalnej kwoty dofinansowania, o</w:t>
      </w:r>
      <w:r w:rsidR="002B0190">
        <w:rPr>
          <w:rFonts w:ascii="Arial" w:eastAsia="Calibri" w:hAnsi="Arial" w:cs="Arial"/>
          <w:sz w:val="20"/>
          <w:szCs w:val="20"/>
        </w:rPr>
        <w:t> </w:t>
      </w:r>
      <w:r w:rsidRPr="00E55A11">
        <w:rPr>
          <w:rFonts w:ascii="Arial" w:eastAsia="Calibri" w:hAnsi="Arial" w:cs="Arial"/>
          <w:sz w:val="20"/>
          <w:szCs w:val="20"/>
        </w:rPr>
        <w:t xml:space="preserve">której mowa w § </w:t>
      </w:r>
      <w:r w:rsidR="00AA30B2" w:rsidRPr="00E55A11">
        <w:rPr>
          <w:rFonts w:ascii="Arial" w:eastAsia="Calibri" w:hAnsi="Arial" w:cs="Arial"/>
          <w:sz w:val="20"/>
          <w:szCs w:val="20"/>
        </w:rPr>
        <w:t xml:space="preserve">2, </w:t>
      </w:r>
      <w:r w:rsidRPr="00E55A11">
        <w:rPr>
          <w:rFonts w:ascii="Arial" w:eastAsia="Calibri" w:hAnsi="Arial" w:cs="Arial"/>
          <w:sz w:val="20"/>
          <w:szCs w:val="20"/>
        </w:rPr>
        <w:t>o czym poinformuje Beneficjenta w formie pisemnej lub elektronicznej, wzywając go jednocześnie do odpowiedniej zmiany Harmonogramu Projektu/Płatności. Jeżeli w</w:t>
      </w:r>
      <w:r w:rsidR="002B0190">
        <w:rPr>
          <w:rFonts w:ascii="Arial" w:eastAsia="Calibri" w:hAnsi="Arial" w:cs="Arial"/>
          <w:sz w:val="20"/>
          <w:szCs w:val="20"/>
        </w:rPr>
        <w:t> </w:t>
      </w:r>
      <w:r w:rsidRPr="00E55A11">
        <w:rPr>
          <w:rFonts w:ascii="Arial" w:eastAsia="Calibri" w:hAnsi="Arial" w:cs="Arial"/>
          <w:sz w:val="20"/>
          <w:szCs w:val="20"/>
        </w:rPr>
        <w:t>wyniku pomniejszenia dofinasowania okaże się, że Beneficjent otrzymał środki w kwocie wyższej niż maksymalna wysokość dofinansowania,</w:t>
      </w:r>
      <w:r w:rsidR="001C16CF" w:rsidRPr="00E55A11">
        <w:rPr>
          <w:rFonts w:ascii="Arial" w:eastAsia="Calibri" w:hAnsi="Arial" w:cs="Arial"/>
          <w:sz w:val="20"/>
          <w:szCs w:val="20"/>
        </w:rPr>
        <w:t xml:space="preserve"> </w:t>
      </w:r>
      <w:r w:rsidRPr="00E55A11">
        <w:rPr>
          <w:rFonts w:ascii="Arial" w:eastAsia="Calibri" w:hAnsi="Arial" w:cs="Arial"/>
          <w:sz w:val="20"/>
          <w:szCs w:val="20"/>
        </w:rPr>
        <w:t xml:space="preserve">o której mowa w zdaniu poprzednim, różnica podlega zwrotowi bez odsetek w terminie i na zasadach określonych przez </w:t>
      </w:r>
      <w:r w:rsidR="004C496E" w:rsidRPr="00E55A11">
        <w:rPr>
          <w:rFonts w:ascii="Arial" w:eastAsia="Calibri" w:hAnsi="Arial" w:cs="Arial"/>
          <w:sz w:val="20"/>
          <w:szCs w:val="20"/>
        </w:rPr>
        <w:t>IZ/</w:t>
      </w:r>
      <w:r w:rsidRPr="00E55A11">
        <w:rPr>
          <w:rFonts w:ascii="Arial" w:eastAsia="Calibri" w:hAnsi="Arial" w:cs="Arial"/>
          <w:sz w:val="20"/>
          <w:szCs w:val="20"/>
        </w:rPr>
        <w:t xml:space="preserve">IP. Po bezskutecznym upływie terminu do zwrotu, następuje on w trybie i na zasadach określonych w art. 207 </w:t>
      </w:r>
      <w:proofErr w:type="spellStart"/>
      <w:r w:rsidRPr="00E55A11">
        <w:rPr>
          <w:rFonts w:ascii="Arial" w:eastAsia="Calibri" w:hAnsi="Arial" w:cs="Arial"/>
          <w:sz w:val="20"/>
          <w:szCs w:val="20"/>
        </w:rPr>
        <w:t>ufp</w:t>
      </w:r>
      <w:proofErr w:type="spellEnd"/>
      <w:r w:rsidRPr="00E55A11">
        <w:rPr>
          <w:rFonts w:ascii="Arial" w:eastAsia="Calibri" w:hAnsi="Arial" w:cs="Arial"/>
          <w:sz w:val="20"/>
          <w:szCs w:val="20"/>
        </w:rPr>
        <w:t>.</w:t>
      </w:r>
    </w:p>
    <w:p w14:paraId="545E8E86" w14:textId="77777777" w:rsidR="004B04BC" w:rsidRPr="00E55A11" w:rsidRDefault="004B04BC" w:rsidP="001C16CF">
      <w:pPr>
        <w:numPr>
          <w:ilvl w:val="0"/>
          <w:numId w:val="64"/>
        </w:numPr>
        <w:spacing w:after="120"/>
        <w:ind w:left="426"/>
        <w:rPr>
          <w:rFonts w:ascii="Arial" w:eastAsia="Calibri" w:hAnsi="Arial" w:cs="Arial"/>
          <w:i/>
          <w:sz w:val="20"/>
          <w:szCs w:val="20"/>
        </w:rPr>
      </w:pPr>
      <w:r w:rsidRPr="00E55A11">
        <w:rPr>
          <w:rFonts w:ascii="Arial" w:eastAsia="Calibri" w:hAnsi="Arial" w:cs="Arial"/>
          <w:sz w:val="20"/>
          <w:szCs w:val="20"/>
        </w:rPr>
        <w:t xml:space="preserve">W przypadku stworzenia przez osobę trzecią utworów, w rozumieniu art.1 ustawy z dnia 4 lutego 1994 r. o Prawach autorskich i prawach pokrewnych (Dz.U. z </w:t>
      </w:r>
      <w:r w:rsidR="0079563E" w:rsidRPr="00E55A11">
        <w:rPr>
          <w:rFonts w:ascii="Arial" w:eastAsia="Calibri" w:hAnsi="Arial" w:cs="Arial"/>
          <w:sz w:val="20"/>
          <w:szCs w:val="20"/>
        </w:rPr>
        <w:t>2022</w:t>
      </w:r>
      <w:r w:rsidRPr="00E55A11">
        <w:rPr>
          <w:rFonts w:ascii="Arial" w:eastAsia="Calibri" w:hAnsi="Arial" w:cs="Arial"/>
          <w:sz w:val="20"/>
          <w:szCs w:val="20"/>
        </w:rPr>
        <w:t xml:space="preserve"> r. poz. </w:t>
      </w:r>
      <w:r w:rsidR="0079563E" w:rsidRPr="00E55A11">
        <w:rPr>
          <w:rFonts w:ascii="Arial" w:eastAsia="Calibri" w:hAnsi="Arial" w:cs="Arial"/>
          <w:sz w:val="20"/>
          <w:szCs w:val="20"/>
        </w:rPr>
        <w:t>2509</w:t>
      </w:r>
      <w:r w:rsidRPr="00E55A11">
        <w:rPr>
          <w:rFonts w:ascii="Arial" w:eastAsia="Calibri" w:hAnsi="Arial" w:cs="Arial"/>
          <w:sz w:val="20"/>
          <w:szCs w:val="20"/>
        </w:rPr>
        <w:t xml:space="preserve">, </w:t>
      </w:r>
      <w:r w:rsidR="006E6E6E" w:rsidRPr="00E55A11">
        <w:rPr>
          <w:rFonts w:ascii="Arial" w:eastAsia="Calibri" w:hAnsi="Arial" w:cs="Arial"/>
          <w:sz w:val="20"/>
          <w:szCs w:val="20"/>
        </w:rPr>
        <w:br/>
      </w:r>
      <w:r w:rsidRPr="00E55A11">
        <w:rPr>
          <w:rFonts w:ascii="Arial" w:eastAsia="Calibri" w:hAnsi="Arial" w:cs="Arial"/>
          <w:sz w:val="20"/>
          <w:szCs w:val="20"/>
        </w:rPr>
        <w:t>z późn.zm.), związanych z komunikacją i widocznością (np. zdjęcia, filmy, broszury, ulotki, prezentacje multimedialne nt. Projektu), powstałych w ramach Projektu</w:t>
      </w:r>
      <w:r w:rsidR="006E6E6E" w:rsidRPr="00E55A11">
        <w:rPr>
          <w:rFonts w:ascii="Arial" w:eastAsia="Calibri" w:hAnsi="Arial" w:cs="Arial"/>
          <w:sz w:val="20"/>
          <w:szCs w:val="20"/>
        </w:rPr>
        <w:t>,</w:t>
      </w:r>
      <w:r w:rsidRPr="00E55A11">
        <w:rPr>
          <w:rFonts w:ascii="Arial" w:eastAsia="Calibri" w:hAnsi="Arial" w:cs="Arial"/>
          <w:sz w:val="20"/>
          <w:szCs w:val="20"/>
        </w:rPr>
        <w:t xml:space="preserve"> Beneficjent zobowiązuje się do uzyskania od tej osoby majątkowych praw autorskich do tych utworów.</w:t>
      </w:r>
    </w:p>
    <w:p w14:paraId="4A8E8425" w14:textId="77777777" w:rsidR="004B04BC" w:rsidRPr="00E55A11" w:rsidRDefault="004B04BC" w:rsidP="001C16CF">
      <w:pPr>
        <w:numPr>
          <w:ilvl w:val="0"/>
          <w:numId w:val="64"/>
        </w:numPr>
        <w:spacing w:after="120"/>
        <w:ind w:left="426"/>
        <w:rPr>
          <w:rFonts w:ascii="Arial" w:eastAsia="Calibri" w:hAnsi="Arial" w:cs="Arial"/>
          <w:i/>
          <w:sz w:val="20"/>
          <w:szCs w:val="20"/>
        </w:rPr>
      </w:pPr>
      <w:r w:rsidRPr="00E55A11">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587054A2" w14:textId="77777777" w:rsidR="004B04BC" w:rsidRPr="00E55A11" w:rsidRDefault="004B04BC" w:rsidP="001C16CF">
      <w:pPr>
        <w:numPr>
          <w:ilvl w:val="0"/>
          <w:numId w:val="64"/>
        </w:numPr>
        <w:spacing w:after="120"/>
        <w:ind w:left="426"/>
        <w:rPr>
          <w:rFonts w:ascii="Arial" w:eastAsia="Calibri" w:hAnsi="Arial" w:cs="Arial"/>
          <w:i/>
          <w:sz w:val="20"/>
          <w:szCs w:val="20"/>
        </w:rPr>
      </w:pPr>
      <w:r w:rsidRPr="00E55A11">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sidRPr="00E55A11">
        <w:rPr>
          <w:rFonts w:ascii="Arial" w:eastAsia="Calibri" w:hAnsi="Arial" w:cs="Arial"/>
          <w:sz w:val="20"/>
          <w:szCs w:val="20"/>
        </w:rPr>
        <w:t xml:space="preserve">      </w:t>
      </w:r>
      <w:r w:rsidRPr="00E55A11">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686BB8D8" w14:textId="77777777" w:rsidR="004B04BC" w:rsidRPr="00E55A11" w:rsidRDefault="004B04BC" w:rsidP="001C16CF">
      <w:pPr>
        <w:numPr>
          <w:ilvl w:val="0"/>
          <w:numId w:val="67"/>
        </w:numPr>
        <w:spacing w:after="160"/>
        <w:ind w:left="709" w:hanging="283"/>
        <w:contextualSpacing/>
        <w:rPr>
          <w:rFonts w:ascii="Arial" w:eastAsia="Calibri" w:hAnsi="Arial" w:cs="Arial"/>
          <w:sz w:val="20"/>
          <w:szCs w:val="20"/>
        </w:rPr>
      </w:pPr>
      <w:r w:rsidRPr="00E55A11">
        <w:rPr>
          <w:rFonts w:ascii="Arial" w:eastAsia="Calibri" w:hAnsi="Arial" w:cs="Arial"/>
          <w:sz w:val="20"/>
          <w:szCs w:val="20"/>
        </w:rPr>
        <w:t>na terytorium Rzeczypospolitej Polskiej oraz na terytorium innych państw członkowskich UE,</w:t>
      </w:r>
    </w:p>
    <w:p w14:paraId="079F2930" w14:textId="77777777" w:rsidR="004B04BC" w:rsidRPr="00E55A11" w:rsidRDefault="004B04BC" w:rsidP="001C16CF">
      <w:pPr>
        <w:numPr>
          <w:ilvl w:val="0"/>
          <w:numId w:val="67"/>
        </w:numPr>
        <w:spacing w:after="160"/>
        <w:ind w:left="709" w:hanging="283"/>
        <w:contextualSpacing/>
        <w:rPr>
          <w:rFonts w:ascii="Arial" w:eastAsia="Calibri" w:hAnsi="Arial" w:cs="Arial"/>
          <w:sz w:val="20"/>
          <w:szCs w:val="20"/>
        </w:rPr>
      </w:pPr>
      <w:r w:rsidRPr="00E55A11">
        <w:rPr>
          <w:rFonts w:ascii="Arial" w:eastAsia="Calibri" w:hAnsi="Arial" w:cs="Arial"/>
          <w:sz w:val="20"/>
          <w:szCs w:val="20"/>
        </w:rPr>
        <w:t>na okres 10 lat,</w:t>
      </w:r>
    </w:p>
    <w:p w14:paraId="7FFBCD6E" w14:textId="77777777" w:rsidR="004B04BC" w:rsidRPr="00E55A11" w:rsidRDefault="004B04BC" w:rsidP="001C16CF">
      <w:pPr>
        <w:numPr>
          <w:ilvl w:val="0"/>
          <w:numId w:val="67"/>
        </w:numPr>
        <w:spacing w:after="160"/>
        <w:ind w:left="709" w:hanging="283"/>
        <w:contextualSpacing/>
        <w:rPr>
          <w:rFonts w:ascii="Arial" w:eastAsia="Calibri" w:hAnsi="Arial" w:cs="Arial"/>
          <w:sz w:val="20"/>
          <w:szCs w:val="20"/>
        </w:rPr>
      </w:pPr>
      <w:r w:rsidRPr="00E55A11">
        <w:rPr>
          <w:rFonts w:ascii="Arial" w:eastAsia="Calibri" w:hAnsi="Arial" w:cs="Arial"/>
          <w:sz w:val="20"/>
          <w:szCs w:val="20"/>
        </w:rPr>
        <w:t>bez ograniczeń co do liczby egzemplarzy i nośników, w zakresie następujących pól eksploatacji:</w:t>
      </w:r>
    </w:p>
    <w:p w14:paraId="7A050199" w14:textId="77777777" w:rsidR="004B04BC" w:rsidRPr="00E55A11" w:rsidRDefault="004B04BC" w:rsidP="001C16CF">
      <w:pPr>
        <w:numPr>
          <w:ilvl w:val="0"/>
          <w:numId w:val="69"/>
        </w:numPr>
        <w:tabs>
          <w:tab w:val="clear" w:pos="1636"/>
          <w:tab w:val="num" w:pos="1276"/>
        </w:tabs>
        <w:ind w:left="1134"/>
        <w:rPr>
          <w:rFonts w:ascii="Arial" w:eastAsia="Calibri" w:hAnsi="Arial" w:cs="Arial"/>
          <w:sz w:val="20"/>
          <w:szCs w:val="20"/>
        </w:rPr>
      </w:pPr>
      <w:r w:rsidRPr="00E55A11">
        <w:rPr>
          <w:rFonts w:ascii="Arial" w:eastAsia="Calibri" w:hAnsi="Arial" w:cs="Arial"/>
          <w:sz w:val="20"/>
          <w:szCs w:val="20"/>
        </w:rPr>
        <w:t xml:space="preserve">utrwalanie – w szczególności </w:t>
      </w:r>
      <w:r w:rsidRPr="00E55A11">
        <w:rPr>
          <w:rFonts w:ascii="Arial" w:eastAsia="Calibri" w:hAnsi="Arial" w:cs="Arial"/>
          <w:color w:val="000000"/>
          <w:sz w:val="20"/>
          <w:szCs w:val="20"/>
        </w:rPr>
        <w:t xml:space="preserve">drukiem, zapisem w pamięci komputera i na nośnikach elektronicznych, oraz zwielokrotnianie, </w:t>
      </w:r>
      <w:r w:rsidRPr="00E55A11">
        <w:rPr>
          <w:rFonts w:ascii="Arial" w:eastAsia="Calibri" w:hAnsi="Arial" w:cs="Arial"/>
          <w:sz w:val="20"/>
          <w:szCs w:val="20"/>
        </w:rPr>
        <w:t xml:space="preserve">powielanie i kopiowanie </w:t>
      </w:r>
      <w:r w:rsidRPr="00E55A11">
        <w:rPr>
          <w:rFonts w:ascii="Arial" w:eastAsia="Calibri" w:hAnsi="Arial" w:cs="Arial"/>
          <w:color w:val="000000"/>
          <w:sz w:val="20"/>
          <w:szCs w:val="20"/>
        </w:rPr>
        <w:t>tak powstałych egzemplarzy dowolną techniką,</w:t>
      </w:r>
    </w:p>
    <w:p w14:paraId="2D1B488A" w14:textId="77777777" w:rsidR="004B04BC" w:rsidRPr="00E55A11" w:rsidRDefault="004B04BC" w:rsidP="001C16CF">
      <w:pPr>
        <w:numPr>
          <w:ilvl w:val="0"/>
          <w:numId w:val="69"/>
        </w:numPr>
        <w:tabs>
          <w:tab w:val="clear" w:pos="1636"/>
          <w:tab w:val="num" w:pos="1276"/>
        </w:tabs>
        <w:ind w:left="1134"/>
        <w:rPr>
          <w:rFonts w:ascii="Arial" w:eastAsia="Calibri" w:hAnsi="Arial" w:cs="Arial"/>
          <w:sz w:val="20"/>
          <w:szCs w:val="20"/>
        </w:rPr>
      </w:pPr>
      <w:r w:rsidRPr="00E55A11">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sidRPr="00E55A11">
        <w:rPr>
          <w:rFonts w:ascii="Arial" w:eastAsia="Calibri" w:hAnsi="Arial" w:cs="Arial"/>
          <w:color w:val="000000"/>
          <w:sz w:val="20"/>
          <w:szCs w:val="20"/>
        </w:rPr>
        <w:t xml:space="preserve"> </w:t>
      </w:r>
      <w:r w:rsidRPr="00E55A11">
        <w:rPr>
          <w:rFonts w:ascii="Arial" w:eastAsia="Calibri" w:hAnsi="Arial" w:cs="Arial"/>
          <w:color w:val="000000"/>
          <w:sz w:val="20"/>
          <w:szCs w:val="20"/>
        </w:rPr>
        <w:t xml:space="preserve">w tym Internetu) – w całości lub w części, jak również </w:t>
      </w:r>
      <w:r w:rsidR="006E6E6E" w:rsidRPr="00E55A11">
        <w:rPr>
          <w:rFonts w:ascii="Arial" w:eastAsia="Calibri" w:hAnsi="Arial" w:cs="Arial"/>
          <w:color w:val="000000"/>
          <w:sz w:val="20"/>
          <w:szCs w:val="20"/>
        </w:rPr>
        <w:br/>
      </w:r>
      <w:r w:rsidRPr="00E55A11">
        <w:rPr>
          <w:rFonts w:ascii="Arial" w:eastAsia="Calibri" w:hAnsi="Arial" w:cs="Arial"/>
          <w:color w:val="000000"/>
          <w:sz w:val="20"/>
          <w:szCs w:val="20"/>
        </w:rPr>
        <w:t>w połączeniu z innymi utworami,</w:t>
      </w:r>
    </w:p>
    <w:p w14:paraId="0ABA96A6" w14:textId="77777777" w:rsidR="004B04BC" w:rsidRPr="00E55A11" w:rsidRDefault="004B04BC" w:rsidP="001C16CF">
      <w:pPr>
        <w:numPr>
          <w:ilvl w:val="0"/>
          <w:numId w:val="69"/>
        </w:numPr>
        <w:tabs>
          <w:tab w:val="clear" w:pos="1636"/>
          <w:tab w:val="num" w:pos="1276"/>
        </w:tabs>
        <w:ind w:left="1134"/>
        <w:rPr>
          <w:rFonts w:ascii="Arial" w:eastAsia="Calibri" w:hAnsi="Arial" w:cs="Arial"/>
          <w:sz w:val="20"/>
          <w:szCs w:val="20"/>
        </w:rPr>
      </w:pPr>
      <w:r w:rsidRPr="00E55A11">
        <w:rPr>
          <w:rFonts w:ascii="Arial" w:eastAsia="Calibri" w:hAnsi="Arial" w:cs="Arial"/>
          <w:color w:val="000000"/>
          <w:sz w:val="20"/>
          <w:szCs w:val="20"/>
        </w:rPr>
        <w:t>publiczna dystrybucja utworów lub ich kopii we wszelkich formach (np. książka, broszura, CD,  Internet),</w:t>
      </w:r>
    </w:p>
    <w:p w14:paraId="333220D8" w14:textId="77777777" w:rsidR="004B04BC" w:rsidRPr="00E55A11" w:rsidRDefault="004B04BC" w:rsidP="001C16CF">
      <w:pPr>
        <w:numPr>
          <w:ilvl w:val="0"/>
          <w:numId w:val="69"/>
        </w:numPr>
        <w:tabs>
          <w:tab w:val="clear" w:pos="1636"/>
          <w:tab w:val="num" w:pos="1276"/>
        </w:tabs>
        <w:ind w:left="1134"/>
        <w:rPr>
          <w:rFonts w:ascii="Arial" w:eastAsia="Calibri" w:hAnsi="Arial" w:cs="Arial"/>
          <w:sz w:val="20"/>
          <w:szCs w:val="20"/>
        </w:rPr>
      </w:pPr>
      <w:r w:rsidRPr="00E55A11">
        <w:rPr>
          <w:rFonts w:ascii="Arial" w:eastAsia="Calibri" w:hAnsi="Arial" w:cs="Arial"/>
          <w:color w:val="000000"/>
          <w:sz w:val="20"/>
          <w:szCs w:val="20"/>
        </w:rPr>
        <w:t xml:space="preserve">udostępnianie, w tym unijnym </w:t>
      </w:r>
      <w:r w:rsidRPr="00E55A11">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2522BD56" w14:textId="77777777" w:rsidR="004B04BC" w:rsidRPr="00E55A11" w:rsidRDefault="004B04BC" w:rsidP="001C16CF">
      <w:pPr>
        <w:numPr>
          <w:ilvl w:val="0"/>
          <w:numId w:val="69"/>
        </w:numPr>
        <w:tabs>
          <w:tab w:val="clear" w:pos="1636"/>
          <w:tab w:val="num" w:pos="1276"/>
        </w:tabs>
        <w:ind w:left="1134"/>
        <w:rPr>
          <w:rFonts w:ascii="Arial" w:eastAsia="Calibri" w:hAnsi="Arial" w:cs="Arial"/>
          <w:sz w:val="20"/>
          <w:szCs w:val="20"/>
        </w:rPr>
      </w:pPr>
      <w:r w:rsidRPr="00E55A11">
        <w:rPr>
          <w:rFonts w:ascii="Arial" w:eastAsia="Calibri" w:hAnsi="Arial" w:cs="Arial"/>
          <w:sz w:val="20"/>
          <w:szCs w:val="20"/>
        </w:rPr>
        <w:t>przechowywanie i archiwizowanie w postaci papierowej albo elektronicznej,</w:t>
      </w:r>
    </w:p>
    <w:p w14:paraId="40C64EEE" w14:textId="77777777" w:rsidR="004B04BC" w:rsidRPr="00E55A11" w:rsidRDefault="004B04BC" w:rsidP="001C16CF">
      <w:pPr>
        <w:numPr>
          <w:ilvl w:val="0"/>
          <w:numId w:val="67"/>
        </w:numPr>
        <w:spacing w:after="120"/>
        <w:ind w:left="709" w:hanging="283"/>
        <w:contextualSpacing/>
        <w:rPr>
          <w:rFonts w:ascii="Arial" w:eastAsia="Calibri" w:hAnsi="Arial" w:cs="Arial"/>
          <w:color w:val="000000"/>
          <w:sz w:val="20"/>
          <w:szCs w:val="20"/>
        </w:rPr>
      </w:pPr>
      <w:r w:rsidRPr="00E55A11">
        <w:rPr>
          <w:rFonts w:ascii="Arial" w:eastAsia="Calibri" w:hAnsi="Arial" w:cs="Arial"/>
          <w:sz w:val="20"/>
          <w:szCs w:val="20"/>
        </w:rPr>
        <w:t xml:space="preserve">z prawem do udzielania osobom trzecim sublicencji na warunkach i polach eksploatacji, </w:t>
      </w:r>
      <w:r w:rsidR="006E6E6E" w:rsidRPr="00E55A11">
        <w:rPr>
          <w:rFonts w:ascii="Arial" w:eastAsia="Calibri" w:hAnsi="Arial" w:cs="Arial"/>
          <w:sz w:val="20"/>
          <w:szCs w:val="20"/>
        </w:rPr>
        <w:br/>
      </w:r>
      <w:r w:rsidRPr="00E55A11">
        <w:rPr>
          <w:rFonts w:ascii="Arial" w:eastAsia="Calibri" w:hAnsi="Arial" w:cs="Arial"/>
          <w:sz w:val="20"/>
          <w:szCs w:val="20"/>
        </w:rPr>
        <w:t xml:space="preserve">o których mowa w ust. 10. </w:t>
      </w:r>
    </w:p>
    <w:p w14:paraId="12CECD44" w14:textId="77777777" w:rsidR="00F21643" w:rsidRPr="00E55A11" w:rsidRDefault="00F21643" w:rsidP="001C16CF">
      <w:pPr>
        <w:spacing w:before="240" w:after="240"/>
        <w:ind w:left="425"/>
        <w:contextualSpacing/>
        <w:rPr>
          <w:rFonts w:ascii="Arial" w:eastAsia="Calibri" w:hAnsi="Arial" w:cs="Arial"/>
          <w:color w:val="000000"/>
          <w:sz w:val="20"/>
          <w:szCs w:val="20"/>
        </w:rPr>
      </w:pPr>
    </w:p>
    <w:p w14:paraId="22A56426" w14:textId="77777777" w:rsidR="00D55391" w:rsidRPr="00E55A11" w:rsidRDefault="00D55391" w:rsidP="001C16CF">
      <w:pPr>
        <w:spacing w:before="240" w:after="240"/>
        <w:ind w:left="425"/>
        <w:contextualSpacing/>
        <w:rPr>
          <w:rFonts w:ascii="Arial" w:eastAsia="Calibri" w:hAnsi="Arial" w:cs="Arial"/>
          <w:bCs/>
          <w:color w:val="000000"/>
          <w:sz w:val="20"/>
          <w:szCs w:val="20"/>
        </w:rPr>
      </w:pPr>
      <w:r w:rsidRPr="00E55A11">
        <w:rPr>
          <w:rFonts w:ascii="Arial" w:eastAsia="Calibri" w:hAnsi="Arial" w:cs="Arial"/>
          <w:color w:val="000000"/>
          <w:sz w:val="20"/>
          <w:szCs w:val="20"/>
        </w:rPr>
        <w:t xml:space="preserve">Wzór </w:t>
      </w:r>
      <w:r w:rsidRPr="00E55A11">
        <w:rPr>
          <w:rFonts w:ascii="Arial" w:eastAsia="Calibri" w:hAnsi="Arial" w:cs="Arial"/>
          <w:bCs/>
          <w:color w:val="000000"/>
          <w:sz w:val="20"/>
          <w:szCs w:val="20"/>
        </w:rPr>
        <w:t>oświadczenia udzielenia licencji niewyłącznej stanowi Załącznik nr</w:t>
      </w:r>
      <w:r w:rsidR="00325DAB" w:rsidRPr="00E55A11">
        <w:rPr>
          <w:rFonts w:ascii="Arial" w:eastAsia="Calibri" w:hAnsi="Arial" w:cs="Arial"/>
          <w:bCs/>
          <w:color w:val="000000"/>
          <w:sz w:val="20"/>
          <w:szCs w:val="20"/>
        </w:rPr>
        <w:t xml:space="preserve"> 12</w:t>
      </w:r>
      <w:r w:rsidRPr="00E55A11">
        <w:rPr>
          <w:rFonts w:ascii="Arial" w:eastAsia="Calibri" w:hAnsi="Arial" w:cs="Arial"/>
          <w:bCs/>
          <w:color w:val="000000"/>
          <w:sz w:val="20"/>
          <w:szCs w:val="20"/>
        </w:rPr>
        <w:t xml:space="preserve"> do </w:t>
      </w:r>
      <w:bookmarkStart w:id="38" w:name="_Hlk141271205"/>
      <w:r w:rsidR="00F167D7" w:rsidRPr="00E55A11">
        <w:rPr>
          <w:rFonts w:ascii="Arial" w:eastAsia="Calibri" w:hAnsi="Arial" w:cs="Arial"/>
          <w:bCs/>
          <w:color w:val="000000"/>
          <w:sz w:val="20"/>
          <w:szCs w:val="20"/>
        </w:rPr>
        <w:t xml:space="preserve">niniejszego </w:t>
      </w:r>
      <w:r w:rsidR="00F167D7" w:rsidRPr="00E55A11">
        <w:rPr>
          <w:rFonts w:ascii="Arial" w:hAnsi="Arial" w:cs="Arial"/>
          <w:sz w:val="20"/>
          <w:szCs w:val="20"/>
        </w:rPr>
        <w:t>Dokumentu</w:t>
      </w:r>
      <w:bookmarkEnd w:id="38"/>
      <w:r w:rsidRPr="00E55A11">
        <w:rPr>
          <w:rFonts w:ascii="Arial" w:eastAsia="Calibri" w:hAnsi="Arial" w:cs="Arial"/>
          <w:bCs/>
          <w:color w:val="000000"/>
          <w:sz w:val="20"/>
          <w:szCs w:val="20"/>
        </w:rPr>
        <w:t>.</w:t>
      </w:r>
    </w:p>
    <w:p w14:paraId="3DFFD35B" w14:textId="77777777" w:rsidR="00D55391" w:rsidRPr="00E55A11" w:rsidRDefault="00D55391" w:rsidP="001C16CF">
      <w:pPr>
        <w:spacing w:before="240" w:after="240"/>
        <w:ind w:left="425"/>
        <w:contextualSpacing/>
        <w:rPr>
          <w:rFonts w:ascii="Arial" w:eastAsia="Calibri" w:hAnsi="Arial" w:cs="Arial"/>
          <w:bCs/>
          <w:color w:val="000000"/>
          <w:sz w:val="20"/>
          <w:szCs w:val="20"/>
        </w:rPr>
      </w:pPr>
    </w:p>
    <w:p w14:paraId="1A5C23D3" w14:textId="688D6BD4" w:rsidR="004B04BC" w:rsidRPr="00E55A11" w:rsidRDefault="004B04BC" w:rsidP="001C16CF">
      <w:pPr>
        <w:numPr>
          <w:ilvl w:val="0"/>
          <w:numId w:val="64"/>
        </w:numPr>
        <w:spacing w:before="240" w:after="120"/>
        <w:ind w:left="426" w:hanging="357"/>
        <w:rPr>
          <w:rFonts w:ascii="Arial" w:eastAsia="Calibri" w:hAnsi="Arial" w:cs="Arial"/>
          <w:sz w:val="20"/>
          <w:szCs w:val="20"/>
        </w:rPr>
      </w:pPr>
      <w:r w:rsidRPr="00E55A11">
        <w:rPr>
          <w:rFonts w:ascii="Arial" w:eastAsia="Calibri" w:hAnsi="Arial" w:cs="Arial"/>
          <w:color w:val="000000"/>
          <w:sz w:val="20"/>
          <w:szCs w:val="20"/>
        </w:rPr>
        <w:t xml:space="preserve">Znaki graficzne </w:t>
      </w:r>
      <w:r w:rsidRPr="00E55A11">
        <w:rPr>
          <w:rFonts w:ascii="Arial" w:eastAsia="Calibri" w:hAnsi="Arial" w:cs="Arial"/>
          <w:sz w:val="20"/>
          <w:szCs w:val="20"/>
        </w:rPr>
        <w:t xml:space="preserve">oraz obowiązkowe wzory tablic, plakatu i naklejek </w:t>
      </w:r>
      <w:r w:rsidRPr="00E55A11">
        <w:rPr>
          <w:rFonts w:ascii="Arial" w:eastAsia="Calibri" w:hAnsi="Arial" w:cs="Arial"/>
          <w:color w:val="000000"/>
          <w:sz w:val="20"/>
          <w:szCs w:val="20"/>
        </w:rPr>
        <w:t xml:space="preserve">są określone </w:t>
      </w:r>
      <w:r w:rsidRPr="00E55A11">
        <w:rPr>
          <w:rFonts w:ascii="Arial" w:eastAsia="Calibri" w:hAnsi="Arial" w:cs="Arial"/>
          <w:sz w:val="20"/>
          <w:szCs w:val="20"/>
        </w:rPr>
        <w:t xml:space="preserve">w Księdze Tożsamości Wizualnej i dostępne na stronie </w:t>
      </w:r>
      <w:r w:rsidR="00B11C6D" w:rsidRPr="00E55A11">
        <w:t xml:space="preserve"> </w:t>
      </w:r>
      <w:r w:rsidR="00B11C6D" w:rsidRPr="00E55A11">
        <w:rPr>
          <w:rFonts w:ascii="Arial" w:eastAsia="Calibri" w:hAnsi="Arial" w:cs="Arial"/>
          <w:sz w:val="20"/>
          <w:szCs w:val="20"/>
        </w:rPr>
        <w:t xml:space="preserve">https://www.funduszeeuropejskie.gov.pl/strony/o-funduszach/fundusze-2021-2027/prawo-i-dokumenty/zasady-komunikacji-fe/ </w:t>
      </w:r>
      <w:r w:rsidRPr="00E55A11">
        <w:rPr>
          <w:rFonts w:ascii="Arial" w:eastAsia="Calibri" w:hAnsi="Arial" w:cs="Arial"/>
          <w:sz w:val="20"/>
          <w:szCs w:val="20"/>
        </w:rPr>
        <w:t xml:space="preserve">oraz w załączniku nr </w:t>
      </w:r>
      <w:r w:rsidR="00C544B9">
        <w:rPr>
          <w:rFonts w:ascii="Arial" w:eastAsia="Calibri" w:hAnsi="Arial" w:cs="Arial"/>
          <w:sz w:val="20"/>
          <w:szCs w:val="20"/>
        </w:rPr>
        <w:t>9</w:t>
      </w:r>
      <w:r w:rsidR="00C544B9" w:rsidRPr="00E55A11">
        <w:rPr>
          <w:rFonts w:ascii="Arial" w:eastAsia="Calibri" w:hAnsi="Arial" w:cs="Arial"/>
          <w:sz w:val="20"/>
          <w:szCs w:val="20"/>
        </w:rPr>
        <w:t xml:space="preserve"> </w:t>
      </w:r>
      <w:r w:rsidRPr="00E55A11">
        <w:rPr>
          <w:rFonts w:ascii="Arial" w:eastAsia="Calibri" w:hAnsi="Arial" w:cs="Arial"/>
          <w:sz w:val="20"/>
          <w:szCs w:val="20"/>
        </w:rPr>
        <w:t xml:space="preserve">do </w:t>
      </w:r>
      <w:r w:rsidR="00872409" w:rsidRPr="00E55A11">
        <w:rPr>
          <w:rFonts w:ascii="Arial" w:eastAsia="Calibri" w:hAnsi="Arial" w:cs="Arial"/>
          <w:bCs/>
          <w:color w:val="000000"/>
          <w:sz w:val="20"/>
          <w:szCs w:val="20"/>
        </w:rPr>
        <w:t xml:space="preserve">niniejszego </w:t>
      </w:r>
      <w:r w:rsidR="00872409" w:rsidRPr="00E55A11">
        <w:rPr>
          <w:rFonts w:ascii="Arial" w:hAnsi="Arial" w:cs="Arial"/>
          <w:sz w:val="20"/>
          <w:szCs w:val="20"/>
        </w:rPr>
        <w:t>Dokumentu</w:t>
      </w:r>
      <w:r w:rsidRPr="00E55A11">
        <w:rPr>
          <w:rFonts w:ascii="Arial" w:eastAsia="Calibri" w:hAnsi="Arial" w:cs="Arial"/>
          <w:sz w:val="20"/>
          <w:szCs w:val="20"/>
        </w:rPr>
        <w:t xml:space="preserve"> </w:t>
      </w:r>
      <w:r w:rsidRPr="00E55A11">
        <w:rPr>
          <w:rFonts w:ascii="Arial" w:eastAsia="Calibri" w:hAnsi="Arial" w:cs="Arial"/>
          <w:i/>
          <w:iCs/>
          <w:sz w:val="20"/>
          <w:szCs w:val="20"/>
        </w:rPr>
        <w:t xml:space="preserve">(wyciąg z zapisów podręcznika dla </w:t>
      </w:r>
      <w:r w:rsidR="0008374D" w:rsidRPr="00E55A11">
        <w:rPr>
          <w:rFonts w:ascii="Arial" w:eastAsia="Calibri" w:hAnsi="Arial" w:cs="Arial"/>
          <w:i/>
          <w:iCs/>
          <w:sz w:val="20"/>
          <w:szCs w:val="20"/>
        </w:rPr>
        <w:t>Beneficjenta</w:t>
      </w:r>
      <w:r w:rsidRPr="00E55A11">
        <w:rPr>
          <w:rFonts w:ascii="Arial" w:eastAsia="Calibri" w:hAnsi="Arial" w:cs="Arial"/>
          <w:sz w:val="20"/>
          <w:szCs w:val="20"/>
        </w:rPr>
        <w:t xml:space="preserve">). </w:t>
      </w:r>
    </w:p>
    <w:p w14:paraId="5BD7205B" w14:textId="77777777" w:rsidR="004B04BC" w:rsidRPr="00E55A11" w:rsidRDefault="004B04BC" w:rsidP="001C16CF">
      <w:pPr>
        <w:numPr>
          <w:ilvl w:val="0"/>
          <w:numId w:val="64"/>
        </w:numPr>
        <w:spacing w:after="120"/>
        <w:ind w:left="426" w:hanging="357"/>
        <w:rPr>
          <w:rFonts w:ascii="Arial" w:eastAsia="Calibri" w:hAnsi="Arial" w:cs="Arial"/>
          <w:sz w:val="20"/>
          <w:szCs w:val="20"/>
          <w:lang w:bidi="pl-PL"/>
        </w:rPr>
      </w:pPr>
      <w:r w:rsidRPr="00E55A11">
        <w:rPr>
          <w:rFonts w:ascii="Arial" w:eastAsia="Calibri" w:hAnsi="Arial" w:cs="Arial"/>
          <w:sz w:val="20"/>
          <w:szCs w:val="20"/>
          <w:lang w:bidi="pl-PL"/>
        </w:rPr>
        <w:t xml:space="preserve">Zmiana adresów poczty elektronicznej, wskazanych w ust. 2 pkt 5) i ust. 4 i strony internetowej wskazanej w ust. 11 nie wymaga aneksowania </w:t>
      </w:r>
      <w:r w:rsidR="00A52D68" w:rsidRPr="00E55A11">
        <w:rPr>
          <w:rFonts w:ascii="Arial" w:eastAsia="Calibri" w:hAnsi="Arial" w:cs="Arial"/>
          <w:sz w:val="20"/>
          <w:szCs w:val="20"/>
          <w:lang w:bidi="pl-PL"/>
        </w:rPr>
        <w:t>niniejszego Dokumentu</w:t>
      </w:r>
      <w:r w:rsidRPr="00E55A11">
        <w:rPr>
          <w:rFonts w:ascii="Arial" w:eastAsia="Calibri" w:hAnsi="Arial" w:cs="Arial"/>
          <w:sz w:val="20"/>
          <w:szCs w:val="20"/>
          <w:lang w:bidi="pl-PL"/>
        </w:rPr>
        <w:t xml:space="preserve">. Instytucja poinformuje Beneficjenta </w:t>
      </w:r>
      <w:r w:rsidR="006E6E6E" w:rsidRPr="00E55A11">
        <w:rPr>
          <w:rFonts w:ascii="Arial" w:eastAsia="Calibri" w:hAnsi="Arial" w:cs="Arial"/>
          <w:sz w:val="20"/>
          <w:szCs w:val="20"/>
          <w:lang w:bidi="pl-PL"/>
        </w:rPr>
        <w:br/>
      </w:r>
      <w:r w:rsidRPr="00E55A11">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67012091" w14:textId="77777777" w:rsidR="004B04BC" w:rsidRPr="00E55A11" w:rsidRDefault="004B04BC" w:rsidP="001C16CF">
      <w:pPr>
        <w:numPr>
          <w:ilvl w:val="0"/>
          <w:numId w:val="64"/>
        </w:numPr>
        <w:spacing w:after="120"/>
        <w:ind w:left="426" w:hanging="357"/>
        <w:rPr>
          <w:rFonts w:eastAsia="Calibri" w:cs="Times New Roman"/>
        </w:rPr>
      </w:pPr>
      <w:r w:rsidRPr="00E55A11">
        <w:rPr>
          <w:rFonts w:ascii="Arial" w:eastAsia="Calibri" w:hAnsi="Arial" w:cs="Arial"/>
          <w:sz w:val="20"/>
          <w:szCs w:val="20"/>
        </w:rPr>
        <w:t xml:space="preserve">Beneficjent przyjmuje do wiadomości, że objęcie dofinansowaniem oznacza umieszczenie danych </w:t>
      </w:r>
      <w:r w:rsidR="0008374D" w:rsidRPr="00E55A11">
        <w:rPr>
          <w:rFonts w:ascii="Arial" w:eastAsia="Calibri" w:hAnsi="Arial" w:cs="Arial"/>
          <w:sz w:val="20"/>
          <w:szCs w:val="20"/>
        </w:rPr>
        <w:t xml:space="preserve">Beneficjenta </w:t>
      </w:r>
      <w:r w:rsidRPr="00E55A11">
        <w:rPr>
          <w:rFonts w:ascii="Arial" w:eastAsia="Calibri" w:hAnsi="Arial" w:cs="Arial"/>
          <w:sz w:val="20"/>
          <w:szCs w:val="20"/>
        </w:rPr>
        <w:t>w publikowanym przez IZ/IP wykazie projektów</w:t>
      </w:r>
      <w:r w:rsidRPr="00E55A11">
        <w:rPr>
          <w:rFonts w:ascii="Arial" w:eastAsia="Calibri" w:hAnsi="Arial" w:cs="Arial"/>
          <w:sz w:val="20"/>
          <w:szCs w:val="20"/>
          <w:vertAlign w:val="superscript"/>
        </w:rPr>
        <w:footnoteReference w:id="86"/>
      </w:r>
      <w:r w:rsidRPr="00E55A11">
        <w:rPr>
          <w:rFonts w:ascii="Arial" w:eastAsia="Calibri" w:hAnsi="Arial" w:cs="Arial"/>
          <w:sz w:val="20"/>
          <w:szCs w:val="20"/>
        </w:rPr>
        <w:t>.</w:t>
      </w:r>
    </w:p>
    <w:p w14:paraId="314B4EE4" w14:textId="77777777" w:rsidR="00573ACC" w:rsidRDefault="00573ACC" w:rsidP="00780E37">
      <w:pPr>
        <w:keepNext/>
        <w:tabs>
          <w:tab w:val="left" w:pos="357"/>
        </w:tabs>
        <w:spacing w:line="360" w:lineRule="auto"/>
        <w:jc w:val="center"/>
        <w:rPr>
          <w:rFonts w:ascii="Arial" w:hAnsi="Arial" w:cs="Arial"/>
          <w:b/>
          <w:sz w:val="20"/>
          <w:szCs w:val="20"/>
        </w:rPr>
      </w:pPr>
    </w:p>
    <w:p w14:paraId="311E501A" w14:textId="77777777" w:rsidR="009D490C" w:rsidRPr="00E55A11" w:rsidRDefault="009D490C" w:rsidP="00780E37">
      <w:pPr>
        <w:keepNext/>
        <w:tabs>
          <w:tab w:val="left" w:pos="357"/>
        </w:tabs>
        <w:spacing w:line="360" w:lineRule="auto"/>
        <w:jc w:val="center"/>
        <w:rPr>
          <w:rFonts w:ascii="Arial" w:hAnsi="Arial" w:cs="Arial"/>
          <w:b/>
          <w:sz w:val="20"/>
          <w:szCs w:val="20"/>
          <w:vertAlign w:val="superscript"/>
        </w:rPr>
      </w:pPr>
      <w:r w:rsidRPr="00E55A11">
        <w:rPr>
          <w:rFonts w:ascii="Arial" w:hAnsi="Arial" w:cs="Arial"/>
          <w:b/>
          <w:sz w:val="20"/>
          <w:szCs w:val="20"/>
        </w:rPr>
        <w:t xml:space="preserve">Prawa autorskie </w:t>
      </w:r>
    </w:p>
    <w:p w14:paraId="72F3D606" w14:textId="77777777" w:rsidR="009D490C" w:rsidRPr="00E55A11" w:rsidRDefault="009D490C" w:rsidP="00780E37">
      <w:pPr>
        <w:keepNext/>
        <w:tabs>
          <w:tab w:val="left" w:pos="357"/>
        </w:tabs>
        <w:spacing w:line="360" w:lineRule="auto"/>
        <w:jc w:val="center"/>
        <w:rPr>
          <w:rFonts w:ascii="Arial" w:hAnsi="Arial" w:cs="Arial"/>
          <w:sz w:val="20"/>
          <w:szCs w:val="20"/>
        </w:rPr>
      </w:pPr>
      <w:r w:rsidRPr="00E55A11">
        <w:rPr>
          <w:rFonts w:ascii="Arial" w:hAnsi="Arial" w:cs="Arial"/>
          <w:sz w:val="20"/>
          <w:szCs w:val="20"/>
        </w:rPr>
        <w:t xml:space="preserve">§ </w:t>
      </w:r>
      <w:r w:rsidR="005D5A55" w:rsidRPr="00E55A11">
        <w:rPr>
          <w:rFonts w:ascii="Arial" w:hAnsi="Arial" w:cs="Arial"/>
          <w:sz w:val="20"/>
          <w:szCs w:val="20"/>
        </w:rPr>
        <w:t>21</w:t>
      </w:r>
      <w:r w:rsidRPr="00E55A11">
        <w:rPr>
          <w:rFonts w:ascii="Arial" w:hAnsi="Arial" w:cs="Arial"/>
          <w:sz w:val="20"/>
          <w:szCs w:val="20"/>
        </w:rPr>
        <w:t>.</w:t>
      </w:r>
    </w:p>
    <w:p w14:paraId="0F66A98E" w14:textId="77777777" w:rsidR="009D490C" w:rsidRPr="00E55A11" w:rsidRDefault="009D490C" w:rsidP="009D3F46">
      <w:pPr>
        <w:pStyle w:val="Lista2"/>
        <w:keepNext/>
        <w:numPr>
          <w:ilvl w:val="0"/>
          <w:numId w:val="22"/>
        </w:numPr>
        <w:rPr>
          <w:rFonts w:ascii="Arial" w:hAnsi="Arial" w:cs="Arial"/>
          <w:sz w:val="20"/>
          <w:szCs w:val="20"/>
        </w:rPr>
      </w:pPr>
      <w:r w:rsidRPr="00E55A11">
        <w:rPr>
          <w:rFonts w:ascii="Arial" w:hAnsi="Arial" w:cs="Arial"/>
          <w:sz w:val="20"/>
          <w:szCs w:val="20"/>
        </w:rPr>
        <w:t>Beneficjent zobowiązuje się do zawarcia z Instytucją Pośredniczącą odrębnej umowy przeniesienia autorskich praw majątkowych</w:t>
      </w:r>
      <w:r w:rsidR="00955367" w:rsidRPr="00E55A11">
        <w:rPr>
          <w:rFonts w:ascii="Arial" w:hAnsi="Arial" w:cs="Arial"/>
          <w:sz w:val="20"/>
          <w:szCs w:val="20"/>
        </w:rPr>
        <w:t xml:space="preserve">, łącznie z wyłącznym prawem do udzielania zezwoleń na wykonywanie zależnego prawa autorskiego, </w:t>
      </w:r>
      <w:r w:rsidRPr="00E55A11">
        <w:rPr>
          <w:rFonts w:ascii="Arial" w:hAnsi="Arial" w:cs="Arial"/>
          <w:sz w:val="20"/>
          <w:szCs w:val="20"/>
        </w:rPr>
        <w:t>do utworów</w:t>
      </w:r>
      <w:r w:rsidR="0004046C" w:rsidRPr="00E55A11">
        <w:rPr>
          <w:rStyle w:val="Odwoanieprzypisudolnego"/>
          <w:rFonts w:ascii="Arial" w:hAnsi="Arial" w:cs="Arial"/>
          <w:sz w:val="20"/>
          <w:szCs w:val="20"/>
        </w:rPr>
        <w:footnoteReference w:id="87"/>
      </w:r>
      <w:r w:rsidRPr="00E55A11">
        <w:rPr>
          <w:rFonts w:ascii="Arial" w:hAnsi="Arial" w:cs="Arial"/>
          <w:sz w:val="20"/>
          <w:szCs w:val="20"/>
        </w:rPr>
        <w:t xml:space="preserve"> wytworzonych w ramach </w:t>
      </w:r>
      <w:r w:rsidR="00DF7A0A" w:rsidRPr="00E55A11">
        <w:rPr>
          <w:rFonts w:ascii="Arial" w:hAnsi="Arial" w:cs="Arial"/>
          <w:sz w:val="20"/>
          <w:szCs w:val="20"/>
        </w:rPr>
        <w:t>P</w:t>
      </w:r>
      <w:r w:rsidRPr="00E55A11">
        <w:rPr>
          <w:rFonts w:ascii="Arial" w:hAnsi="Arial" w:cs="Arial"/>
          <w:sz w:val="20"/>
          <w:szCs w:val="20"/>
        </w:rPr>
        <w:t xml:space="preserve">rojektu, </w:t>
      </w:r>
      <w:r w:rsidR="00592BC0" w:rsidRPr="00E55A11">
        <w:rPr>
          <w:rFonts w:ascii="Arial" w:hAnsi="Arial" w:cs="Arial"/>
          <w:sz w:val="20"/>
          <w:szCs w:val="20"/>
        </w:rPr>
        <w:br/>
      </w:r>
      <w:r w:rsidRPr="00E55A11">
        <w:rPr>
          <w:rFonts w:ascii="Arial" w:hAnsi="Arial" w:cs="Arial"/>
          <w:sz w:val="20"/>
          <w:szCs w:val="20"/>
        </w:rPr>
        <w:t xml:space="preserve">z jednoczesnym udzieleniem licencji na rzecz </w:t>
      </w:r>
      <w:r w:rsidR="004E738A" w:rsidRPr="00E55A11">
        <w:rPr>
          <w:rFonts w:ascii="Arial" w:hAnsi="Arial" w:cs="Arial"/>
          <w:sz w:val="20"/>
          <w:szCs w:val="20"/>
        </w:rPr>
        <w:t>B</w:t>
      </w:r>
      <w:r w:rsidRPr="00E55A11">
        <w:rPr>
          <w:rFonts w:ascii="Arial" w:hAnsi="Arial" w:cs="Arial"/>
          <w:sz w:val="20"/>
          <w:szCs w:val="20"/>
        </w:rPr>
        <w:t>eneficjenta na korzystanie z ww. utworów. Umowa, o której mowa w zdaniu pierwszym</w:t>
      </w:r>
      <w:r w:rsidR="00E336F5" w:rsidRPr="00E55A11">
        <w:rPr>
          <w:rFonts w:ascii="Arial" w:hAnsi="Arial" w:cs="Arial"/>
          <w:sz w:val="20"/>
          <w:szCs w:val="20"/>
        </w:rPr>
        <w:t>,</w:t>
      </w:r>
      <w:r w:rsidRPr="00E55A11">
        <w:rPr>
          <w:rFonts w:ascii="Arial" w:hAnsi="Arial" w:cs="Arial"/>
          <w:sz w:val="20"/>
          <w:szCs w:val="20"/>
        </w:rPr>
        <w:t xml:space="preserve"> </w:t>
      </w:r>
      <w:r w:rsidR="00E336F5" w:rsidRPr="00E55A11">
        <w:rPr>
          <w:rFonts w:ascii="Arial" w:hAnsi="Arial" w:cs="Arial"/>
          <w:sz w:val="20"/>
          <w:szCs w:val="20"/>
        </w:rPr>
        <w:t xml:space="preserve">jest </w:t>
      </w:r>
      <w:r w:rsidRPr="00E55A11">
        <w:rPr>
          <w:rFonts w:ascii="Arial" w:hAnsi="Arial" w:cs="Arial"/>
          <w:sz w:val="20"/>
          <w:szCs w:val="20"/>
        </w:rPr>
        <w:t xml:space="preserve">zawierana na pisemny wniosek </w:t>
      </w:r>
      <w:r w:rsidR="00EF202B" w:rsidRPr="00E55A11">
        <w:rPr>
          <w:rFonts w:ascii="Arial" w:hAnsi="Arial" w:cs="Arial"/>
          <w:sz w:val="20"/>
          <w:szCs w:val="20"/>
        </w:rPr>
        <w:t>Instytucji Pośredniczącej</w:t>
      </w:r>
      <w:r w:rsidRPr="00E55A11">
        <w:rPr>
          <w:rFonts w:ascii="Arial" w:hAnsi="Arial" w:cs="Arial"/>
          <w:sz w:val="20"/>
          <w:szCs w:val="20"/>
        </w:rPr>
        <w:t xml:space="preserve"> </w:t>
      </w:r>
      <w:r w:rsidR="00955367" w:rsidRPr="00E55A11">
        <w:rPr>
          <w:rFonts w:ascii="Arial" w:hAnsi="Arial" w:cs="Arial"/>
          <w:sz w:val="20"/>
          <w:szCs w:val="20"/>
        </w:rPr>
        <w:t xml:space="preserve">w terminie określonym w tym wniosku </w:t>
      </w:r>
      <w:r w:rsidRPr="00E55A11">
        <w:rPr>
          <w:rFonts w:ascii="Arial" w:hAnsi="Arial" w:cs="Arial"/>
          <w:sz w:val="20"/>
          <w:szCs w:val="20"/>
        </w:rPr>
        <w:t xml:space="preserve">w ramach </w:t>
      </w:r>
      <w:r w:rsidR="00452A4B" w:rsidRPr="00E55A11">
        <w:rPr>
          <w:rFonts w:ascii="Arial" w:hAnsi="Arial" w:cs="Arial"/>
          <w:sz w:val="20"/>
          <w:szCs w:val="20"/>
        </w:rPr>
        <w:t>dofinansowania</w:t>
      </w:r>
      <w:r w:rsidRPr="00E55A11">
        <w:rPr>
          <w:rFonts w:ascii="Arial" w:hAnsi="Arial" w:cs="Arial"/>
          <w:sz w:val="20"/>
          <w:szCs w:val="20"/>
        </w:rPr>
        <w:t>, o któr</w:t>
      </w:r>
      <w:r w:rsidR="00452A4B" w:rsidRPr="00E55A11">
        <w:rPr>
          <w:rFonts w:ascii="Arial" w:hAnsi="Arial" w:cs="Arial"/>
          <w:sz w:val="20"/>
          <w:szCs w:val="20"/>
        </w:rPr>
        <w:t>ym</w:t>
      </w:r>
      <w:r w:rsidRPr="00E55A11">
        <w:rPr>
          <w:rFonts w:ascii="Arial" w:hAnsi="Arial" w:cs="Arial"/>
          <w:sz w:val="20"/>
          <w:szCs w:val="20"/>
        </w:rPr>
        <w:t xml:space="preserve"> mowa w § 2</w:t>
      </w:r>
      <w:r w:rsidR="00A23C57" w:rsidRPr="00E55A11">
        <w:rPr>
          <w:rFonts w:ascii="Arial" w:hAnsi="Arial" w:cs="Arial"/>
          <w:sz w:val="20"/>
          <w:szCs w:val="20"/>
        </w:rPr>
        <w:t xml:space="preserve"> ust. </w:t>
      </w:r>
      <w:r w:rsidR="003168EF" w:rsidRPr="00E55A11">
        <w:rPr>
          <w:rFonts w:ascii="Arial" w:hAnsi="Arial" w:cs="Arial"/>
          <w:sz w:val="20"/>
          <w:szCs w:val="20"/>
        </w:rPr>
        <w:t>2 pkt 1</w:t>
      </w:r>
      <w:r w:rsidRPr="00E55A11">
        <w:rPr>
          <w:rFonts w:ascii="Arial" w:hAnsi="Arial" w:cs="Arial"/>
          <w:sz w:val="20"/>
          <w:szCs w:val="20"/>
        </w:rPr>
        <w:t>.</w:t>
      </w:r>
    </w:p>
    <w:p w14:paraId="70836C59" w14:textId="77777777" w:rsidR="009D490C" w:rsidRPr="00E55A11" w:rsidRDefault="009D490C" w:rsidP="009D3F46">
      <w:pPr>
        <w:pStyle w:val="Lista2"/>
        <w:numPr>
          <w:ilvl w:val="0"/>
          <w:numId w:val="22"/>
        </w:numPr>
        <w:rPr>
          <w:rFonts w:ascii="Arial" w:hAnsi="Arial" w:cs="Arial"/>
          <w:sz w:val="20"/>
          <w:szCs w:val="20"/>
        </w:rPr>
      </w:pPr>
      <w:r w:rsidRPr="00E55A11">
        <w:rPr>
          <w:rFonts w:ascii="Arial" w:hAnsi="Arial" w:cs="Arial"/>
          <w:sz w:val="20"/>
          <w:szCs w:val="20"/>
        </w:rPr>
        <w:t>W przypadku zlecania części zadań w ramach Projektu wykonawcy</w:t>
      </w:r>
      <w:r w:rsidR="00FE79FA" w:rsidRPr="00E55A11">
        <w:rPr>
          <w:rFonts w:ascii="Arial" w:hAnsi="Arial" w:cs="Arial"/>
          <w:sz w:val="20"/>
          <w:szCs w:val="20"/>
        </w:rPr>
        <w:t>,</w:t>
      </w:r>
      <w:r w:rsidRPr="00E55A11">
        <w:rPr>
          <w:rFonts w:ascii="Arial" w:hAnsi="Arial" w:cs="Arial"/>
          <w:sz w:val="20"/>
          <w:szCs w:val="20"/>
        </w:rPr>
        <w:t xml:space="preserve"> obejmujących m.in. opracowanie utworu</w:t>
      </w:r>
      <w:r w:rsidR="00FE79FA" w:rsidRPr="00E55A11">
        <w:rPr>
          <w:rFonts w:ascii="Arial" w:hAnsi="Arial" w:cs="Arial"/>
          <w:sz w:val="20"/>
          <w:szCs w:val="20"/>
        </w:rPr>
        <w:t>,</w:t>
      </w:r>
      <w:r w:rsidRPr="00E55A11">
        <w:rPr>
          <w:rFonts w:ascii="Arial" w:hAnsi="Arial" w:cs="Arial"/>
          <w:sz w:val="20"/>
          <w:szCs w:val="20"/>
        </w:rPr>
        <w:t xml:space="preserve"> Beneficjent zobowiązuje się do </w:t>
      </w:r>
      <w:r w:rsidR="00FE79FA" w:rsidRPr="00E55A11">
        <w:rPr>
          <w:rFonts w:ascii="Arial" w:hAnsi="Arial" w:cs="Arial"/>
          <w:sz w:val="20"/>
          <w:szCs w:val="20"/>
        </w:rPr>
        <w:t xml:space="preserve">uwzględnienia </w:t>
      </w:r>
      <w:r w:rsidRPr="00E55A11">
        <w:rPr>
          <w:rFonts w:ascii="Arial" w:hAnsi="Arial" w:cs="Arial"/>
          <w:sz w:val="20"/>
          <w:szCs w:val="20"/>
        </w:rPr>
        <w:t xml:space="preserve">w umowie </w:t>
      </w:r>
      <w:r w:rsidRPr="00E55A11">
        <w:rPr>
          <w:rFonts w:ascii="Arial" w:hAnsi="Arial" w:cs="Arial"/>
          <w:sz w:val="20"/>
          <w:szCs w:val="20"/>
        </w:rPr>
        <w:br/>
        <w:t>z wykonawcą</w:t>
      </w:r>
      <w:r w:rsidR="00FE79FA" w:rsidRPr="00E55A11">
        <w:rPr>
          <w:rFonts w:ascii="Arial" w:hAnsi="Arial" w:cs="Arial"/>
          <w:sz w:val="20"/>
          <w:szCs w:val="20"/>
        </w:rPr>
        <w:t xml:space="preserve"> klauzuli przenoszącej</w:t>
      </w:r>
      <w:r w:rsidRPr="00E55A11">
        <w:rPr>
          <w:rFonts w:ascii="Arial" w:hAnsi="Arial" w:cs="Arial"/>
          <w:sz w:val="20"/>
          <w:szCs w:val="20"/>
        </w:rPr>
        <w:t xml:space="preserve"> autorskie prawa majątkowe do ww. utworu </w:t>
      </w:r>
      <w:r w:rsidR="00FE79FA" w:rsidRPr="00E55A11">
        <w:rPr>
          <w:rFonts w:ascii="Arial" w:hAnsi="Arial" w:cs="Arial"/>
          <w:sz w:val="20"/>
          <w:szCs w:val="20"/>
        </w:rPr>
        <w:t xml:space="preserve">na </w:t>
      </w:r>
      <w:r w:rsidRPr="00E55A11">
        <w:rPr>
          <w:rFonts w:ascii="Arial" w:hAnsi="Arial" w:cs="Arial"/>
          <w:sz w:val="20"/>
          <w:szCs w:val="20"/>
        </w:rPr>
        <w:t>Beneficjent</w:t>
      </w:r>
      <w:r w:rsidR="00FE79FA" w:rsidRPr="00E55A11">
        <w:rPr>
          <w:rFonts w:ascii="Arial" w:hAnsi="Arial" w:cs="Arial"/>
          <w:sz w:val="20"/>
          <w:szCs w:val="20"/>
        </w:rPr>
        <w:t>a</w:t>
      </w:r>
      <w:r w:rsidR="00955367" w:rsidRPr="00E55A11">
        <w:rPr>
          <w:rFonts w:ascii="Arial" w:hAnsi="Arial" w:cs="Arial"/>
          <w:sz w:val="20"/>
          <w:szCs w:val="20"/>
        </w:rPr>
        <w:t xml:space="preserve"> co najmniej</w:t>
      </w:r>
      <w:r w:rsidR="00FE79FA" w:rsidRPr="00E55A11">
        <w:rPr>
          <w:rFonts w:ascii="Arial" w:hAnsi="Arial" w:cs="Arial"/>
          <w:sz w:val="20"/>
          <w:szCs w:val="20"/>
        </w:rPr>
        <w:t xml:space="preserve"> na polach eksploatacji wskazanych </w:t>
      </w:r>
      <w:r w:rsidR="00955367" w:rsidRPr="00E55A11">
        <w:rPr>
          <w:rFonts w:ascii="Arial" w:hAnsi="Arial" w:cs="Arial"/>
          <w:sz w:val="20"/>
          <w:szCs w:val="20"/>
        </w:rPr>
        <w:t xml:space="preserve">pisemnie </w:t>
      </w:r>
      <w:r w:rsidR="00FE79FA" w:rsidRPr="00E55A11">
        <w:rPr>
          <w:rFonts w:ascii="Arial" w:hAnsi="Arial" w:cs="Arial"/>
          <w:sz w:val="20"/>
          <w:szCs w:val="20"/>
        </w:rPr>
        <w:t>Beneficjentowi przez Instytucję Pośredniczącą</w:t>
      </w:r>
      <w:r w:rsidR="00955367" w:rsidRPr="00E55A11">
        <w:rPr>
          <w:rFonts w:ascii="Arial" w:hAnsi="Arial" w:cs="Arial"/>
          <w:sz w:val="20"/>
          <w:szCs w:val="20"/>
        </w:rPr>
        <w:t xml:space="preserve"> przed zleceniem przez Beneficjenta części zadań w ramach Projektu wykonawcy, obejmujących m.in. opracowanie tego utworu</w:t>
      </w:r>
      <w:r w:rsidRPr="00E55A11">
        <w:rPr>
          <w:rFonts w:ascii="Arial" w:hAnsi="Arial" w:cs="Arial"/>
          <w:sz w:val="20"/>
          <w:szCs w:val="20"/>
        </w:rPr>
        <w:t xml:space="preserve">. </w:t>
      </w:r>
    </w:p>
    <w:p w14:paraId="7CE08246" w14:textId="77777777" w:rsidR="00FE79FA" w:rsidRPr="00E55A11" w:rsidRDefault="00FE79FA" w:rsidP="009D3F46">
      <w:pPr>
        <w:pStyle w:val="Lista2"/>
        <w:numPr>
          <w:ilvl w:val="0"/>
          <w:numId w:val="22"/>
        </w:numPr>
        <w:rPr>
          <w:rFonts w:ascii="Arial" w:hAnsi="Arial" w:cs="Arial"/>
          <w:sz w:val="20"/>
          <w:szCs w:val="20"/>
        </w:rPr>
      </w:pPr>
      <w:r w:rsidRPr="00E55A11">
        <w:rPr>
          <w:rFonts w:ascii="Arial" w:hAnsi="Arial" w:cs="Arial"/>
          <w:sz w:val="20"/>
          <w:szCs w:val="20"/>
        </w:rPr>
        <w:t xml:space="preserve">Umowy, o których mowa w ust. 1 i 2 </w:t>
      </w:r>
      <w:r w:rsidR="0007769F" w:rsidRPr="00E55A11">
        <w:rPr>
          <w:rFonts w:ascii="Arial" w:hAnsi="Arial" w:cs="Arial"/>
          <w:sz w:val="20"/>
          <w:szCs w:val="20"/>
        </w:rPr>
        <w:t xml:space="preserve">są </w:t>
      </w:r>
      <w:r w:rsidRPr="00E55A11">
        <w:rPr>
          <w:rFonts w:ascii="Arial" w:hAnsi="Arial" w:cs="Arial"/>
          <w:sz w:val="20"/>
          <w:szCs w:val="20"/>
        </w:rPr>
        <w:t xml:space="preserve">sporządzane z poszanowaniem powszechnie obowiązujących przepisów prawa, w tym w szczególności ustawy z dnia 4 lutego 1994 r. o </w:t>
      </w:r>
      <w:r w:rsidR="0007769F" w:rsidRPr="00E55A11">
        <w:rPr>
          <w:rFonts w:ascii="Arial" w:hAnsi="Arial" w:cs="Arial"/>
          <w:sz w:val="20"/>
          <w:szCs w:val="20"/>
        </w:rPr>
        <w:t>prawie autorskim</w:t>
      </w:r>
      <w:r w:rsidRPr="00E55A11">
        <w:rPr>
          <w:rFonts w:ascii="Arial" w:hAnsi="Arial" w:cs="Arial"/>
          <w:sz w:val="20"/>
          <w:szCs w:val="20"/>
        </w:rPr>
        <w:t xml:space="preserve"> i prawach pokrewnych </w:t>
      </w:r>
      <w:r w:rsidR="00F57F09" w:rsidRPr="00E55A11">
        <w:rPr>
          <w:rFonts w:ascii="Arial" w:hAnsi="Arial" w:cs="Arial"/>
          <w:sz w:val="20"/>
          <w:szCs w:val="20"/>
        </w:rPr>
        <w:t>(</w:t>
      </w:r>
      <w:proofErr w:type="spellStart"/>
      <w:r w:rsidR="00F57F09" w:rsidRPr="00E55A11">
        <w:rPr>
          <w:rFonts w:ascii="Arial" w:hAnsi="Arial" w:cs="Arial"/>
          <w:sz w:val="20"/>
          <w:szCs w:val="20"/>
        </w:rPr>
        <w:t>t.j</w:t>
      </w:r>
      <w:proofErr w:type="spellEnd"/>
      <w:r w:rsidR="00F57F09" w:rsidRPr="00E55A11">
        <w:rPr>
          <w:rFonts w:ascii="Arial" w:hAnsi="Arial" w:cs="Arial"/>
          <w:sz w:val="20"/>
          <w:szCs w:val="20"/>
        </w:rPr>
        <w:t>. Dz. U. z 2022 r. poz. 2509).</w:t>
      </w:r>
      <w:r w:rsidR="00F57F09" w:rsidRPr="00E55A11" w:rsidDel="00F57F09">
        <w:rPr>
          <w:rFonts w:ascii="Arial" w:hAnsi="Arial" w:cs="Arial"/>
          <w:sz w:val="20"/>
          <w:szCs w:val="20"/>
        </w:rPr>
        <w:t xml:space="preserve"> </w:t>
      </w:r>
    </w:p>
    <w:p w14:paraId="4BF29FA8" w14:textId="77777777" w:rsidR="009D490C" w:rsidRPr="00E55A11" w:rsidRDefault="00926460" w:rsidP="009D3F46">
      <w:pPr>
        <w:numPr>
          <w:ilvl w:val="0"/>
          <w:numId w:val="22"/>
        </w:numPr>
        <w:tabs>
          <w:tab w:val="clear" w:pos="360"/>
          <w:tab w:val="left" w:pos="357"/>
        </w:tabs>
        <w:rPr>
          <w:rFonts w:ascii="Arial" w:hAnsi="Arial" w:cs="Arial"/>
          <w:b/>
          <w:szCs w:val="20"/>
        </w:rPr>
      </w:pPr>
      <w:r w:rsidRPr="00E55A11">
        <w:rPr>
          <w:rFonts w:ascii="Arial" w:hAnsi="Arial" w:cs="Arial"/>
          <w:i/>
          <w:sz w:val="20"/>
          <w:szCs w:val="20"/>
        </w:rPr>
        <w:t>Postanowienia ust. 1-</w:t>
      </w:r>
      <w:r w:rsidR="00FE79FA" w:rsidRPr="00E55A11">
        <w:rPr>
          <w:rFonts w:ascii="Arial" w:hAnsi="Arial" w:cs="Arial"/>
          <w:i/>
          <w:sz w:val="20"/>
          <w:szCs w:val="20"/>
        </w:rPr>
        <w:t>3</w:t>
      </w:r>
      <w:r w:rsidRPr="00E55A11">
        <w:rPr>
          <w:rFonts w:ascii="Arial" w:hAnsi="Arial" w:cs="Arial"/>
          <w:i/>
          <w:sz w:val="20"/>
          <w:szCs w:val="20"/>
        </w:rPr>
        <w:t xml:space="preserve"> stosuje się także do Partnerów.</w:t>
      </w:r>
      <w:r w:rsidRPr="00E55A11">
        <w:rPr>
          <w:rStyle w:val="Odwoanieprzypisudolnego"/>
          <w:rFonts w:ascii="Arial" w:hAnsi="Arial" w:cs="Arial"/>
          <w:i/>
          <w:sz w:val="20"/>
          <w:szCs w:val="20"/>
        </w:rPr>
        <w:footnoteReference w:id="88"/>
      </w:r>
    </w:p>
    <w:p w14:paraId="35E3BCFC" w14:textId="77777777" w:rsidR="00B370EC" w:rsidRPr="00E55A11" w:rsidRDefault="00B370EC" w:rsidP="00350F7A">
      <w:pPr>
        <w:pStyle w:val="xl33"/>
        <w:keepNext/>
        <w:spacing w:before="0" w:after="60"/>
        <w:rPr>
          <w:rFonts w:ascii="Arial" w:hAnsi="Arial" w:cs="Arial"/>
          <w:b/>
          <w:szCs w:val="20"/>
        </w:rPr>
      </w:pPr>
    </w:p>
    <w:p w14:paraId="7CD5D7ED" w14:textId="77777777" w:rsidR="009D490C" w:rsidRPr="00E55A11" w:rsidRDefault="009D490C" w:rsidP="00780E37">
      <w:pPr>
        <w:pStyle w:val="xl33"/>
        <w:keepNext/>
        <w:spacing w:before="0" w:after="60" w:line="360" w:lineRule="auto"/>
        <w:rPr>
          <w:rFonts w:ascii="Arial" w:hAnsi="Arial" w:cs="Arial"/>
          <w:b/>
          <w:szCs w:val="20"/>
        </w:rPr>
      </w:pPr>
      <w:r w:rsidRPr="00E55A11">
        <w:rPr>
          <w:rFonts w:ascii="Arial" w:hAnsi="Arial" w:cs="Arial"/>
          <w:b/>
          <w:szCs w:val="20"/>
        </w:rPr>
        <w:t>Zmiany w Projekcie</w:t>
      </w:r>
    </w:p>
    <w:p w14:paraId="32C98AC5" w14:textId="77777777" w:rsidR="009D490C" w:rsidRPr="00E55A11" w:rsidRDefault="009D490C" w:rsidP="00780E37">
      <w:pPr>
        <w:pStyle w:val="xl33"/>
        <w:keepNext/>
        <w:spacing w:before="0" w:after="60" w:line="360" w:lineRule="auto"/>
        <w:rPr>
          <w:rFonts w:ascii="Arial" w:hAnsi="Arial" w:cs="Arial"/>
          <w:szCs w:val="20"/>
        </w:rPr>
      </w:pPr>
      <w:r w:rsidRPr="00E55A11">
        <w:rPr>
          <w:rFonts w:ascii="Arial" w:hAnsi="Arial" w:cs="Arial"/>
          <w:szCs w:val="20"/>
        </w:rPr>
        <w:t xml:space="preserve">§ </w:t>
      </w:r>
      <w:r w:rsidR="00EC7AD9" w:rsidRPr="00E55A11">
        <w:rPr>
          <w:rFonts w:ascii="Arial" w:hAnsi="Arial" w:cs="Arial"/>
          <w:szCs w:val="20"/>
        </w:rPr>
        <w:t>22</w:t>
      </w:r>
      <w:r w:rsidRPr="00E55A11">
        <w:rPr>
          <w:rFonts w:ascii="Arial" w:hAnsi="Arial" w:cs="Arial"/>
          <w:szCs w:val="20"/>
        </w:rPr>
        <w:t>.</w:t>
      </w:r>
      <w:r w:rsidR="006158F6" w:rsidRPr="00E55A11">
        <w:rPr>
          <w:rFonts w:ascii="Arial" w:hAnsi="Arial" w:cs="Arial"/>
          <w:szCs w:val="20"/>
        </w:rPr>
        <w:t xml:space="preserve"> </w:t>
      </w:r>
    </w:p>
    <w:p w14:paraId="78DD8227" w14:textId="77777777" w:rsidR="009D490C" w:rsidRPr="00E55A11" w:rsidRDefault="009D490C" w:rsidP="00350F7A">
      <w:pPr>
        <w:keepNext/>
        <w:numPr>
          <w:ilvl w:val="6"/>
          <w:numId w:val="17"/>
        </w:numPr>
        <w:tabs>
          <w:tab w:val="clear" w:pos="4680"/>
          <w:tab w:val="num" w:pos="284"/>
        </w:tabs>
        <w:ind w:left="284" w:hanging="284"/>
        <w:rPr>
          <w:rFonts w:ascii="Arial" w:hAnsi="Arial" w:cs="Arial"/>
          <w:sz w:val="20"/>
          <w:szCs w:val="20"/>
        </w:rPr>
      </w:pPr>
      <w:r w:rsidRPr="00E55A11">
        <w:rPr>
          <w:rFonts w:ascii="Arial" w:hAnsi="Arial" w:cs="Arial"/>
          <w:sz w:val="20"/>
          <w:szCs w:val="20"/>
        </w:rPr>
        <w:t xml:space="preserve">Beneficjent może dokonywać zmian w Projekcie pod warunkiem ich zgłoszenia </w:t>
      </w:r>
      <w:r w:rsidR="003168EF" w:rsidRPr="00E55A11">
        <w:rPr>
          <w:rFonts w:ascii="Arial" w:hAnsi="Arial" w:cs="Arial"/>
          <w:sz w:val="20"/>
          <w:szCs w:val="20"/>
        </w:rPr>
        <w:t xml:space="preserve">Instytucji Pośredniczącej </w:t>
      </w:r>
      <w:r w:rsidR="005850C3" w:rsidRPr="00E55A11">
        <w:rPr>
          <w:rFonts w:ascii="Arial" w:hAnsi="Arial" w:cs="Arial"/>
          <w:sz w:val="20"/>
          <w:szCs w:val="20"/>
        </w:rPr>
        <w:t>w SL20</w:t>
      </w:r>
      <w:r w:rsidR="00AB218F" w:rsidRPr="00E55A11">
        <w:rPr>
          <w:rFonts w:ascii="Arial" w:hAnsi="Arial" w:cs="Arial"/>
          <w:sz w:val="20"/>
          <w:szCs w:val="20"/>
        </w:rPr>
        <w:t>21</w:t>
      </w:r>
      <w:r w:rsidR="00615955" w:rsidRPr="00E55A11">
        <w:rPr>
          <w:rFonts w:ascii="Arial" w:hAnsi="Arial" w:cs="Arial"/>
          <w:sz w:val="20"/>
          <w:szCs w:val="20"/>
        </w:rPr>
        <w:t>-</w:t>
      </w:r>
      <w:r w:rsidR="005D1FB2" w:rsidRPr="00E55A11">
        <w:rPr>
          <w:rFonts w:ascii="Arial" w:hAnsi="Arial" w:cs="Arial"/>
          <w:sz w:val="20"/>
          <w:szCs w:val="20"/>
        </w:rPr>
        <w:t>P</w:t>
      </w:r>
      <w:r w:rsidR="00615955" w:rsidRPr="00E55A11">
        <w:rPr>
          <w:rFonts w:ascii="Arial" w:hAnsi="Arial" w:cs="Arial"/>
          <w:sz w:val="20"/>
          <w:szCs w:val="20"/>
        </w:rPr>
        <w:t>rojekty</w:t>
      </w:r>
      <w:r w:rsidR="00CA1F83" w:rsidRPr="00E55A11">
        <w:rPr>
          <w:rFonts w:ascii="Arial" w:hAnsi="Arial" w:cs="Arial"/>
          <w:sz w:val="20"/>
          <w:szCs w:val="20"/>
        </w:rPr>
        <w:t xml:space="preserve"> oraz </w:t>
      </w:r>
      <w:r w:rsidR="00F90205" w:rsidRPr="00E55A11">
        <w:rPr>
          <w:rFonts w:ascii="Arial" w:hAnsi="Arial" w:cs="Arial"/>
          <w:sz w:val="20"/>
          <w:szCs w:val="20"/>
        </w:rPr>
        <w:t>SOWA</w:t>
      </w:r>
      <w:r w:rsidR="00C43084" w:rsidRPr="00E55A11">
        <w:t xml:space="preserve"> </w:t>
      </w:r>
      <w:r w:rsidR="00C43084" w:rsidRPr="00E55A11">
        <w:rPr>
          <w:rFonts w:ascii="Arial" w:hAnsi="Arial" w:cs="Arial"/>
          <w:sz w:val="20"/>
          <w:szCs w:val="20"/>
        </w:rPr>
        <w:t>EFS</w:t>
      </w:r>
      <w:r w:rsidR="00C43084" w:rsidRPr="00E55A11" w:rsidDel="00F90205">
        <w:rPr>
          <w:rFonts w:ascii="Arial" w:hAnsi="Arial" w:cs="Arial"/>
          <w:sz w:val="20"/>
          <w:szCs w:val="20"/>
        </w:rPr>
        <w:t xml:space="preserve"> </w:t>
      </w:r>
      <w:r w:rsidRPr="00E55A11">
        <w:rPr>
          <w:rFonts w:ascii="Arial" w:hAnsi="Arial" w:cs="Arial"/>
          <w:sz w:val="20"/>
          <w:szCs w:val="20"/>
        </w:rPr>
        <w:t xml:space="preserve">nie później niż na 1 miesiąc przed planowanym zakończeniem realizacji Projektu oraz przekazania </w:t>
      </w:r>
      <w:r w:rsidR="0087773B" w:rsidRPr="00E55A11">
        <w:rPr>
          <w:rFonts w:ascii="Arial" w:hAnsi="Arial" w:cs="Arial"/>
          <w:sz w:val="20"/>
          <w:szCs w:val="20"/>
        </w:rPr>
        <w:t>zaktualizowanego</w:t>
      </w:r>
      <w:r w:rsidRPr="00E55A11">
        <w:rPr>
          <w:rFonts w:ascii="Arial" w:hAnsi="Arial" w:cs="Arial"/>
          <w:sz w:val="20"/>
          <w:szCs w:val="20"/>
        </w:rPr>
        <w:t xml:space="preserve"> </w:t>
      </w:r>
      <w:r w:rsidR="000F2275" w:rsidRPr="00E55A11">
        <w:rPr>
          <w:rFonts w:ascii="Arial" w:hAnsi="Arial" w:cs="Arial"/>
          <w:sz w:val="20"/>
          <w:szCs w:val="20"/>
        </w:rPr>
        <w:t>W</w:t>
      </w:r>
      <w:r w:rsidRPr="00E55A11">
        <w:rPr>
          <w:rFonts w:ascii="Arial" w:hAnsi="Arial" w:cs="Arial"/>
          <w:sz w:val="20"/>
          <w:szCs w:val="20"/>
        </w:rPr>
        <w:t xml:space="preserve">niosku i uzyskania akceptacji </w:t>
      </w:r>
      <w:r w:rsidR="00EF202B" w:rsidRPr="00E55A11">
        <w:rPr>
          <w:rFonts w:ascii="Arial" w:hAnsi="Arial" w:cs="Arial"/>
          <w:sz w:val="20"/>
          <w:szCs w:val="20"/>
        </w:rPr>
        <w:t>Instytucji Pośredniczącej</w:t>
      </w:r>
      <w:r w:rsidRPr="00E55A11">
        <w:rPr>
          <w:rFonts w:ascii="Arial" w:hAnsi="Arial" w:cs="Arial"/>
          <w:sz w:val="20"/>
          <w:szCs w:val="20"/>
        </w:rPr>
        <w:t xml:space="preserve">, z zastrzeżeniem ust. 2 i 3. Akceptacja, o której mowa w zdaniu </w:t>
      </w:r>
      <w:r w:rsidRPr="00E55A11">
        <w:rPr>
          <w:rFonts w:ascii="Arial" w:hAnsi="Arial" w:cs="Arial"/>
          <w:sz w:val="20"/>
          <w:szCs w:val="20"/>
        </w:rPr>
        <w:lastRenderedPageBreak/>
        <w:t>pierwszym</w:t>
      </w:r>
      <w:r w:rsidR="0017094C" w:rsidRPr="00E55A11">
        <w:rPr>
          <w:rFonts w:ascii="Arial" w:hAnsi="Arial" w:cs="Arial"/>
          <w:sz w:val="20"/>
          <w:szCs w:val="20"/>
        </w:rPr>
        <w:t>,</w:t>
      </w:r>
      <w:r w:rsidRPr="00E55A11">
        <w:rPr>
          <w:rFonts w:ascii="Arial" w:hAnsi="Arial" w:cs="Arial"/>
          <w:sz w:val="20"/>
          <w:szCs w:val="20"/>
        </w:rPr>
        <w:t xml:space="preserve"> </w:t>
      </w:r>
      <w:r w:rsidR="00AA209D" w:rsidRPr="00E55A11">
        <w:rPr>
          <w:rFonts w:ascii="Arial" w:hAnsi="Arial" w:cs="Arial"/>
          <w:sz w:val="20"/>
          <w:szCs w:val="20"/>
        </w:rPr>
        <w:t>jest dokonywana w SL20</w:t>
      </w:r>
      <w:r w:rsidR="00AB218F" w:rsidRPr="00E55A11">
        <w:rPr>
          <w:rFonts w:ascii="Arial" w:hAnsi="Arial" w:cs="Arial"/>
          <w:sz w:val="20"/>
          <w:szCs w:val="20"/>
        </w:rPr>
        <w:t>21</w:t>
      </w:r>
      <w:r w:rsidR="00615955" w:rsidRPr="00E55A11">
        <w:rPr>
          <w:rFonts w:ascii="Arial" w:hAnsi="Arial" w:cs="Arial"/>
          <w:sz w:val="20"/>
          <w:szCs w:val="20"/>
        </w:rPr>
        <w:t>-</w:t>
      </w:r>
      <w:r w:rsidR="00E12EC4" w:rsidRPr="00E55A11">
        <w:rPr>
          <w:rFonts w:ascii="Arial" w:hAnsi="Arial" w:cs="Arial"/>
          <w:sz w:val="20"/>
          <w:szCs w:val="20"/>
        </w:rPr>
        <w:t>P</w:t>
      </w:r>
      <w:r w:rsidR="00615955" w:rsidRPr="00E55A11">
        <w:rPr>
          <w:rFonts w:ascii="Arial" w:hAnsi="Arial" w:cs="Arial"/>
          <w:sz w:val="20"/>
          <w:szCs w:val="20"/>
        </w:rPr>
        <w:t>rojekty</w:t>
      </w:r>
      <w:r w:rsidR="00AA209D" w:rsidRPr="00E55A11">
        <w:rPr>
          <w:rFonts w:ascii="Arial" w:hAnsi="Arial" w:cs="Arial"/>
          <w:sz w:val="20"/>
          <w:szCs w:val="20"/>
        </w:rPr>
        <w:t xml:space="preserve"> </w:t>
      </w:r>
      <w:r w:rsidR="00CA1F83" w:rsidRPr="00E55A11">
        <w:rPr>
          <w:rFonts w:ascii="Arial" w:hAnsi="Arial" w:cs="Arial"/>
          <w:sz w:val="20"/>
          <w:szCs w:val="20"/>
        </w:rPr>
        <w:t xml:space="preserve">oraz </w:t>
      </w:r>
      <w:r w:rsidR="00F90205" w:rsidRPr="00E55A11">
        <w:rPr>
          <w:rFonts w:ascii="Arial" w:hAnsi="Arial" w:cs="Arial"/>
          <w:sz w:val="20"/>
          <w:szCs w:val="20"/>
        </w:rPr>
        <w:t>SOWA</w:t>
      </w:r>
      <w:r w:rsidR="00C43084" w:rsidRPr="00E55A11">
        <w:t xml:space="preserve"> </w:t>
      </w:r>
      <w:r w:rsidR="00C43084" w:rsidRPr="00E55A11">
        <w:rPr>
          <w:rFonts w:ascii="Arial" w:hAnsi="Arial" w:cs="Arial"/>
          <w:sz w:val="20"/>
          <w:szCs w:val="20"/>
        </w:rPr>
        <w:t>EFS</w:t>
      </w:r>
      <w:r w:rsidR="00C43084" w:rsidRPr="00E55A11" w:rsidDel="00F90205">
        <w:rPr>
          <w:rFonts w:ascii="Arial" w:hAnsi="Arial" w:cs="Arial"/>
          <w:sz w:val="20"/>
          <w:szCs w:val="20"/>
        </w:rPr>
        <w:t xml:space="preserve"> </w:t>
      </w:r>
      <w:r w:rsidR="00F90205" w:rsidRPr="00E55A11">
        <w:rPr>
          <w:rFonts w:ascii="Arial" w:hAnsi="Arial" w:cs="Arial"/>
          <w:sz w:val="20"/>
          <w:szCs w:val="20"/>
        </w:rPr>
        <w:t xml:space="preserve"> </w:t>
      </w:r>
      <w:r w:rsidR="00DF7A0A" w:rsidRPr="00E55A11">
        <w:rPr>
          <w:rFonts w:ascii="Arial" w:hAnsi="Arial" w:cs="Arial"/>
          <w:sz w:val="20"/>
          <w:szCs w:val="20"/>
        </w:rPr>
        <w:t xml:space="preserve">w terminie 15 dni roboczych </w:t>
      </w:r>
      <w:r w:rsidR="00AA209D" w:rsidRPr="00E55A11">
        <w:rPr>
          <w:rFonts w:ascii="Arial" w:hAnsi="Arial" w:cs="Arial"/>
          <w:sz w:val="20"/>
          <w:szCs w:val="20"/>
        </w:rPr>
        <w:t xml:space="preserve">i </w:t>
      </w:r>
      <w:r w:rsidRPr="00E55A11">
        <w:rPr>
          <w:rFonts w:ascii="Arial" w:hAnsi="Arial" w:cs="Arial"/>
          <w:sz w:val="20"/>
          <w:szCs w:val="20"/>
        </w:rPr>
        <w:t xml:space="preserve">nie wymaga formy aneksu do </w:t>
      </w:r>
      <w:r w:rsidR="00D63AC6" w:rsidRPr="00E55A11">
        <w:rPr>
          <w:rFonts w:ascii="Arial" w:hAnsi="Arial" w:cs="Arial"/>
          <w:sz w:val="20"/>
          <w:szCs w:val="20"/>
        </w:rPr>
        <w:t>Dokumentu</w:t>
      </w:r>
      <w:r w:rsidR="00DC6A20" w:rsidRPr="00E55A11">
        <w:rPr>
          <w:rStyle w:val="Odwoanieprzypisudolnego"/>
          <w:rFonts w:ascii="Arial" w:hAnsi="Arial" w:cs="Arial"/>
          <w:sz w:val="20"/>
          <w:szCs w:val="20"/>
        </w:rPr>
        <w:footnoteReference w:id="89"/>
      </w:r>
      <w:r w:rsidRPr="00E55A11">
        <w:rPr>
          <w:rFonts w:ascii="Arial" w:hAnsi="Arial" w:cs="Arial"/>
          <w:sz w:val="20"/>
          <w:szCs w:val="20"/>
        </w:rPr>
        <w:t>.</w:t>
      </w:r>
    </w:p>
    <w:p w14:paraId="64D70328" w14:textId="77777777" w:rsidR="009D490C" w:rsidRPr="00E55A11" w:rsidRDefault="009D490C" w:rsidP="00350F7A">
      <w:pPr>
        <w:numPr>
          <w:ilvl w:val="0"/>
          <w:numId w:val="17"/>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Beneficjent </w:t>
      </w:r>
      <w:r w:rsidR="00BE59E1" w:rsidRPr="00E55A11">
        <w:rPr>
          <w:rFonts w:ascii="Arial" w:hAnsi="Arial" w:cs="Arial"/>
          <w:sz w:val="20"/>
          <w:szCs w:val="20"/>
        </w:rPr>
        <w:t xml:space="preserve">zgłasza do IP przesunięcia </w:t>
      </w:r>
      <w:r w:rsidRPr="00E55A11">
        <w:rPr>
          <w:rFonts w:ascii="Arial" w:hAnsi="Arial" w:cs="Arial"/>
          <w:sz w:val="20"/>
          <w:szCs w:val="20"/>
        </w:rPr>
        <w:t xml:space="preserve">w budżecie projektu określonym we </w:t>
      </w:r>
      <w:r w:rsidR="000F2275" w:rsidRPr="00E55A11">
        <w:rPr>
          <w:rFonts w:ascii="Arial" w:hAnsi="Arial" w:cs="Arial"/>
          <w:sz w:val="20"/>
          <w:szCs w:val="20"/>
        </w:rPr>
        <w:t>W</w:t>
      </w:r>
      <w:r w:rsidRPr="00E55A11">
        <w:rPr>
          <w:rFonts w:ascii="Arial" w:hAnsi="Arial" w:cs="Arial"/>
          <w:sz w:val="20"/>
          <w:szCs w:val="20"/>
        </w:rPr>
        <w:t>niosku o sumie kontrolnej: ………………………………</w:t>
      </w:r>
      <w:r w:rsidRPr="00E55A11">
        <w:rPr>
          <w:rStyle w:val="Odwoanieprzypisudolnego"/>
          <w:rFonts w:ascii="Arial" w:hAnsi="Arial" w:cs="Arial"/>
          <w:sz w:val="20"/>
          <w:szCs w:val="20"/>
        </w:rPr>
        <w:footnoteReference w:id="90"/>
      </w:r>
      <w:r w:rsidRPr="00E55A11">
        <w:rPr>
          <w:rFonts w:ascii="Arial" w:hAnsi="Arial" w:cs="Arial"/>
          <w:sz w:val="20"/>
          <w:szCs w:val="20"/>
        </w:rPr>
        <w:t xml:space="preserve"> do 10% wartości środków w odniesieniu do zadania, </w:t>
      </w:r>
      <w:r w:rsidRPr="00E55A11">
        <w:rPr>
          <w:rFonts w:ascii="Arial" w:hAnsi="Arial" w:cs="Arial"/>
          <w:sz w:val="20"/>
          <w:szCs w:val="20"/>
        </w:rPr>
        <w:br/>
        <w:t xml:space="preserve">z którego </w:t>
      </w:r>
      <w:r w:rsidR="00D11876" w:rsidRPr="00E55A11">
        <w:rPr>
          <w:rFonts w:ascii="Arial" w:hAnsi="Arial" w:cs="Arial"/>
          <w:sz w:val="20"/>
          <w:szCs w:val="20"/>
        </w:rPr>
        <w:t xml:space="preserve">są </w:t>
      </w:r>
      <w:r w:rsidRPr="00E55A11">
        <w:rPr>
          <w:rFonts w:ascii="Arial" w:hAnsi="Arial" w:cs="Arial"/>
          <w:sz w:val="20"/>
          <w:szCs w:val="20"/>
        </w:rPr>
        <w:t>przesuwane środki</w:t>
      </w:r>
      <w:r w:rsidR="00D11876" w:rsidRPr="00E55A11">
        <w:rPr>
          <w:rFonts w:ascii="Arial" w:hAnsi="Arial" w:cs="Arial"/>
          <w:sz w:val="20"/>
          <w:szCs w:val="20"/>
        </w:rPr>
        <w:t>,</w:t>
      </w:r>
      <w:r w:rsidRPr="00E55A11">
        <w:rPr>
          <w:rFonts w:ascii="Arial" w:hAnsi="Arial" w:cs="Arial"/>
          <w:sz w:val="20"/>
          <w:szCs w:val="20"/>
        </w:rPr>
        <w:t xml:space="preserve"> jak i do zadania, na które </w:t>
      </w:r>
      <w:r w:rsidR="00D11876" w:rsidRPr="00E55A11">
        <w:rPr>
          <w:rFonts w:ascii="Arial" w:hAnsi="Arial" w:cs="Arial"/>
          <w:sz w:val="20"/>
          <w:szCs w:val="20"/>
        </w:rPr>
        <w:t xml:space="preserve">są </w:t>
      </w:r>
      <w:r w:rsidRPr="00E55A11">
        <w:rPr>
          <w:rFonts w:ascii="Arial" w:hAnsi="Arial" w:cs="Arial"/>
          <w:sz w:val="20"/>
          <w:szCs w:val="20"/>
        </w:rPr>
        <w:t xml:space="preserve">przesuwane środki w stosunku </w:t>
      </w:r>
      <w:r w:rsidRPr="00E55A11">
        <w:rPr>
          <w:rFonts w:ascii="Arial" w:hAnsi="Arial" w:cs="Arial"/>
          <w:sz w:val="20"/>
          <w:szCs w:val="20"/>
        </w:rPr>
        <w:br/>
        <w:t xml:space="preserve">do zatwierdzonego </w:t>
      </w:r>
      <w:r w:rsidR="000F2275" w:rsidRPr="00E55A11">
        <w:rPr>
          <w:rFonts w:ascii="Arial" w:hAnsi="Arial" w:cs="Arial"/>
          <w:sz w:val="20"/>
          <w:szCs w:val="20"/>
        </w:rPr>
        <w:t>W</w:t>
      </w:r>
      <w:r w:rsidRPr="00E55A11">
        <w:rPr>
          <w:rFonts w:ascii="Arial" w:hAnsi="Arial" w:cs="Arial"/>
          <w:sz w:val="20"/>
          <w:szCs w:val="20"/>
        </w:rPr>
        <w:t>niosku bez konieczności zachowania wymogu</w:t>
      </w:r>
      <w:r w:rsidR="007B679A" w:rsidRPr="00E55A11">
        <w:rPr>
          <w:rFonts w:ascii="Arial" w:hAnsi="Arial" w:cs="Arial"/>
          <w:sz w:val="20"/>
          <w:szCs w:val="20"/>
        </w:rPr>
        <w:t xml:space="preserve"> uzyskania akceptacji IP</w:t>
      </w:r>
      <w:r w:rsidRPr="00E55A11">
        <w:rPr>
          <w:rFonts w:ascii="Arial" w:hAnsi="Arial" w:cs="Arial"/>
          <w:sz w:val="20"/>
          <w:szCs w:val="20"/>
        </w:rPr>
        <w:t xml:space="preserve">, </w:t>
      </w:r>
      <w:r w:rsidR="00F24FEE" w:rsidRPr="00E55A11">
        <w:rPr>
          <w:rFonts w:ascii="Arial" w:hAnsi="Arial" w:cs="Arial"/>
          <w:sz w:val="20"/>
          <w:szCs w:val="20"/>
        </w:rPr>
        <w:br/>
      </w:r>
      <w:r w:rsidRPr="00E55A11">
        <w:rPr>
          <w:rFonts w:ascii="Arial" w:hAnsi="Arial" w:cs="Arial"/>
          <w:sz w:val="20"/>
          <w:szCs w:val="20"/>
        </w:rPr>
        <w:t xml:space="preserve">o którym mowa w ust. 1. Przesunięcia, o których mowa w zdaniu pierwszym, nie mogą: </w:t>
      </w:r>
    </w:p>
    <w:p w14:paraId="27A11270" w14:textId="77777777" w:rsidR="009D490C" w:rsidRPr="00E55A11" w:rsidRDefault="009D490C" w:rsidP="00350F7A">
      <w:pPr>
        <w:numPr>
          <w:ilvl w:val="1"/>
          <w:numId w:val="17"/>
        </w:numPr>
        <w:rPr>
          <w:rFonts w:ascii="Arial" w:hAnsi="Arial" w:cs="Arial"/>
          <w:sz w:val="20"/>
          <w:szCs w:val="20"/>
        </w:rPr>
      </w:pPr>
      <w:r w:rsidRPr="00E55A11">
        <w:rPr>
          <w:rFonts w:ascii="Arial" w:hAnsi="Arial" w:cs="Arial"/>
          <w:sz w:val="20"/>
          <w:szCs w:val="20"/>
        </w:rPr>
        <w:t>zwiększać łącznej wysokości wydatków dotyczących cross-</w:t>
      </w:r>
      <w:proofErr w:type="spellStart"/>
      <w:r w:rsidRPr="00E55A11">
        <w:rPr>
          <w:rFonts w:ascii="Arial" w:hAnsi="Arial" w:cs="Arial"/>
          <w:sz w:val="20"/>
          <w:szCs w:val="20"/>
        </w:rPr>
        <w:t>financingu</w:t>
      </w:r>
      <w:proofErr w:type="spellEnd"/>
      <w:r w:rsidRPr="00E55A11">
        <w:rPr>
          <w:rFonts w:ascii="Arial" w:hAnsi="Arial" w:cs="Arial"/>
          <w:sz w:val="20"/>
          <w:szCs w:val="20"/>
        </w:rPr>
        <w:t>;</w:t>
      </w:r>
    </w:p>
    <w:p w14:paraId="694D24A8" w14:textId="77777777" w:rsidR="0063670A" w:rsidRPr="00E55A11" w:rsidRDefault="0063670A" w:rsidP="00350F7A">
      <w:pPr>
        <w:numPr>
          <w:ilvl w:val="1"/>
          <w:numId w:val="17"/>
        </w:numPr>
        <w:rPr>
          <w:rFonts w:ascii="Arial" w:hAnsi="Arial" w:cs="Arial"/>
          <w:sz w:val="20"/>
          <w:szCs w:val="20"/>
        </w:rPr>
      </w:pPr>
      <w:r w:rsidRPr="00E55A11">
        <w:rPr>
          <w:rFonts w:ascii="Arial" w:hAnsi="Arial" w:cs="Arial"/>
          <w:sz w:val="20"/>
          <w:szCs w:val="20"/>
        </w:rPr>
        <w:t>zwiększać łącznej wysokości wydatków ponoszonych poz</w:t>
      </w:r>
      <w:r w:rsidR="00D10244" w:rsidRPr="00E55A11">
        <w:rPr>
          <w:rFonts w:ascii="Arial" w:hAnsi="Arial" w:cs="Arial"/>
          <w:sz w:val="20"/>
          <w:szCs w:val="20"/>
        </w:rPr>
        <w:t>a terytorium kraju</w:t>
      </w:r>
      <w:r w:rsidR="005A0CDB" w:rsidRPr="00E55A11">
        <w:rPr>
          <w:rFonts w:ascii="Arial" w:hAnsi="Arial" w:cs="Arial"/>
          <w:sz w:val="20"/>
          <w:szCs w:val="20"/>
        </w:rPr>
        <w:t xml:space="preserve"> i </w:t>
      </w:r>
      <w:r w:rsidR="00DF7A0A" w:rsidRPr="00E55A11">
        <w:rPr>
          <w:rFonts w:ascii="Arial" w:hAnsi="Arial" w:cs="Arial"/>
          <w:sz w:val="20"/>
          <w:szCs w:val="20"/>
        </w:rPr>
        <w:t>Unii Europejskiej</w:t>
      </w:r>
      <w:r w:rsidRPr="00E55A11">
        <w:rPr>
          <w:rFonts w:ascii="Arial" w:hAnsi="Arial" w:cs="Arial"/>
          <w:sz w:val="20"/>
          <w:szCs w:val="20"/>
        </w:rPr>
        <w:t>;</w:t>
      </w:r>
    </w:p>
    <w:p w14:paraId="4F84364B" w14:textId="77777777" w:rsidR="009D490C" w:rsidRPr="00E55A11" w:rsidRDefault="009D490C" w:rsidP="00350F7A">
      <w:pPr>
        <w:numPr>
          <w:ilvl w:val="1"/>
          <w:numId w:val="17"/>
        </w:numPr>
        <w:rPr>
          <w:rFonts w:ascii="Arial" w:hAnsi="Arial" w:cs="Arial"/>
          <w:sz w:val="20"/>
          <w:szCs w:val="20"/>
        </w:rPr>
      </w:pPr>
      <w:r w:rsidRPr="00E55A11">
        <w:rPr>
          <w:rFonts w:ascii="Arial" w:hAnsi="Arial" w:cs="Arial"/>
          <w:sz w:val="20"/>
          <w:szCs w:val="20"/>
        </w:rPr>
        <w:t xml:space="preserve">wpływać na wysokość i przeznaczenie pomocy publicznej przyznanej Beneficjentowi </w:t>
      </w:r>
      <w:r w:rsidRPr="00E55A11">
        <w:rPr>
          <w:rFonts w:ascii="Arial" w:hAnsi="Arial" w:cs="Arial"/>
          <w:sz w:val="20"/>
          <w:szCs w:val="20"/>
        </w:rPr>
        <w:br/>
      </w:r>
      <w:r w:rsidRPr="00E55A11">
        <w:rPr>
          <w:rStyle w:val="Odwoanieprzypisudolnego"/>
          <w:rFonts w:ascii="Arial" w:hAnsi="Arial" w:cs="Arial"/>
          <w:sz w:val="20"/>
          <w:szCs w:val="20"/>
        </w:rPr>
        <w:footnoteReference w:id="91"/>
      </w:r>
      <w:r w:rsidR="00506151" w:rsidRPr="00E55A11">
        <w:rPr>
          <w:rFonts w:ascii="Arial" w:hAnsi="Arial" w:cs="Arial"/>
          <w:sz w:val="20"/>
          <w:szCs w:val="20"/>
        </w:rPr>
        <w:t>;</w:t>
      </w:r>
    </w:p>
    <w:p w14:paraId="1E23BF5A" w14:textId="77777777" w:rsidR="009D490C" w:rsidRPr="00E55A11" w:rsidRDefault="009D490C" w:rsidP="00350F7A">
      <w:pPr>
        <w:numPr>
          <w:ilvl w:val="1"/>
          <w:numId w:val="17"/>
        </w:numPr>
        <w:rPr>
          <w:rFonts w:ascii="Arial" w:hAnsi="Arial" w:cs="Arial"/>
          <w:sz w:val="20"/>
          <w:szCs w:val="20"/>
        </w:rPr>
      </w:pPr>
      <w:r w:rsidRPr="00E55A11">
        <w:rPr>
          <w:rFonts w:ascii="Arial" w:hAnsi="Arial" w:cs="Arial"/>
          <w:sz w:val="20"/>
          <w:szCs w:val="20"/>
        </w:rPr>
        <w:t>dotyczyć kosztów rozliczanych ryczałtowo.</w:t>
      </w:r>
    </w:p>
    <w:p w14:paraId="5C70ACF2" w14:textId="77777777" w:rsidR="00D55391" w:rsidRPr="00E55A11" w:rsidRDefault="009D490C" w:rsidP="00350F7A">
      <w:pPr>
        <w:pStyle w:val="Akapitzlist"/>
        <w:numPr>
          <w:ilvl w:val="0"/>
          <w:numId w:val="17"/>
        </w:numPr>
        <w:rPr>
          <w:rFonts w:ascii="Arial" w:hAnsi="Arial" w:cs="Arial"/>
          <w:sz w:val="20"/>
          <w:szCs w:val="20"/>
        </w:rPr>
      </w:pPr>
      <w:r w:rsidRPr="00E55A11">
        <w:rPr>
          <w:rFonts w:ascii="Arial" w:hAnsi="Arial" w:cs="Arial"/>
          <w:sz w:val="20"/>
          <w:szCs w:val="20"/>
        </w:rPr>
        <w:t xml:space="preserve">W przypadku wystąpienia oszczędności w </w:t>
      </w:r>
      <w:r w:rsidR="00DF7A0A" w:rsidRPr="00E55A11">
        <w:rPr>
          <w:rFonts w:ascii="Arial" w:hAnsi="Arial" w:cs="Arial"/>
          <w:sz w:val="20"/>
          <w:szCs w:val="20"/>
        </w:rPr>
        <w:t>P</w:t>
      </w:r>
      <w:r w:rsidRPr="00E55A11">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E55A11">
        <w:rPr>
          <w:rFonts w:ascii="Arial" w:hAnsi="Arial" w:cs="Arial"/>
          <w:sz w:val="20"/>
          <w:szCs w:val="20"/>
        </w:rPr>
        <w:t>Instytucji Pośredniczącej</w:t>
      </w:r>
      <w:r w:rsidR="00DE0CD4" w:rsidRPr="00E55A11">
        <w:rPr>
          <w:rFonts w:ascii="Arial" w:hAnsi="Arial" w:cs="Arial"/>
          <w:sz w:val="20"/>
          <w:szCs w:val="20"/>
        </w:rPr>
        <w:t xml:space="preserve"> </w:t>
      </w:r>
      <w:r w:rsidR="00E90A34" w:rsidRPr="00E55A11">
        <w:rPr>
          <w:rFonts w:ascii="Arial" w:hAnsi="Arial" w:cs="Arial"/>
          <w:sz w:val="20"/>
          <w:szCs w:val="20"/>
        </w:rPr>
        <w:t xml:space="preserve"> </w:t>
      </w:r>
      <w:r w:rsidR="00D55391" w:rsidRPr="00E55A11">
        <w:rPr>
          <w:rFonts w:ascii="Arial" w:hAnsi="Arial" w:cs="Arial"/>
          <w:sz w:val="20"/>
          <w:szCs w:val="20"/>
        </w:rPr>
        <w:t>i powinny</w:t>
      </w:r>
      <w:r w:rsidR="00E90A34" w:rsidRPr="00E55A11">
        <w:rPr>
          <w:rFonts w:ascii="Arial" w:hAnsi="Arial" w:cs="Arial"/>
          <w:sz w:val="20"/>
          <w:szCs w:val="20"/>
        </w:rPr>
        <w:t xml:space="preserve"> </w:t>
      </w:r>
      <w:r w:rsidR="00D55391" w:rsidRPr="00E55A11">
        <w:rPr>
          <w:rFonts w:ascii="Arial" w:hAnsi="Arial" w:cs="Arial"/>
          <w:sz w:val="20"/>
          <w:szCs w:val="20"/>
        </w:rPr>
        <w:t>być związane</w:t>
      </w:r>
      <w:r w:rsidR="00E90A34" w:rsidRPr="00E55A11">
        <w:rPr>
          <w:rFonts w:ascii="Arial" w:hAnsi="Arial" w:cs="Arial"/>
          <w:sz w:val="20"/>
          <w:szCs w:val="20"/>
        </w:rPr>
        <w:t xml:space="preserve"> z</w:t>
      </w:r>
      <w:r w:rsidR="00D55391" w:rsidRPr="00E55A11">
        <w:rPr>
          <w:rFonts w:ascii="Arial" w:hAnsi="Arial" w:cs="Arial"/>
          <w:sz w:val="20"/>
          <w:szCs w:val="20"/>
        </w:rPr>
        <w:t>e</w:t>
      </w:r>
      <w:r w:rsidR="00E90A34" w:rsidRPr="00E55A11">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sidRPr="00E55A11">
        <w:rPr>
          <w:rFonts w:ascii="Arial" w:hAnsi="Arial" w:cs="Arial"/>
          <w:sz w:val="20"/>
          <w:szCs w:val="20"/>
        </w:rPr>
        <w:t xml:space="preserve">powstałe </w:t>
      </w:r>
      <w:r w:rsidR="00E90A34" w:rsidRPr="00E55A11">
        <w:rPr>
          <w:rFonts w:ascii="Arial" w:hAnsi="Arial" w:cs="Arial"/>
          <w:sz w:val="20"/>
          <w:szCs w:val="20"/>
        </w:rPr>
        <w:t xml:space="preserve">oszczędności pomniejszają </w:t>
      </w:r>
      <w:r w:rsidR="00821BEA" w:rsidRPr="00E55A11">
        <w:rPr>
          <w:rFonts w:ascii="Arial" w:hAnsi="Arial" w:cs="Arial"/>
          <w:sz w:val="20"/>
          <w:szCs w:val="20"/>
        </w:rPr>
        <w:t xml:space="preserve">wydatki kwalifikowalne w ramach </w:t>
      </w:r>
      <w:r w:rsidR="00E90A34" w:rsidRPr="00E55A11">
        <w:rPr>
          <w:rFonts w:ascii="Arial" w:hAnsi="Arial" w:cs="Arial"/>
          <w:sz w:val="20"/>
          <w:szCs w:val="20"/>
        </w:rPr>
        <w:t xml:space="preserve">projektu, a IP może aneksować </w:t>
      </w:r>
      <w:r w:rsidR="00D63AC6" w:rsidRPr="00E55A11">
        <w:rPr>
          <w:rFonts w:ascii="Arial" w:hAnsi="Arial" w:cs="Arial"/>
          <w:sz w:val="20"/>
          <w:szCs w:val="20"/>
        </w:rPr>
        <w:t xml:space="preserve">Dokument </w:t>
      </w:r>
      <w:r w:rsidR="00E90A34" w:rsidRPr="00E55A11">
        <w:rPr>
          <w:rFonts w:ascii="Arial" w:hAnsi="Arial" w:cs="Arial"/>
          <w:sz w:val="20"/>
          <w:szCs w:val="20"/>
        </w:rPr>
        <w:t xml:space="preserve">pomniejszając wartość </w:t>
      </w:r>
      <w:r w:rsidR="00821BEA" w:rsidRPr="00E55A11">
        <w:rPr>
          <w:rFonts w:ascii="Arial" w:hAnsi="Arial" w:cs="Arial"/>
          <w:sz w:val="20"/>
          <w:szCs w:val="20"/>
        </w:rPr>
        <w:t>wydatkó</w:t>
      </w:r>
      <w:r w:rsidR="002056DA" w:rsidRPr="00E55A11">
        <w:rPr>
          <w:rFonts w:ascii="Arial" w:hAnsi="Arial" w:cs="Arial"/>
          <w:sz w:val="20"/>
          <w:szCs w:val="20"/>
        </w:rPr>
        <w:t>w</w:t>
      </w:r>
      <w:r w:rsidR="005F0835" w:rsidRPr="00E55A11">
        <w:rPr>
          <w:rFonts w:ascii="Arial" w:hAnsi="Arial" w:cs="Arial"/>
          <w:sz w:val="20"/>
          <w:szCs w:val="20"/>
        </w:rPr>
        <w:t xml:space="preserve"> kwalifikowalnych</w:t>
      </w:r>
      <w:r w:rsidR="002056DA" w:rsidRPr="00E55A11">
        <w:rPr>
          <w:rFonts w:ascii="Arial" w:hAnsi="Arial" w:cs="Arial"/>
          <w:sz w:val="20"/>
          <w:szCs w:val="20"/>
        </w:rPr>
        <w:t xml:space="preserve"> w </w:t>
      </w:r>
      <w:r w:rsidR="00E90A34" w:rsidRPr="00E55A11">
        <w:rPr>
          <w:rFonts w:ascii="Arial" w:hAnsi="Arial" w:cs="Arial"/>
          <w:sz w:val="20"/>
          <w:szCs w:val="20"/>
        </w:rPr>
        <w:t>proje</w:t>
      </w:r>
      <w:r w:rsidR="002056DA" w:rsidRPr="00E55A11">
        <w:rPr>
          <w:rFonts w:ascii="Arial" w:hAnsi="Arial" w:cs="Arial"/>
          <w:sz w:val="20"/>
          <w:szCs w:val="20"/>
        </w:rPr>
        <w:t>kcie</w:t>
      </w:r>
      <w:r w:rsidR="00E90A34" w:rsidRPr="00E55A11">
        <w:rPr>
          <w:rFonts w:ascii="Arial" w:hAnsi="Arial" w:cs="Arial"/>
          <w:sz w:val="20"/>
          <w:szCs w:val="20"/>
        </w:rPr>
        <w:t>.</w:t>
      </w:r>
      <w:r w:rsidR="001819F9" w:rsidRPr="00E55A11">
        <w:rPr>
          <w:rFonts w:ascii="Arial" w:hAnsi="Arial" w:cs="Arial"/>
          <w:sz w:val="20"/>
          <w:szCs w:val="20"/>
        </w:rPr>
        <w:t xml:space="preserve"> IP oceniając propozycję przeznaczenia oszczędności nie prowadzi analizy dokumentacji związanej</w:t>
      </w:r>
      <w:r w:rsidR="00D12A5C" w:rsidRPr="00E55A11">
        <w:rPr>
          <w:rFonts w:ascii="Arial" w:hAnsi="Arial" w:cs="Arial"/>
          <w:sz w:val="20"/>
          <w:szCs w:val="20"/>
        </w:rPr>
        <w:t xml:space="preserve"> z przeprowadzeniem postępowania o udzielenie zamówienia publicznego.</w:t>
      </w:r>
      <w:r w:rsidR="00D55391" w:rsidRPr="00E55A11">
        <w:rPr>
          <w:rFonts w:ascii="Arial" w:hAnsi="Arial" w:cs="Arial"/>
          <w:sz w:val="20"/>
          <w:szCs w:val="20"/>
        </w:rPr>
        <w:t xml:space="preserve"> </w:t>
      </w:r>
      <w:r w:rsidR="00D12A5C" w:rsidRPr="00E55A11">
        <w:rPr>
          <w:rFonts w:ascii="Arial" w:hAnsi="Arial" w:cs="Arial"/>
          <w:sz w:val="20"/>
          <w:szCs w:val="20"/>
        </w:rPr>
        <w:t xml:space="preserve">Odpowiedzialność za prawidłową realizację postanowień ponosi każdorazowo Beneficjent. W przypadku stwierdzenia naruszenia ustawy </w:t>
      </w:r>
      <w:proofErr w:type="spellStart"/>
      <w:r w:rsidR="00D12A5C" w:rsidRPr="00E55A11">
        <w:rPr>
          <w:rFonts w:ascii="Arial" w:hAnsi="Arial" w:cs="Arial"/>
          <w:sz w:val="20"/>
          <w:szCs w:val="20"/>
        </w:rPr>
        <w:t>Pzp</w:t>
      </w:r>
      <w:proofErr w:type="spellEnd"/>
      <w:r w:rsidR="00D12A5C" w:rsidRPr="00E55A11">
        <w:rPr>
          <w:rFonts w:ascii="Arial" w:hAnsi="Arial" w:cs="Arial"/>
          <w:sz w:val="20"/>
          <w:szCs w:val="20"/>
        </w:rPr>
        <w:t xml:space="preserve">, IP uprawniona będzie do </w:t>
      </w:r>
      <w:r w:rsidR="003D2C4A" w:rsidRPr="00E55A11">
        <w:rPr>
          <w:rFonts w:ascii="Arial" w:hAnsi="Arial" w:cs="Arial"/>
          <w:sz w:val="20"/>
          <w:szCs w:val="20"/>
        </w:rPr>
        <w:t>dokonania</w:t>
      </w:r>
      <w:r w:rsidR="00D12A5C" w:rsidRPr="00E55A11">
        <w:rPr>
          <w:rFonts w:ascii="Arial" w:hAnsi="Arial" w:cs="Arial"/>
          <w:sz w:val="20"/>
          <w:szCs w:val="20"/>
        </w:rPr>
        <w:t xml:space="preserve"> korekty finansowej niezależnie od uzyskanej uprzednio zgody na wprowadzenie zmian.</w:t>
      </w:r>
    </w:p>
    <w:p w14:paraId="69A7A42A" w14:textId="77777777" w:rsidR="00D55391" w:rsidRPr="00E55A11" w:rsidRDefault="00774D38" w:rsidP="00D55391">
      <w:pPr>
        <w:pStyle w:val="Akapitzlist"/>
        <w:numPr>
          <w:ilvl w:val="0"/>
          <w:numId w:val="17"/>
        </w:numPr>
        <w:rPr>
          <w:rFonts w:ascii="Arial" w:hAnsi="Arial" w:cs="Arial"/>
          <w:sz w:val="20"/>
          <w:szCs w:val="20"/>
        </w:rPr>
      </w:pPr>
      <w:r w:rsidRPr="00E55A11">
        <w:rPr>
          <w:rFonts w:ascii="Arial" w:hAnsi="Arial" w:cs="Arial"/>
          <w:sz w:val="20"/>
          <w:szCs w:val="20"/>
        </w:rPr>
        <w:t>W uzasadnionych przypadkach IP może wyrazić zgodę na wniesienie zmian w Projekcie zgłoszonych w terminie innym, niż wskazany w ust.1, na zasadach przez siebie określonych.</w:t>
      </w:r>
    </w:p>
    <w:p w14:paraId="5F51E0CF" w14:textId="77777777" w:rsidR="009D490C" w:rsidRPr="00E55A11" w:rsidRDefault="009D490C" w:rsidP="00D55391">
      <w:pPr>
        <w:pStyle w:val="Akapitzlist"/>
        <w:numPr>
          <w:ilvl w:val="0"/>
          <w:numId w:val="17"/>
        </w:numPr>
        <w:rPr>
          <w:rFonts w:ascii="Arial" w:hAnsi="Arial" w:cs="Arial"/>
          <w:sz w:val="20"/>
          <w:szCs w:val="20"/>
        </w:rPr>
      </w:pPr>
      <w:r w:rsidRPr="00E55A11">
        <w:rPr>
          <w:rFonts w:ascii="Arial" w:hAnsi="Arial" w:cs="Arial"/>
          <w:sz w:val="20"/>
          <w:szCs w:val="20"/>
        </w:rPr>
        <w:t xml:space="preserve">W razie zmian w prawie krajowym lub </w:t>
      </w:r>
      <w:r w:rsidR="00D11876" w:rsidRPr="00E55A11">
        <w:rPr>
          <w:rFonts w:ascii="Arial" w:hAnsi="Arial" w:cs="Arial"/>
          <w:sz w:val="20"/>
          <w:szCs w:val="20"/>
        </w:rPr>
        <w:t xml:space="preserve">unijnym </w:t>
      </w:r>
      <w:r w:rsidRPr="00E55A11">
        <w:rPr>
          <w:rFonts w:ascii="Arial" w:hAnsi="Arial" w:cs="Arial"/>
          <w:sz w:val="20"/>
          <w:szCs w:val="20"/>
        </w:rPr>
        <w:t>wpływających na wysokość wydatków kwalifikowa</w:t>
      </w:r>
      <w:r w:rsidR="0087773B" w:rsidRPr="00E55A11">
        <w:rPr>
          <w:rFonts w:ascii="Arial" w:hAnsi="Arial" w:cs="Arial"/>
          <w:sz w:val="20"/>
          <w:szCs w:val="20"/>
        </w:rPr>
        <w:t>l</w:t>
      </w:r>
      <w:r w:rsidRPr="00E55A11">
        <w:rPr>
          <w:rFonts w:ascii="Arial" w:hAnsi="Arial" w:cs="Arial"/>
          <w:sz w:val="20"/>
          <w:szCs w:val="20"/>
        </w:rPr>
        <w:t>nych w Projekcie</w:t>
      </w:r>
      <w:r w:rsidR="005850C3" w:rsidRPr="00E55A11">
        <w:rPr>
          <w:rFonts w:ascii="Arial" w:hAnsi="Arial" w:cs="Arial"/>
          <w:sz w:val="20"/>
          <w:szCs w:val="20"/>
        </w:rPr>
        <w:t xml:space="preserve"> strony mogą wnioskować o renegocjację </w:t>
      </w:r>
      <w:r w:rsidR="004D782C" w:rsidRPr="00E55A11">
        <w:rPr>
          <w:rFonts w:ascii="Arial" w:hAnsi="Arial" w:cs="Arial"/>
          <w:sz w:val="20"/>
          <w:szCs w:val="20"/>
        </w:rPr>
        <w:t>Dokumentu</w:t>
      </w:r>
      <w:r w:rsidRPr="00E55A11">
        <w:rPr>
          <w:rFonts w:ascii="Arial" w:hAnsi="Arial" w:cs="Arial"/>
          <w:sz w:val="20"/>
          <w:szCs w:val="20"/>
        </w:rPr>
        <w:t>.</w:t>
      </w:r>
    </w:p>
    <w:p w14:paraId="632A4136" w14:textId="77777777" w:rsidR="00EE2F8E" w:rsidRPr="00E55A11" w:rsidRDefault="00A76278" w:rsidP="00350F7A">
      <w:pPr>
        <w:numPr>
          <w:ilvl w:val="0"/>
          <w:numId w:val="17"/>
        </w:numPr>
        <w:tabs>
          <w:tab w:val="clear" w:pos="360"/>
          <w:tab w:val="num" w:pos="284"/>
        </w:tabs>
        <w:ind w:left="284" w:hanging="284"/>
        <w:rPr>
          <w:rFonts w:ascii="Arial" w:hAnsi="Arial" w:cs="Arial"/>
          <w:sz w:val="20"/>
          <w:szCs w:val="20"/>
        </w:rPr>
      </w:pPr>
      <w:r w:rsidRPr="00E55A11">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sidRPr="00E55A11">
        <w:rPr>
          <w:rFonts w:ascii="Arial" w:hAnsi="Arial" w:cs="Arial"/>
          <w:sz w:val="20"/>
          <w:szCs w:val="20"/>
        </w:rPr>
        <w:t>.</w:t>
      </w:r>
      <w:r w:rsidRPr="00E55A11">
        <w:rPr>
          <w:rFonts w:ascii="Arial" w:hAnsi="Arial" w:cs="Arial"/>
          <w:sz w:val="20"/>
          <w:szCs w:val="20"/>
        </w:rPr>
        <w:t xml:space="preserve"> 2 </w:t>
      </w:r>
      <w:r w:rsidR="00EE2F8E" w:rsidRPr="00E55A11">
        <w:rPr>
          <w:rFonts w:ascii="Arial" w:hAnsi="Arial" w:cs="Arial"/>
          <w:sz w:val="20"/>
          <w:szCs w:val="20"/>
        </w:rPr>
        <w:br/>
      </w:r>
      <w:r w:rsidRPr="00E55A11">
        <w:rPr>
          <w:rFonts w:ascii="Arial" w:hAnsi="Arial" w:cs="Arial"/>
          <w:sz w:val="20"/>
          <w:szCs w:val="20"/>
        </w:rPr>
        <w:t xml:space="preserve">i 3 niniejszego paragrafu. Zmiany wymagające akceptacji IP, co do zasady nie powinny być zgłaszane częściej niż raz na kwartał. </w:t>
      </w:r>
    </w:p>
    <w:p w14:paraId="6714908D" w14:textId="77777777" w:rsidR="00A76278" w:rsidRPr="00E55A11" w:rsidRDefault="00A76278" w:rsidP="00350F7A">
      <w:pPr>
        <w:numPr>
          <w:ilvl w:val="0"/>
          <w:numId w:val="17"/>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Informacja o zmianach niewymagających akceptacji IP przekazywane są wraz z wnioskiem </w:t>
      </w:r>
      <w:r w:rsidR="00EE2F8E" w:rsidRPr="00E55A11">
        <w:rPr>
          <w:rFonts w:ascii="Arial" w:hAnsi="Arial" w:cs="Arial"/>
          <w:sz w:val="20"/>
          <w:szCs w:val="20"/>
        </w:rPr>
        <w:br/>
      </w:r>
      <w:r w:rsidRPr="00E55A11">
        <w:rPr>
          <w:rFonts w:ascii="Arial" w:hAnsi="Arial" w:cs="Arial"/>
          <w:sz w:val="20"/>
          <w:szCs w:val="20"/>
        </w:rPr>
        <w:t xml:space="preserve">o płatność obejmującym okres, w którym zmiany te zostały wprowadzone.   </w:t>
      </w:r>
    </w:p>
    <w:p w14:paraId="02D0CC8D" w14:textId="77777777" w:rsidR="00F34AC5" w:rsidRPr="00E55A11" w:rsidRDefault="00F34AC5" w:rsidP="009836D4">
      <w:pPr>
        <w:jc w:val="center"/>
        <w:rPr>
          <w:rFonts w:ascii="Arial" w:hAnsi="Arial"/>
          <w:b/>
          <w:sz w:val="20"/>
        </w:rPr>
      </w:pPr>
    </w:p>
    <w:p w14:paraId="48253D8D" w14:textId="77777777" w:rsidR="009836D4" w:rsidRPr="00E55A11" w:rsidRDefault="009836D4" w:rsidP="009836D4">
      <w:pPr>
        <w:jc w:val="center"/>
        <w:rPr>
          <w:rFonts w:ascii="Arial" w:hAnsi="Arial"/>
          <w:b/>
          <w:sz w:val="20"/>
        </w:rPr>
      </w:pPr>
      <w:r w:rsidRPr="00E55A11">
        <w:rPr>
          <w:rFonts w:ascii="Arial" w:hAnsi="Arial"/>
          <w:b/>
          <w:sz w:val="20"/>
        </w:rPr>
        <w:t>Reguła proporcjonalności</w:t>
      </w:r>
    </w:p>
    <w:p w14:paraId="57B714B3" w14:textId="77777777" w:rsidR="009836D4" w:rsidRPr="00E55A11" w:rsidRDefault="006255EF" w:rsidP="009836D4">
      <w:pPr>
        <w:jc w:val="center"/>
        <w:rPr>
          <w:rFonts w:ascii="Arial" w:hAnsi="Arial" w:cs="Arial"/>
          <w:sz w:val="20"/>
          <w:szCs w:val="20"/>
        </w:rPr>
      </w:pPr>
      <w:r w:rsidRPr="00E55A11">
        <w:rPr>
          <w:rFonts w:ascii="Arial" w:hAnsi="Arial" w:cs="Arial"/>
          <w:sz w:val="20"/>
          <w:szCs w:val="20"/>
        </w:rPr>
        <w:t xml:space="preserve">§ </w:t>
      </w:r>
      <w:r w:rsidR="00051B1E" w:rsidRPr="00E55A11">
        <w:rPr>
          <w:rFonts w:ascii="Arial" w:hAnsi="Arial" w:cs="Arial"/>
          <w:sz w:val="20"/>
          <w:szCs w:val="20"/>
        </w:rPr>
        <w:t>23</w:t>
      </w:r>
      <w:r w:rsidR="009836D4" w:rsidRPr="00E55A11">
        <w:rPr>
          <w:rFonts w:ascii="Arial" w:hAnsi="Arial" w:cs="Arial"/>
          <w:sz w:val="20"/>
          <w:szCs w:val="20"/>
        </w:rPr>
        <w:t>.</w:t>
      </w:r>
    </w:p>
    <w:p w14:paraId="25A20600" w14:textId="77777777" w:rsidR="009836D4" w:rsidRPr="00E55A11" w:rsidRDefault="009836D4" w:rsidP="009D3F46">
      <w:pPr>
        <w:numPr>
          <w:ilvl w:val="0"/>
          <w:numId w:val="44"/>
        </w:numPr>
        <w:ind w:left="357" w:hanging="357"/>
        <w:rPr>
          <w:rFonts w:ascii="Arial" w:hAnsi="Arial"/>
          <w:sz w:val="20"/>
        </w:rPr>
      </w:pPr>
      <w:r w:rsidRPr="00E55A11">
        <w:rPr>
          <w:rFonts w:ascii="Arial" w:hAnsi="Arial" w:cs="Arial"/>
          <w:sz w:val="20"/>
          <w:szCs w:val="20"/>
        </w:rPr>
        <w:t xml:space="preserve">IP stosuje regułę proporcjonalności na zakończenie projektu tj. przed </w:t>
      </w:r>
      <w:r w:rsidRPr="00E55A11">
        <w:rPr>
          <w:rFonts w:ascii="Arial" w:hAnsi="Arial"/>
          <w:sz w:val="20"/>
        </w:rPr>
        <w:t>zatwierdzeniem końcowego wniosku o płatność:</w:t>
      </w:r>
    </w:p>
    <w:p w14:paraId="53CCE1D9" w14:textId="77777777" w:rsidR="009836D4" w:rsidRPr="00E55A11" w:rsidRDefault="009836D4" w:rsidP="009D3F46">
      <w:pPr>
        <w:numPr>
          <w:ilvl w:val="0"/>
          <w:numId w:val="45"/>
        </w:numPr>
        <w:ind w:left="714" w:hanging="357"/>
        <w:rPr>
          <w:rFonts w:ascii="Arial" w:hAnsi="Arial" w:cs="Arial"/>
          <w:sz w:val="20"/>
          <w:szCs w:val="20"/>
        </w:rPr>
      </w:pPr>
      <w:r w:rsidRPr="00E55A11">
        <w:rPr>
          <w:rFonts w:ascii="Arial" w:hAnsi="Arial" w:cs="Arial"/>
          <w:sz w:val="20"/>
          <w:szCs w:val="20"/>
        </w:rPr>
        <w:lastRenderedPageBreak/>
        <w:t xml:space="preserve">w przypadku niespełnienia kryterium zatwierdzonego przez Komitet Monitorujący </w:t>
      </w:r>
      <w:r w:rsidR="009D6198" w:rsidRPr="00E55A11">
        <w:rPr>
          <w:rFonts w:ascii="Arial" w:hAnsi="Arial" w:cs="Arial"/>
          <w:sz w:val="20"/>
          <w:szCs w:val="20"/>
        </w:rPr>
        <w:t>FEPZ</w:t>
      </w:r>
      <w:r w:rsidRPr="00E55A11">
        <w:rPr>
          <w:rFonts w:ascii="Arial" w:hAnsi="Arial" w:cs="Arial"/>
          <w:sz w:val="20"/>
          <w:szCs w:val="20"/>
        </w:rPr>
        <w:t xml:space="preserve">, </w:t>
      </w:r>
      <w:r w:rsidR="00C952A1" w:rsidRPr="00E55A11">
        <w:rPr>
          <w:rFonts w:ascii="Arial" w:hAnsi="Arial" w:cs="Arial"/>
          <w:sz w:val="20"/>
          <w:szCs w:val="20"/>
        </w:rPr>
        <w:t>IP</w:t>
      </w:r>
      <w:r w:rsidRPr="00E55A11">
        <w:rPr>
          <w:rFonts w:ascii="Arial" w:hAnsi="Arial" w:cs="Arial"/>
          <w:sz w:val="20"/>
          <w:szCs w:val="20"/>
        </w:rPr>
        <w:t xml:space="preserve"> może uznać </w:t>
      </w:r>
      <w:r w:rsidR="00DA569A" w:rsidRPr="00E55A11">
        <w:rPr>
          <w:rFonts w:ascii="Arial" w:hAnsi="Arial" w:cs="Arial"/>
          <w:sz w:val="20"/>
          <w:szCs w:val="20"/>
        </w:rPr>
        <w:t xml:space="preserve">za niekwalifikowalne </w:t>
      </w:r>
      <w:r w:rsidRPr="00E55A11">
        <w:rPr>
          <w:rFonts w:ascii="Arial" w:hAnsi="Arial" w:cs="Arial"/>
          <w:sz w:val="20"/>
          <w:szCs w:val="20"/>
        </w:rPr>
        <w:t>wszystkie</w:t>
      </w:r>
      <w:r w:rsidR="00DA569A" w:rsidRPr="00E55A11">
        <w:rPr>
          <w:rFonts w:ascii="Arial" w:hAnsi="Arial" w:cs="Arial"/>
          <w:sz w:val="20"/>
          <w:szCs w:val="20"/>
        </w:rPr>
        <w:t xml:space="preserve"> wydatki</w:t>
      </w:r>
      <w:r w:rsidRPr="00E55A11">
        <w:rPr>
          <w:rFonts w:ascii="Arial" w:hAnsi="Arial" w:cs="Arial"/>
          <w:sz w:val="20"/>
          <w:szCs w:val="20"/>
        </w:rPr>
        <w:t xml:space="preserve"> lub odpowiednią część wydatków dotychczas rozliczonych w ramach projektu</w:t>
      </w:r>
      <w:r w:rsidR="00650A6B" w:rsidRPr="00E55A11">
        <w:rPr>
          <w:rStyle w:val="Odwoanieprzypisudolnego"/>
          <w:rFonts w:ascii="Arial" w:hAnsi="Arial" w:cs="Arial"/>
          <w:sz w:val="20"/>
          <w:szCs w:val="20"/>
        </w:rPr>
        <w:footnoteReference w:id="92"/>
      </w:r>
      <w:r w:rsidRPr="00E55A11">
        <w:rPr>
          <w:rFonts w:ascii="Arial" w:hAnsi="Arial" w:cs="Arial"/>
          <w:sz w:val="20"/>
          <w:szCs w:val="20"/>
        </w:rPr>
        <w:t>,</w:t>
      </w:r>
    </w:p>
    <w:p w14:paraId="76013658" w14:textId="77777777" w:rsidR="006707BE" w:rsidRPr="00E55A11" w:rsidRDefault="009836D4" w:rsidP="009D3F46">
      <w:pPr>
        <w:numPr>
          <w:ilvl w:val="0"/>
          <w:numId w:val="45"/>
        </w:numPr>
        <w:ind w:left="714" w:hanging="357"/>
        <w:rPr>
          <w:rFonts w:ascii="Arial" w:hAnsi="Arial" w:cs="Arial"/>
          <w:sz w:val="20"/>
          <w:szCs w:val="20"/>
        </w:rPr>
      </w:pPr>
      <w:r w:rsidRPr="00E55A11">
        <w:rPr>
          <w:rFonts w:ascii="Arial" w:hAnsi="Arial" w:cs="Arial"/>
          <w:sz w:val="20"/>
          <w:szCs w:val="20"/>
        </w:rPr>
        <w:t xml:space="preserve">w przypadku nieosiągnięcia celu projektu (wyrażonego wskaźnikami produktu lub rezultatu </w:t>
      </w:r>
      <w:r w:rsidRPr="00E55A11">
        <w:rPr>
          <w:rFonts w:ascii="Arial" w:hAnsi="Arial" w:cs="Arial"/>
          <w:sz w:val="20"/>
          <w:szCs w:val="20"/>
        </w:rPr>
        <w:br/>
        <w:t xml:space="preserve">w zależności od założeń wskazanych w zatwierdzonym wniosku), </w:t>
      </w:r>
      <w:r w:rsidR="00C952A1" w:rsidRPr="00E55A11">
        <w:rPr>
          <w:rFonts w:ascii="Arial" w:hAnsi="Arial" w:cs="Arial"/>
          <w:sz w:val="20"/>
          <w:szCs w:val="20"/>
        </w:rPr>
        <w:t>IP</w:t>
      </w:r>
      <w:r w:rsidRPr="00E55A11">
        <w:rPr>
          <w:rFonts w:ascii="Arial" w:hAnsi="Arial" w:cs="Arial"/>
          <w:sz w:val="20"/>
          <w:szCs w:val="20"/>
        </w:rPr>
        <w:t xml:space="preserve"> może uznać </w:t>
      </w:r>
      <w:r w:rsidR="00DA569A" w:rsidRPr="00E55A11">
        <w:rPr>
          <w:rFonts w:ascii="Arial" w:hAnsi="Arial" w:cs="Arial"/>
          <w:sz w:val="20"/>
          <w:szCs w:val="20"/>
        </w:rPr>
        <w:t xml:space="preserve">za niekwalifikowalne </w:t>
      </w:r>
      <w:r w:rsidRPr="00E55A11">
        <w:rPr>
          <w:rFonts w:ascii="Arial" w:hAnsi="Arial" w:cs="Arial"/>
          <w:sz w:val="20"/>
          <w:szCs w:val="20"/>
        </w:rPr>
        <w:t xml:space="preserve">wszystkie </w:t>
      </w:r>
      <w:r w:rsidR="00DA569A" w:rsidRPr="00E55A11">
        <w:rPr>
          <w:rFonts w:ascii="Arial" w:hAnsi="Arial" w:cs="Arial"/>
          <w:sz w:val="20"/>
          <w:szCs w:val="20"/>
        </w:rPr>
        <w:t xml:space="preserve">wydatki </w:t>
      </w:r>
      <w:r w:rsidRPr="00E55A11">
        <w:rPr>
          <w:rFonts w:ascii="Arial" w:hAnsi="Arial" w:cs="Arial"/>
          <w:sz w:val="20"/>
          <w:szCs w:val="20"/>
        </w:rPr>
        <w:t>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w:t>
      </w:r>
      <w:r w:rsidR="000E6CCF" w:rsidRPr="00E55A11">
        <w:rPr>
          <w:rFonts w:ascii="Arial" w:hAnsi="Arial" w:cs="Arial"/>
          <w:sz w:val="20"/>
          <w:szCs w:val="20"/>
        </w:rPr>
        <w:t xml:space="preserve"> </w:t>
      </w:r>
      <w:r w:rsidRPr="00E55A11">
        <w:rPr>
          <w:rFonts w:ascii="Arial" w:hAnsi="Arial" w:cs="Arial"/>
          <w:sz w:val="20"/>
          <w:szCs w:val="20"/>
        </w:rPr>
        <w:t>i kosztów pośrednich; stopień nieosiągnięcia założeń projektu jest określany przez IP; wysokość wydatków w</w:t>
      </w:r>
      <w:r w:rsidR="002B0190">
        <w:rPr>
          <w:rFonts w:ascii="Arial" w:hAnsi="Arial" w:cs="Arial"/>
          <w:sz w:val="20"/>
          <w:szCs w:val="20"/>
        </w:rPr>
        <w:t> </w:t>
      </w:r>
      <w:r w:rsidRPr="00E55A11">
        <w:rPr>
          <w:rFonts w:ascii="Arial" w:hAnsi="Arial" w:cs="Arial"/>
          <w:sz w:val="20"/>
          <w:szCs w:val="20"/>
        </w:rPr>
        <w:t>dotychczas zatwierdzonych wnioskach o płatność może zostać proporcjonalnie zmniejszona</w:t>
      </w:r>
      <w:r w:rsidR="006707BE" w:rsidRPr="00E55A11">
        <w:rPr>
          <w:rFonts w:ascii="Arial" w:hAnsi="Arial" w:cs="Arial"/>
          <w:sz w:val="20"/>
          <w:szCs w:val="20"/>
        </w:rPr>
        <w:t>;</w:t>
      </w:r>
    </w:p>
    <w:p w14:paraId="278EB91E" w14:textId="77777777" w:rsidR="0029771F" w:rsidRPr="00E55A11" w:rsidRDefault="0029771F" w:rsidP="009D3F46">
      <w:pPr>
        <w:numPr>
          <w:ilvl w:val="0"/>
          <w:numId w:val="44"/>
        </w:numPr>
        <w:ind w:left="357" w:hanging="357"/>
        <w:rPr>
          <w:rFonts w:ascii="Arial" w:hAnsi="Arial" w:cs="Arial"/>
          <w:sz w:val="20"/>
          <w:szCs w:val="20"/>
        </w:rPr>
      </w:pPr>
      <w:r w:rsidRPr="00E55A11">
        <w:rPr>
          <w:rFonts w:ascii="Arial" w:hAnsi="Arial" w:cs="Arial"/>
          <w:sz w:val="20"/>
          <w:szCs w:val="20"/>
        </w:rPr>
        <w:t xml:space="preserve">IP stosuje </w:t>
      </w:r>
      <w:r w:rsidR="00396345" w:rsidRPr="00E55A11">
        <w:rPr>
          <w:rFonts w:ascii="Arial" w:hAnsi="Arial" w:cs="Arial"/>
          <w:sz w:val="20"/>
          <w:szCs w:val="20"/>
        </w:rPr>
        <w:t xml:space="preserve">również </w:t>
      </w:r>
      <w:r w:rsidRPr="00E55A11">
        <w:rPr>
          <w:rFonts w:ascii="Arial" w:hAnsi="Arial" w:cs="Arial"/>
          <w:sz w:val="20"/>
          <w:szCs w:val="20"/>
        </w:rPr>
        <w:t xml:space="preserve">regułę proporcjonalności </w:t>
      </w:r>
      <w:r w:rsidR="00C74536" w:rsidRPr="00E55A11">
        <w:rPr>
          <w:rFonts w:ascii="Arial" w:hAnsi="Arial" w:cs="Arial"/>
          <w:sz w:val="20"/>
          <w:szCs w:val="20"/>
        </w:rPr>
        <w:t>przed ostatecznym rozliczeniem projekt tj. po upływie okresu zachowania trwałości wynikającym z kryteriów wyboru</w:t>
      </w:r>
      <w:r w:rsidR="00C60856" w:rsidRPr="00E55A11">
        <w:rPr>
          <w:rFonts w:ascii="Arial" w:hAnsi="Arial" w:cs="Arial"/>
          <w:sz w:val="20"/>
          <w:szCs w:val="20"/>
        </w:rPr>
        <w:t xml:space="preserve"> i/lub </w:t>
      </w:r>
      <w:r w:rsidR="00C74536" w:rsidRPr="00E55A11">
        <w:rPr>
          <w:rFonts w:ascii="Arial" w:hAnsi="Arial" w:cs="Arial"/>
          <w:sz w:val="20"/>
          <w:szCs w:val="20"/>
        </w:rPr>
        <w:t xml:space="preserve">wskaźników określonych </w:t>
      </w:r>
      <w:r w:rsidR="00053EAE" w:rsidRPr="00E55A11">
        <w:rPr>
          <w:rFonts w:ascii="Arial" w:hAnsi="Arial" w:cs="Arial"/>
          <w:sz w:val="20"/>
          <w:szCs w:val="20"/>
        </w:rPr>
        <w:t>we wniosk</w:t>
      </w:r>
      <w:r w:rsidR="00396345" w:rsidRPr="00E55A11">
        <w:rPr>
          <w:rFonts w:ascii="Arial" w:hAnsi="Arial" w:cs="Arial"/>
          <w:sz w:val="20"/>
          <w:szCs w:val="20"/>
        </w:rPr>
        <w:t>u</w:t>
      </w:r>
      <w:r w:rsidR="00B85923" w:rsidRPr="00E55A11">
        <w:rPr>
          <w:rFonts w:ascii="Arial" w:hAnsi="Arial" w:cs="Arial"/>
          <w:sz w:val="20"/>
          <w:szCs w:val="20"/>
        </w:rPr>
        <w:t xml:space="preserve"> o dofinansowanie</w:t>
      </w:r>
      <w:r w:rsidR="00396345" w:rsidRPr="00E55A11">
        <w:rPr>
          <w:rStyle w:val="Odwoanieprzypisudolnego"/>
          <w:rFonts w:ascii="Arial" w:hAnsi="Arial" w:cs="Arial"/>
          <w:sz w:val="20"/>
          <w:szCs w:val="20"/>
        </w:rPr>
        <w:footnoteReference w:id="93"/>
      </w:r>
      <w:r w:rsidR="005F6A1D" w:rsidRPr="00E55A11">
        <w:rPr>
          <w:rFonts w:ascii="Arial" w:hAnsi="Arial" w:cs="Arial"/>
          <w:sz w:val="20"/>
          <w:szCs w:val="20"/>
        </w:rPr>
        <w:t>.</w:t>
      </w:r>
      <w:r w:rsidR="00B85923" w:rsidRPr="00E55A11">
        <w:rPr>
          <w:rFonts w:ascii="Arial" w:hAnsi="Arial" w:cs="Arial"/>
          <w:sz w:val="20"/>
          <w:szCs w:val="20"/>
        </w:rPr>
        <w:t xml:space="preserve"> </w:t>
      </w:r>
      <w:r w:rsidR="005F6A1D" w:rsidRPr="00E55A11">
        <w:rPr>
          <w:rFonts w:ascii="Arial" w:hAnsi="Arial" w:cs="Arial"/>
          <w:sz w:val="20"/>
          <w:szCs w:val="20"/>
        </w:rPr>
        <w:t>W przypadku</w:t>
      </w:r>
      <w:r w:rsidR="00B85923" w:rsidRPr="00E55A11">
        <w:rPr>
          <w:rFonts w:ascii="Arial" w:hAnsi="Arial" w:cs="Arial"/>
          <w:sz w:val="20"/>
          <w:szCs w:val="20"/>
        </w:rPr>
        <w:t xml:space="preserve"> </w:t>
      </w:r>
      <w:r w:rsidR="00531DC7" w:rsidRPr="00E55A11">
        <w:rPr>
          <w:rFonts w:ascii="Arial" w:hAnsi="Arial" w:cs="Arial"/>
          <w:sz w:val="20"/>
          <w:szCs w:val="20"/>
        </w:rPr>
        <w:t>niezachowania ww. trwałości Beneficjent jest zobowiązany do zwrotu kwoty dofinansowania proporcjonalnie do okresu, w którym trwałość projektu nie została zachowana.</w:t>
      </w:r>
    </w:p>
    <w:p w14:paraId="29608426" w14:textId="77777777" w:rsidR="009836D4" w:rsidRPr="00E55A11" w:rsidRDefault="009836D4" w:rsidP="009D3F46">
      <w:pPr>
        <w:numPr>
          <w:ilvl w:val="0"/>
          <w:numId w:val="44"/>
        </w:numPr>
        <w:ind w:left="357" w:hanging="357"/>
        <w:rPr>
          <w:rFonts w:ascii="Arial" w:hAnsi="Arial" w:cs="Arial"/>
          <w:sz w:val="20"/>
          <w:szCs w:val="20"/>
        </w:rPr>
      </w:pPr>
      <w:r w:rsidRPr="00E55A11">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76BA6DE2" w14:textId="77777777" w:rsidR="009836D4" w:rsidRPr="00E55A11" w:rsidRDefault="009836D4" w:rsidP="009D3F46">
      <w:pPr>
        <w:numPr>
          <w:ilvl w:val="0"/>
          <w:numId w:val="44"/>
        </w:numPr>
        <w:ind w:left="357" w:hanging="357"/>
        <w:rPr>
          <w:rFonts w:ascii="Arial" w:hAnsi="Arial" w:cs="Arial"/>
          <w:sz w:val="20"/>
          <w:szCs w:val="20"/>
        </w:rPr>
      </w:pPr>
      <w:r w:rsidRPr="00E55A11">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69166D43" w14:textId="77777777" w:rsidR="009836D4" w:rsidRPr="00E55A11" w:rsidRDefault="009836D4" w:rsidP="009D3F46">
      <w:pPr>
        <w:numPr>
          <w:ilvl w:val="0"/>
          <w:numId w:val="44"/>
        </w:numPr>
        <w:ind w:left="357" w:hanging="357"/>
        <w:rPr>
          <w:rFonts w:ascii="Arial" w:hAnsi="Arial" w:cs="Arial"/>
          <w:sz w:val="20"/>
          <w:szCs w:val="20"/>
        </w:rPr>
      </w:pPr>
      <w:r w:rsidRPr="00E55A11">
        <w:rPr>
          <w:rFonts w:ascii="Arial" w:hAnsi="Arial" w:cs="Arial"/>
          <w:sz w:val="20"/>
          <w:szCs w:val="20"/>
        </w:rPr>
        <w:t>Reguła proporcjonalności nie ma zastosowania w przypadku wystąpienia siły wyższej.</w:t>
      </w:r>
    </w:p>
    <w:p w14:paraId="1C6A8E6A" w14:textId="77777777" w:rsidR="009836D4" w:rsidRPr="00E55A11" w:rsidRDefault="009836D4" w:rsidP="009D3F46">
      <w:pPr>
        <w:numPr>
          <w:ilvl w:val="0"/>
          <w:numId w:val="44"/>
        </w:numPr>
        <w:ind w:left="357" w:hanging="357"/>
        <w:rPr>
          <w:rFonts w:ascii="Arial" w:hAnsi="Arial" w:cs="Arial"/>
          <w:sz w:val="20"/>
          <w:szCs w:val="20"/>
        </w:rPr>
      </w:pPr>
      <w:r w:rsidRPr="00E55A11">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8848D4">
        <w:rPr>
          <w:rStyle w:val="Odwoanieprzypisudolnego"/>
          <w:rFonts w:ascii="Arial" w:hAnsi="Arial" w:cs="Arial"/>
          <w:sz w:val="20"/>
          <w:szCs w:val="20"/>
        </w:rPr>
        <w:footnoteReference w:id="94"/>
      </w:r>
      <w:r w:rsidRPr="00E55A11">
        <w:rPr>
          <w:rFonts w:ascii="Arial" w:hAnsi="Arial" w:cs="Arial"/>
          <w:sz w:val="20"/>
          <w:szCs w:val="20"/>
        </w:rPr>
        <w:t>.</w:t>
      </w:r>
    </w:p>
    <w:p w14:paraId="3EE641A3" w14:textId="77777777" w:rsidR="00AB41DF" w:rsidRPr="00E55A11" w:rsidRDefault="009836D4" w:rsidP="009D3F46">
      <w:pPr>
        <w:numPr>
          <w:ilvl w:val="0"/>
          <w:numId w:val="44"/>
        </w:numPr>
        <w:ind w:left="357" w:hanging="357"/>
        <w:rPr>
          <w:rFonts w:ascii="Arial" w:hAnsi="Arial" w:cs="Arial"/>
          <w:sz w:val="20"/>
          <w:szCs w:val="20"/>
        </w:rPr>
      </w:pPr>
      <w:r w:rsidRPr="00E55A11">
        <w:rPr>
          <w:rFonts w:ascii="Arial" w:hAnsi="Arial" w:cs="Arial"/>
          <w:sz w:val="20"/>
          <w:szCs w:val="20"/>
        </w:rPr>
        <w:t xml:space="preserve">Kwota pomniejszona określona jako stopień niezrealizowanego wskaźnika wiązać się będzie </w:t>
      </w:r>
      <w:r w:rsidRPr="00E55A11">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E55A11">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2270EED8" w14:textId="77777777" w:rsidR="009836D4" w:rsidRPr="00E55A11" w:rsidRDefault="009836D4" w:rsidP="009D3F46">
      <w:pPr>
        <w:numPr>
          <w:ilvl w:val="0"/>
          <w:numId w:val="44"/>
        </w:numPr>
        <w:ind w:left="357" w:hanging="357"/>
        <w:rPr>
          <w:rFonts w:ascii="Arial" w:hAnsi="Arial" w:cs="Arial"/>
          <w:sz w:val="20"/>
          <w:szCs w:val="20"/>
        </w:rPr>
      </w:pPr>
      <w:r w:rsidRPr="00E55A11">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E55A11">
        <w:rPr>
          <w:rFonts w:ascii="Arial" w:hAnsi="Arial" w:cs="Arial"/>
          <w:sz w:val="20"/>
          <w:szCs w:val="20"/>
        </w:rPr>
        <w:t>zapłaty</w:t>
      </w:r>
      <w:r w:rsidRPr="00E55A11">
        <w:rPr>
          <w:rFonts w:ascii="Arial" w:hAnsi="Arial" w:cs="Arial"/>
          <w:sz w:val="20"/>
          <w:szCs w:val="20"/>
        </w:rPr>
        <w:t xml:space="preserve">. </w:t>
      </w:r>
      <w:r w:rsidRPr="00E55A11">
        <w:rPr>
          <w:rFonts w:ascii="Arial" w:hAnsi="Arial" w:cs="Arial"/>
          <w:sz w:val="20"/>
          <w:szCs w:val="20"/>
        </w:rPr>
        <w:br/>
        <w:t xml:space="preserve">W przypadku braku zwrotu środków IP wystosuje wezwanie do </w:t>
      </w:r>
      <w:r w:rsidR="00FB78A5" w:rsidRPr="00E55A11">
        <w:rPr>
          <w:rFonts w:ascii="Arial" w:hAnsi="Arial" w:cs="Arial"/>
          <w:sz w:val="20"/>
          <w:szCs w:val="20"/>
        </w:rPr>
        <w:t xml:space="preserve">zapłaty </w:t>
      </w:r>
      <w:r w:rsidRPr="00E55A11">
        <w:rPr>
          <w:rFonts w:ascii="Arial" w:hAnsi="Arial" w:cs="Arial"/>
          <w:sz w:val="20"/>
          <w:szCs w:val="20"/>
        </w:rPr>
        <w:t>wraz z odsetkami liczonymi jak od zaległości podatkowych zgodnie z § 1</w:t>
      </w:r>
      <w:r w:rsidR="000E6CCF" w:rsidRPr="00E55A11">
        <w:rPr>
          <w:rFonts w:ascii="Arial" w:hAnsi="Arial" w:cs="Arial"/>
          <w:sz w:val="20"/>
          <w:szCs w:val="20"/>
        </w:rPr>
        <w:t>2</w:t>
      </w:r>
      <w:r w:rsidRPr="00E55A11">
        <w:rPr>
          <w:rFonts w:ascii="Arial" w:hAnsi="Arial" w:cs="Arial"/>
          <w:sz w:val="20"/>
          <w:szCs w:val="20"/>
        </w:rPr>
        <w:t xml:space="preserve"> </w:t>
      </w:r>
      <w:r w:rsidR="00C33D46" w:rsidRPr="00E55A11">
        <w:rPr>
          <w:rFonts w:ascii="Arial" w:hAnsi="Arial" w:cs="Arial"/>
          <w:sz w:val="20"/>
          <w:szCs w:val="20"/>
        </w:rPr>
        <w:t>niniejszego Dokumentu</w:t>
      </w:r>
      <w:r w:rsidRPr="00E55A11">
        <w:rPr>
          <w:rFonts w:ascii="Arial" w:hAnsi="Arial" w:cs="Arial"/>
          <w:sz w:val="20"/>
          <w:szCs w:val="20"/>
        </w:rPr>
        <w:t>.</w:t>
      </w:r>
    </w:p>
    <w:p w14:paraId="3D16D45B" w14:textId="77777777" w:rsidR="00E822C1" w:rsidRDefault="00E822C1" w:rsidP="00780E37">
      <w:pPr>
        <w:keepNext/>
        <w:spacing w:line="360" w:lineRule="auto"/>
        <w:jc w:val="center"/>
        <w:rPr>
          <w:rFonts w:ascii="Arial" w:hAnsi="Arial" w:cs="Arial"/>
          <w:sz w:val="20"/>
          <w:szCs w:val="20"/>
        </w:rPr>
      </w:pPr>
    </w:p>
    <w:p w14:paraId="2CE3821F" w14:textId="5C301EB4" w:rsidR="009D490C" w:rsidRPr="00E55A11" w:rsidRDefault="009D490C" w:rsidP="00780E37">
      <w:pPr>
        <w:keepNext/>
        <w:spacing w:line="360" w:lineRule="auto"/>
        <w:jc w:val="center"/>
        <w:rPr>
          <w:rFonts w:ascii="Arial" w:hAnsi="Arial" w:cs="Arial"/>
          <w:sz w:val="20"/>
          <w:szCs w:val="20"/>
        </w:rPr>
      </w:pPr>
      <w:r w:rsidRPr="00E55A11">
        <w:rPr>
          <w:rFonts w:ascii="Arial" w:hAnsi="Arial" w:cs="Arial"/>
          <w:sz w:val="20"/>
          <w:szCs w:val="20"/>
        </w:rPr>
        <w:t xml:space="preserve">§ </w:t>
      </w:r>
      <w:r w:rsidR="00051B1E" w:rsidRPr="00E55A11">
        <w:rPr>
          <w:rFonts w:ascii="Arial" w:hAnsi="Arial" w:cs="Arial"/>
          <w:sz w:val="20"/>
          <w:szCs w:val="20"/>
        </w:rPr>
        <w:t>24</w:t>
      </w:r>
      <w:r w:rsidRPr="00E55A11">
        <w:rPr>
          <w:rFonts w:ascii="Arial" w:hAnsi="Arial" w:cs="Arial"/>
          <w:sz w:val="20"/>
          <w:szCs w:val="20"/>
        </w:rPr>
        <w:t>.</w:t>
      </w:r>
    </w:p>
    <w:p w14:paraId="2F03BD13" w14:textId="77777777" w:rsidR="009D490C" w:rsidRPr="00E55A11" w:rsidRDefault="00D27EF3" w:rsidP="00350F7A">
      <w:pPr>
        <w:keepNext/>
        <w:numPr>
          <w:ilvl w:val="0"/>
          <w:numId w:val="5"/>
        </w:numPr>
        <w:tabs>
          <w:tab w:val="clear" w:pos="360"/>
          <w:tab w:val="num" w:pos="284"/>
        </w:tabs>
        <w:ind w:left="284" w:hanging="284"/>
        <w:rPr>
          <w:rFonts w:ascii="Arial" w:hAnsi="Arial" w:cs="Arial"/>
          <w:sz w:val="20"/>
          <w:szCs w:val="20"/>
        </w:rPr>
      </w:pPr>
      <w:r w:rsidRPr="00E55A11">
        <w:rPr>
          <w:rFonts w:ascii="Arial" w:hAnsi="Arial" w:cs="Arial"/>
          <w:sz w:val="20"/>
          <w:szCs w:val="20"/>
        </w:rPr>
        <w:t>Instytucja Pośrednicząca</w:t>
      </w:r>
      <w:r w:rsidR="009D490C" w:rsidRPr="00E55A11">
        <w:rPr>
          <w:rFonts w:ascii="Arial" w:hAnsi="Arial" w:cs="Arial"/>
          <w:sz w:val="20"/>
          <w:szCs w:val="20"/>
        </w:rPr>
        <w:t xml:space="preserve"> może </w:t>
      </w:r>
      <w:r w:rsidR="00051B1E" w:rsidRPr="00E55A11">
        <w:rPr>
          <w:rFonts w:ascii="Arial" w:hAnsi="Arial" w:cs="Arial"/>
          <w:sz w:val="20"/>
          <w:szCs w:val="20"/>
        </w:rPr>
        <w:t xml:space="preserve">wstrzymać finansowanie </w:t>
      </w:r>
      <w:r w:rsidR="009D490C" w:rsidRPr="00E55A11">
        <w:rPr>
          <w:rFonts w:ascii="Arial" w:hAnsi="Arial" w:cs="Arial"/>
          <w:sz w:val="20"/>
          <w:szCs w:val="20"/>
        </w:rPr>
        <w:t>w trybie natychmiastowym, w przypadku gdy:</w:t>
      </w:r>
    </w:p>
    <w:p w14:paraId="3D794543" w14:textId="77777777" w:rsidR="009D490C" w:rsidRPr="00E55A11" w:rsidRDefault="009D490C" w:rsidP="009D3F46">
      <w:pPr>
        <w:numPr>
          <w:ilvl w:val="0"/>
          <w:numId w:val="24"/>
        </w:numPr>
        <w:rPr>
          <w:rFonts w:ascii="Arial" w:hAnsi="Arial" w:cs="Arial"/>
          <w:sz w:val="20"/>
          <w:szCs w:val="20"/>
        </w:rPr>
      </w:pPr>
      <w:r w:rsidRPr="00E55A11">
        <w:rPr>
          <w:rFonts w:ascii="Arial" w:hAnsi="Arial" w:cs="Arial"/>
          <w:sz w:val="20"/>
          <w:szCs w:val="20"/>
        </w:rPr>
        <w:t>Beneficjent</w:t>
      </w:r>
      <w:r w:rsidR="00294768" w:rsidRPr="00E55A11">
        <w:rPr>
          <w:rFonts w:ascii="Arial" w:hAnsi="Arial" w:cs="Arial"/>
          <w:sz w:val="20"/>
          <w:szCs w:val="20"/>
        </w:rPr>
        <w:t xml:space="preserve"> </w:t>
      </w:r>
      <w:r w:rsidR="0033329A" w:rsidRPr="00E55A11">
        <w:rPr>
          <w:rFonts w:ascii="Arial" w:hAnsi="Arial" w:cs="Arial"/>
          <w:i/>
          <w:sz w:val="20"/>
          <w:szCs w:val="20"/>
        </w:rPr>
        <w:t>lub Partnerzy</w:t>
      </w:r>
      <w:r w:rsidR="0033329A" w:rsidRPr="00E55A11">
        <w:rPr>
          <w:rFonts w:ascii="Arial" w:hAnsi="Arial" w:cs="Arial"/>
          <w:sz w:val="20"/>
          <w:szCs w:val="20"/>
        </w:rPr>
        <w:t xml:space="preserve"> </w:t>
      </w:r>
      <w:r w:rsidR="00294768" w:rsidRPr="00E55A11">
        <w:rPr>
          <w:rFonts w:ascii="Arial" w:hAnsi="Arial" w:cs="Arial"/>
          <w:i/>
          <w:sz w:val="20"/>
          <w:szCs w:val="20"/>
        </w:rPr>
        <w:t>dopuści</w:t>
      </w:r>
      <w:r w:rsidR="0033329A" w:rsidRPr="00E55A11">
        <w:rPr>
          <w:rFonts w:ascii="Arial" w:hAnsi="Arial" w:cs="Arial"/>
          <w:i/>
          <w:sz w:val="20"/>
          <w:szCs w:val="20"/>
        </w:rPr>
        <w:t>ł</w:t>
      </w:r>
      <w:r w:rsidR="0033329A" w:rsidRPr="00E55A11">
        <w:rPr>
          <w:rFonts w:ascii="Arial" w:hAnsi="Arial" w:cs="Arial"/>
          <w:sz w:val="20"/>
          <w:szCs w:val="20"/>
        </w:rPr>
        <w:t>/</w:t>
      </w:r>
      <w:r w:rsidR="0033329A" w:rsidRPr="00E55A11">
        <w:rPr>
          <w:rFonts w:ascii="Arial" w:hAnsi="Arial" w:cs="Arial"/>
          <w:i/>
          <w:sz w:val="20"/>
          <w:szCs w:val="20"/>
        </w:rPr>
        <w:t>li</w:t>
      </w:r>
      <w:r w:rsidR="0033329A" w:rsidRPr="00E55A11">
        <w:rPr>
          <w:rStyle w:val="Odwoanieprzypisudolnego"/>
          <w:rFonts w:ascii="Arial" w:hAnsi="Arial" w:cs="Arial"/>
          <w:i/>
          <w:sz w:val="20"/>
          <w:szCs w:val="20"/>
        </w:rPr>
        <w:footnoteReference w:id="95"/>
      </w:r>
      <w:r w:rsidR="00294768" w:rsidRPr="00E55A11">
        <w:rPr>
          <w:rFonts w:ascii="Arial" w:hAnsi="Arial" w:cs="Arial"/>
          <w:sz w:val="20"/>
          <w:szCs w:val="20"/>
        </w:rPr>
        <w:t xml:space="preserve"> się </w:t>
      </w:r>
      <w:r w:rsidR="000B37EF" w:rsidRPr="00E55A11">
        <w:rPr>
          <w:rFonts w:ascii="Arial" w:hAnsi="Arial" w:cs="Arial"/>
          <w:sz w:val="20"/>
          <w:szCs w:val="20"/>
        </w:rPr>
        <w:t xml:space="preserve">rażących </w:t>
      </w:r>
      <w:r w:rsidR="00294768" w:rsidRPr="00E55A11">
        <w:rPr>
          <w:rFonts w:ascii="Arial" w:hAnsi="Arial" w:cs="Arial"/>
          <w:sz w:val="20"/>
          <w:szCs w:val="20"/>
        </w:rPr>
        <w:t>nieprawidłowości</w:t>
      </w:r>
      <w:r w:rsidR="000B37EF" w:rsidRPr="00E55A11">
        <w:rPr>
          <w:rFonts w:ascii="Arial" w:hAnsi="Arial" w:cs="Arial"/>
          <w:sz w:val="20"/>
          <w:szCs w:val="20"/>
        </w:rPr>
        <w:t>, w tym</w:t>
      </w:r>
      <w:r w:rsidR="00294768" w:rsidRPr="00E55A11">
        <w:rPr>
          <w:rFonts w:ascii="Arial" w:hAnsi="Arial" w:cs="Arial"/>
          <w:sz w:val="20"/>
          <w:szCs w:val="20"/>
        </w:rPr>
        <w:t xml:space="preserve"> finansowych, </w:t>
      </w:r>
      <w:r w:rsidR="000E6CCF" w:rsidRPr="00E55A11">
        <w:rPr>
          <w:rFonts w:ascii="Arial" w:hAnsi="Arial" w:cs="Arial"/>
          <w:sz w:val="20"/>
          <w:szCs w:val="20"/>
        </w:rPr>
        <w:t xml:space="preserve">                       </w:t>
      </w:r>
      <w:r w:rsidR="00294768" w:rsidRPr="00E55A11">
        <w:rPr>
          <w:rFonts w:ascii="Arial" w:hAnsi="Arial" w:cs="Arial"/>
          <w:sz w:val="20"/>
          <w:szCs w:val="20"/>
        </w:rPr>
        <w:t>w szczególności</w:t>
      </w:r>
      <w:r w:rsidRPr="00E55A11">
        <w:rPr>
          <w:rFonts w:ascii="Arial" w:hAnsi="Arial" w:cs="Arial"/>
          <w:sz w:val="20"/>
          <w:szCs w:val="20"/>
        </w:rPr>
        <w:t xml:space="preserve"> wykorzysta</w:t>
      </w:r>
      <w:r w:rsidR="00955367" w:rsidRPr="00E55A11">
        <w:rPr>
          <w:rFonts w:ascii="Arial" w:hAnsi="Arial" w:cs="Arial"/>
          <w:sz w:val="20"/>
          <w:szCs w:val="20"/>
        </w:rPr>
        <w:t>ł</w:t>
      </w:r>
      <w:r w:rsidR="00A9377E" w:rsidRPr="00E55A11">
        <w:rPr>
          <w:rFonts w:ascii="Arial" w:hAnsi="Arial" w:cs="Arial"/>
          <w:sz w:val="20"/>
          <w:szCs w:val="20"/>
        </w:rPr>
        <w:t>/</w:t>
      </w:r>
      <w:r w:rsidR="00955367" w:rsidRPr="00E55A11">
        <w:rPr>
          <w:rFonts w:ascii="Arial" w:hAnsi="Arial" w:cs="Arial"/>
          <w:i/>
          <w:iCs/>
          <w:sz w:val="20"/>
          <w:szCs w:val="20"/>
        </w:rPr>
        <w:t>li</w:t>
      </w:r>
      <w:r w:rsidR="00A9377E" w:rsidRPr="00E55A11">
        <w:rPr>
          <w:rStyle w:val="Odwoanieprzypisudolnego"/>
          <w:rFonts w:ascii="Arial" w:hAnsi="Arial" w:cs="Arial"/>
          <w:sz w:val="20"/>
          <w:szCs w:val="20"/>
        </w:rPr>
        <w:footnoteReference w:id="96"/>
      </w:r>
      <w:r w:rsidRPr="00E55A11">
        <w:rPr>
          <w:rFonts w:ascii="Arial" w:hAnsi="Arial" w:cs="Arial"/>
          <w:sz w:val="20"/>
          <w:szCs w:val="20"/>
        </w:rPr>
        <w:t xml:space="preserve"> przekazane środki na cel inny niż określony w Projekcie lub niezgodnie z </w:t>
      </w:r>
      <w:r w:rsidR="00051B1E" w:rsidRPr="00E55A11">
        <w:rPr>
          <w:rFonts w:ascii="Arial" w:hAnsi="Arial" w:cs="Arial"/>
          <w:sz w:val="20"/>
          <w:szCs w:val="20"/>
        </w:rPr>
        <w:t>Dokumentem</w:t>
      </w:r>
      <w:r w:rsidRPr="00E55A11">
        <w:rPr>
          <w:rFonts w:ascii="Arial" w:hAnsi="Arial" w:cs="Arial"/>
          <w:sz w:val="20"/>
          <w:szCs w:val="20"/>
        </w:rPr>
        <w:t>;</w:t>
      </w:r>
    </w:p>
    <w:p w14:paraId="7063007E" w14:textId="77777777" w:rsidR="009D490C" w:rsidRPr="00E55A11" w:rsidRDefault="009D490C" w:rsidP="009D3F46">
      <w:pPr>
        <w:numPr>
          <w:ilvl w:val="0"/>
          <w:numId w:val="24"/>
        </w:numPr>
        <w:rPr>
          <w:rFonts w:ascii="Arial" w:hAnsi="Arial" w:cs="Arial"/>
          <w:sz w:val="20"/>
          <w:szCs w:val="20"/>
        </w:rPr>
      </w:pPr>
      <w:r w:rsidRPr="00E55A11">
        <w:rPr>
          <w:rFonts w:ascii="Arial" w:hAnsi="Arial" w:cs="Arial"/>
          <w:sz w:val="20"/>
          <w:szCs w:val="20"/>
        </w:rPr>
        <w:t xml:space="preserve">Beneficjent złoży </w:t>
      </w:r>
      <w:r w:rsidR="004B22E7" w:rsidRPr="00E55A11">
        <w:rPr>
          <w:rFonts w:ascii="Arial" w:hAnsi="Arial" w:cs="Arial"/>
          <w:sz w:val="20"/>
          <w:szCs w:val="20"/>
        </w:rPr>
        <w:t xml:space="preserve">lub posłuży się </w:t>
      </w:r>
      <w:r w:rsidR="00570F71" w:rsidRPr="00E55A11">
        <w:rPr>
          <w:rFonts w:ascii="Arial" w:hAnsi="Arial" w:cs="Arial"/>
          <w:sz w:val="20"/>
          <w:szCs w:val="20"/>
        </w:rPr>
        <w:t>fałszyw</w:t>
      </w:r>
      <w:r w:rsidR="004B22E7" w:rsidRPr="00E55A11">
        <w:rPr>
          <w:rFonts w:ascii="Arial" w:hAnsi="Arial" w:cs="Arial"/>
          <w:sz w:val="20"/>
          <w:szCs w:val="20"/>
        </w:rPr>
        <w:t>ym</w:t>
      </w:r>
      <w:r w:rsidR="00570F71" w:rsidRPr="00E55A11">
        <w:rPr>
          <w:rFonts w:ascii="Arial" w:hAnsi="Arial" w:cs="Arial"/>
          <w:sz w:val="20"/>
          <w:szCs w:val="20"/>
        </w:rPr>
        <w:t xml:space="preserve"> oświadczenie</w:t>
      </w:r>
      <w:r w:rsidR="004B22E7" w:rsidRPr="00E55A11">
        <w:rPr>
          <w:rFonts w:ascii="Arial" w:hAnsi="Arial" w:cs="Arial"/>
          <w:sz w:val="20"/>
          <w:szCs w:val="20"/>
        </w:rPr>
        <w:t>m</w:t>
      </w:r>
      <w:r w:rsidR="00570F71" w:rsidRPr="00E55A11">
        <w:rPr>
          <w:rFonts w:ascii="Arial" w:hAnsi="Arial" w:cs="Arial"/>
          <w:sz w:val="20"/>
          <w:szCs w:val="20"/>
        </w:rPr>
        <w:t xml:space="preserve"> lub </w:t>
      </w:r>
      <w:r w:rsidRPr="00E55A11">
        <w:rPr>
          <w:rFonts w:ascii="Arial" w:hAnsi="Arial" w:cs="Arial"/>
          <w:sz w:val="20"/>
          <w:szCs w:val="20"/>
        </w:rPr>
        <w:t>podrobion</w:t>
      </w:r>
      <w:r w:rsidR="004B22E7" w:rsidRPr="00E55A11">
        <w:rPr>
          <w:rFonts w:ascii="Arial" w:hAnsi="Arial" w:cs="Arial"/>
          <w:sz w:val="20"/>
          <w:szCs w:val="20"/>
        </w:rPr>
        <w:t>ymi</w:t>
      </w:r>
      <w:r w:rsidRPr="00E55A11">
        <w:rPr>
          <w:rFonts w:ascii="Arial" w:hAnsi="Arial" w:cs="Arial"/>
          <w:sz w:val="20"/>
          <w:szCs w:val="20"/>
        </w:rPr>
        <w:t>, przerobion</w:t>
      </w:r>
      <w:r w:rsidR="004B22E7" w:rsidRPr="00E55A11">
        <w:rPr>
          <w:rFonts w:ascii="Arial" w:hAnsi="Arial" w:cs="Arial"/>
          <w:sz w:val="20"/>
          <w:szCs w:val="20"/>
        </w:rPr>
        <w:t>ymi</w:t>
      </w:r>
      <w:r w:rsidRPr="00E55A11">
        <w:rPr>
          <w:rFonts w:ascii="Arial" w:hAnsi="Arial" w:cs="Arial"/>
          <w:sz w:val="20"/>
          <w:szCs w:val="20"/>
        </w:rPr>
        <w:t xml:space="preserve"> lub stwierdzając</w:t>
      </w:r>
      <w:r w:rsidR="004B22E7" w:rsidRPr="00E55A11">
        <w:rPr>
          <w:rFonts w:ascii="Arial" w:hAnsi="Arial" w:cs="Arial"/>
          <w:sz w:val="20"/>
          <w:szCs w:val="20"/>
        </w:rPr>
        <w:t>ymi</w:t>
      </w:r>
      <w:r w:rsidRPr="00E55A11">
        <w:rPr>
          <w:rFonts w:ascii="Arial" w:hAnsi="Arial" w:cs="Arial"/>
          <w:sz w:val="20"/>
          <w:szCs w:val="20"/>
        </w:rPr>
        <w:t xml:space="preserve"> nieprawdę dokument</w:t>
      </w:r>
      <w:r w:rsidR="004B22E7" w:rsidRPr="00E55A11">
        <w:rPr>
          <w:rFonts w:ascii="Arial" w:hAnsi="Arial" w:cs="Arial"/>
          <w:sz w:val="20"/>
          <w:szCs w:val="20"/>
        </w:rPr>
        <w:t>ami</w:t>
      </w:r>
      <w:r w:rsidRPr="00E55A11">
        <w:rPr>
          <w:rFonts w:ascii="Arial" w:hAnsi="Arial" w:cs="Arial"/>
          <w:sz w:val="20"/>
          <w:szCs w:val="20"/>
        </w:rPr>
        <w:t xml:space="preserve"> w celu uzyskania </w:t>
      </w:r>
      <w:r w:rsidR="00AE2F50" w:rsidRPr="00E55A11">
        <w:rPr>
          <w:rFonts w:ascii="Arial" w:hAnsi="Arial" w:cs="Arial"/>
          <w:sz w:val="20"/>
          <w:szCs w:val="20"/>
        </w:rPr>
        <w:t>dofinansowania</w:t>
      </w:r>
      <w:r w:rsidRPr="00E55A11">
        <w:rPr>
          <w:rFonts w:ascii="Arial" w:hAnsi="Arial" w:cs="Arial"/>
          <w:sz w:val="20"/>
          <w:szCs w:val="20"/>
        </w:rPr>
        <w:t xml:space="preserve"> w ramach </w:t>
      </w:r>
      <w:r w:rsidR="00051B1E" w:rsidRPr="00E55A11">
        <w:rPr>
          <w:rFonts w:ascii="Arial" w:hAnsi="Arial" w:cs="Arial"/>
          <w:sz w:val="20"/>
          <w:szCs w:val="20"/>
        </w:rPr>
        <w:t>niniejszego Dokumentu</w:t>
      </w:r>
      <w:r w:rsidR="001B6AB8" w:rsidRPr="00E55A11">
        <w:rPr>
          <w:rFonts w:ascii="Arial" w:hAnsi="Arial" w:cs="Arial"/>
          <w:sz w:val="20"/>
          <w:szCs w:val="20"/>
        </w:rPr>
        <w:t xml:space="preserve">, w tym </w:t>
      </w:r>
      <w:r w:rsidR="000B5285" w:rsidRPr="00E55A11">
        <w:rPr>
          <w:rFonts w:ascii="Arial" w:hAnsi="Arial" w:cs="Arial"/>
          <w:sz w:val="20"/>
          <w:szCs w:val="20"/>
        </w:rPr>
        <w:t>uznania za kwalifikowalne</w:t>
      </w:r>
      <w:r w:rsidR="001B6AB8" w:rsidRPr="00E55A11">
        <w:rPr>
          <w:rFonts w:ascii="Arial" w:hAnsi="Arial" w:cs="Arial"/>
          <w:sz w:val="20"/>
          <w:szCs w:val="20"/>
        </w:rPr>
        <w:t xml:space="preserve"> wydatków ponoszonych w ramach Projektu</w:t>
      </w:r>
      <w:r w:rsidRPr="00E55A11">
        <w:rPr>
          <w:rFonts w:ascii="Arial" w:hAnsi="Arial" w:cs="Arial"/>
          <w:sz w:val="20"/>
          <w:szCs w:val="20"/>
        </w:rPr>
        <w:t>;</w:t>
      </w:r>
    </w:p>
    <w:p w14:paraId="2116C3DB" w14:textId="77777777" w:rsidR="009D490C" w:rsidRPr="00E55A11" w:rsidRDefault="009D490C" w:rsidP="009D3F46">
      <w:pPr>
        <w:numPr>
          <w:ilvl w:val="0"/>
          <w:numId w:val="24"/>
        </w:numPr>
        <w:rPr>
          <w:rFonts w:ascii="Arial" w:hAnsi="Arial" w:cs="Arial"/>
          <w:sz w:val="20"/>
          <w:szCs w:val="20"/>
        </w:rPr>
      </w:pPr>
      <w:r w:rsidRPr="00E55A11">
        <w:rPr>
          <w:rFonts w:ascii="Arial" w:hAnsi="Arial" w:cs="Arial"/>
          <w:sz w:val="20"/>
          <w:szCs w:val="20"/>
        </w:rPr>
        <w:t xml:space="preserve">Beneficjent ze swojej winy nie rozpoczął realizacji Projektu w ciągu 3 miesięcy od ustalonej </w:t>
      </w:r>
      <w:r w:rsidRPr="00E55A11">
        <w:rPr>
          <w:rFonts w:ascii="Arial" w:hAnsi="Arial" w:cs="Arial"/>
          <w:sz w:val="20"/>
          <w:szCs w:val="20"/>
        </w:rPr>
        <w:br/>
        <w:t xml:space="preserve">we </w:t>
      </w:r>
      <w:r w:rsidR="000F2275" w:rsidRPr="00E55A11">
        <w:rPr>
          <w:rFonts w:ascii="Arial" w:hAnsi="Arial" w:cs="Arial"/>
          <w:sz w:val="20"/>
          <w:szCs w:val="20"/>
        </w:rPr>
        <w:t>W</w:t>
      </w:r>
      <w:r w:rsidRPr="00E55A11">
        <w:rPr>
          <w:rFonts w:ascii="Arial" w:hAnsi="Arial" w:cs="Arial"/>
          <w:sz w:val="20"/>
          <w:szCs w:val="20"/>
        </w:rPr>
        <w:t xml:space="preserve">niosku początkowej </w:t>
      </w:r>
      <w:r w:rsidR="00240431" w:rsidRPr="00E55A11">
        <w:rPr>
          <w:rFonts w:ascii="Arial" w:hAnsi="Arial" w:cs="Arial"/>
          <w:sz w:val="20"/>
          <w:szCs w:val="20"/>
        </w:rPr>
        <w:t>daty okresu realizacji Projektu</w:t>
      </w:r>
      <w:r w:rsidRPr="00E55A11">
        <w:rPr>
          <w:rFonts w:ascii="Arial" w:hAnsi="Arial" w:cs="Arial"/>
          <w:sz w:val="20"/>
          <w:szCs w:val="20"/>
        </w:rPr>
        <w:t>;</w:t>
      </w:r>
    </w:p>
    <w:p w14:paraId="0164798F" w14:textId="77777777" w:rsidR="009D490C" w:rsidRPr="00E55A11" w:rsidRDefault="00D27EF3" w:rsidP="00350F7A">
      <w:pPr>
        <w:numPr>
          <w:ilvl w:val="0"/>
          <w:numId w:val="5"/>
        </w:numPr>
        <w:rPr>
          <w:rFonts w:ascii="Arial" w:hAnsi="Arial" w:cs="Arial"/>
          <w:sz w:val="20"/>
          <w:szCs w:val="20"/>
        </w:rPr>
      </w:pPr>
      <w:r w:rsidRPr="00E55A11">
        <w:rPr>
          <w:rFonts w:ascii="Arial" w:hAnsi="Arial" w:cs="Arial"/>
          <w:sz w:val="20"/>
          <w:szCs w:val="20"/>
        </w:rPr>
        <w:t>Instytucja Pośrednicząca</w:t>
      </w:r>
      <w:r w:rsidR="009D490C" w:rsidRPr="00E55A11">
        <w:rPr>
          <w:rFonts w:ascii="Arial" w:hAnsi="Arial" w:cs="Arial"/>
          <w:sz w:val="20"/>
          <w:szCs w:val="20"/>
        </w:rPr>
        <w:t xml:space="preserve"> może </w:t>
      </w:r>
      <w:r w:rsidR="00FB6AC9" w:rsidRPr="00E55A11">
        <w:rPr>
          <w:rFonts w:ascii="Arial" w:hAnsi="Arial" w:cs="Arial"/>
          <w:sz w:val="20"/>
          <w:szCs w:val="20"/>
        </w:rPr>
        <w:t xml:space="preserve">wstrzymać finansowanie </w:t>
      </w:r>
      <w:r w:rsidR="00BA2D6B" w:rsidRPr="00E55A11">
        <w:rPr>
          <w:rFonts w:ascii="Arial" w:hAnsi="Arial" w:cs="Arial"/>
          <w:sz w:val="20"/>
          <w:szCs w:val="20"/>
        </w:rPr>
        <w:t xml:space="preserve">w ciągu </w:t>
      </w:r>
      <w:r w:rsidR="00BD258F" w:rsidRPr="00E55A11">
        <w:rPr>
          <w:rFonts w:ascii="Arial" w:hAnsi="Arial" w:cs="Arial"/>
          <w:sz w:val="20"/>
          <w:szCs w:val="20"/>
        </w:rPr>
        <w:t>14 dni</w:t>
      </w:r>
      <w:r w:rsidR="009D490C" w:rsidRPr="00E55A11">
        <w:rPr>
          <w:rFonts w:ascii="Arial" w:hAnsi="Arial" w:cs="Arial"/>
          <w:sz w:val="20"/>
          <w:szCs w:val="20"/>
        </w:rPr>
        <w:t>, w przypadku gdy:</w:t>
      </w:r>
    </w:p>
    <w:p w14:paraId="069823FE" w14:textId="77777777" w:rsidR="009D490C" w:rsidRPr="00E55A11" w:rsidRDefault="0033329A" w:rsidP="009D3F46">
      <w:pPr>
        <w:numPr>
          <w:ilvl w:val="0"/>
          <w:numId w:val="20"/>
        </w:numPr>
        <w:rPr>
          <w:rFonts w:ascii="Arial" w:hAnsi="Arial" w:cs="Arial"/>
          <w:sz w:val="20"/>
          <w:szCs w:val="20"/>
        </w:rPr>
      </w:pPr>
      <w:r w:rsidRPr="00E55A11">
        <w:rPr>
          <w:rFonts w:ascii="Arial" w:hAnsi="Arial" w:cs="Arial"/>
          <w:sz w:val="20"/>
          <w:szCs w:val="20"/>
        </w:rPr>
        <w:t xml:space="preserve">w zakresie postępu rzeczowego Projektu stwierdzi, że zadania </w:t>
      </w:r>
      <w:r w:rsidR="009D490C" w:rsidRPr="00E55A11">
        <w:rPr>
          <w:rFonts w:ascii="Arial" w:hAnsi="Arial" w:cs="Arial"/>
          <w:sz w:val="20"/>
          <w:szCs w:val="20"/>
        </w:rPr>
        <w:t xml:space="preserve">nie </w:t>
      </w:r>
      <w:r w:rsidRPr="00E55A11">
        <w:rPr>
          <w:rFonts w:ascii="Arial" w:hAnsi="Arial" w:cs="Arial"/>
          <w:sz w:val="20"/>
          <w:szCs w:val="20"/>
        </w:rPr>
        <w:t xml:space="preserve">są </w:t>
      </w:r>
      <w:r w:rsidR="009D490C" w:rsidRPr="00E55A11">
        <w:rPr>
          <w:rFonts w:ascii="Arial" w:hAnsi="Arial" w:cs="Arial"/>
          <w:sz w:val="20"/>
          <w:szCs w:val="20"/>
        </w:rPr>
        <w:t>realiz</w:t>
      </w:r>
      <w:r w:rsidRPr="00E55A11">
        <w:rPr>
          <w:rFonts w:ascii="Arial" w:hAnsi="Arial" w:cs="Arial"/>
          <w:sz w:val="20"/>
          <w:szCs w:val="20"/>
        </w:rPr>
        <w:t xml:space="preserve">owane lub </w:t>
      </w:r>
      <w:r w:rsidR="008A08CB" w:rsidRPr="00E55A11">
        <w:rPr>
          <w:rFonts w:ascii="Arial" w:hAnsi="Arial" w:cs="Arial"/>
          <w:sz w:val="20"/>
          <w:szCs w:val="20"/>
        </w:rPr>
        <w:t xml:space="preserve">ich realizacja w znacznym stopniu odbiega od </w:t>
      </w:r>
      <w:r w:rsidR="00FB6AC9" w:rsidRPr="00E55A11">
        <w:rPr>
          <w:rFonts w:ascii="Arial" w:hAnsi="Arial" w:cs="Arial"/>
          <w:sz w:val="20"/>
          <w:szCs w:val="20"/>
        </w:rPr>
        <w:t>postanowień niniejszego Dokumentu</w:t>
      </w:r>
      <w:r w:rsidR="00855DC5" w:rsidRPr="00E55A11">
        <w:rPr>
          <w:rFonts w:ascii="Arial" w:hAnsi="Arial" w:cs="Arial"/>
          <w:sz w:val="20"/>
          <w:szCs w:val="20"/>
        </w:rPr>
        <w:t>, w</w:t>
      </w:r>
      <w:r w:rsidR="002B0190">
        <w:rPr>
          <w:rFonts w:ascii="Arial" w:hAnsi="Arial" w:cs="Arial"/>
          <w:sz w:val="20"/>
          <w:szCs w:val="20"/>
        </w:rPr>
        <w:t> </w:t>
      </w:r>
      <w:r w:rsidR="00855DC5" w:rsidRPr="00E55A11">
        <w:rPr>
          <w:rFonts w:ascii="Arial" w:hAnsi="Arial" w:cs="Arial"/>
          <w:sz w:val="20"/>
          <w:szCs w:val="20"/>
        </w:rPr>
        <w:t xml:space="preserve">szczególności </w:t>
      </w:r>
      <w:r w:rsidR="009D490C" w:rsidRPr="00E55A11">
        <w:rPr>
          <w:rFonts w:ascii="Arial" w:hAnsi="Arial" w:cs="Arial"/>
          <w:sz w:val="20"/>
          <w:szCs w:val="20"/>
        </w:rPr>
        <w:t>harmonogram</w:t>
      </w:r>
      <w:r w:rsidR="008A08CB" w:rsidRPr="00E55A11">
        <w:rPr>
          <w:rFonts w:ascii="Arial" w:hAnsi="Arial" w:cs="Arial"/>
          <w:sz w:val="20"/>
          <w:szCs w:val="20"/>
        </w:rPr>
        <w:t>u</w:t>
      </w:r>
      <w:r w:rsidR="009D490C" w:rsidRPr="00E55A11">
        <w:rPr>
          <w:rFonts w:ascii="Arial" w:hAnsi="Arial" w:cs="Arial"/>
          <w:sz w:val="20"/>
          <w:szCs w:val="20"/>
        </w:rPr>
        <w:t xml:space="preserve"> </w:t>
      </w:r>
      <w:r w:rsidR="0093646B" w:rsidRPr="00E55A11">
        <w:rPr>
          <w:rFonts w:ascii="Arial" w:hAnsi="Arial" w:cs="Arial"/>
          <w:sz w:val="20"/>
          <w:szCs w:val="20"/>
        </w:rPr>
        <w:t>określon</w:t>
      </w:r>
      <w:r w:rsidR="008A08CB" w:rsidRPr="00E55A11">
        <w:rPr>
          <w:rFonts w:ascii="Arial" w:hAnsi="Arial" w:cs="Arial"/>
          <w:sz w:val="20"/>
          <w:szCs w:val="20"/>
        </w:rPr>
        <w:t>ego</w:t>
      </w:r>
      <w:r w:rsidR="0093646B" w:rsidRPr="00E55A11">
        <w:rPr>
          <w:rFonts w:ascii="Arial" w:hAnsi="Arial" w:cs="Arial"/>
          <w:sz w:val="20"/>
          <w:szCs w:val="20"/>
        </w:rPr>
        <w:t xml:space="preserve"> we</w:t>
      </w:r>
      <w:r w:rsidR="009D490C" w:rsidRPr="00E55A11">
        <w:rPr>
          <w:rFonts w:ascii="Arial" w:hAnsi="Arial" w:cs="Arial"/>
          <w:sz w:val="20"/>
          <w:szCs w:val="20"/>
        </w:rPr>
        <w:t xml:space="preserve"> </w:t>
      </w:r>
      <w:r w:rsidR="000F2275" w:rsidRPr="00E55A11">
        <w:rPr>
          <w:rFonts w:ascii="Arial" w:hAnsi="Arial" w:cs="Arial"/>
          <w:sz w:val="20"/>
          <w:szCs w:val="20"/>
        </w:rPr>
        <w:t>W</w:t>
      </w:r>
      <w:r w:rsidR="009D490C" w:rsidRPr="00E55A11">
        <w:rPr>
          <w:rFonts w:ascii="Arial" w:hAnsi="Arial" w:cs="Arial"/>
          <w:sz w:val="20"/>
          <w:szCs w:val="20"/>
        </w:rPr>
        <w:t>niosku;</w:t>
      </w:r>
    </w:p>
    <w:p w14:paraId="15A96DDE" w14:textId="77777777" w:rsidR="009D490C" w:rsidRPr="00E55A11" w:rsidRDefault="009D490C" w:rsidP="009D3F46">
      <w:pPr>
        <w:numPr>
          <w:ilvl w:val="0"/>
          <w:numId w:val="20"/>
        </w:numPr>
        <w:rPr>
          <w:rFonts w:ascii="Arial" w:hAnsi="Arial" w:cs="Arial"/>
          <w:sz w:val="20"/>
          <w:szCs w:val="20"/>
        </w:rPr>
      </w:pPr>
      <w:r w:rsidRPr="00E55A11">
        <w:rPr>
          <w:rFonts w:ascii="Arial" w:hAnsi="Arial" w:cs="Arial"/>
          <w:sz w:val="20"/>
          <w:szCs w:val="20"/>
        </w:rPr>
        <w:t>Beneficje</w:t>
      </w:r>
      <w:r w:rsidR="00506151" w:rsidRPr="00E55A11">
        <w:rPr>
          <w:rFonts w:ascii="Arial" w:hAnsi="Arial" w:cs="Arial"/>
          <w:sz w:val="20"/>
          <w:szCs w:val="20"/>
        </w:rPr>
        <w:t>nt odmówi poddania się kontroli</w:t>
      </w:r>
      <w:r w:rsidR="00741D68" w:rsidRPr="00E55A11">
        <w:rPr>
          <w:rFonts w:ascii="Arial" w:hAnsi="Arial" w:cs="Arial"/>
          <w:sz w:val="20"/>
          <w:szCs w:val="20"/>
        </w:rPr>
        <w:t xml:space="preserve">, o której mowa w § </w:t>
      </w:r>
      <w:r w:rsidR="00FB6AC9" w:rsidRPr="00E55A11">
        <w:rPr>
          <w:rFonts w:ascii="Arial" w:hAnsi="Arial" w:cs="Arial"/>
          <w:sz w:val="20"/>
          <w:szCs w:val="20"/>
        </w:rPr>
        <w:t>16</w:t>
      </w:r>
      <w:r w:rsidRPr="00E55A11">
        <w:rPr>
          <w:rFonts w:ascii="Arial" w:hAnsi="Arial" w:cs="Arial"/>
          <w:sz w:val="20"/>
          <w:szCs w:val="20"/>
        </w:rPr>
        <w:t>;</w:t>
      </w:r>
    </w:p>
    <w:p w14:paraId="1FE88B2A" w14:textId="77777777" w:rsidR="009D490C" w:rsidRPr="00E55A11" w:rsidRDefault="009D490C" w:rsidP="009D3F46">
      <w:pPr>
        <w:numPr>
          <w:ilvl w:val="0"/>
          <w:numId w:val="20"/>
        </w:numPr>
        <w:rPr>
          <w:rFonts w:ascii="Arial" w:hAnsi="Arial" w:cs="Arial"/>
          <w:sz w:val="20"/>
          <w:szCs w:val="20"/>
        </w:rPr>
      </w:pPr>
      <w:r w:rsidRPr="00E55A11">
        <w:rPr>
          <w:rFonts w:ascii="Arial" w:hAnsi="Arial" w:cs="Arial"/>
          <w:sz w:val="20"/>
          <w:szCs w:val="20"/>
        </w:rPr>
        <w:t xml:space="preserve">Beneficjent w ustalonym przez </w:t>
      </w:r>
      <w:r w:rsidR="00EF202B" w:rsidRPr="00E55A11">
        <w:rPr>
          <w:rFonts w:ascii="Arial" w:hAnsi="Arial" w:cs="Arial"/>
          <w:sz w:val="20"/>
          <w:szCs w:val="20"/>
        </w:rPr>
        <w:t>Instytucję Pośredniczącą</w:t>
      </w:r>
      <w:r w:rsidRPr="00E55A11">
        <w:rPr>
          <w:rFonts w:ascii="Arial" w:hAnsi="Arial" w:cs="Arial"/>
          <w:sz w:val="20"/>
          <w:szCs w:val="20"/>
        </w:rPr>
        <w:t xml:space="preserve"> terminie nie doprowadzi do usunięcia stwierdzonych nieprawidłowości;</w:t>
      </w:r>
    </w:p>
    <w:p w14:paraId="372F9698" w14:textId="77777777" w:rsidR="009D490C" w:rsidRPr="00E55A11" w:rsidRDefault="009D490C" w:rsidP="009D3F46">
      <w:pPr>
        <w:numPr>
          <w:ilvl w:val="0"/>
          <w:numId w:val="20"/>
        </w:numPr>
        <w:rPr>
          <w:rFonts w:ascii="Arial" w:hAnsi="Arial" w:cs="Arial"/>
          <w:sz w:val="20"/>
          <w:szCs w:val="20"/>
        </w:rPr>
      </w:pPr>
      <w:r w:rsidRPr="00E55A11">
        <w:rPr>
          <w:rFonts w:ascii="Arial" w:hAnsi="Arial" w:cs="Arial"/>
          <w:sz w:val="20"/>
          <w:szCs w:val="20"/>
        </w:rPr>
        <w:t xml:space="preserve">Beneficjent nie przedkłada zgodnie z </w:t>
      </w:r>
      <w:r w:rsidR="00211A70" w:rsidRPr="00E55A11">
        <w:rPr>
          <w:rFonts w:ascii="Arial" w:hAnsi="Arial" w:cs="Arial"/>
          <w:sz w:val="20"/>
          <w:szCs w:val="20"/>
        </w:rPr>
        <w:t xml:space="preserve">Dokumentem </w:t>
      </w:r>
      <w:r w:rsidRPr="00E55A11">
        <w:rPr>
          <w:rFonts w:ascii="Arial" w:hAnsi="Arial" w:cs="Arial"/>
          <w:sz w:val="20"/>
          <w:szCs w:val="20"/>
        </w:rPr>
        <w:t>wniosków o płatność</w:t>
      </w:r>
      <w:r w:rsidR="007E56B8" w:rsidRPr="00E55A11">
        <w:rPr>
          <w:rFonts w:ascii="Arial" w:hAnsi="Arial" w:cs="Arial"/>
          <w:sz w:val="20"/>
          <w:szCs w:val="20"/>
        </w:rPr>
        <w:t xml:space="preserve"> lub dokumentów, o</w:t>
      </w:r>
      <w:r w:rsidR="002B0190">
        <w:rPr>
          <w:rFonts w:ascii="Arial" w:hAnsi="Arial" w:cs="Arial"/>
          <w:sz w:val="20"/>
          <w:szCs w:val="20"/>
        </w:rPr>
        <w:t> </w:t>
      </w:r>
      <w:r w:rsidR="007E56B8" w:rsidRPr="00E55A11">
        <w:rPr>
          <w:rFonts w:ascii="Arial" w:hAnsi="Arial" w:cs="Arial"/>
          <w:sz w:val="20"/>
          <w:szCs w:val="20"/>
        </w:rPr>
        <w:t>których mowa w § 11 ust.4</w:t>
      </w:r>
      <w:r w:rsidRPr="00E55A11">
        <w:rPr>
          <w:rFonts w:ascii="Arial" w:hAnsi="Arial" w:cs="Arial"/>
          <w:sz w:val="20"/>
          <w:szCs w:val="20"/>
        </w:rPr>
        <w:t>;</w:t>
      </w:r>
    </w:p>
    <w:p w14:paraId="37B10416" w14:textId="77777777" w:rsidR="009D490C" w:rsidRPr="00E55A11" w:rsidRDefault="009D490C" w:rsidP="009D3F46">
      <w:pPr>
        <w:numPr>
          <w:ilvl w:val="0"/>
          <w:numId w:val="20"/>
        </w:numPr>
        <w:rPr>
          <w:rFonts w:ascii="Arial" w:hAnsi="Arial" w:cs="Arial"/>
          <w:sz w:val="20"/>
          <w:szCs w:val="20"/>
        </w:rPr>
      </w:pPr>
      <w:r w:rsidRPr="00E55A11">
        <w:rPr>
          <w:rFonts w:ascii="Arial" w:hAnsi="Arial" w:cs="Arial"/>
          <w:sz w:val="20"/>
          <w:szCs w:val="20"/>
        </w:rPr>
        <w:t xml:space="preserve">Beneficjent w sposób uporczywy uchyla się od wykonywania obowiązków, o których mowa </w:t>
      </w:r>
      <w:r w:rsidRPr="00E55A11">
        <w:rPr>
          <w:rFonts w:ascii="Arial" w:hAnsi="Arial" w:cs="Arial"/>
          <w:sz w:val="20"/>
          <w:szCs w:val="20"/>
        </w:rPr>
        <w:br/>
        <w:t xml:space="preserve">w § </w:t>
      </w:r>
      <w:r w:rsidR="00FB6AC9" w:rsidRPr="00E55A11">
        <w:rPr>
          <w:rFonts w:ascii="Arial" w:hAnsi="Arial" w:cs="Arial"/>
          <w:sz w:val="20"/>
          <w:szCs w:val="20"/>
        </w:rPr>
        <w:t xml:space="preserve">17 </w:t>
      </w:r>
      <w:r w:rsidRPr="00E55A11">
        <w:rPr>
          <w:rFonts w:ascii="Arial" w:hAnsi="Arial" w:cs="Arial"/>
          <w:sz w:val="20"/>
          <w:szCs w:val="20"/>
        </w:rPr>
        <w:t>ust. 1</w:t>
      </w:r>
      <w:r w:rsidR="00F9110C" w:rsidRPr="00E55A11">
        <w:rPr>
          <w:rFonts w:ascii="Arial" w:hAnsi="Arial" w:cs="Arial"/>
          <w:sz w:val="20"/>
          <w:szCs w:val="20"/>
        </w:rPr>
        <w:t>;</w:t>
      </w:r>
    </w:p>
    <w:p w14:paraId="1CF682AE" w14:textId="77777777" w:rsidR="0092068A" w:rsidRPr="00E55A11" w:rsidRDefault="0092068A" w:rsidP="009D3F46">
      <w:pPr>
        <w:numPr>
          <w:ilvl w:val="0"/>
          <w:numId w:val="20"/>
        </w:numPr>
        <w:rPr>
          <w:rFonts w:ascii="Arial" w:hAnsi="Arial" w:cs="Arial"/>
          <w:sz w:val="20"/>
          <w:szCs w:val="20"/>
        </w:rPr>
      </w:pPr>
      <w:r w:rsidRPr="00E55A11">
        <w:rPr>
          <w:rFonts w:ascii="Arial" w:hAnsi="Arial" w:cs="Arial"/>
          <w:sz w:val="20"/>
          <w:szCs w:val="20"/>
        </w:rPr>
        <w:t xml:space="preserve">Beneficjent nie przedkłada uzupełnienia wniosku o płatność w terminach i </w:t>
      </w:r>
      <w:r w:rsidR="00F9110C" w:rsidRPr="00E55A11">
        <w:rPr>
          <w:rFonts w:ascii="Arial" w:hAnsi="Arial" w:cs="Arial"/>
          <w:sz w:val="20"/>
          <w:szCs w:val="20"/>
        </w:rPr>
        <w:t>w zakresie wyznaczonym przez IP;</w:t>
      </w:r>
    </w:p>
    <w:p w14:paraId="38001A03" w14:textId="77777777" w:rsidR="0092068A" w:rsidRPr="00E55A11" w:rsidRDefault="0092068A" w:rsidP="009D3F46">
      <w:pPr>
        <w:numPr>
          <w:ilvl w:val="0"/>
          <w:numId w:val="20"/>
        </w:numPr>
        <w:rPr>
          <w:rFonts w:ascii="Arial" w:hAnsi="Arial" w:cs="Arial"/>
          <w:sz w:val="20"/>
          <w:szCs w:val="20"/>
        </w:rPr>
      </w:pPr>
      <w:r w:rsidRPr="00E55A11">
        <w:rPr>
          <w:rFonts w:ascii="Arial" w:hAnsi="Arial" w:cs="Arial"/>
          <w:sz w:val="20"/>
          <w:szCs w:val="20"/>
        </w:rPr>
        <w:t xml:space="preserve">Beneficjent nie przestrzega zapisów ustawy </w:t>
      </w:r>
      <w:proofErr w:type="spellStart"/>
      <w:r w:rsidR="00F26018" w:rsidRPr="00E55A11">
        <w:rPr>
          <w:rFonts w:ascii="Arial" w:hAnsi="Arial" w:cs="Arial"/>
          <w:sz w:val="20"/>
          <w:szCs w:val="20"/>
        </w:rPr>
        <w:t>Pzp</w:t>
      </w:r>
      <w:proofErr w:type="spellEnd"/>
      <w:r w:rsidR="00F26018" w:rsidRPr="00E55A11">
        <w:rPr>
          <w:rFonts w:ascii="Arial" w:hAnsi="Arial" w:cs="Arial"/>
          <w:sz w:val="20"/>
          <w:szCs w:val="20"/>
        </w:rPr>
        <w:t xml:space="preserve"> </w:t>
      </w:r>
      <w:r w:rsidRPr="00E55A11">
        <w:rPr>
          <w:rFonts w:ascii="Arial" w:hAnsi="Arial" w:cs="Arial"/>
          <w:sz w:val="20"/>
          <w:szCs w:val="20"/>
        </w:rPr>
        <w:t>w zakresie, w jakim</w:t>
      </w:r>
      <w:r w:rsidR="00F9110C" w:rsidRPr="00E55A11">
        <w:rPr>
          <w:rFonts w:ascii="Arial" w:hAnsi="Arial" w:cs="Arial"/>
          <w:sz w:val="20"/>
          <w:szCs w:val="20"/>
        </w:rPr>
        <w:t xml:space="preserve"> ta ustawa stosuje się do Beneficjenta;</w:t>
      </w:r>
    </w:p>
    <w:p w14:paraId="76F2C5E5" w14:textId="77777777" w:rsidR="00F9110C" w:rsidRPr="00E55A11" w:rsidRDefault="00F9110C" w:rsidP="009D3F46">
      <w:pPr>
        <w:numPr>
          <w:ilvl w:val="0"/>
          <w:numId w:val="20"/>
        </w:numPr>
        <w:rPr>
          <w:rFonts w:ascii="Arial" w:hAnsi="Arial" w:cs="Arial"/>
          <w:sz w:val="20"/>
          <w:szCs w:val="20"/>
        </w:rPr>
      </w:pPr>
      <w:r w:rsidRPr="00E55A11">
        <w:rPr>
          <w:rFonts w:ascii="Arial" w:hAnsi="Arial" w:cs="Arial"/>
          <w:sz w:val="20"/>
          <w:szCs w:val="20"/>
        </w:rPr>
        <w:t>Beneficjent nie przestrzega zasady konkurencyjności w zakresie, w jakim ta zasada stosuje się do Beneficjenta;</w:t>
      </w:r>
    </w:p>
    <w:p w14:paraId="5A9ED61B" w14:textId="77777777" w:rsidR="009E1CC2" w:rsidRPr="00E55A11" w:rsidRDefault="009E1CC2" w:rsidP="009E1CC2">
      <w:pPr>
        <w:pStyle w:val="Akapitzlist"/>
        <w:numPr>
          <w:ilvl w:val="0"/>
          <w:numId w:val="20"/>
        </w:numPr>
        <w:rPr>
          <w:rFonts w:ascii="Arial" w:eastAsiaTheme="minorHAnsi" w:hAnsi="Arial" w:cs="Arial"/>
          <w:sz w:val="20"/>
          <w:szCs w:val="20"/>
        </w:rPr>
      </w:pPr>
      <w:r w:rsidRPr="00E55A11">
        <w:rPr>
          <w:rFonts w:ascii="Arial" w:eastAsiaTheme="minorHAnsi" w:hAnsi="Arial" w:cs="Arial"/>
          <w:sz w:val="20"/>
          <w:szCs w:val="20"/>
        </w:rPr>
        <w:t xml:space="preserve">Beneficjent odmówił </w:t>
      </w:r>
      <w:r w:rsidR="00644F1A" w:rsidRPr="00E55A11">
        <w:rPr>
          <w:rFonts w:ascii="Arial" w:eastAsiaTheme="minorHAnsi" w:hAnsi="Arial" w:cs="Arial"/>
          <w:sz w:val="20"/>
          <w:szCs w:val="20"/>
        </w:rPr>
        <w:t>wprowadzenia do projektu</w:t>
      </w:r>
      <w:r w:rsidRPr="00E55A11">
        <w:rPr>
          <w:rFonts w:ascii="Arial" w:eastAsiaTheme="minorHAnsi" w:hAnsi="Arial" w:cs="Arial"/>
          <w:sz w:val="20"/>
          <w:szCs w:val="20"/>
        </w:rPr>
        <w:t xml:space="preserve"> zmian </w:t>
      </w:r>
      <w:r w:rsidR="00644F1A" w:rsidRPr="00E55A11">
        <w:rPr>
          <w:rFonts w:ascii="Arial" w:eastAsiaTheme="minorHAnsi" w:hAnsi="Arial" w:cs="Arial"/>
          <w:sz w:val="20"/>
          <w:szCs w:val="20"/>
        </w:rPr>
        <w:t>wynikających z aktualizacji</w:t>
      </w:r>
      <w:r w:rsidRPr="00E55A11">
        <w:rPr>
          <w:rFonts w:ascii="Arial" w:eastAsiaTheme="minorHAnsi" w:hAnsi="Arial" w:cs="Arial"/>
          <w:sz w:val="20"/>
          <w:szCs w:val="20"/>
        </w:rPr>
        <w:t xml:space="preserve"> </w:t>
      </w:r>
      <w:r w:rsidRPr="00E55A11">
        <w:rPr>
          <w:rFonts w:ascii="Arial" w:eastAsiaTheme="minorHAnsi" w:hAnsi="Arial" w:cs="Arial"/>
          <w:i/>
          <w:sz w:val="20"/>
          <w:szCs w:val="20"/>
        </w:rPr>
        <w:t>Wytyczny</w:t>
      </w:r>
      <w:r w:rsidR="00644F1A" w:rsidRPr="00E55A11">
        <w:rPr>
          <w:rFonts w:ascii="Arial" w:eastAsiaTheme="minorHAnsi" w:hAnsi="Arial" w:cs="Arial"/>
          <w:i/>
          <w:sz w:val="20"/>
          <w:szCs w:val="20"/>
        </w:rPr>
        <w:t>ch</w:t>
      </w:r>
      <w:r w:rsidRPr="00E55A11">
        <w:rPr>
          <w:rFonts w:ascii="Arial" w:eastAsiaTheme="minorHAnsi" w:hAnsi="Arial" w:cs="Arial"/>
          <w:sz w:val="20"/>
          <w:szCs w:val="20"/>
        </w:rPr>
        <w:t>, o których mowa w § 1 ust. 1 pkt. 3</w:t>
      </w:r>
      <w:r w:rsidR="00644F1A" w:rsidRPr="00E55A11">
        <w:rPr>
          <w:rFonts w:ascii="Arial" w:eastAsiaTheme="minorHAnsi" w:hAnsi="Arial" w:cs="Arial"/>
          <w:sz w:val="20"/>
          <w:szCs w:val="20"/>
        </w:rPr>
        <w:t>5</w:t>
      </w:r>
      <w:r w:rsidRPr="00E55A11">
        <w:rPr>
          <w:rFonts w:ascii="Arial" w:eastAsiaTheme="minorHAnsi" w:hAnsi="Arial" w:cs="Arial"/>
          <w:sz w:val="20"/>
          <w:szCs w:val="20"/>
        </w:rPr>
        <w:t>;</w:t>
      </w:r>
    </w:p>
    <w:p w14:paraId="1A88A3A6" w14:textId="77777777" w:rsidR="00A87FAB" w:rsidRPr="00E55A11" w:rsidRDefault="007E56B8" w:rsidP="009D3F46">
      <w:pPr>
        <w:numPr>
          <w:ilvl w:val="0"/>
          <w:numId w:val="20"/>
        </w:numPr>
        <w:rPr>
          <w:rFonts w:ascii="Arial" w:hAnsi="Arial" w:cs="Arial"/>
          <w:sz w:val="20"/>
          <w:szCs w:val="20"/>
        </w:rPr>
      </w:pPr>
      <w:r w:rsidRPr="00E55A11">
        <w:rPr>
          <w:rFonts w:ascii="Arial" w:hAnsi="Arial" w:cs="Arial"/>
          <w:sz w:val="20"/>
          <w:szCs w:val="20"/>
        </w:rPr>
        <w:t>Beneficjent dokonał zmian prawno-organizacyjnych zagrażających realizacji niniejsze</w:t>
      </w:r>
      <w:r w:rsidR="00211A70" w:rsidRPr="00E55A11">
        <w:rPr>
          <w:rFonts w:ascii="Arial" w:hAnsi="Arial" w:cs="Arial"/>
          <w:sz w:val="20"/>
          <w:szCs w:val="20"/>
        </w:rPr>
        <w:t>go</w:t>
      </w:r>
      <w:r w:rsidRPr="00E55A11">
        <w:rPr>
          <w:rFonts w:ascii="Arial" w:hAnsi="Arial" w:cs="Arial"/>
          <w:sz w:val="20"/>
          <w:szCs w:val="20"/>
        </w:rPr>
        <w:t xml:space="preserve"> </w:t>
      </w:r>
      <w:r w:rsidR="00211A70" w:rsidRPr="00E55A11">
        <w:rPr>
          <w:rFonts w:ascii="Arial" w:hAnsi="Arial" w:cs="Arial"/>
          <w:sz w:val="20"/>
          <w:szCs w:val="20"/>
        </w:rPr>
        <w:t>Dokumentu</w:t>
      </w:r>
      <w:r w:rsidR="00487FE2" w:rsidRPr="00E55A11">
        <w:rPr>
          <w:rFonts w:ascii="Arial" w:hAnsi="Arial" w:cs="Arial"/>
          <w:sz w:val="20"/>
          <w:szCs w:val="20"/>
        </w:rPr>
        <w:t>.</w:t>
      </w:r>
    </w:p>
    <w:p w14:paraId="06FAE8FB" w14:textId="77777777" w:rsidR="00831DDC" w:rsidRPr="00E55A11" w:rsidRDefault="00831DDC" w:rsidP="00350F7A">
      <w:pPr>
        <w:jc w:val="center"/>
        <w:rPr>
          <w:rFonts w:ascii="Arial" w:hAnsi="Arial" w:cs="Arial"/>
          <w:sz w:val="20"/>
          <w:szCs w:val="20"/>
        </w:rPr>
      </w:pPr>
    </w:p>
    <w:p w14:paraId="62C89835" w14:textId="77777777" w:rsidR="009D490C" w:rsidRPr="00E55A11" w:rsidRDefault="009D490C" w:rsidP="00780E37">
      <w:pPr>
        <w:spacing w:line="360" w:lineRule="auto"/>
        <w:jc w:val="center"/>
        <w:rPr>
          <w:rFonts w:ascii="Arial" w:hAnsi="Arial" w:cs="Arial"/>
          <w:sz w:val="20"/>
          <w:szCs w:val="20"/>
        </w:rPr>
      </w:pPr>
      <w:r w:rsidRPr="00E55A11">
        <w:rPr>
          <w:rFonts w:ascii="Arial" w:hAnsi="Arial" w:cs="Arial"/>
          <w:sz w:val="20"/>
          <w:szCs w:val="20"/>
        </w:rPr>
        <w:t xml:space="preserve">§ </w:t>
      </w:r>
      <w:r w:rsidR="00822387" w:rsidRPr="00E55A11">
        <w:rPr>
          <w:rFonts w:ascii="Arial" w:hAnsi="Arial" w:cs="Arial"/>
          <w:sz w:val="20"/>
          <w:szCs w:val="20"/>
        </w:rPr>
        <w:t>25</w:t>
      </w:r>
      <w:r w:rsidRPr="00E55A11">
        <w:rPr>
          <w:rFonts w:ascii="Arial" w:hAnsi="Arial" w:cs="Arial"/>
          <w:sz w:val="20"/>
          <w:szCs w:val="20"/>
        </w:rPr>
        <w:t>.</w:t>
      </w:r>
    </w:p>
    <w:p w14:paraId="44841DD8" w14:textId="77777777" w:rsidR="009D490C" w:rsidRPr="00E55A11" w:rsidRDefault="00822387" w:rsidP="002B0190">
      <w:pPr>
        <w:ind w:hanging="73"/>
        <w:rPr>
          <w:rFonts w:ascii="Arial" w:hAnsi="Arial" w:cs="Arial"/>
          <w:sz w:val="20"/>
          <w:szCs w:val="20"/>
        </w:rPr>
      </w:pPr>
      <w:r w:rsidRPr="00E55A11">
        <w:rPr>
          <w:rFonts w:ascii="Arial" w:hAnsi="Arial" w:cs="Arial"/>
          <w:sz w:val="20"/>
          <w:szCs w:val="20"/>
        </w:rPr>
        <w:t>Wstrzymanie finansowania może nastąpić za porozumieniem Instytucji Pośredniczącej i</w:t>
      </w:r>
      <w:r w:rsidR="002B0190">
        <w:rPr>
          <w:rFonts w:ascii="Arial" w:hAnsi="Arial" w:cs="Arial"/>
          <w:sz w:val="20"/>
          <w:szCs w:val="20"/>
        </w:rPr>
        <w:t> </w:t>
      </w:r>
      <w:r w:rsidRPr="00E55A11">
        <w:rPr>
          <w:rFonts w:ascii="Arial" w:hAnsi="Arial" w:cs="Arial"/>
          <w:sz w:val="20"/>
          <w:szCs w:val="20"/>
        </w:rPr>
        <w:t xml:space="preserve">Beneficjenta </w:t>
      </w:r>
      <w:r w:rsidR="009D490C" w:rsidRPr="00E55A11">
        <w:rPr>
          <w:rFonts w:ascii="Arial" w:hAnsi="Arial" w:cs="Arial"/>
          <w:sz w:val="20"/>
          <w:szCs w:val="20"/>
        </w:rPr>
        <w:t xml:space="preserve">w przypadku wystąpienia okoliczności, które uniemożliwiają dalsze wykonywanie postanowień zawartych w </w:t>
      </w:r>
      <w:r w:rsidRPr="00E55A11">
        <w:rPr>
          <w:rFonts w:ascii="Arial" w:hAnsi="Arial" w:cs="Arial"/>
          <w:sz w:val="20"/>
          <w:szCs w:val="20"/>
        </w:rPr>
        <w:t>Dokumencie</w:t>
      </w:r>
      <w:r w:rsidR="009D490C" w:rsidRPr="00E55A11">
        <w:rPr>
          <w:rFonts w:ascii="Arial" w:hAnsi="Arial" w:cs="Arial"/>
          <w:sz w:val="20"/>
          <w:szCs w:val="20"/>
        </w:rPr>
        <w:t xml:space="preserve">. </w:t>
      </w:r>
    </w:p>
    <w:p w14:paraId="1AA5D407" w14:textId="2ED8A982" w:rsidR="008133A5" w:rsidRDefault="008133A5" w:rsidP="00350F7A">
      <w:pPr>
        <w:jc w:val="center"/>
        <w:rPr>
          <w:rFonts w:ascii="Arial" w:hAnsi="Arial" w:cs="Arial"/>
          <w:sz w:val="20"/>
          <w:szCs w:val="20"/>
        </w:rPr>
      </w:pPr>
    </w:p>
    <w:p w14:paraId="66C3BFD2" w14:textId="77777777" w:rsidR="009D490C" w:rsidRPr="00E55A11" w:rsidRDefault="009D490C" w:rsidP="00780E37">
      <w:pPr>
        <w:spacing w:line="360" w:lineRule="auto"/>
        <w:jc w:val="center"/>
        <w:rPr>
          <w:rFonts w:ascii="Arial" w:hAnsi="Arial" w:cs="Arial"/>
          <w:sz w:val="20"/>
          <w:szCs w:val="20"/>
        </w:rPr>
      </w:pPr>
      <w:r w:rsidRPr="00E55A11">
        <w:rPr>
          <w:rFonts w:ascii="Arial" w:hAnsi="Arial" w:cs="Arial"/>
          <w:sz w:val="20"/>
          <w:szCs w:val="20"/>
        </w:rPr>
        <w:t xml:space="preserve">§ </w:t>
      </w:r>
      <w:r w:rsidR="00E95936" w:rsidRPr="00E55A11">
        <w:rPr>
          <w:rFonts w:ascii="Arial" w:hAnsi="Arial" w:cs="Arial"/>
          <w:sz w:val="20"/>
          <w:szCs w:val="20"/>
        </w:rPr>
        <w:t>26</w:t>
      </w:r>
      <w:r w:rsidRPr="00E55A11">
        <w:rPr>
          <w:rFonts w:ascii="Arial" w:hAnsi="Arial" w:cs="Arial"/>
          <w:sz w:val="20"/>
          <w:szCs w:val="20"/>
        </w:rPr>
        <w:t>.</w:t>
      </w:r>
    </w:p>
    <w:p w14:paraId="7EA2CCBA" w14:textId="77777777" w:rsidR="009D490C" w:rsidRPr="00E55A11" w:rsidRDefault="009D490C" w:rsidP="00350F7A">
      <w:pPr>
        <w:numPr>
          <w:ilvl w:val="0"/>
          <w:numId w:val="7"/>
        </w:numPr>
        <w:tabs>
          <w:tab w:val="clear" w:pos="720"/>
          <w:tab w:val="num" w:pos="284"/>
        </w:tabs>
        <w:ind w:left="284" w:hanging="284"/>
        <w:rPr>
          <w:rFonts w:ascii="Arial" w:hAnsi="Arial" w:cs="Arial"/>
          <w:sz w:val="20"/>
          <w:szCs w:val="20"/>
        </w:rPr>
      </w:pPr>
      <w:r w:rsidRPr="00E55A11">
        <w:rPr>
          <w:rFonts w:ascii="Arial" w:hAnsi="Arial" w:cs="Arial"/>
          <w:sz w:val="20"/>
          <w:szCs w:val="20"/>
        </w:rPr>
        <w:lastRenderedPageBreak/>
        <w:t xml:space="preserve">W przypadku </w:t>
      </w:r>
      <w:r w:rsidR="00E95936" w:rsidRPr="00E55A11">
        <w:rPr>
          <w:rFonts w:ascii="Arial" w:hAnsi="Arial" w:cs="Arial"/>
          <w:sz w:val="20"/>
          <w:szCs w:val="20"/>
        </w:rPr>
        <w:t xml:space="preserve">wstrzymania finansowania </w:t>
      </w:r>
      <w:r w:rsidRPr="00E55A11">
        <w:rPr>
          <w:rFonts w:ascii="Arial" w:hAnsi="Arial" w:cs="Arial"/>
          <w:sz w:val="20"/>
          <w:szCs w:val="20"/>
        </w:rPr>
        <w:t xml:space="preserve">na podstawie § </w:t>
      </w:r>
      <w:r w:rsidR="00E95936" w:rsidRPr="00E55A11">
        <w:rPr>
          <w:rFonts w:ascii="Arial" w:hAnsi="Arial" w:cs="Arial"/>
          <w:sz w:val="20"/>
          <w:szCs w:val="20"/>
        </w:rPr>
        <w:t xml:space="preserve">24 </w:t>
      </w:r>
      <w:r w:rsidRPr="00E55A11">
        <w:rPr>
          <w:rFonts w:ascii="Arial" w:hAnsi="Arial" w:cs="Arial"/>
          <w:sz w:val="20"/>
          <w:szCs w:val="20"/>
        </w:rPr>
        <w:t xml:space="preserve">ust. 1, Beneficjent </w:t>
      </w:r>
      <w:r w:rsidR="00970787" w:rsidRPr="00E55A11">
        <w:rPr>
          <w:rFonts w:ascii="Arial" w:hAnsi="Arial" w:cs="Arial"/>
          <w:sz w:val="20"/>
          <w:szCs w:val="20"/>
        </w:rPr>
        <w:t xml:space="preserve">jest </w:t>
      </w:r>
      <w:r w:rsidRPr="00E55A11">
        <w:rPr>
          <w:rFonts w:ascii="Arial" w:hAnsi="Arial" w:cs="Arial"/>
          <w:sz w:val="20"/>
          <w:szCs w:val="20"/>
        </w:rPr>
        <w:t xml:space="preserve">zobowiązany do zwrotu całości otrzymanego dofinansowania wraz z odsetkami w wysokości określonej jak dla zaległości podatkowych liczonymi od dnia przekazania środków dofinansowania.  </w:t>
      </w:r>
    </w:p>
    <w:p w14:paraId="4694FBEC" w14:textId="77777777" w:rsidR="009D490C" w:rsidRPr="00B142A6" w:rsidRDefault="009D490C" w:rsidP="00B142A6">
      <w:pPr>
        <w:numPr>
          <w:ilvl w:val="0"/>
          <w:numId w:val="7"/>
        </w:numPr>
        <w:tabs>
          <w:tab w:val="clear" w:pos="720"/>
          <w:tab w:val="num" w:pos="284"/>
          <w:tab w:val="num" w:pos="2344"/>
        </w:tabs>
        <w:spacing w:before="0"/>
        <w:ind w:left="284" w:hanging="284"/>
        <w:rPr>
          <w:rFonts w:ascii="Arial" w:hAnsi="Arial" w:cs="Arial"/>
          <w:sz w:val="20"/>
          <w:szCs w:val="20"/>
        </w:rPr>
      </w:pPr>
      <w:r w:rsidRPr="00E55A11">
        <w:rPr>
          <w:rFonts w:ascii="Arial" w:hAnsi="Arial" w:cs="Arial"/>
          <w:sz w:val="20"/>
          <w:szCs w:val="20"/>
        </w:rPr>
        <w:t xml:space="preserve">W przypadku </w:t>
      </w:r>
      <w:r w:rsidR="00F16994" w:rsidRPr="00E55A11">
        <w:rPr>
          <w:rFonts w:ascii="Arial" w:hAnsi="Arial" w:cs="Arial"/>
          <w:sz w:val="20"/>
          <w:szCs w:val="20"/>
        </w:rPr>
        <w:t xml:space="preserve">wstrzymania finansowania </w:t>
      </w:r>
      <w:r w:rsidRPr="00E55A11">
        <w:rPr>
          <w:rFonts w:ascii="Arial" w:hAnsi="Arial" w:cs="Arial"/>
          <w:sz w:val="20"/>
          <w:szCs w:val="20"/>
        </w:rPr>
        <w:t xml:space="preserve">w trybie § </w:t>
      </w:r>
      <w:r w:rsidR="00432EF9" w:rsidRPr="00E55A11">
        <w:rPr>
          <w:rFonts w:ascii="Arial" w:hAnsi="Arial" w:cs="Arial"/>
          <w:sz w:val="20"/>
          <w:szCs w:val="20"/>
        </w:rPr>
        <w:t xml:space="preserve">24 </w:t>
      </w:r>
      <w:r w:rsidRPr="00E55A11">
        <w:rPr>
          <w:rFonts w:ascii="Arial" w:hAnsi="Arial" w:cs="Arial"/>
          <w:sz w:val="20"/>
          <w:szCs w:val="20"/>
        </w:rPr>
        <w:t xml:space="preserve">ust. </w:t>
      </w:r>
      <w:r w:rsidR="00B63BCA" w:rsidRPr="00E55A11">
        <w:rPr>
          <w:rFonts w:ascii="Arial" w:hAnsi="Arial" w:cs="Arial"/>
          <w:sz w:val="20"/>
          <w:szCs w:val="20"/>
        </w:rPr>
        <w:t>2</w:t>
      </w:r>
      <w:r w:rsidR="00311728" w:rsidRPr="00E55A11">
        <w:rPr>
          <w:rFonts w:ascii="Arial" w:hAnsi="Arial" w:cs="Arial"/>
          <w:sz w:val="20"/>
          <w:szCs w:val="20"/>
        </w:rPr>
        <w:t xml:space="preserve"> </w:t>
      </w:r>
      <w:r w:rsidR="00B63BCA" w:rsidRPr="00E55A11">
        <w:rPr>
          <w:rFonts w:ascii="Arial" w:hAnsi="Arial" w:cs="Arial"/>
          <w:sz w:val="20"/>
          <w:szCs w:val="20"/>
        </w:rPr>
        <w:t xml:space="preserve">i § </w:t>
      </w:r>
      <w:r w:rsidR="00432EF9" w:rsidRPr="00E55A11">
        <w:rPr>
          <w:rFonts w:ascii="Arial" w:hAnsi="Arial" w:cs="Arial"/>
          <w:sz w:val="20"/>
          <w:szCs w:val="20"/>
        </w:rPr>
        <w:t>25</w:t>
      </w:r>
      <w:r w:rsidR="00902ED6">
        <w:rPr>
          <w:rFonts w:ascii="Arial" w:hAnsi="Arial" w:cs="Arial"/>
          <w:sz w:val="20"/>
          <w:szCs w:val="20"/>
        </w:rPr>
        <w:t xml:space="preserve"> </w:t>
      </w:r>
      <w:r w:rsidR="0090481E" w:rsidRPr="00E55A11">
        <w:rPr>
          <w:rFonts w:ascii="Arial" w:hAnsi="Arial" w:cs="Arial"/>
          <w:sz w:val="20"/>
          <w:szCs w:val="20"/>
        </w:rPr>
        <w:t xml:space="preserve">Beneficjent </w:t>
      </w:r>
      <w:r w:rsidR="00FE25FE" w:rsidRPr="00E55A11">
        <w:rPr>
          <w:rFonts w:ascii="Arial" w:hAnsi="Arial" w:cs="Arial"/>
          <w:sz w:val="20"/>
          <w:szCs w:val="20"/>
        </w:rPr>
        <w:t>ma prawo do wydatkowania wyłącznie tej części otrzymanych transz dofinansowania</w:t>
      </w:r>
      <w:r w:rsidR="00FE25FE" w:rsidRPr="00E55A11">
        <w:rPr>
          <w:rFonts w:ascii="Arial" w:hAnsi="Arial" w:cs="Arial"/>
          <w:i/>
          <w:sz w:val="20"/>
          <w:szCs w:val="20"/>
        </w:rPr>
        <w:t xml:space="preserve">, </w:t>
      </w:r>
      <w:r w:rsidR="00FE25FE" w:rsidRPr="00E55A11">
        <w:rPr>
          <w:rFonts w:ascii="Arial" w:hAnsi="Arial" w:cs="Arial"/>
          <w:sz w:val="20"/>
          <w:szCs w:val="20"/>
        </w:rPr>
        <w:t>które odpowiadają prawidłowo zrealizowanej części Projektu</w:t>
      </w:r>
      <w:r w:rsidRPr="00E55A11">
        <w:rPr>
          <w:rFonts w:ascii="Arial" w:hAnsi="Arial" w:cs="Arial"/>
          <w:sz w:val="20"/>
          <w:szCs w:val="20"/>
        </w:rPr>
        <w:t>, z zastrzeżeniem ust</w:t>
      </w:r>
      <w:r w:rsidR="00452A4B" w:rsidRPr="00E55A11">
        <w:rPr>
          <w:rFonts w:ascii="Arial" w:hAnsi="Arial" w:cs="Arial"/>
          <w:sz w:val="20"/>
          <w:szCs w:val="20"/>
        </w:rPr>
        <w:t>.</w:t>
      </w:r>
      <w:r w:rsidRPr="00E55A11">
        <w:rPr>
          <w:rFonts w:ascii="Arial" w:hAnsi="Arial" w:cs="Arial"/>
          <w:sz w:val="20"/>
          <w:szCs w:val="20"/>
        </w:rPr>
        <w:t xml:space="preserve"> </w:t>
      </w:r>
      <w:r w:rsidR="00FE25FE" w:rsidRPr="00E55A11">
        <w:rPr>
          <w:rFonts w:ascii="Arial" w:hAnsi="Arial" w:cs="Arial"/>
          <w:sz w:val="20"/>
          <w:szCs w:val="20"/>
        </w:rPr>
        <w:t>3</w:t>
      </w:r>
      <w:r w:rsidR="0067638F" w:rsidRPr="00E55A11">
        <w:rPr>
          <w:rFonts w:ascii="Arial" w:hAnsi="Arial" w:cs="Arial"/>
          <w:sz w:val="20"/>
          <w:szCs w:val="20"/>
        </w:rPr>
        <w:t xml:space="preserve"> </w:t>
      </w:r>
      <w:r w:rsidR="00947225" w:rsidRPr="00E55A11">
        <w:rPr>
          <w:rFonts w:ascii="Arial" w:hAnsi="Arial" w:cs="Arial"/>
          <w:sz w:val="20"/>
          <w:szCs w:val="20"/>
        </w:rPr>
        <w:t>- 6</w:t>
      </w:r>
      <w:r w:rsidRPr="00E55A11">
        <w:rPr>
          <w:rFonts w:ascii="Arial" w:hAnsi="Arial" w:cs="Arial"/>
          <w:sz w:val="20"/>
          <w:szCs w:val="20"/>
        </w:rPr>
        <w:t xml:space="preserve">. </w:t>
      </w:r>
    </w:p>
    <w:p w14:paraId="5C916C6B" w14:textId="77777777" w:rsidR="007E56B8" w:rsidRPr="00E55A11" w:rsidRDefault="0067638F" w:rsidP="00947225">
      <w:pPr>
        <w:pStyle w:val="Akapitzlist"/>
        <w:numPr>
          <w:ilvl w:val="0"/>
          <w:numId w:val="7"/>
        </w:numPr>
        <w:tabs>
          <w:tab w:val="clear" w:pos="720"/>
          <w:tab w:val="left" w:pos="284"/>
        </w:tabs>
        <w:suppressAutoHyphens/>
        <w:ind w:left="284" w:hanging="284"/>
        <w:rPr>
          <w:rFonts w:ascii="Arial" w:hAnsi="Arial" w:cs="Arial"/>
          <w:sz w:val="20"/>
          <w:szCs w:val="20"/>
        </w:rPr>
      </w:pPr>
      <w:r w:rsidRPr="00E55A11">
        <w:rPr>
          <w:rFonts w:ascii="Arial" w:hAnsi="Arial" w:cs="Arial"/>
          <w:sz w:val="20"/>
          <w:szCs w:val="20"/>
        </w:rPr>
        <w:t xml:space="preserve">Za prawidłowo zrealizowaną część Projektu należy uznać część Projektu rozliczoną zgodnie </w:t>
      </w:r>
      <w:r w:rsidR="00592BC0" w:rsidRPr="00E55A11">
        <w:rPr>
          <w:rFonts w:ascii="Arial" w:hAnsi="Arial" w:cs="Arial"/>
          <w:sz w:val="20"/>
          <w:szCs w:val="20"/>
        </w:rPr>
        <w:br/>
      </w:r>
      <w:r w:rsidRPr="00E55A11">
        <w:rPr>
          <w:rFonts w:ascii="Arial" w:hAnsi="Arial" w:cs="Arial"/>
          <w:sz w:val="20"/>
          <w:szCs w:val="20"/>
        </w:rPr>
        <w:t xml:space="preserve">z regułą proporcjonalności, o której mowa w </w:t>
      </w:r>
      <w:r w:rsidR="00D70A36" w:rsidRPr="00E55A11">
        <w:rPr>
          <w:rFonts w:ascii="Arial" w:hAnsi="Arial" w:cs="Arial"/>
          <w:i/>
          <w:sz w:val="20"/>
          <w:szCs w:val="20"/>
        </w:rPr>
        <w:t>W</w:t>
      </w:r>
      <w:r w:rsidRPr="00E55A11">
        <w:rPr>
          <w:rFonts w:ascii="Arial" w:hAnsi="Arial" w:cs="Arial"/>
          <w:i/>
          <w:sz w:val="20"/>
          <w:szCs w:val="20"/>
        </w:rPr>
        <w:t>ytycznych</w:t>
      </w:r>
      <w:r w:rsidR="00D70A36" w:rsidRPr="00E55A11">
        <w:rPr>
          <w:rFonts w:ascii="Arial" w:hAnsi="Arial" w:cs="Arial"/>
          <w:i/>
          <w:sz w:val="20"/>
          <w:szCs w:val="20"/>
        </w:rPr>
        <w:t xml:space="preserve"> </w:t>
      </w:r>
      <w:r w:rsidR="00A87FAB" w:rsidRPr="00E55A11">
        <w:rPr>
          <w:rFonts w:ascii="Arial" w:hAnsi="Arial" w:cs="Arial"/>
          <w:i/>
          <w:sz w:val="20"/>
          <w:szCs w:val="20"/>
        </w:rPr>
        <w:t>dotyczących</w:t>
      </w:r>
      <w:r w:rsidR="00D70A36" w:rsidRPr="00E55A11">
        <w:rPr>
          <w:rFonts w:ascii="Arial" w:hAnsi="Arial" w:cs="Arial"/>
          <w:i/>
          <w:sz w:val="20"/>
          <w:szCs w:val="20"/>
        </w:rPr>
        <w:t xml:space="preserve"> kwalifikowalności</w:t>
      </w:r>
      <w:r w:rsidR="007E56B8" w:rsidRPr="00E55A11">
        <w:rPr>
          <w:rFonts w:ascii="Arial" w:hAnsi="Arial" w:cs="Arial"/>
          <w:sz w:val="20"/>
          <w:szCs w:val="20"/>
        </w:rPr>
        <w:t xml:space="preserve">. Beneficjent jest zobowiązany przedstawić rozliczenie otrzymanych transz dofinansowania, w formie wniosku </w:t>
      </w:r>
      <w:r w:rsidR="000E6CCF" w:rsidRPr="00E55A11">
        <w:rPr>
          <w:rFonts w:ascii="Arial" w:hAnsi="Arial" w:cs="Arial"/>
          <w:sz w:val="20"/>
          <w:szCs w:val="20"/>
        </w:rPr>
        <w:t xml:space="preserve">                  </w:t>
      </w:r>
      <w:r w:rsidR="007E56B8" w:rsidRPr="00E55A11">
        <w:rPr>
          <w:rFonts w:ascii="Arial" w:hAnsi="Arial" w:cs="Arial"/>
          <w:sz w:val="20"/>
          <w:szCs w:val="20"/>
        </w:rPr>
        <w:t xml:space="preserve">o płatność w terminie 30 dni kalendarzowych od dnia </w:t>
      </w:r>
      <w:r w:rsidR="005F093E" w:rsidRPr="00E55A11">
        <w:rPr>
          <w:rFonts w:ascii="Arial" w:hAnsi="Arial" w:cs="Arial"/>
          <w:sz w:val="20"/>
          <w:szCs w:val="20"/>
        </w:rPr>
        <w:t>wstrzymania finansowania</w:t>
      </w:r>
      <w:r w:rsidR="007E56B8" w:rsidRPr="00E55A11">
        <w:rPr>
          <w:rFonts w:ascii="Arial" w:hAnsi="Arial" w:cs="Arial"/>
          <w:sz w:val="20"/>
          <w:szCs w:val="20"/>
        </w:rPr>
        <w:t xml:space="preserve">. </w:t>
      </w:r>
      <w:r w:rsidR="00902ED6">
        <w:rPr>
          <w:rStyle w:val="Odwoanieprzypisudolnego"/>
          <w:rFonts w:ascii="Arial" w:hAnsi="Arial" w:cs="Arial"/>
          <w:sz w:val="20"/>
          <w:szCs w:val="20"/>
        </w:rPr>
        <w:footnoteReference w:id="97"/>
      </w:r>
    </w:p>
    <w:p w14:paraId="51F91CFC" w14:textId="501A50DF" w:rsidR="007E56B8" w:rsidRPr="00E55A11" w:rsidRDefault="007E56B8" w:rsidP="00947225">
      <w:pPr>
        <w:numPr>
          <w:ilvl w:val="0"/>
          <w:numId w:val="7"/>
        </w:numPr>
        <w:tabs>
          <w:tab w:val="left" w:pos="284"/>
        </w:tabs>
        <w:suppressAutoHyphens/>
        <w:ind w:left="284" w:hanging="284"/>
        <w:rPr>
          <w:rFonts w:ascii="Arial" w:hAnsi="Arial" w:cs="Arial"/>
          <w:sz w:val="20"/>
          <w:szCs w:val="20"/>
        </w:rPr>
      </w:pPr>
      <w:r w:rsidRPr="00E55A11">
        <w:rPr>
          <w:rFonts w:ascii="Arial" w:hAnsi="Arial" w:cs="Arial"/>
          <w:sz w:val="20"/>
          <w:szCs w:val="20"/>
        </w:rPr>
        <w:t xml:space="preserve">W przypadku </w:t>
      </w:r>
      <w:r w:rsidR="00BC2E17" w:rsidRPr="00E55A11">
        <w:rPr>
          <w:rFonts w:ascii="Arial" w:hAnsi="Arial" w:cs="Arial"/>
          <w:sz w:val="20"/>
          <w:szCs w:val="20"/>
        </w:rPr>
        <w:t xml:space="preserve">wstrzymania finansowania </w:t>
      </w:r>
      <w:r w:rsidRPr="00E55A11">
        <w:rPr>
          <w:rFonts w:ascii="Arial" w:hAnsi="Arial" w:cs="Arial"/>
          <w:sz w:val="20"/>
          <w:szCs w:val="20"/>
        </w:rPr>
        <w:t xml:space="preserve">w trybie § </w:t>
      </w:r>
      <w:r w:rsidR="005F093E" w:rsidRPr="00E55A11">
        <w:rPr>
          <w:rFonts w:ascii="Arial" w:hAnsi="Arial" w:cs="Arial"/>
          <w:sz w:val="20"/>
          <w:szCs w:val="20"/>
        </w:rPr>
        <w:t xml:space="preserve">24 </w:t>
      </w:r>
      <w:r w:rsidRPr="00E55A11">
        <w:rPr>
          <w:rFonts w:ascii="Arial" w:hAnsi="Arial" w:cs="Arial"/>
          <w:sz w:val="20"/>
          <w:szCs w:val="20"/>
        </w:rPr>
        <w:t xml:space="preserve">ust. 2 Beneficjent jest zobowiązany do zwrotu niewykorzystanej części otrzymanych transz dofinansowania wraz z odsetkami w wysokości określonej jak dla zaległości podatkowych liczonymi od dnia przekazania środków dofinansowania w terminie 30 dni kalendarzowych od dnia </w:t>
      </w:r>
      <w:r w:rsidR="005F093E" w:rsidRPr="00E55A11">
        <w:rPr>
          <w:rFonts w:ascii="Arial" w:hAnsi="Arial" w:cs="Arial"/>
          <w:sz w:val="20"/>
          <w:szCs w:val="20"/>
        </w:rPr>
        <w:t>wstrzymania finansowania</w:t>
      </w:r>
      <w:r w:rsidR="00BB0ADF">
        <w:rPr>
          <w:rFonts w:ascii="Arial" w:hAnsi="Arial" w:cs="Arial"/>
          <w:sz w:val="20"/>
          <w:szCs w:val="20"/>
        </w:rPr>
        <w:t xml:space="preserve">. Zwroty środków w ramach dotacji celowej </w:t>
      </w:r>
      <w:r w:rsidR="00433B0B" w:rsidRPr="00EF6B74">
        <w:rPr>
          <w:rFonts w:ascii="Arial" w:hAnsi="Arial" w:cs="Arial"/>
          <w:sz w:val="20"/>
          <w:szCs w:val="20"/>
        </w:rPr>
        <w:t xml:space="preserve">oraz </w:t>
      </w:r>
      <w:r w:rsidR="00BB0ADF" w:rsidRPr="00EF6B74">
        <w:rPr>
          <w:rFonts w:ascii="Arial" w:hAnsi="Arial" w:cs="Arial"/>
          <w:sz w:val="20"/>
          <w:szCs w:val="20"/>
        </w:rPr>
        <w:t>odset</w:t>
      </w:r>
      <w:r w:rsidR="00433B0B" w:rsidRPr="00EF6B74">
        <w:rPr>
          <w:rFonts w:ascii="Arial" w:hAnsi="Arial" w:cs="Arial"/>
          <w:sz w:val="20"/>
          <w:szCs w:val="20"/>
        </w:rPr>
        <w:t>e</w:t>
      </w:r>
      <w:r w:rsidR="00BB0ADF" w:rsidRPr="00EF6B74">
        <w:rPr>
          <w:rFonts w:ascii="Arial" w:hAnsi="Arial" w:cs="Arial"/>
          <w:sz w:val="20"/>
          <w:szCs w:val="20"/>
        </w:rPr>
        <w:t>k</w:t>
      </w:r>
      <w:r w:rsidR="00433B0B" w:rsidRPr="00EF6B74">
        <w:rPr>
          <w:rFonts w:ascii="Arial" w:hAnsi="Arial" w:cs="Arial"/>
          <w:sz w:val="20"/>
          <w:szCs w:val="20"/>
        </w:rPr>
        <w:t xml:space="preserve"> </w:t>
      </w:r>
      <w:r w:rsidR="00BB0ADF" w:rsidRPr="00EF6B74">
        <w:rPr>
          <w:rFonts w:ascii="Arial" w:hAnsi="Arial" w:cs="Arial"/>
          <w:sz w:val="20"/>
          <w:szCs w:val="20"/>
        </w:rPr>
        <w:t>dokonywane</w:t>
      </w:r>
      <w:r w:rsidR="00BB0ADF">
        <w:rPr>
          <w:rFonts w:ascii="Arial" w:hAnsi="Arial" w:cs="Arial"/>
          <w:sz w:val="20"/>
          <w:szCs w:val="20"/>
        </w:rPr>
        <w:t xml:space="preserve"> są na rachunek IP. Zwroty środków w ramach budżetu środków europejskich dokonywane są na rachunek płatniczy transferowy. </w:t>
      </w:r>
      <w:r w:rsidR="005F093E" w:rsidRPr="00E55A11">
        <w:rPr>
          <w:rFonts w:ascii="Arial" w:hAnsi="Arial" w:cs="Arial"/>
          <w:sz w:val="20"/>
          <w:szCs w:val="20"/>
        </w:rPr>
        <w:t xml:space="preserve"> </w:t>
      </w:r>
      <w:r w:rsidRPr="00E55A11">
        <w:rPr>
          <w:rFonts w:ascii="Arial" w:hAnsi="Arial" w:cs="Arial"/>
          <w:sz w:val="20"/>
          <w:szCs w:val="20"/>
        </w:rPr>
        <w:t>.</w:t>
      </w:r>
      <w:r w:rsidRPr="00E55A11">
        <w:rPr>
          <w:rStyle w:val="Znakiprzypiswdolnych"/>
          <w:rFonts w:ascii="Arial" w:hAnsi="Arial" w:cs="Arial"/>
          <w:sz w:val="20"/>
          <w:szCs w:val="20"/>
        </w:rPr>
        <w:t xml:space="preserve"> </w:t>
      </w:r>
    </w:p>
    <w:p w14:paraId="5CD9E0C3" w14:textId="21A1E330" w:rsidR="0067638F" w:rsidRPr="00E55A11" w:rsidRDefault="007E56B8" w:rsidP="007E56B8">
      <w:pPr>
        <w:numPr>
          <w:ilvl w:val="0"/>
          <w:numId w:val="7"/>
        </w:numPr>
        <w:tabs>
          <w:tab w:val="clear" w:pos="720"/>
          <w:tab w:val="num" w:pos="284"/>
        </w:tabs>
        <w:ind w:left="284" w:hanging="284"/>
        <w:rPr>
          <w:rFonts w:ascii="Arial" w:hAnsi="Arial" w:cs="Arial"/>
          <w:sz w:val="20"/>
          <w:szCs w:val="20"/>
        </w:rPr>
      </w:pPr>
      <w:r w:rsidRPr="00E55A11">
        <w:rPr>
          <w:rFonts w:ascii="Arial" w:hAnsi="Arial" w:cs="Arial"/>
          <w:sz w:val="20"/>
          <w:szCs w:val="20"/>
        </w:rPr>
        <w:t xml:space="preserve">W przypadku </w:t>
      </w:r>
      <w:r w:rsidR="00C9670A" w:rsidRPr="00E55A11">
        <w:rPr>
          <w:rFonts w:ascii="Arial" w:hAnsi="Arial" w:cs="Arial"/>
          <w:sz w:val="20"/>
          <w:szCs w:val="20"/>
        </w:rPr>
        <w:t xml:space="preserve">wstrzymania finansowania </w:t>
      </w:r>
      <w:r w:rsidRPr="00E55A11">
        <w:rPr>
          <w:rFonts w:ascii="Arial" w:hAnsi="Arial" w:cs="Arial"/>
          <w:sz w:val="20"/>
          <w:szCs w:val="20"/>
        </w:rPr>
        <w:t xml:space="preserve">w trybie § </w:t>
      </w:r>
      <w:r w:rsidR="005F093E" w:rsidRPr="00E55A11">
        <w:rPr>
          <w:rFonts w:ascii="Arial" w:hAnsi="Arial" w:cs="Arial"/>
          <w:sz w:val="20"/>
          <w:szCs w:val="20"/>
        </w:rPr>
        <w:t xml:space="preserve">25 </w:t>
      </w:r>
      <w:r w:rsidRPr="00E55A11">
        <w:rPr>
          <w:rFonts w:ascii="Arial" w:hAnsi="Arial" w:cs="Arial"/>
          <w:sz w:val="20"/>
          <w:szCs w:val="20"/>
        </w:rPr>
        <w:t xml:space="preserve">Beneficjent jest zobowiązany do zwrotu niewykorzystanej części otrzymanych transz dofinansowania </w:t>
      </w:r>
      <w:r w:rsidR="0009739B" w:rsidRPr="00E55A11">
        <w:rPr>
          <w:rFonts w:ascii="Arial" w:hAnsi="Arial" w:cs="Arial"/>
          <w:sz w:val="20"/>
          <w:szCs w:val="20"/>
        </w:rPr>
        <w:t xml:space="preserve">wraz z odsetkami w wysokości określonej jak dla zaległości podatkowych liczonymi od dnia przekazania środków dofinansowania </w:t>
      </w:r>
      <w:r w:rsidRPr="00E55A11">
        <w:rPr>
          <w:rFonts w:ascii="Arial" w:hAnsi="Arial" w:cs="Arial"/>
          <w:sz w:val="20"/>
          <w:szCs w:val="20"/>
        </w:rPr>
        <w:t xml:space="preserve">w terminie 30 dni kalendarzowych od dnia </w:t>
      </w:r>
      <w:r w:rsidR="00C9670A" w:rsidRPr="00E55A11">
        <w:rPr>
          <w:rFonts w:ascii="Arial" w:hAnsi="Arial" w:cs="Arial"/>
          <w:sz w:val="20"/>
          <w:szCs w:val="20"/>
        </w:rPr>
        <w:t>wstrzymania finansowania</w:t>
      </w:r>
      <w:r w:rsidR="00BB0ADF">
        <w:rPr>
          <w:rFonts w:ascii="Arial" w:hAnsi="Arial" w:cs="Arial"/>
          <w:sz w:val="20"/>
          <w:szCs w:val="20"/>
        </w:rPr>
        <w:t>.</w:t>
      </w:r>
      <w:r w:rsidR="00E15D1A">
        <w:rPr>
          <w:rFonts w:ascii="Arial" w:hAnsi="Arial" w:cs="Arial"/>
          <w:sz w:val="20"/>
          <w:szCs w:val="20"/>
        </w:rPr>
        <w:t xml:space="preserve"> </w:t>
      </w:r>
      <w:r w:rsidR="00BB0ADF">
        <w:rPr>
          <w:rFonts w:ascii="Arial" w:hAnsi="Arial" w:cs="Arial"/>
          <w:sz w:val="20"/>
          <w:szCs w:val="20"/>
        </w:rPr>
        <w:t xml:space="preserve">Zwroty środków w ramach dotacji celowej </w:t>
      </w:r>
      <w:r w:rsidR="00E15D1A">
        <w:rPr>
          <w:rFonts w:ascii="Arial" w:hAnsi="Arial" w:cs="Arial"/>
          <w:sz w:val="20"/>
          <w:szCs w:val="20"/>
        </w:rPr>
        <w:t>ora</w:t>
      </w:r>
      <w:r w:rsidR="00E15D1A" w:rsidRPr="006A22FD">
        <w:rPr>
          <w:rFonts w:ascii="Arial" w:hAnsi="Arial" w:cs="Arial"/>
          <w:sz w:val="20"/>
          <w:szCs w:val="20"/>
        </w:rPr>
        <w:t xml:space="preserve">z </w:t>
      </w:r>
      <w:r w:rsidR="00BB0ADF" w:rsidRPr="006A22FD">
        <w:rPr>
          <w:rFonts w:ascii="Arial" w:hAnsi="Arial" w:cs="Arial"/>
          <w:sz w:val="20"/>
          <w:szCs w:val="20"/>
        </w:rPr>
        <w:t>odset</w:t>
      </w:r>
      <w:r w:rsidR="00E15D1A" w:rsidRPr="006A22FD">
        <w:rPr>
          <w:rFonts w:ascii="Arial" w:hAnsi="Arial" w:cs="Arial"/>
          <w:sz w:val="20"/>
          <w:szCs w:val="20"/>
        </w:rPr>
        <w:t>e</w:t>
      </w:r>
      <w:r w:rsidR="00BB0ADF" w:rsidRPr="006A22FD">
        <w:rPr>
          <w:rFonts w:ascii="Arial" w:hAnsi="Arial" w:cs="Arial"/>
          <w:sz w:val="20"/>
          <w:szCs w:val="20"/>
        </w:rPr>
        <w:t>k dokonywane</w:t>
      </w:r>
      <w:r w:rsidR="00BB0ADF">
        <w:rPr>
          <w:rFonts w:ascii="Arial" w:hAnsi="Arial" w:cs="Arial"/>
          <w:sz w:val="20"/>
          <w:szCs w:val="20"/>
        </w:rPr>
        <w:t xml:space="preserve"> są na rachunek IP. Zwroty środków w ramach budżetu środków europejskich dokonywane są na rachunek płatniczy transferowy.</w:t>
      </w:r>
    </w:p>
    <w:p w14:paraId="2D90844A" w14:textId="77777777" w:rsidR="007B279A" w:rsidRPr="00E55A11" w:rsidRDefault="009D490C" w:rsidP="00947225">
      <w:pPr>
        <w:numPr>
          <w:ilvl w:val="0"/>
          <w:numId w:val="7"/>
        </w:numPr>
        <w:tabs>
          <w:tab w:val="clear" w:pos="720"/>
          <w:tab w:val="num" w:pos="284"/>
        </w:tabs>
        <w:ind w:left="284" w:hanging="284"/>
        <w:rPr>
          <w:rFonts w:ascii="Arial" w:hAnsi="Arial" w:cs="Arial"/>
          <w:sz w:val="20"/>
          <w:szCs w:val="20"/>
        </w:rPr>
      </w:pPr>
      <w:r w:rsidRPr="00E55A11">
        <w:rPr>
          <w:rFonts w:ascii="Arial" w:hAnsi="Arial" w:cs="Arial"/>
          <w:sz w:val="20"/>
          <w:szCs w:val="20"/>
        </w:rPr>
        <w:t xml:space="preserve">W przypadku niedokonania zwrotu </w:t>
      </w:r>
      <w:r w:rsidR="00FE25FE" w:rsidRPr="00E55A11">
        <w:rPr>
          <w:rFonts w:ascii="Arial" w:hAnsi="Arial" w:cs="Arial"/>
          <w:sz w:val="20"/>
          <w:szCs w:val="20"/>
        </w:rPr>
        <w:t xml:space="preserve">środków </w:t>
      </w:r>
      <w:r w:rsidR="00EA1962" w:rsidRPr="00E55A11">
        <w:rPr>
          <w:rFonts w:ascii="Arial" w:hAnsi="Arial" w:cs="Arial"/>
          <w:sz w:val="20"/>
          <w:szCs w:val="20"/>
        </w:rPr>
        <w:t xml:space="preserve">zgodnie z ust. 1 </w:t>
      </w:r>
      <w:r w:rsidR="00970787" w:rsidRPr="00E55A11">
        <w:rPr>
          <w:rFonts w:ascii="Arial" w:hAnsi="Arial" w:cs="Arial"/>
          <w:sz w:val="20"/>
          <w:szCs w:val="20"/>
        </w:rPr>
        <w:t>oraz</w:t>
      </w:r>
      <w:r w:rsidR="00EA1962" w:rsidRPr="00E55A11">
        <w:rPr>
          <w:rFonts w:ascii="Arial" w:hAnsi="Arial" w:cs="Arial"/>
          <w:sz w:val="20"/>
          <w:szCs w:val="20"/>
        </w:rPr>
        <w:t xml:space="preserve"> </w:t>
      </w:r>
      <w:r w:rsidR="00947225" w:rsidRPr="00E55A11">
        <w:rPr>
          <w:rFonts w:ascii="Arial" w:hAnsi="Arial" w:cs="Arial"/>
          <w:sz w:val="20"/>
          <w:szCs w:val="20"/>
        </w:rPr>
        <w:t>4</w:t>
      </w:r>
      <w:r w:rsidR="00970787" w:rsidRPr="00E55A11">
        <w:rPr>
          <w:rFonts w:ascii="Arial" w:hAnsi="Arial" w:cs="Arial"/>
          <w:sz w:val="20"/>
          <w:szCs w:val="20"/>
        </w:rPr>
        <w:t xml:space="preserve"> i </w:t>
      </w:r>
      <w:r w:rsidR="00947225" w:rsidRPr="00E55A11">
        <w:rPr>
          <w:rFonts w:ascii="Arial" w:hAnsi="Arial" w:cs="Arial"/>
          <w:sz w:val="20"/>
          <w:szCs w:val="20"/>
        </w:rPr>
        <w:t>5</w:t>
      </w:r>
      <w:r w:rsidRPr="00E55A11">
        <w:rPr>
          <w:rFonts w:ascii="Arial" w:hAnsi="Arial" w:cs="Arial"/>
          <w:sz w:val="20"/>
          <w:szCs w:val="20"/>
        </w:rPr>
        <w:t xml:space="preserve">, stosuje się </w:t>
      </w:r>
      <w:r w:rsidR="00EA1962" w:rsidRPr="00E55A11">
        <w:rPr>
          <w:rFonts w:ascii="Arial" w:hAnsi="Arial" w:cs="Arial"/>
          <w:sz w:val="20"/>
          <w:szCs w:val="20"/>
        </w:rPr>
        <w:t xml:space="preserve">odpowiednio </w:t>
      </w:r>
      <w:r w:rsidR="00592BC0" w:rsidRPr="00E55A11">
        <w:rPr>
          <w:rFonts w:ascii="Arial" w:hAnsi="Arial" w:cs="Arial"/>
          <w:sz w:val="20"/>
          <w:szCs w:val="20"/>
        </w:rPr>
        <w:br/>
      </w:r>
      <w:r w:rsidRPr="00E55A11">
        <w:rPr>
          <w:rFonts w:ascii="Arial" w:hAnsi="Arial" w:cs="Arial"/>
          <w:sz w:val="20"/>
          <w:szCs w:val="20"/>
        </w:rPr>
        <w:t>§ 1</w:t>
      </w:r>
      <w:r w:rsidR="001322E9" w:rsidRPr="00E55A11">
        <w:rPr>
          <w:rFonts w:ascii="Arial" w:hAnsi="Arial" w:cs="Arial"/>
          <w:sz w:val="20"/>
          <w:szCs w:val="20"/>
        </w:rPr>
        <w:t>2</w:t>
      </w:r>
      <w:r w:rsidRPr="00E55A11">
        <w:rPr>
          <w:rFonts w:ascii="Arial" w:hAnsi="Arial" w:cs="Arial"/>
          <w:sz w:val="20"/>
          <w:szCs w:val="20"/>
        </w:rPr>
        <w:t xml:space="preserve"> </w:t>
      </w:r>
      <w:r w:rsidR="00BE7925" w:rsidRPr="00E55A11">
        <w:rPr>
          <w:rFonts w:ascii="Arial" w:hAnsi="Arial" w:cs="Arial"/>
          <w:sz w:val="20"/>
          <w:szCs w:val="20"/>
        </w:rPr>
        <w:t>niniejszego Dokumentu</w:t>
      </w:r>
      <w:r w:rsidRPr="00E55A11">
        <w:rPr>
          <w:rFonts w:ascii="Arial" w:hAnsi="Arial" w:cs="Arial"/>
          <w:sz w:val="20"/>
          <w:szCs w:val="20"/>
        </w:rPr>
        <w:t>.</w:t>
      </w:r>
    </w:p>
    <w:p w14:paraId="1C2FD07E" w14:textId="73AF4AE0" w:rsidR="00947225" w:rsidRPr="006A0928" w:rsidRDefault="00947225" w:rsidP="006A0928">
      <w:pPr>
        <w:numPr>
          <w:ilvl w:val="0"/>
          <w:numId w:val="7"/>
        </w:numPr>
        <w:tabs>
          <w:tab w:val="clear" w:pos="720"/>
          <w:tab w:val="num" w:pos="284"/>
        </w:tabs>
        <w:ind w:left="284" w:hanging="284"/>
        <w:rPr>
          <w:rFonts w:ascii="Arial" w:hAnsi="Arial" w:cs="Arial"/>
          <w:sz w:val="20"/>
          <w:szCs w:val="20"/>
        </w:rPr>
      </w:pPr>
      <w:r w:rsidRPr="00E55A11">
        <w:rPr>
          <w:rFonts w:ascii="Arial" w:hAnsi="Arial" w:cs="Arial"/>
          <w:sz w:val="20"/>
          <w:szCs w:val="20"/>
        </w:rPr>
        <w:t xml:space="preserve">W przypadku </w:t>
      </w:r>
      <w:r w:rsidR="009233E2" w:rsidRPr="00E55A11">
        <w:rPr>
          <w:rFonts w:ascii="Arial" w:hAnsi="Arial" w:cs="Arial"/>
          <w:sz w:val="20"/>
          <w:szCs w:val="20"/>
        </w:rPr>
        <w:t xml:space="preserve">wstrzymania finansowania </w:t>
      </w:r>
      <w:r w:rsidR="007B279A" w:rsidRPr="00E55A11">
        <w:rPr>
          <w:rFonts w:ascii="Arial" w:hAnsi="Arial" w:cs="Arial"/>
          <w:sz w:val="20"/>
          <w:szCs w:val="20"/>
        </w:rPr>
        <w:t xml:space="preserve">na podstawie § </w:t>
      </w:r>
      <w:r w:rsidR="009233E2" w:rsidRPr="00E55A11">
        <w:rPr>
          <w:rFonts w:ascii="Arial" w:hAnsi="Arial" w:cs="Arial"/>
          <w:sz w:val="20"/>
          <w:szCs w:val="20"/>
        </w:rPr>
        <w:t xml:space="preserve">24 </w:t>
      </w:r>
      <w:r w:rsidRPr="00E55A11">
        <w:rPr>
          <w:rFonts w:ascii="Arial" w:hAnsi="Arial" w:cs="Arial"/>
          <w:sz w:val="20"/>
          <w:szCs w:val="20"/>
        </w:rPr>
        <w:t>ust. 1, Beneficjent zobowiązuje się usunąć</w:t>
      </w:r>
      <w:r w:rsidR="000E6CCF" w:rsidRPr="00E55A11">
        <w:rPr>
          <w:rFonts w:ascii="Arial" w:hAnsi="Arial" w:cs="Arial"/>
          <w:sz w:val="20"/>
          <w:szCs w:val="20"/>
        </w:rPr>
        <w:t xml:space="preserve"> </w:t>
      </w:r>
      <w:r w:rsidR="00CD7FC6" w:rsidRPr="00E55A11">
        <w:rPr>
          <w:rFonts w:ascii="Arial" w:hAnsi="Arial" w:cs="Arial"/>
          <w:sz w:val="20"/>
          <w:szCs w:val="20"/>
        </w:rPr>
        <w:t xml:space="preserve">w sposób trwały i nieodwracalny </w:t>
      </w:r>
      <w:r w:rsidRPr="00E55A11">
        <w:rPr>
          <w:rFonts w:ascii="Arial" w:hAnsi="Arial" w:cs="Arial"/>
          <w:sz w:val="20"/>
          <w:szCs w:val="20"/>
        </w:rPr>
        <w:t xml:space="preserve">wszelkie dane osobowe pozyskane w związku z realizacją </w:t>
      </w:r>
      <w:r w:rsidR="006A0928">
        <w:rPr>
          <w:rFonts w:ascii="Arial" w:hAnsi="Arial" w:cs="Arial"/>
          <w:sz w:val="20"/>
          <w:szCs w:val="20"/>
        </w:rPr>
        <w:t>Decyzji</w:t>
      </w:r>
      <w:r w:rsidR="003B74C4" w:rsidRPr="003B74C4">
        <w:rPr>
          <w:rFonts w:ascii="Arial" w:hAnsi="Arial" w:cs="Arial"/>
          <w:sz w:val="20"/>
          <w:szCs w:val="20"/>
        </w:rPr>
        <w:t xml:space="preserve"> w formie papierowej i elektronicznej. Po dokonaniu ww. czynności Beneficjent</w:t>
      </w:r>
      <w:r w:rsidR="006A0928">
        <w:rPr>
          <w:rFonts w:ascii="Arial" w:hAnsi="Arial" w:cs="Arial"/>
          <w:sz w:val="20"/>
          <w:szCs w:val="20"/>
        </w:rPr>
        <w:t xml:space="preserve"> </w:t>
      </w:r>
      <w:r w:rsidR="003B74C4" w:rsidRPr="006A0928">
        <w:rPr>
          <w:rFonts w:ascii="Arial" w:hAnsi="Arial" w:cs="Arial"/>
          <w:sz w:val="20"/>
          <w:szCs w:val="20"/>
        </w:rPr>
        <w:t>zobowiązuje się przekazać do IP oświadczenie o usunięciu danych osobowych.</w:t>
      </w:r>
    </w:p>
    <w:p w14:paraId="715E41CB" w14:textId="77777777" w:rsidR="003B0024" w:rsidRDefault="003B0024" w:rsidP="00780E37">
      <w:pPr>
        <w:spacing w:line="360" w:lineRule="auto"/>
        <w:jc w:val="center"/>
        <w:rPr>
          <w:rFonts w:ascii="Arial" w:hAnsi="Arial" w:cs="Arial"/>
          <w:sz w:val="20"/>
          <w:szCs w:val="20"/>
        </w:rPr>
      </w:pPr>
    </w:p>
    <w:p w14:paraId="480F08A6" w14:textId="77777777" w:rsidR="009D490C" w:rsidRPr="00E55A11" w:rsidRDefault="009D490C" w:rsidP="00780E37">
      <w:pPr>
        <w:spacing w:line="360" w:lineRule="auto"/>
        <w:jc w:val="center"/>
        <w:rPr>
          <w:rFonts w:ascii="Arial" w:hAnsi="Arial" w:cs="Arial"/>
          <w:sz w:val="20"/>
          <w:szCs w:val="20"/>
        </w:rPr>
      </w:pPr>
      <w:r w:rsidRPr="00E55A11">
        <w:rPr>
          <w:rFonts w:ascii="Arial" w:hAnsi="Arial" w:cs="Arial"/>
          <w:sz w:val="20"/>
          <w:szCs w:val="20"/>
        </w:rPr>
        <w:t xml:space="preserve">§ </w:t>
      </w:r>
      <w:r w:rsidR="009233E2" w:rsidRPr="00E55A11">
        <w:rPr>
          <w:rFonts w:ascii="Arial" w:hAnsi="Arial" w:cs="Arial"/>
          <w:sz w:val="20"/>
          <w:szCs w:val="20"/>
        </w:rPr>
        <w:t>27</w:t>
      </w:r>
      <w:r w:rsidRPr="00E55A11">
        <w:rPr>
          <w:rFonts w:ascii="Arial" w:hAnsi="Arial" w:cs="Arial"/>
          <w:sz w:val="20"/>
          <w:szCs w:val="20"/>
        </w:rPr>
        <w:t>.</w:t>
      </w:r>
    </w:p>
    <w:p w14:paraId="03CBA48C" w14:textId="77777777" w:rsidR="009D490C" w:rsidRPr="00E55A11" w:rsidRDefault="009233E2" w:rsidP="00350F7A">
      <w:pPr>
        <w:numPr>
          <w:ilvl w:val="1"/>
          <w:numId w:val="7"/>
        </w:numPr>
        <w:tabs>
          <w:tab w:val="clear" w:pos="1440"/>
          <w:tab w:val="num" w:pos="360"/>
        </w:tabs>
        <w:ind w:left="360"/>
        <w:rPr>
          <w:rFonts w:ascii="Arial" w:hAnsi="Arial" w:cs="Arial"/>
          <w:sz w:val="20"/>
          <w:szCs w:val="20"/>
        </w:rPr>
      </w:pPr>
      <w:r w:rsidRPr="00E55A11">
        <w:rPr>
          <w:rFonts w:ascii="Arial" w:hAnsi="Arial" w:cs="Arial"/>
          <w:sz w:val="20"/>
          <w:szCs w:val="20"/>
        </w:rPr>
        <w:t>Wstrzymanie finansowania</w:t>
      </w:r>
      <w:r w:rsidRPr="00E55A11" w:rsidDel="009233E2">
        <w:rPr>
          <w:rFonts w:ascii="Arial" w:hAnsi="Arial" w:cs="Arial"/>
          <w:sz w:val="20"/>
          <w:szCs w:val="20"/>
        </w:rPr>
        <w:t xml:space="preserve"> </w:t>
      </w:r>
      <w:r w:rsidR="009D490C" w:rsidRPr="00E55A11">
        <w:rPr>
          <w:rFonts w:ascii="Arial" w:hAnsi="Arial" w:cs="Arial"/>
          <w:sz w:val="20"/>
          <w:szCs w:val="20"/>
        </w:rPr>
        <w:t xml:space="preserve">nie zwalnia </w:t>
      </w:r>
      <w:r w:rsidR="00FE25FE" w:rsidRPr="00E55A11">
        <w:rPr>
          <w:rFonts w:ascii="Arial" w:hAnsi="Arial" w:cs="Arial"/>
          <w:sz w:val="20"/>
          <w:szCs w:val="20"/>
        </w:rPr>
        <w:t>B</w:t>
      </w:r>
      <w:r w:rsidR="009D490C" w:rsidRPr="00E55A11">
        <w:rPr>
          <w:rFonts w:ascii="Arial" w:hAnsi="Arial" w:cs="Arial"/>
          <w:sz w:val="20"/>
          <w:szCs w:val="20"/>
        </w:rPr>
        <w:t xml:space="preserve">eneficjenta z obowiązków wynikających z § </w:t>
      </w:r>
      <w:r w:rsidR="008F14E9" w:rsidRPr="00E55A11">
        <w:rPr>
          <w:rFonts w:ascii="Arial" w:hAnsi="Arial" w:cs="Arial"/>
          <w:sz w:val="20"/>
          <w:szCs w:val="20"/>
        </w:rPr>
        <w:t>4</w:t>
      </w:r>
      <w:r w:rsidR="00311728" w:rsidRPr="00E55A11">
        <w:rPr>
          <w:rFonts w:ascii="Arial" w:hAnsi="Arial" w:cs="Arial"/>
          <w:sz w:val="20"/>
          <w:szCs w:val="20"/>
        </w:rPr>
        <w:t xml:space="preserve"> ust. 1 pkt 4, § </w:t>
      </w:r>
      <w:r w:rsidRPr="00E55A11">
        <w:rPr>
          <w:rFonts w:ascii="Arial" w:hAnsi="Arial" w:cs="Arial"/>
          <w:sz w:val="20"/>
          <w:szCs w:val="20"/>
        </w:rPr>
        <w:t xml:space="preserve">14 </w:t>
      </w:r>
      <w:r w:rsidR="00443112" w:rsidRPr="00E55A11">
        <w:rPr>
          <w:rFonts w:ascii="Arial" w:hAnsi="Arial" w:cs="Arial"/>
          <w:sz w:val="20"/>
          <w:szCs w:val="20"/>
        </w:rPr>
        <w:t>–</w:t>
      </w:r>
      <w:r w:rsidR="009D490C" w:rsidRPr="00E55A11">
        <w:rPr>
          <w:rFonts w:ascii="Arial" w:hAnsi="Arial" w:cs="Arial"/>
          <w:sz w:val="20"/>
          <w:szCs w:val="20"/>
        </w:rPr>
        <w:t xml:space="preserve"> </w:t>
      </w:r>
      <w:r w:rsidRPr="00E55A11">
        <w:rPr>
          <w:rFonts w:ascii="Arial" w:hAnsi="Arial" w:cs="Arial"/>
          <w:sz w:val="20"/>
          <w:szCs w:val="20"/>
        </w:rPr>
        <w:t xml:space="preserve">17 </w:t>
      </w:r>
      <w:r w:rsidR="00443112" w:rsidRPr="00E55A11">
        <w:rPr>
          <w:rFonts w:ascii="Arial" w:hAnsi="Arial" w:cs="Arial"/>
          <w:sz w:val="20"/>
          <w:szCs w:val="20"/>
        </w:rPr>
        <w:t>oraz</w:t>
      </w:r>
      <w:r w:rsidR="009D490C" w:rsidRPr="00E55A11">
        <w:rPr>
          <w:rFonts w:ascii="Arial" w:hAnsi="Arial" w:cs="Arial"/>
          <w:sz w:val="20"/>
          <w:szCs w:val="20"/>
        </w:rPr>
        <w:t xml:space="preserve"> § </w:t>
      </w:r>
      <w:r w:rsidR="00710211" w:rsidRPr="00E55A11">
        <w:rPr>
          <w:rFonts w:ascii="Arial" w:hAnsi="Arial" w:cs="Arial"/>
          <w:sz w:val="20"/>
          <w:szCs w:val="20"/>
        </w:rPr>
        <w:t xml:space="preserve">19 </w:t>
      </w:r>
      <w:r w:rsidR="00487FE2" w:rsidRPr="00E55A11">
        <w:rPr>
          <w:rFonts w:ascii="Arial" w:hAnsi="Arial" w:cs="Arial"/>
          <w:sz w:val="20"/>
          <w:szCs w:val="20"/>
        </w:rPr>
        <w:t xml:space="preserve">– </w:t>
      </w:r>
      <w:r w:rsidR="00710211" w:rsidRPr="00E55A11">
        <w:rPr>
          <w:rFonts w:ascii="Arial" w:hAnsi="Arial" w:cs="Arial"/>
          <w:sz w:val="20"/>
          <w:szCs w:val="20"/>
        </w:rPr>
        <w:t>21</w:t>
      </w:r>
      <w:r w:rsidR="009D490C" w:rsidRPr="00E55A11">
        <w:rPr>
          <w:rFonts w:ascii="Arial" w:hAnsi="Arial" w:cs="Arial"/>
          <w:sz w:val="20"/>
          <w:szCs w:val="20"/>
        </w:rPr>
        <w:t xml:space="preserve">, które jest on zobowiązany wykonywać w dalszym ciągu. </w:t>
      </w:r>
    </w:p>
    <w:p w14:paraId="367432FA" w14:textId="77777777" w:rsidR="00D0513B" w:rsidRPr="00E55A11" w:rsidRDefault="009D490C" w:rsidP="00350F7A">
      <w:pPr>
        <w:numPr>
          <w:ilvl w:val="1"/>
          <w:numId w:val="7"/>
        </w:numPr>
        <w:tabs>
          <w:tab w:val="clear" w:pos="1440"/>
          <w:tab w:val="num" w:pos="360"/>
        </w:tabs>
        <w:ind w:left="360"/>
        <w:rPr>
          <w:rFonts w:ascii="Arial" w:hAnsi="Arial" w:cs="Arial"/>
          <w:sz w:val="20"/>
          <w:szCs w:val="20"/>
        </w:rPr>
      </w:pPr>
      <w:r w:rsidRPr="00E55A11">
        <w:rPr>
          <w:rFonts w:ascii="Arial" w:hAnsi="Arial" w:cs="Arial"/>
          <w:sz w:val="20"/>
          <w:szCs w:val="20"/>
        </w:rPr>
        <w:t>Przepis ust. 1 nie obejmuje sytuacji, gdy w związku z</w:t>
      </w:r>
      <w:r w:rsidR="00710211" w:rsidRPr="00E55A11">
        <w:rPr>
          <w:rFonts w:ascii="Arial" w:hAnsi="Arial" w:cs="Arial"/>
          <w:sz w:val="20"/>
          <w:szCs w:val="20"/>
        </w:rPr>
        <w:t>e</w:t>
      </w:r>
      <w:r w:rsidRPr="00E55A11">
        <w:rPr>
          <w:rFonts w:ascii="Arial" w:hAnsi="Arial" w:cs="Arial"/>
          <w:sz w:val="20"/>
          <w:szCs w:val="20"/>
        </w:rPr>
        <w:t xml:space="preserve"> </w:t>
      </w:r>
      <w:r w:rsidR="00710211" w:rsidRPr="00E55A11">
        <w:rPr>
          <w:rFonts w:ascii="Arial" w:hAnsi="Arial" w:cs="Arial"/>
          <w:sz w:val="20"/>
          <w:szCs w:val="20"/>
        </w:rPr>
        <w:t xml:space="preserve">wstrzymaniem dofinansowania </w:t>
      </w:r>
      <w:r w:rsidR="005C2373" w:rsidRPr="00E55A11">
        <w:rPr>
          <w:rFonts w:ascii="Arial" w:hAnsi="Arial" w:cs="Arial"/>
          <w:sz w:val="20"/>
          <w:szCs w:val="20"/>
        </w:rPr>
        <w:t>wszystkie wydatki poniesione w ramach Projektu są uznane za niekwalifikowalne</w:t>
      </w:r>
      <w:r w:rsidRPr="00E55A11">
        <w:rPr>
          <w:rFonts w:ascii="Arial" w:hAnsi="Arial" w:cs="Arial"/>
          <w:sz w:val="20"/>
          <w:szCs w:val="20"/>
        </w:rPr>
        <w:t>.</w:t>
      </w:r>
    </w:p>
    <w:p w14:paraId="22D4696E" w14:textId="77777777" w:rsidR="00350F7A" w:rsidRPr="00E55A11" w:rsidRDefault="00350F7A" w:rsidP="00350F7A">
      <w:pPr>
        <w:keepNext/>
        <w:jc w:val="center"/>
        <w:rPr>
          <w:rFonts w:ascii="Arial" w:hAnsi="Arial" w:cs="Arial"/>
          <w:b/>
          <w:sz w:val="20"/>
          <w:szCs w:val="20"/>
        </w:rPr>
      </w:pPr>
    </w:p>
    <w:p w14:paraId="49DD54D0" w14:textId="77777777" w:rsidR="009D490C" w:rsidRPr="00E55A11" w:rsidRDefault="009D490C" w:rsidP="00780E37">
      <w:pPr>
        <w:keepNext/>
        <w:spacing w:line="360" w:lineRule="auto"/>
        <w:jc w:val="center"/>
        <w:rPr>
          <w:rFonts w:ascii="Arial" w:hAnsi="Arial" w:cs="Arial"/>
          <w:b/>
          <w:sz w:val="20"/>
          <w:szCs w:val="20"/>
        </w:rPr>
      </w:pPr>
      <w:r w:rsidRPr="00E55A11">
        <w:rPr>
          <w:rFonts w:ascii="Arial" w:hAnsi="Arial" w:cs="Arial"/>
          <w:b/>
          <w:sz w:val="20"/>
          <w:szCs w:val="20"/>
        </w:rPr>
        <w:t>Postanowienia końcowe</w:t>
      </w:r>
    </w:p>
    <w:p w14:paraId="4B0B7DB6" w14:textId="77777777" w:rsidR="009D490C" w:rsidRPr="00E55A11" w:rsidRDefault="009D490C" w:rsidP="00780E37">
      <w:pPr>
        <w:keepNext/>
        <w:spacing w:line="360" w:lineRule="auto"/>
        <w:jc w:val="center"/>
        <w:rPr>
          <w:rFonts w:ascii="Arial" w:hAnsi="Arial" w:cs="Arial"/>
          <w:sz w:val="20"/>
          <w:szCs w:val="20"/>
        </w:rPr>
      </w:pPr>
      <w:r w:rsidRPr="00E55A11">
        <w:rPr>
          <w:rFonts w:ascii="Arial" w:hAnsi="Arial" w:cs="Arial"/>
          <w:sz w:val="20"/>
          <w:szCs w:val="20"/>
        </w:rPr>
        <w:t xml:space="preserve">§ </w:t>
      </w:r>
      <w:r w:rsidR="009D034C" w:rsidRPr="00E55A11">
        <w:rPr>
          <w:rFonts w:ascii="Arial" w:hAnsi="Arial" w:cs="Arial"/>
          <w:sz w:val="20"/>
          <w:szCs w:val="20"/>
        </w:rPr>
        <w:t>28</w:t>
      </w:r>
      <w:r w:rsidRPr="00E55A11">
        <w:rPr>
          <w:rFonts w:ascii="Arial" w:hAnsi="Arial" w:cs="Arial"/>
          <w:sz w:val="20"/>
          <w:szCs w:val="20"/>
        </w:rPr>
        <w:t>.</w:t>
      </w:r>
    </w:p>
    <w:p w14:paraId="12E29A45" w14:textId="77777777" w:rsidR="009D490C" w:rsidRPr="00E55A11" w:rsidRDefault="009D490C" w:rsidP="009D3F46">
      <w:pPr>
        <w:keepNext/>
        <w:numPr>
          <w:ilvl w:val="0"/>
          <w:numId w:val="21"/>
        </w:numPr>
        <w:rPr>
          <w:rFonts w:ascii="Arial" w:hAnsi="Arial" w:cs="Arial"/>
          <w:i/>
          <w:iCs/>
          <w:sz w:val="20"/>
          <w:szCs w:val="20"/>
        </w:rPr>
      </w:pPr>
      <w:r w:rsidRPr="00E55A11">
        <w:rPr>
          <w:rFonts w:ascii="Arial" w:hAnsi="Arial" w:cs="Arial"/>
          <w:sz w:val="20"/>
          <w:szCs w:val="20"/>
        </w:rPr>
        <w:t xml:space="preserve">Prawa i obowiązki </w:t>
      </w:r>
      <w:r w:rsidR="00955367" w:rsidRPr="00E55A11">
        <w:rPr>
          <w:rFonts w:ascii="Arial" w:hAnsi="Arial" w:cs="Arial"/>
          <w:sz w:val="20"/>
          <w:szCs w:val="20"/>
        </w:rPr>
        <w:t xml:space="preserve">oraz wierzytelności </w:t>
      </w:r>
      <w:r w:rsidRPr="00E55A11">
        <w:rPr>
          <w:rFonts w:ascii="Arial" w:hAnsi="Arial" w:cs="Arial"/>
          <w:sz w:val="20"/>
          <w:szCs w:val="20"/>
        </w:rPr>
        <w:t xml:space="preserve">Beneficjenta wynikające z </w:t>
      </w:r>
      <w:r w:rsidR="009D034C" w:rsidRPr="00E55A11">
        <w:rPr>
          <w:rFonts w:ascii="Arial" w:hAnsi="Arial" w:cs="Arial"/>
          <w:sz w:val="20"/>
          <w:szCs w:val="20"/>
        </w:rPr>
        <w:t>Dokumentu</w:t>
      </w:r>
      <w:r w:rsidRPr="00E55A11">
        <w:rPr>
          <w:rFonts w:ascii="Arial" w:hAnsi="Arial" w:cs="Arial"/>
          <w:sz w:val="20"/>
          <w:szCs w:val="20"/>
        </w:rPr>
        <w:t xml:space="preserve"> nie mogą być przenoszone na osoby trzecie, bez zgody </w:t>
      </w:r>
      <w:r w:rsidR="00EF202B" w:rsidRPr="00E55A11">
        <w:rPr>
          <w:rFonts w:ascii="Arial" w:hAnsi="Arial" w:cs="Arial"/>
          <w:sz w:val="20"/>
          <w:szCs w:val="20"/>
        </w:rPr>
        <w:t>Instytucji Pośredniczącej</w:t>
      </w:r>
      <w:r w:rsidRPr="00E55A11">
        <w:rPr>
          <w:rFonts w:ascii="Arial" w:hAnsi="Arial" w:cs="Arial"/>
          <w:sz w:val="20"/>
          <w:szCs w:val="20"/>
        </w:rPr>
        <w:t xml:space="preserve">. </w:t>
      </w:r>
      <w:r w:rsidRPr="00E55A11">
        <w:rPr>
          <w:rFonts w:ascii="Arial" w:hAnsi="Arial" w:cs="Arial"/>
          <w:i/>
          <w:iCs/>
          <w:sz w:val="20"/>
          <w:szCs w:val="20"/>
        </w:rPr>
        <w:t>Powyższy przepis nie obejmuje przenoszenia praw w ramach partnerstwa.</w:t>
      </w:r>
      <w:r w:rsidR="00A87FAB" w:rsidRPr="00E55A11">
        <w:rPr>
          <w:rStyle w:val="Odwoanieprzypisudolnego"/>
          <w:rFonts w:ascii="Arial" w:hAnsi="Arial" w:cs="Arial"/>
          <w:i/>
          <w:iCs/>
          <w:sz w:val="20"/>
          <w:szCs w:val="20"/>
        </w:rPr>
        <w:footnoteReference w:id="98"/>
      </w:r>
    </w:p>
    <w:p w14:paraId="1A44F2CE" w14:textId="77777777" w:rsidR="009D490C" w:rsidRPr="00E55A11" w:rsidRDefault="009D490C" w:rsidP="009D3F46">
      <w:pPr>
        <w:numPr>
          <w:ilvl w:val="0"/>
          <w:numId w:val="21"/>
        </w:numPr>
        <w:rPr>
          <w:rFonts w:ascii="Arial" w:hAnsi="Arial" w:cs="Arial"/>
          <w:i/>
          <w:iCs/>
          <w:sz w:val="20"/>
          <w:szCs w:val="20"/>
        </w:rPr>
      </w:pPr>
      <w:r w:rsidRPr="00E55A11">
        <w:rPr>
          <w:rFonts w:ascii="Arial" w:hAnsi="Arial" w:cs="Arial"/>
          <w:i/>
          <w:iCs/>
          <w:sz w:val="20"/>
          <w:szCs w:val="20"/>
        </w:rPr>
        <w:t xml:space="preserve">Beneficjent zobowiązuje się wprowadzić prawa i obowiązki Partnerów wynikające z </w:t>
      </w:r>
      <w:r w:rsidR="00606817" w:rsidRPr="00E55A11">
        <w:rPr>
          <w:rFonts w:ascii="Arial" w:hAnsi="Arial" w:cs="Arial"/>
          <w:i/>
          <w:iCs/>
          <w:sz w:val="20"/>
          <w:szCs w:val="20"/>
        </w:rPr>
        <w:t>niniejszego Dokumentu</w:t>
      </w:r>
      <w:r w:rsidRPr="00E55A11">
        <w:rPr>
          <w:rFonts w:ascii="Arial" w:hAnsi="Arial" w:cs="Arial"/>
          <w:i/>
          <w:iCs/>
          <w:sz w:val="20"/>
          <w:szCs w:val="20"/>
        </w:rPr>
        <w:t xml:space="preserve"> w zawartej z nimi umowie </w:t>
      </w:r>
      <w:r w:rsidR="00600D7C" w:rsidRPr="00E55A11">
        <w:rPr>
          <w:rFonts w:ascii="Arial" w:hAnsi="Arial" w:cs="Arial"/>
          <w:i/>
          <w:iCs/>
          <w:sz w:val="20"/>
          <w:szCs w:val="20"/>
        </w:rPr>
        <w:t xml:space="preserve">o </w:t>
      </w:r>
      <w:r w:rsidRPr="00E55A11">
        <w:rPr>
          <w:rFonts w:ascii="Arial" w:hAnsi="Arial" w:cs="Arial"/>
          <w:i/>
          <w:iCs/>
          <w:sz w:val="20"/>
          <w:szCs w:val="20"/>
        </w:rPr>
        <w:t>partnerstw</w:t>
      </w:r>
      <w:r w:rsidR="00600D7C" w:rsidRPr="00E55A11">
        <w:rPr>
          <w:rFonts w:ascii="Arial" w:hAnsi="Arial" w:cs="Arial"/>
          <w:i/>
          <w:iCs/>
          <w:sz w:val="20"/>
          <w:szCs w:val="20"/>
        </w:rPr>
        <w:t>ie</w:t>
      </w:r>
      <w:r w:rsidRPr="00E55A11">
        <w:rPr>
          <w:rFonts w:ascii="Arial" w:hAnsi="Arial" w:cs="Arial"/>
          <w:i/>
          <w:iCs/>
          <w:sz w:val="20"/>
          <w:szCs w:val="20"/>
        </w:rPr>
        <w:t>.</w:t>
      </w:r>
      <w:r w:rsidRPr="00E55A11">
        <w:rPr>
          <w:rStyle w:val="Odwoanieprzypisudolnego"/>
          <w:rFonts w:ascii="Arial" w:hAnsi="Arial" w:cs="Arial"/>
          <w:i/>
          <w:iCs/>
          <w:sz w:val="20"/>
          <w:szCs w:val="20"/>
        </w:rPr>
        <w:footnoteReference w:id="99"/>
      </w:r>
    </w:p>
    <w:p w14:paraId="622382FB" w14:textId="77777777" w:rsidR="009D490C" w:rsidRPr="00E55A11" w:rsidRDefault="009D490C" w:rsidP="00350F7A">
      <w:pPr>
        <w:rPr>
          <w:rFonts w:ascii="Arial" w:hAnsi="Arial" w:cs="Arial"/>
          <w:i/>
          <w:sz w:val="20"/>
          <w:szCs w:val="20"/>
        </w:rPr>
      </w:pPr>
    </w:p>
    <w:p w14:paraId="0764AF3A" w14:textId="77777777" w:rsidR="009D490C" w:rsidRPr="00E55A11" w:rsidRDefault="009D490C" w:rsidP="00780E37">
      <w:pPr>
        <w:spacing w:line="360" w:lineRule="auto"/>
        <w:jc w:val="center"/>
        <w:rPr>
          <w:rFonts w:ascii="Arial" w:hAnsi="Arial" w:cs="Arial"/>
          <w:sz w:val="20"/>
          <w:szCs w:val="20"/>
        </w:rPr>
      </w:pPr>
      <w:r w:rsidRPr="00E55A11">
        <w:rPr>
          <w:rFonts w:ascii="Arial" w:hAnsi="Arial" w:cs="Arial"/>
          <w:sz w:val="20"/>
          <w:szCs w:val="20"/>
        </w:rPr>
        <w:lastRenderedPageBreak/>
        <w:t xml:space="preserve">§ </w:t>
      </w:r>
      <w:r w:rsidR="009D034C" w:rsidRPr="00E55A11">
        <w:rPr>
          <w:rFonts w:ascii="Arial" w:hAnsi="Arial" w:cs="Arial"/>
          <w:sz w:val="20"/>
          <w:szCs w:val="20"/>
        </w:rPr>
        <w:t>29</w:t>
      </w:r>
    </w:p>
    <w:p w14:paraId="3CA307F5" w14:textId="77777777" w:rsidR="009D490C" w:rsidRPr="00E55A11" w:rsidRDefault="009D490C" w:rsidP="002B0190">
      <w:pPr>
        <w:widowControl w:val="0"/>
        <w:ind w:left="0" w:firstLine="0"/>
        <w:rPr>
          <w:rFonts w:ascii="Arial" w:hAnsi="Arial" w:cs="Arial"/>
          <w:sz w:val="20"/>
          <w:szCs w:val="20"/>
        </w:rPr>
      </w:pPr>
      <w:r w:rsidRPr="00E55A11">
        <w:rPr>
          <w:rFonts w:ascii="Arial" w:hAnsi="Arial" w:cs="Arial"/>
          <w:sz w:val="20"/>
          <w:szCs w:val="20"/>
        </w:rPr>
        <w:t xml:space="preserve">W sprawach nieuregulowanych </w:t>
      </w:r>
      <w:r w:rsidR="009D034C" w:rsidRPr="00E55A11">
        <w:rPr>
          <w:rFonts w:ascii="Arial" w:hAnsi="Arial" w:cs="Arial"/>
          <w:sz w:val="20"/>
          <w:szCs w:val="20"/>
        </w:rPr>
        <w:t>Dokumentem</w:t>
      </w:r>
      <w:r w:rsidRPr="00E55A11">
        <w:rPr>
          <w:rFonts w:ascii="Arial" w:hAnsi="Arial" w:cs="Arial"/>
          <w:sz w:val="20"/>
          <w:szCs w:val="20"/>
        </w:rPr>
        <w:t xml:space="preserve"> zastosowanie mają odpowiednie reguły i </w:t>
      </w:r>
      <w:r w:rsidR="00970787" w:rsidRPr="00E55A11">
        <w:rPr>
          <w:rFonts w:ascii="Arial" w:hAnsi="Arial" w:cs="Arial"/>
          <w:sz w:val="20"/>
          <w:szCs w:val="20"/>
        </w:rPr>
        <w:t xml:space="preserve">warunki </w:t>
      </w:r>
      <w:r w:rsidRPr="00E55A11">
        <w:rPr>
          <w:rFonts w:ascii="Arial" w:hAnsi="Arial" w:cs="Arial"/>
          <w:sz w:val="20"/>
          <w:szCs w:val="20"/>
        </w:rPr>
        <w:t>wynikające</w:t>
      </w:r>
      <w:r w:rsidR="009D034C" w:rsidRPr="00E55A11">
        <w:rPr>
          <w:rFonts w:ascii="Arial" w:hAnsi="Arial" w:cs="Arial"/>
          <w:sz w:val="20"/>
          <w:szCs w:val="20"/>
        </w:rPr>
        <w:t xml:space="preserve"> </w:t>
      </w:r>
      <w:r w:rsidRPr="00E55A11">
        <w:rPr>
          <w:rFonts w:ascii="Arial" w:hAnsi="Arial" w:cs="Arial"/>
          <w:sz w:val="20"/>
          <w:szCs w:val="20"/>
        </w:rPr>
        <w:t xml:space="preserve">z  Programu, a także odpowiednie przepisy prawa </w:t>
      </w:r>
      <w:r w:rsidR="00970787" w:rsidRPr="00E55A11">
        <w:rPr>
          <w:rFonts w:ascii="Arial" w:hAnsi="Arial" w:cs="Arial"/>
          <w:sz w:val="20"/>
          <w:szCs w:val="20"/>
        </w:rPr>
        <w:t>unijnego i prawa krajowego</w:t>
      </w:r>
      <w:r w:rsidRPr="00E55A11">
        <w:rPr>
          <w:rFonts w:ascii="Arial" w:hAnsi="Arial" w:cs="Arial"/>
          <w:sz w:val="20"/>
          <w:szCs w:val="20"/>
        </w:rPr>
        <w:t>, w</w:t>
      </w:r>
      <w:r w:rsidR="002B0190">
        <w:rPr>
          <w:rFonts w:ascii="Arial" w:hAnsi="Arial" w:cs="Arial"/>
          <w:sz w:val="20"/>
          <w:szCs w:val="20"/>
        </w:rPr>
        <w:t> </w:t>
      </w:r>
      <w:r w:rsidRPr="00E55A11">
        <w:rPr>
          <w:rFonts w:ascii="Arial" w:hAnsi="Arial" w:cs="Arial"/>
          <w:sz w:val="20"/>
          <w:szCs w:val="20"/>
        </w:rPr>
        <w:t>szczególności:</w:t>
      </w:r>
    </w:p>
    <w:p w14:paraId="55750B35" w14:textId="77777777" w:rsidR="009D490C" w:rsidRPr="00E55A11" w:rsidRDefault="009D490C" w:rsidP="009D3F46">
      <w:pPr>
        <w:widowControl w:val="0"/>
        <w:numPr>
          <w:ilvl w:val="0"/>
          <w:numId w:val="25"/>
        </w:numPr>
        <w:rPr>
          <w:rFonts w:ascii="Arial" w:hAnsi="Arial" w:cs="Arial"/>
          <w:sz w:val="20"/>
          <w:szCs w:val="20"/>
        </w:rPr>
      </w:pPr>
      <w:r w:rsidRPr="00E55A11">
        <w:rPr>
          <w:rFonts w:ascii="Arial" w:hAnsi="Arial" w:cs="Arial"/>
          <w:sz w:val="20"/>
          <w:szCs w:val="20"/>
        </w:rPr>
        <w:t xml:space="preserve">rozporządzenia nr </w:t>
      </w:r>
      <w:r w:rsidR="002A138D" w:rsidRPr="00E55A11">
        <w:rPr>
          <w:rFonts w:ascii="Arial" w:hAnsi="Arial" w:cs="Arial"/>
          <w:sz w:val="20"/>
          <w:szCs w:val="20"/>
        </w:rPr>
        <w:t>2021/1060</w:t>
      </w:r>
      <w:r w:rsidR="00467F9E" w:rsidRPr="00E55A11">
        <w:rPr>
          <w:rFonts w:ascii="Arial" w:hAnsi="Arial" w:cs="Arial"/>
          <w:sz w:val="20"/>
          <w:szCs w:val="20"/>
        </w:rPr>
        <w:t>;</w:t>
      </w:r>
    </w:p>
    <w:p w14:paraId="063BDBDB" w14:textId="77777777" w:rsidR="009D490C" w:rsidRPr="00E55A11" w:rsidRDefault="009D490C" w:rsidP="009D3F46">
      <w:pPr>
        <w:widowControl w:val="0"/>
        <w:numPr>
          <w:ilvl w:val="0"/>
          <w:numId w:val="25"/>
        </w:numPr>
        <w:rPr>
          <w:rFonts w:ascii="Arial" w:hAnsi="Arial" w:cs="Arial"/>
          <w:sz w:val="20"/>
          <w:szCs w:val="20"/>
        </w:rPr>
      </w:pPr>
      <w:r w:rsidRPr="00E55A11">
        <w:rPr>
          <w:rFonts w:ascii="Arial" w:hAnsi="Arial" w:cs="Arial"/>
          <w:sz w:val="20"/>
          <w:szCs w:val="20"/>
        </w:rPr>
        <w:t xml:space="preserve">rozporządzenia </w:t>
      </w:r>
      <w:r w:rsidR="009801E7" w:rsidRPr="00E55A11">
        <w:rPr>
          <w:rFonts w:ascii="Arial" w:hAnsi="Arial" w:cs="Arial"/>
          <w:sz w:val="20"/>
          <w:szCs w:val="20"/>
        </w:rPr>
        <w:t xml:space="preserve">nr </w:t>
      </w:r>
      <w:r w:rsidR="002A138D" w:rsidRPr="00E55A11">
        <w:rPr>
          <w:rFonts w:ascii="Arial" w:hAnsi="Arial" w:cs="Arial"/>
          <w:sz w:val="20"/>
          <w:szCs w:val="20"/>
        </w:rPr>
        <w:t>2021/1057</w:t>
      </w:r>
      <w:r w:rsidR="00467F9E" w:rsidRPr="00E55A11">
        <w:rPr>
          <w:rFonts w:ascii="Arial" w:hAnsi="Arial" w:cs="Arial"/>
          <w:sz w:val="20"/>
          <w:szCs w:val="20"/>
        </w:rPr>
        <w:t>;</w:t>
      </w:r>
      <w:r w:rsidRPr="00E55A11">
        <w:rPr>
          <w:rFonts w:ascii="Arial" w:hAnsi="Arial" w:cs="Arial"/>
          <w:sz w:val="20"/>
          <w:szCs w:val="20"/>
        </w:rPr>
        <w:t xml:space="preserve"> </w:t>
      </w:r>
    </w:p>
    <w:p w14:paraId="416E0DBE" w14:textId="213AD6C0" w:rsidR="009D490C" w:rsidRPr="00E55A11" w:rsidRDefault="009D490C" w:rsidP="009D3F46">
      <w:pPr>
        <w:widowControl w:val="0"/>
        <w:numPr>
          <w:ilvl w:val="0"/>
          <w:numId w:val="25"/>
        </w:numPr>
        <w:rPr>
          <w:rFonts w:ascii="Arial" w:hAnsi="Arial" w:cs="Arial"/>
          <w:sz w:val="20"/>
          <w:szCs w:val="20"/>
        </w:rPr>
      </w:pPr>
      <w:r w:rsidRPr="00E55A11">
        <w:rPr>
          <w:rFonts w:ascii="Arial" w:hAnsi="Arial" w:cs="Arial"/>
          <w:sz w:val="20"/>
          <w:szCs w:val="20"/>
        </w:rPr>
        <w:t xml:space="preserve">ustawy z dnia 23 kwietnia 1964 r. - Kodeks cywilny </w:t>
      </w:r>
      <w:r w:rsidR="00063D4F" w:rsidRPr="00E55A11">
        <w:rPr>
          <w:rFonts w:ascii="Arial" w:hAnsi="Arial" w:cs="Arial"/>
          <w:sz w:val="20"/>
          <w:szCs w:val="20"/>
        </w:rPr>
        <w:t>(</w:t>
      </w:r>
      <w:proofErr w:type="spellStart"/>
      <w:r w:rsidR="00E10568" w:rsidRPr="00E55A11">
        <w:rPr>
          <w:rFonts w:ascii="Arial" w:hAnsi="Arial" w:cs="Arial"/>
          <w:sz w:val="20"/>
          <w:szCs w:val="20"/>
        </w:rPr>
        <w:t>t.j</w:t>
      </w:r>
      <w:proofErr w:type="spellEnd"/>
      <w:r w:rsidR="00E10568" w:rsidRPr="00E55A11">
        <w:rPr>
          <w:rFonts w:ascii="Arial" w:hAnsi="Arial" w:cs="Arial"/>
          <w:sz w:val="20"/>
          <w:szCs w:val="20"/>
        </w:rPr>
        <w:t xml:space="preserve">. Dz. U. z </w:t>
      </w:r>
      <w:r w:rsidR="005327BB" w:rsidRPr="00E55A11">
        <w:rPr>
          <w:rFonts w:ascii="Arial" w:hAnsi="Arial" w:cs="Arial"/>
          <w:sz w:val="20"/>
          <w:szCs w:val="20"/>
        </w:rPr>
        <w:t>20</w:t>
      </w:r>
      <w:r w:rsidR="005327BB">
        <w:rPr>
          <w:rFonts w:ascii="Arial" w:hAnsi="Arial" w:cs="Arial"/>
          <w:sz w:val="20"/>
          <w:szCs w:val="20"/>
        </w:rPr>
        <w:t>24</w:t>
      </w:r>
      <w:r w:rsidR="005327BB" w:rsidRPr="00E55A11">
        <w:rPr>
          <w:rFonts w:ascii="Arial" w:hAnsi="Arial" w:cs="Arial"/>
          <w:sz w:val="20"/>
          <w:szCs w:val="20"/>
        </w:rPr>
        <w:t xml:space="preserve"> </w:t>
      </w:r>
      <w:r w:rsidR="00E10568" w:rsidRPr="00E55A11">
        <w:rPr>
          <w:rFonts w:ascii="Arial" w:hAnsi="Arial" w:cs="Arial"/>
          <w:sz w:val="20"/>
          <w:szCs w:val="20"/>
        </w:rPr>
        <w:t xml:space="preserve">r. poz. </w:t>
      </w:r>
      <w:r w:rsidR="005327BB">
        <w:rPr>
          <w:rFonts w:ascii="Arial" w:hAnsi="Arial" w:cs="Arial"/>
          <w:sz w:val="20"/>
          <w:szCs w:val="20"/>
        </w:rPr>
        <w:t>1061</w:t>
      </w:r>
      <w:r w:rsidR="00E10568" w:rsidRPr="00E55A11">
        <w:rPr>
          <w:rFonts w:ascii="Arial" w:hAnsi="Arial" w:cs="Arial"/>
          <w:sz w:val="20"/>
          <w:szCs w:val="20"/>
        </w:rPr>
        <w:t xml:space="preserve">, z </w:t>
      </w:r>
      <w:proofErr w:type="spellStart"/>
      <w:r w:rsidR="00E10568" w:rsidRPr="00E55A11">
        <w:rPr>
          <w:rFonts w:ascii="Arial" w:hAnsi="Arial" w:cs="Arial"/>
          <w:sz w:val="20"/>
          <w:szCs w:val="20"/>
        </w:rPr>
        <w:t>późn</w:t>
      </w:r>
      <w:proofErr w:type="spellEnd"/>
      <w:r w:rsidR="00E10568" w:rsidRPr="00E55A11">
        <w:rPr>
          <w:rFonts w:ascii="Arial" w:hAnsi="Arial" w:cs="Arial"/>
          <w:sz w:val="20"/>
          <w:szCs w:val="20"/>
        </w:rPr>
        <w:t>. zm</w:t>
      </w:r>
      <w:r w:rsidR="00063D4F" w:rsidRPr="00E55A11">
        <w:rPr>
          <w:rFonts w:ascii="Arial" w:hAnsi="Arial" w:cs="Arial"/>
          <w:sz w:val="20"/>
          <w:szCs w:val="20"/>
        </w:rPr>
        <w:t>);</w:t>
      </w:r>
      <w:r w:rsidRPr="00E55A11">
        <w:rPr>
          <w:rFonts w:ascii="Arial" w:hAnsi="Arial" w:cs="Arial"/>
          <w:sz w:val="20"/>
          <w:szCs w:val="20"/>
        </w:rPr>
        <w:t xml:space="preserve"> </w:t>
      </w:r>
    </w:p>
    <w:p w14:paraId="3611F9CE" w14:textId="6CB469AA" w:rsidR="00341ADD" w:rsidRPr="00E55A11" w:rsidRDefault="009D490C" w:rsidP="009D3F46">
      <w:pPr>
        <w:widowControl w:val="0"/>
        <w:numPr>
          <w:ilvl w:val="0"/>
          <w:numId w:val="25"/>
        </w:numPr>
        <w:rPr>
          <w:rFonts w:ascii="Arial" w:hAnsi="Arial" w:cs="Arial"/>
          <w:sz w:val="20"/>
          <w:szCs w:val="20"/>
        </w:rPr>
      </w:pPr>
      <w:r w:rsidRPr="00E55A11">
        <w:rPr>
          <w:rFonts w:ascii="Arial" w:hAnsi="Arial" w:cs="Arial"/>
          <w:sz w:val="20"/>
          <w:szCs w:val="20"/>
        </w:rPr>
        <w:t>ustawy z dnia 27 sierpnia 2009 r. o finansach publicznych</w:t>
      </w:r>
      <w:r w:rsidR="00C01471" w:rsidRPr="00E55A11">
        <w:rPr>
          <w:rFonts w:ascii="Arial" w:hAnsi="Arial" w:cs="Arial"/>
          <w:sz w:val="20"/>
          <w:szCs w:val="20"/>
        </w:rPr>
        <w:t xml:space="preserve"> </w:t>
      </w:r>
      <w:r w:rsidR="00E10568" w:rsidRPr="00E55A11">
        <w:rPr>
          <w:rFonts w:ascii="Arial" w:hAnsi="Arial" w:cs="Arial"/>
          <w:sz w:val="20"/>
          <w:szCs w:val="20"/>
        </w:rPr>
        <w:t>(</w:t>
      </w:r>
      <w:proofErr w:type="spellStart"/>
      <w:r w:rsidR="00E10568" w:rsidRPr="00E55A11">
        <w:rPr>
          <w:rFonts w:ascii="Arial" w:hAnsi="Arial" w:cs="Arial"/>
          <w:sz w:val="20"/>
          <w:szCs w:val="20"/>
        </w:rPr>
        <w:t>t.j</w:t>
      </w:r>
      <w:proofErr w:type="spellEnd"/>
      <w:r w:rsidR="00E10568" w:rsidRPr="00E55A11">
        <w:rPr>
          <w:rFonts w:ascii="Arial" w:hAnsi="Arial" w:cs="Arial"/>
          <w:sz w:val="20"/>
          <w:szCs w:val="20"/>
        </w:rPr>
        <w:t xml:space="preserve">. Dz. U. z </w:t>
      </w:r>
      <w:r w:rsidR="00FE14DF" w:rsidRPr="00E55A11">
        <w:rPr>
          <w:rFonts w:ascii="Arial" w:hAnsi="Arial" w:cs="Arial"/>
          <w:sz w:val="20"/>
          <w:szCs w:val="20"/>
        </w:rPr>
        <w:t>202</w:t>
      </w:r>
      <w:r w:rsidR="00FE14DF">
        <w:rPr>
          <w:rFonts w:ascii="Arial" w:hAnsi="Arial" w:cs="Arial"/>
          <w:sz w:val="20"/>
          <w:szCs w:val="20"/>
        </w:rPr>
        <w:t>4</w:t>
      </w:r>
      <w:r w:rsidR="00FE14DF" w:rsidRPr="00E55A11">
        <w:rPr>
          <w:rFonts w:ascii="Arial" w:hAnsi="Arial" w:cs="Arial"/>
          <w:sz w:val="20"/>
          <w:szCs w:val="20"/>
        </w:rPr>
        <w:t xml:space="preserve"> </w:t>
      </w:r>
      <w:r w:rsidR="00E10568" w:rsidRPr="00E55A11">
        <w:rPr>
          <w:rFonts w:ascii="Arial" w:hAnsi="Arial" w:cs="Arial"/>
          <w:sz w:val="20"/>
          <w:szCs w:val="20"/>
        </w:rPr>
        <w:t xml:space="preserve">r. poz. </w:t>
      </w:r>
      <w:r w:rsidR="00FE14DF">
        <w:rPr>
          <w:rFonts w:ascii="Arial" w:hAnsi="Arial" w:cs="Arial"/>
          <w:sz w:val="20"/>
          <w:szCs w:val="20"/>
        </w:rPr>
        <w:t>1530</w:t>
      </w:r>
      <w:r w:rsidR="00FE14DF" w:rsidRPr="00E55A11">
        <w:rPr>
          <w:rFonts w:ascii="Arial" w:hAnsi="Arial" w:cs="Arial"/>
          <w:sz w:val="20"/>
          <w:szCs w:val="20"/>
        </w:rPr>
        <w:t xml:space="preserve"> </w:t>
      </w:r>
      <w:r w:rsidR="00E10568" w:rsidRPr="00E55A11">
        <w:rPr>
          <w:rFonts w:ascii="Arial" w:hAnsi="Arial" w:cs="Arial"/>
          <w:sz w:val="20"/>
          <w:szCs w:val="20"/>
        </w:rPr>
        <w:t xml:space="preserve">z </w:t>
      </w:r>
      <w:proofErr w:type="spellStart"/>
      <w:r w:rsidR="00E10568" w:rsidRPr="00E55A11">
        <w:rPr>
          <w:rFonts w:ascii="Arial" w:hAnsi="Arial" w:cs="Arial"/>
          <w:sz w:val="20"/>
          <w:szCs w:val="20"/>
        </w:rPr>
        <w:t>późn</w:t>
      </w:r>
      <w:proofErr w:type="spellEnd"/>
      <w:r w:rsidR="00E10568" w:rsidRPr="00E55A11">
        <w:rPr>
          <w:rFonts w:ascii="Arial" w:hAnsi="Arial" w:cs="Arial"/>
          <w:sz w:val="20"/>
          <w:szCs w:val="20"/>
        </w:rPr>
        <w:t>. zm.</w:t>
      </w:r>
      <w:r w:rsidR="00A87FAB" w:rsidRPr="00E55A11">
        <w:rPr>
          <w:rFonts w:ascii="Arial" w:hAnsi="Arial" w:cs="Arial"/>
          <w:sz w:val="20"/>
          <w:szCs w:val="20"/>
        </w:rPr>
        <w:t>)</w:t>
      </w:r>
      <w:r w:rsidR="00E10568" w:rsidRPr="00E55A11">
        <w:rPr>
          <w:rFonts w:ascii="Arial" w:hAnsi="Arial" w:cs="Arial"/>
          <w:sz w:val="20"/>
          <w:szCs w:val="20"/>
        </w:rPr>
        <w:t xml:space="preserve"> </w:t>
      </w:r>
    </w:p>
    <w:p w14:paraId="6AA92E1F" w14:textId="77777777" w:rsidR="00341ADD" w:rsidRPr="00E55A11" w:rsidRDefault="00FF0F6D" w:rsidP="009D3F46">
      <w:pPr>
        <w:widowControl w:val="0"/>
        <w:numPr>
          <w:ilvl w:val="0"/>
          <w:numId w:val="25"/>
        </w:numPr>
        <w:rPr>
          <w:rFonts w:ascii="Arial" w:hAnsi="Arial" w:cs="Arial"/>
          <w:sz w:val="20"/>
          <w:szCs w:val="20"/>
        </w:rPr>
      </w:pPr>
      <w:r w:rsidRPr="00E55A11">
        <w:rPr>
          <w:rFonts w:ascii="Arial" w:hAnsi="Arial" w:cs="Arial"/>
          <w:sz w:val="20"/>
          <w:szCs w:val="20"/>
        </w:rPr>
        <w:t>u</w:t>
      </w:r>
      <w:r w:rsidR="00E10568" w:rsidRPr="00E55A11">
        <w:rPr>
          <w:rFonts w:ascii="Arial" w:hAnsi="Arial" w:cs="Arial"/>
          <w:sz w:val="20"/>
          <w:szCs w:val="20"/>
        </w:rPr>
        <w:t>stawy z dnia 28 kwietnia 2022 r. o zasadach realizacji zadań finansowanych ze środków europejskich w perspektywie finansowej 2021-2027 (Dz. U z 2022 r. poz. 1079);</w:t>
      </w:r>
    </w:p>
    <w:p w14:paraId="775B56BE" w14:textId="0269BFE7" w:rsidR="00341ADD" w:rsidRPr="00E55A11" w:rsidRDefault="009D490C" w:rsidP="009D3F46">
      <w:pPr>
        <w:widowControl w:val="0"/>
        <w:numPr>
          <w:ilvl w:val="0"/>
          <w:numId w:val="25"/>
        </w:numPr>
        <w:rPr>
          <w:rFonts w:ascii="Arial" w:hAnsi="Arial" w:cs="Arial"/>
          <w:sz w:val="20"/>
          <w:szCs w:val="20"/>
        </w:rPr>
      </w:pPr>
      <w:r w:rsidRPr="00E55A11">
        <w:rPr>
          <w:rFonts w:ascii="Arial" w:hAnsi="Arial" w:cs="Arial"/>
          <w:sz w:val="20"/>
          <w:szCs w:val="20"/>
        </w:rPr>
        <w:t xml:space="preserve">ustawy </w:t>
      </w:r>
      <w:r w:rsidR="00391A18" w:rsidRPr="00E55A11">
        <w:rPr>
          <w:rFonts w:ascii="Arial" w:hAnsi="Arial" w:cs="Arial"/>
          <w:sz w:val="20"/>
          <w:szCs w:val="20"/>
        </w:rPr>
        <w:t xml:space="preserve">z </w:t>
      </w:r>
      <w:r w:rsidR="00AB32E4" w:rsidRPr="00E55A11">
        <w:rPr>
          <w:rFonts w:ascii="Arial" w:hAnsi="Arial" w:cs="Arial"/>
          <w:sz w:val="20"/>
          <w:szCs w:val="20"/>
        </w:rPr>
        <w:t xml:space="preserve">dnia </w:t>
      </w:r>
      <w:r w:rsidR="00232D66" w:rsidRPr="00E55A11">
        <w:rPr>
          <w:rFonts w:ascii="Arial" w:hAnsi="Arial" w:cs="Arial"/>
          <w:sz w:val="20"/>
          <w:szCs w:val="20"/>
        </w:rPr>
        <w:t>11 września 2019</w:t>
      </w:r>
      <w:r w:rsidR="00F26018" w:rsidRPr="00E55A11">
        <w:rPr>
          <w:rFonts w:ascii="Arial" w:hAnsi="Arial" w:cs="Arial"/>
          <w:sz w:val="20"/>
          <w:szCs w:val="20"/>
        </w:rPr>
        <w:t xml:space="preserve"> </w:t>
      </w:r>
      <w:r w:rsidR="00AB32E4" w:rsidRPr="00E55A11">
        <w:rPr>
          <w:rFonts w:ascii="Arial" w:hAnsi="Arial" w:cs="Arial"/>
          <w:sz w:val="20"/>
          <w:szCs w:val="20"/>
        </w:rPr>
        <w:t>r</w:t>
      </w:r>
      <w:r w:rsidR="00F26018" w:rsidRPr="00E55A11">
        <w:rPr>
          <w:rFonts w:ascii="Arial" w:hAnsi="Arial" w:cs="Arial"/>
          <w:sz w:val="20"/>
          <w:szCs w:val="20"/>
        </w:rPr>
        <w:t>.</w:t>
      </w:r>
      <w:r w:rsidR="00AB32E4" w:rsidRPr="00E55A11">
        <w:rPr>
          <w:rFonts w:ascii="Arial" w:hAnsi="Arial" w:cs="Arial"/>
          <w:sz w:val="20"/>
          <w:szCs w:val="20"/>
        </w:rPr>
        <w:t xml:space="preserve"> </w:t>
      </w:r>
      <w:r w:rsidR="00142552" w:rsidRPr="00E55A11">
        <w:rPr>
          <w:rFonts w:ascii="Arial" w:hAnsi="Arial" w:cs="Arial"/>
          <w:sz w:val="20"/>
          <w:szCs w:val="20"/>
        </w:rPr>
        <w:t xml:space="preserve">Prawo </w:t>
      </w:r>
      <w:r w:rsidR="0090481E" w:rsidRPr="00E55A11">
        <w:rPr>
          <w:rFonts w:ascii="Arial" w:hAnsi="Arial" w:cs="Arial"/>
          <w:sz w:val="20"/>
          <w:szCs w:val="20"/>
        </w:rPr>
        <w:t>z</w:t>
      </w:r>
      <w:r w:rsidR="00AB32E4" w:rsidRPr="00E55A11">
        <w:rPr>
          <w:rFonts w:ascii="Arial" w:hAnsi="Arial" w:cs="Arial"/>
          <w:sz w:val="20"/>
          <w:szCs w:val="20"/>
        </w:rPr>
        <w:t xml:space="preserve">amówień </w:t>
      </w:r>
      <w:r w:rsidR="0090481E" w:rsidRPr="00E55A11">
        <w:rPr>
          <w:rFonts w:ascii="Arial" w:hAnsi="Arial" w:cs="Arial"/>
          <w:sz w:val="20"/>
          <w:szCs w:val="20"/>
        </w:rPr>
        <w:t>p</w:t>
      </w:r>
      <w:r w:rsidR="00AB32E4" w:rsidRPr="00E55A11">
        <w:rPr>
          <w:rFonts w:ascii="Arial" w:hAnsi="Arial" w:cs="Arial"/>
          <w:sz w:val="20"/>
          <w:szCs w:val="20"/>
        </w:rPr>
        <w:t xml:space="preserve">ublicznych </w:t>
      </w:r>
      <w:r w:rsidR="00E10568" w:rsidRPr="00E55A11">
        <w:rPr>
          <w:rFonts w:ascii="Arial" w:hAnsi="Arial" w:cs="Arial"/>
          <w:sz w:val="20"/>
          <w:szCs w:val="20"/>
        </w:rPr>
        <w:t>(</w:t>
      </w:r>
      <w:proofErr w:type="spellStart"/>
      <w:r w:rsidR="00E10568" w:rsidRPr="00E55A11">
        <w:rPr>
          <w:rFonts w:ascii="Arial" w:hAnsi="Arial" w:cs="Arial"/>
          <w:sz w:val="20"/>
          <w:szCs w:val="20"/>
        </w:rPr>
        <w:t>t.j</w:t>
      </w:r>
      <w:proofErr w:type="spellEnd"/>
      <w:r w:rsidR="00E10568" w:rsidRPr="00E55A11">
        <w:rPr>
          <w:rFonts w:ascii="Arial" w:hAnsi="Arial" w:cs="Arial"/>
          <w:sz w:val="20"/>
          <w:szCs w:val="20"/>
        </w:rPr>
        <w:t xml:space="preserve">. Dz. U. z </w:t>
      </w:r>
      <w:r w:rsidR="00FE14DF" w:rsidRPr="00E55A11">
        <w:rPr>
          <w:rFonts w:ascii="Arial" w:hAnsi="Arial" w:cs="Arial"/>
          <w:sz w:val="20"/>
          <w:szCs w:val="20"/>
        </w:rPr>
        <w:t>202</w:t>
      </w:r>
      <w:r w:rsidR="00FE14DF">
        <w:rPr>
          <w:rFonts w:ascii="Arial" w:hAnsi="Arial" w:cs="Arial"/>
          <w:sz w:val="20"/>
          <w:szCs w:val="20"/>
        </w:rPr>
        <w:t xml:space="preserve">4 </w:t>
      </w:r>
      <w:r w:rsidR="008939EE" w:rsidRPr="00E55A11">
        <w:rPr>
          <w:rFonts w:ascii="Arial" w:hAnsi="Arial" w:cs="Arial"/>
          <w:sz w:val="20"/>
          <w:szCs w:val="20"/>
        </w:rPr>
        <w:t>r</w:t>
      </w:r>
      <w:r w:rsidR="00E10568" w:rsidRPr="00E55A11">
        <w:rPr>
          <w:rFonts w:ascii="Arial" w:hAnsi="Arial" w:cs="Arial"/>
          <w:sz w:val="20"/>
          <w:szCs w:val="20"/>
        </w:rPr>
        <w:t xml:space="preserve">. poz. </w:t>
      </w:r>
      <w:r w:rsidR="00FE14DF">
        <w:rPr>
          <w:rFonts w:ascii="Arial" w:hAnsi="Arial" w:cs="Arial"/>
          <w:sz w:val="20"/>
          <w:szCs w:val="20"/>
        </w:rPr>
        <w:t>1320</w:t>
      </w:r>
      <w:r w:rsidR="00FE14DF" w:rsidRPr="00E55A11">
        <w:rPr>
          <w:rFonts w:ascii="Arial" w:hAnsi="Arial" w:cs="Arial"/>
          <w:sz w:val="20"/>
          <w:szCs w:val="20"/>
        </w:rPr>
        <w:t xml:space="preserve"> </w:t>
      </w:r>
      <w:r w:rsidR="00E10568" w:rsidRPr="00E55A11">
        <w:rPr>
          <w:rFonts w:ascii="Arial" w:hAnsi="Arial" w:cs="Arial"/>
          <w:sz w:val="20"/>
          <w:szCs w:val="20"/>
        </w:rPr>
        <w:t xml:space="preserve">z </w:t>
      </w:r>
      <w:proofErr w:type="spellStart"/>
      <w:r w:rsidR="00E10568" w:rsidRPr="00E55A11">
        <w:rPr>
          <w:rFonts w:ascii="Arial" w:hAnsi="Arial" w:cs="Arial"/>
          <w:sz w:val="20"/>
          <w:szCs w:val="20"/>
        </w:rPr>
        <w:t>późn</w:t>
      </w:r>
      <w:proofErr w:type="spellEnd"/>
      <w:r w:rsidR="00E10568" w:rsidRPr="00E55A11">
        <w:rPr>
          <w:rFonts w:ascii="Arial" w:hAnsi="Arial" w:cs="Arial"/>
          <w:sz w:val="20"/>
          <w:szCs w:val="20"/>
        </w:rPr>
        <w:t>. zm.);</w:t>
      </w:r>
    </w:p>
    <w:p w14:paraId="061B9E0E" w14:textId="77777777" w:rsidR="009D490C" w:rsidRPr="00E55A11" w:rsidRDefault="009D490C" w:rsidP="009D3F46">
      <w:pPr>
        <w:widowControl w:val="0"/>
        <w:numPr>
          <w:ilvl w:val="0"/>
          <w:numId w:val="25"/>
        </w:numPr>
        <w:rPr>
          <w:rFonts w:ascii="Arial" w:hAnsi="Arial" w:cs="Arial"/>
          <w:sz w:val="20"/>
          <w:szCs w:val="20"/>
        </w:rPr>
      </w:pPr>
      <w:r w:rsidRPr="00E55A11">
        <w:rPr>
          <w:rFonts w:ascii="Arial" w:hAnsi="Arial" w:cs="Arial"/>
          <w:sz w:val="20"/>
          <w:szCs w:val="20"/>
        </w:rPr>
        <w:t>rozporządzeni</w:t>
      </w:r>
      <w:r w:rsidR="00500E32" w:rsidRPr="00E55A11">
        <w:rPr>
          <w:rFonts w:ascii="Arial" w:hAnsi="Arial" w:cs="Arial"/>
          <w:sz w:val="20"/>
          <w:szCs w:val="20"/>
        </w:rPr>
        <w:t>a</w:t>
      </w:r>
      <w:r w:rsidRPr="00E55A11">
        <w:rPr>
          <w:rFonts w:ascii="Arial" w:hAnsi="Arial" w:cs="Arial"/>
          <w:sz w:val="20"/>
          <w:szCs w:val="20"/>
        </w:rPr>
        <w:t xml:space="preserve"> </w:t>
      </w:r>
      <w:r w:rsidR="00FC4CA8" w:rsidRPr="00E55A11">
        <w:rPr>
          <w:rFonts w:ascii="Arial" w:hAnsi="Arial" w:cs="Arial"/>
          <w:sz w:val="20"/>
          <w:szCs w:val="20"/>
        </w:rPr>
        <w:t xml:space="preserve">Ministra </w:t>
      </w:r>
      <w:r w:rsidR="00454FE9" w:rsidRPr="00E55A11">
        <w:rPr>
          <w:rFonts w:ascii="Arial" w:hAnsi="Arial" w:cs="Arial"/>
          <w:sz w:val="20"/>
          <w:szCs w:val="20"/>
        </w:rPr>
        <w:t>Funduszy i Polityki Regionalnej</w:t>
      </w:r>
      <w:r w:rsidR="00FC4CA8" w:rsidRPr="00E55A11">
        <w:rPr>
          <w:rFonts w:ascii="Arial" w:hAnsi="Arial" w:cs="Arial"/>
          <w:sz w:val="20"/>
          <w:szCs w:val="20"/>
        </w:rPr>
        <w:t xml:space="preserve"> z dnia </w:t>
      </w:r>
      <w:r w:rsidR="00907BB3" w:rsidRPr="00E55A11">
        <w:rPr>
          <w:rFonts w:ascii="Arial" w:hAnsi="Arial" w:cs="Arial"/>
          <w:sz w:val="20"/>
          <w:szCs w:val="20"/>
        </w:rPr>
        <w:t>21 września 2022 r.</w:t>
      </w:r>
      <w:r w:rsidR="00907BB3" w:rsidRPr="00E55A11" w:rsidDel="00907BB3">
        <w:rPr>
          <w:rFonts w:ascii="Arial" w:hAnsi="Arial" w:cs="Arial"/>
          <w:sz w:val="20"/>
          <w:szCs w:val="20"/>
        </w:rPr>
        <w:t xml:space="preserve"> </w:t>
      </w:r>
      <w:r w:rsidR="00FC4CA8" w:rsidRPr="00E55A11">
        <w:rPr>
          <w:rFonts w:ascii="Arial" w:hAnsi="Arial" w:cs="Arial"/>
          <w:sz w:val="20"/>
          <w:szCs w:val="20"/>
        </w:rPr>
        <w:t>w sprawie zaliczek w ramach programów finansowanych z udziałem środków europejskich (</w:t>
      </w:r>
      <w:r w:rsidR="00907BB3" w:rsidRPr="00E55A11">
        <w:rPr>
          <w:rFonts w:ascii="Arial" w:hAnsi="Arial" w:cs="Arial"/>
          <w:sz w:val="20"/>
          <w:szCs w:val="20"/>
        </w:rPr>
        <w:t>Dz.U. 2022 poz. 2055</w:t>
      </w:r>
      <w:r w:rsidR="00FC4CA8" w:rsidRPr="00E55A11">
        <w:rPr>
          <w:rFonts w:ascii="Arial" w:hAnsi="Arial" w:cs="Arial"/>
          <w:sz w:val="20"/>
          <w:szCs w:val="20"/>
        </w:rPr>
        <w:t>)</w:t>
      </w:r>
      <w:r w:rsidR="00EE598D" w:rsidRPr="00E55A11">
        <w:rPr>
          <w:rFonts w:ascii="Arial" w:hAnsi="Arial" w:cs="Arial"/>
          <w:sz w:val="20"/>
          <w:szCs w:val="20"/>
        </w:rPr>
        <w:t>;</w:t>
      </w:r>
    </w:p>
    <w:p w14:paraId="6C8B2945" w14:textId="77777777" w:rsidR="00FF0F6D" w:rsidRDefault="00FF0F6D" w:rsidP="009D3F46">
      <w:pPr>
        <w:pStyle w:val="Akapitzlist"/>
        <w:numPr>
          <w:ilvl w:val="0"/>
          <w:numId w:val="25"/>
        </w:numPr>
        <w:rPr>
          <w:rFonts w:ascii="Arial" w:eastAsiaTheme="minorHAnsi" w:hAnsi="Arial" w:cs="Arial"/>
          <w:sz w:val="20"/>
          <w:szCs w:val="20"/>
        </w:rPr>
      </w:pPr>
      <w:r w:rsidRPr="00E55A11">
        <w:rPr>
          <w:rFonts w:ascii="Arial" w:eastAsiaTheme="minorHAnsi" w:hAnsi="Arial" w:cs="Arial"/>
          <w:sz w:val="20"/>
          <w:szCs w:val="20"/>
        </w:rPr>
        <w:t xml:space="preserve">rozporządzenia Ministra Funduszy i Polityki Regionalnej z dnia 20 grudnia 2022 r. w sprawie udzielania pomocy de </w:t>
      </w:r>
      <w:proofErr w:type="spellStart"/>
      <w:r w:rsidRPr="00E55A11">
        <w:rPr>
          <w:rFonts w:ascii="Arial" w:eastAsiaTheme="minorHAnsi" w:hAnsi="Arial" w:cs="Arial"/>
          <w:sz w:val="20"/>
          <w:szCs w:val="20"/>
        </w:rPr>
        <w:t>minimis</w:t>
      </w:r>
      <w:proofErr w:type="spellEnd"/>
      <w:r w:rsidRPr="00E55A11">
        <w:rPr>
          <w:rFonts w:ascii="Arial" w:eastAsiaTheme="minorHAnsi" w:hAnsi="Arial" w:cs="Arial"/>
          <w:sz w:val="20"/>
          <w:szCs w:val="20"/>
        </w:rPr>
        <w:t xml:space="preserve"> oraz pomocy publicznej w ramach programów finansowanych </w:t>
      </w:r>
      <w:r w:rsidR="000E6CCF" w:rsidRPr="00E55A11">
        <w:rPr>
          <w:rFonts w:ascii="Arial" w:eastAsiaTheme="minorHAnsi" w:hAnsi="Arial" w:cs="Arial"/>
          <w:sz w:val="20"/>
          <w:szCs w:val="20"/>
        </w:rPr>
        <w:t xml:space="preserve">  </w:t>
      </w:r>
      <w:r w:rsidRPr="00E55A11">
        <w:rPr>
          <w:rFonts w:ascii="Arial" w:eastAsiaTheme="minorHAnsi" w:hAnsi="Arial" w:cs="Arial"/>
          <w:sz w:val="20"/>
          <w:szCs w:val="20"/>
        </w:rPr>
        <w:t>z</w:t>
      </w:r>
      <w:r w:rsidR="002B0190">
        <w:rPr>
          <w:rFonts w:ascii="Arial" w:eastAsiaTheme="minorHAnsi" w:hAnsi="Arial" w:cs="Arial"/>
          <w:sz w:val="20"/>
          <w:szCs w:val="20"/>
        </w:rPr>
        <w:t> </w:t>
      </w:r>
      <w:r w:rsidRPr="00E55A11">
        <w:rPr>
          <w:rFonts w:ascii="Arial" w:eastAsiaTheme="minorHAnsi" w:hAnsi="Arial" w:cs="Arial"/>
          <w:sz w:val="20"/>
          <w:szCs w:val="20"/>
        </w:rPr>
        <w:t xml:space="preserve">Europejskiego Funduszu Społecznego Plus (EFS+) na lata 2021-2027 (Dz.U z 2022 r. poz. 2782 z </w:t>
      </w:r>
      <w:proofErr w:type="spellStart"/>
      <w:r w:rsidRPr="00E55A11">
        <w:rPr>
          <w:rFonts w:ascii="Arial" w:eastAsiaTheme="minorHAnsi" w:hAnsi="Arial" w:cs="Arial"/>
          <w:sz w:val="20"/>
          <w:szCs w:val="20"/>
        </w:rPr>
        <w:t>późn</w:t>
      </w:r>
      <w:proofErr w:type="spellEnd"/>
      <w:r w:rsidRPr="00E55A11">
        <w:rPr>
          <w:rFonts w:ascii="Arial" w:eastAsiaTheme="minorHAnsi" w:hAnsi="Arial" w:cs="Arial"/>
          <w:sz w:val="20"/>
          <w:szCs w:val="20"/>
        </w:rPr>
        <w:t>. zm</w:t>
      </w:r>
      <w:r w:rsidR="00485B84" w:rsidRPr="00E55A11">
        <w:rPr>
          <w:rFonts w:ascii="Arial" w:eastAsiaTheme="minorHAnsi" w:hAnsi="Arial" w:cs="Arial"/>
          <w:sz w:val="20"/>
          <w:szCs w:val="20"/>
        </w:rPr>
        <w:t>.)</w:t>
      </w:r>
      <w:r w:rsidR="00485B84">
        <w:rPr>
          <w:rFonts w:ascii="Arial" w:eastAsiaTheme="minorHAnsi" w:hAnsi="Arial" w:cs="Arial"/>
          <w:sz w:val="20"/>
          <w:szCs w:val="20"/>
        </w:rPr>
        <w:t>;</w:t>
      </w:r>
    </w:p>
    <w:p w14:paraId="72C845A4" w14:textId="77777777" w:rsidR="00350F7A" w:rsidRPr="00E55A11" w:rsidRDefault="00350F7A" w:rsidP="00350F7A">
      <w:pPr>
        <w:keepNext/>
        <w:jc w:val="center"/>
        <w:rPr>
          <w:rFonts w:ascii="Arial" w:hAnsi="Arial" w:cs="Arial"/>
          <w:sz w:val="20"/>
          <w:szCs w:val="20"/>
        </w:rPr>
      </w:pPr>
    </w:p>
    <w:p w14:paraId="08249F04" w14:textId="77777777" w:rsidR="00E76934" w:rsidRPr="00E55A11" w:rsidRDefault="00E76934" w:rsidP="00350F7A">
      <w:pPr>
        <w:keepNext/>
        <w:jc w:val="center"/>
        <w:rPr>
          <w:rFonts w:ascii="Arial" w:hAnsi="Arial" w:cs="Arial"/>
          <w:sz w:val="20"/>
          <w:szCs w:val="20"/>
        </w:rPr>
      </w:pPr>
      <w:r w:rsidRPr="00E55A11">
        <w:rPr>
          <w:rFonts w:ascii="Arial" w:hAnsi="Arial" w:cs="Arial"/>
          <w:sz w:val="20"/>
          <w:szCs w:val="20"/>
        </w:rPr>
        <w:t xml:space="preserve">§ </w:t>
      </w:r>
      <w:r w:rsidR="000D4E53" w:rsidRPr="00E55A11">
        <w:rPr>
          <w:rFonts w:ascii="Arial" w:hAnsi="Arial" w:cs="Arial"/>
          <w:sz w:val="20"/>
          <w:szCs w:val="20"/>
        </w:rPr>
        <w:t>30</w:t>
      </w:r>
      <w:r w:rsidRPr="00E55A11">
        <w:rPr>
          <w:rFonts w:ascii="Arial" w:hAnsi="Arial" w:cs="Arial"/>
          <w:sz w:val="20"/>
          <w:szCs w:val="20"/>
        </w:rPr>
        <w:t>.</w:t>
      </w:r>
    </w:p>
    <w:p w14:paraId="7FF5086F" w14:textId="77777777" w:rsidR="00E76934" w:rsidRPr="00E55A11" w:rsidRDefault="00E76934" w:rsidP="009D3F46">
      <w:pPr>
        <w:pStyle w:val="Tekstpodstawowy"/>
        <w:keepNext/>
        <w:numPr>
          <w:ilvl w:val="0"/>
          <w:numId w:val="34"/>
        </w:numPr>
        <w:tabs>
          <w:tab w:val="clear" w:pos="900"/>
        </w:tabs>
        <w:autoSpaceDE w:val="0"/>
        <w:autoSpaceDN w:val="0"/>
        <w:rPr>
          <w:rFonts w:ascii="Arial" w:hAnsi="Arial" w:cs="Arial"/>
          <w:sz w:val="20"/>
          <w:szCs w:val="20"/>
        </w:rPr>
      </w:pPr>
      <w:r w:rsidRPr="00E55A11">
        <w:rPr>
          <w:rFonts w:ascii="Arial" w:hAnsi="Arial" w:cs="Arial"/>
          <w:sz w:val="20"/>
          <w:szCs w:val="20"/>
        </w:rPr>
        <w:t xml:space="preserve">Beneficjent </w:t>
      </w:r>
      <w:r w:rsidR="00DB0CFE" w:rsidRPr="00E55A11">
        <w:rPr>
          <w:rFonts w:ascii="Arial" w:hAnsi="Arial" w:cs="Arial"/>
          <w:sz w:val="20"/>
          <w:szCs w:val="20"/>
        </w:rPr>
        <w:t>składa</w:t>
      </w:r>
      <w:r w:rsidR="00840D8E" w:rsidRPr="00E55A11">
        <w:rPr>
          <w:rFonts w:ascii="Arial" w:hAnsi="Arial" w:cs="Arial"/>
          <w:sz w:val="20"/>
          <w:szCs w:val="20"/>
        </w:rPr>
        <w:t xml:space="preserve"> wraz z wnioskiem o dofinasowanie</w:t>
      </w:r>
      <w:r w:rsidR="00DB0CFE" w:rsidRPr="00E55A11">
        <w:rPr>
          <w:rFonts w:ascii="Arial" w:hAnsi="Arial" w:cs="Arial"/>
          <w:sz w:val="20"/>
          <w:szCs w:val="20"/>
        </w:rPr>
        <w:t xml:space="preserve"> oświadczenie stanowiące załącznik nr </w:t>
      </w:r>
      <w:r w:rsidR="00485B84" w:rsidRPr="00E55A11">
        <w:rPr>
          <w:rFonts w:ascii="Arial" w:hAnsi="Arial" w:cs="Arial"/>
          <w:sz w:val="20"/>
          <w:szCs w:val="20"/>
        </w:rPr>
        <w:t>1</w:t>
      </w:r>
      <w:r w:rsidR="00485B84">
        <w:rPr>
          <w:rFonts w:ascii="Arial" w:hAnsi="Arial" w:cs="Arial"/>
          <w:sz w:val="20"/>
          <w:szCs w:val="20"/>
        </w:rPr>
        <w:t>2</w:t>
      </w:r>
      <w:r w:rsidRPr="00E55A11">
        <w:rPr>
          <w:rFonts w:ascii="Arial" w:hAnsi="Arial" w:cs="Arial"/>
          <w:sz w:val="20"/>
          <w:szCs w:val="20"/>
        </w:rPr>
        <w:t xml:space="preserve">, że nie podlega wykluczeniu z </w:t>
      </w:r>
      <w:r w:rsidR="00B260CD" w:rsidRPr="00E55A11">
        <w:rPr>
          <w:rFonts w:ascii="Arial" w:hAnsi="Arial" w:cs="Arial"/>
          <w:sz w:val="20"/>
          <w:szCs w:val="20"/>
        </w:rPr>
        <w:t xml:space="preserve">możliwości </w:t>
      </w:r>
      <w:r w:rsidRPr="00E55A11">
        <w:rPr>
          <w:rFonts w:ascii="Arial" w:hAnsi="Arial" w:cs="Arial"/>
          <w:sz w:val="20"/>
          <w:szCs w:val="20"/>
        </w:rPr>
        <w:t>ubiegania się o środki przeznaczone na realizację Projektu, w tym wykluczeniu na podstawie art. 207 ust. 4 ustawy z dnia 27 sierpnia 2009 r. o finansach publicznych.</w:t>
      </w:r>
    </w:p>
    <w:p w14:paraId="76517C10" w14:textId="77777777" w:rsidR="00C51EAF" w:rsidRPr="00E55A11" w:rsidRDefault="00C51EAF" w:rsidP="009D3F46">
      <w:pPr>
        <w:pStyle w:val="Tekstpodstawowy"/>
        <w:keepNext/>
        <w:numPr>
          <w:ilvl w:val="0"/>
          <w:numId w:val="34"/>
        </w:numPr>
        <w:tabs>
          <w:tab w:val="clear" w:pos="900"/>
        </w:tabs>
        <w:autoSpaceDE w:val="0"/>
        <w:autoSpaceDN w:val="0"/>
        <w:rPr>
          <w:rFonts w:ascii="Arial" w:hAnsi="Arial" w:cs="Arial"/>
          <w:i/>
          <w:iCs/>
          <w:sz w:val="20"/>
          <w:szCs w:val="20"/>
        </w:rPr>
      </w:pPr>
      <w:r w:rsidRPr="00E55A11">
        <w:rPr>
          <w:rFonts w:ascii="Arial" w:hAnsi="Arial" w:cs="Arial"/>
          <w:i/>
          <w:iCs/>
          <w:sz w:val="20"/>
          <w:szCs w:val="20"/>
        </w:rPr>
        <w:t>Beneficjent jest zobowiązany odebrać oświadczenie, o którym mowa w ust. 1 od Partner</w:t>
      </w:r>
      <w:r w:rsidR="00340A9A" w:rsidRPr="00E55A11">
        <w:rPr>
          <w:rFonts w:ascii="Arial" w:hAnsi="Arial" w:cs="Arial"/>
          <w:i/>
          <w:iCs/>
          <w:sz w:val="20"/>
          <w:szCs w:val="20"/>
        </w:rPr>
        <w:t>ów</w:t>
      </w:r>
      <w:r w:rsidR="00840D8E" w:rsidRPr="00E55A11">
        <w:rPr>
          <w:rFonts w:ascii="Arial" w:hAnsi="Arial" w:cs="Arial"/>
          <w:i/>
          <w:iCs/>
          <w:sz w:val="20"/>
          <w:szCs w:val="20"/>
        </w:rPr>
        <w:t xml:space="preserve"> i</w:t>
      </w:r>
      <w:r w:rsidR="002B0190">
        <w:rPr>
          <w:rFonts w:ascii="Arial" w:hAnsi="Arial" w:cs="Arial"/>
          <w:i/>
          <w:iCs/>
          <w:sz w:val="20"/>
          <w:szCs w:val="20"/>
        </w:rPr>
        <w:t> </w:t>
      </w:r>
      <w:r w:rsidR="00840D8E" w:rsidRPr="00E55A11">
        <w:rPr>
          <w:rFonts w:ascii="Arial" w:hAnsi="Arial" w:cs="Arial"/>
          <w:i/>
          <w:iCs/>
          <w:sz w:val="20"/>
          <w:szCs w:val="20"/>
        </w:rPr>
        <w:t>przekazać IP FEPZ</w:t>
      </w:r>
      <w:r w:rsidRPr="00E55A11">
        <w:rPr>
          <w:rFonts w:ascii="Arial" w:hAnsi="Arial" w:cs="Arial"/>
          <w:i/>
          <w:iCs/>
          <w:sz w:val="20"/>
          <w:szCs w:val="20"/>
        </w:rPr>
        <w:t>.</w:t>
      </w:r>
      <w:r w:rsidRPr="00E55A11">
        <w:rPr>
          <w:rStyle w:val="Odwoanieprzypisudolnego"/>
          <w:rFonts w:ascii="Arial" w:hAnsi="Arial" w:cs="Arial"/>
          <w:i/>
          <w:iCs/>
          <w:sz w:val="20"/>
          <w:szCs w:val="20"/>
        </w:rPr>
        <w:footnoteReference w:id="100"/>
      </w:r>
    </w:p>
    <w:p w14:paraId="2F1167D3" w14:textId="77777777" w:rsidR="00FB6A7E" w:rsidRPr="00E55A11" w:rsidRDefault="00775154" w:rsidP="009D3F46">
      <w:pPr>
        <w:pStyle w:val="Tekstpodstawowy"/>
        <w:numPr>
          <w:ilvl w:val="0"/>
          <w:numId w:val="34"/>
        </w:numPr>
        <w:tabs>
          <w:tab w:val="clear" w:pos="900"/>
        </w:tabs>
        <w:autoSpaceDE w:val="0"/>
        <w:autoSpaceDN w:val="0"/>
        <w:rPr>
          <w:rFonts w:ascii="Arial" w:hAnsi="Arial" w:cs="Arial"/>
          <w:sz w:val="20"/>
          <w:szCs w:val="20"/>
        </w:rPr>
      </w:pPr>
      <w:r w:rsidRPr="00E55A11">
        <w:rPr>
          <w:rFonts w:ascii="Arial" w:hAnsi="Arial" w:cs="Arial"/>
          <w:sz w:val="20"/>
          <w:szCs w:val="20"/>
        </w:rPr>
        <w:t>Beneficjent</w:t>
      </w:r>
      <w:r w:rsidR="002009AC" w:rsidRPr="00E55A11">
        <w:rPr>
          <w:rFonts w:ascii="Arial" w:hAnsi="Arial" w:cs="Arial"/>
          <w:sz w:val="20"/>
          <w:szCs w:val="20"/>
        </w:rPr>
        <w:t xml:space="preserve"> zobowiązany jest odebrać oświadczenie</w:t>
      </w:r>
      <w:r w:rsidRPr="00E55A11">
        <w:rPr>
          <w:rFonts w:ascii="Arial" w:hAnsi="Arial" w:cs="Arial"/>
          <w:sz w:val="20"/>
          <w:szCs w:val="20"/>
        </w:rPr>
        <w:t xml:space="preserve"> </w:t>
      </w:r>
      <w:r w:rsidR="00BC51DE" w:rsidRPr="00E55A11">
        <w:rPr>
          <w:rFonts w:ascii="Arial" w:hAnsi="Arial" w:cs="Arial"/>
          <w:i/>
          <w:iCs/>
          <w:sz w:val="20"/>
          <w:szCs w:val="20"/>
        </w:rPr>
        <w:t xml:space="preserve">od </w:t>
      </w:r>
      <w:r w:rsidR="00A77585" w:rsidRPr="00E55A11">
        <w:rPr>
          <w:rFonts w:ascii="Arial" w:hAnsi="Arial" w:cs="Arial"/>
          <w:i/>
          <w:iCs/>
          <w:sz w:val="20"/>
          <w:szCs w:val="20"/>
        </w:rPr>
        <w:t>Partnera</w:t>
      </w:r>
      <w:r w:rsidR="00341ADD" w:rsidRPr="00E55A11">
        <w:rPr>
          <w:rStyle w:val="Odwoanieprzypisudolnego"/>
          <w:rFonts w:ascii="Arial" w:hAnsi="Arial" w:cs="Arial"/>
          <w:i/>
          <w:iCs/>
          <w:sz w:val="20"/>
          <w:szCs w:val="20"/>
        </w:rPr>
        <w:footnoteReference w:id="101"/>
      </w:r>
      <w:r w:rsidR="00C51EAF" w:rsidRPr="00E55A11">
        <w:rPr>
          <w:rFonts w:ascii="Arial" w:hAnsi="Arial" w:cs="Arial"/>
          <w:sz w:val="20"/>
          <w:szCs w:val="20"/>
        </w:rPr>
        <w:t xml:space="preserve"> oraz </w:t>
      </w:r>
      <w:r w:rsidRPr="00E55A11">
        <w:rPr>
          <w:rFonts w:ascii="Arial" w:hAnsi="Arial" w:cs="Arial"/>
          <w:sz w:val="20"/>
          <w:szCs w:val="20"/>
        </w:rPr>
        <w:t>os</w:t>
      </w:r>
      <w:r w:rsidR="00BC51DE" w:rsidRPr="00E55A11">
        <w:rPr>
          <w:rFonts w:ascii="Arial" w:hAnsi="Arial" w:cs="Arial"/>
          <w:sz w:val="20"/>
          <w:szCs w:val="20"/>
        </w:rPr>
        <w:t>ób</w:t>
      </w:r>
      <w:r w:rsidRPr="00E55A11">
        <w:rPr>
          <w:rFonts w:ascii="Arial" w:hAnsi="Arial" w:cs="Arial"/>
          <w:sz w:val="20"/>
          <w:szCs w:val="20"/>
        </w:rPr>
        <w:t xml:space="preserve"> </w:t>
      </w:r>
      <w:r w:rsidR="00BC51DE" w:rsidRPr="00E55A11">
        <w:rPr>
          <w:rFonts w:ascii="Arial" w:hAnsi="Arial" w:cs="Arial"/>
          <w:sz w:val="20"/>
          <w:szCs w:val="20"/>
        </w:rPr>
        <w:t xml:space="preserve">stanowiących personel projektu w rozumieniu </w:t>
      </w:r>
      <w:r w:rsidR="00BC51DE" w:rsidRPr="00E55A11">
        <w:rPr>
          <w:rFonts w:ascii="Arial" w:hAnsi="Arial" w:cs="Arial"/>
          <w:i/>
          <w:sz w:val="20"/>
          <w:szCs w:val="20"/>
        </w:rPr>
        <w:t xml:space="preserve">Wytycznych </w:t>
      </w:r>
      <w:r w:rsidR="00E10568" w:rsidRPr="00E55A11">
        <w:rPr>
          <w:rFonts w:ascii="Arial" w:hAnsi="Arial" w:cs="Arial"/>
          <w:i/>
          <w:sz w:val="20"/>
          <w:szCs w:val="20"/>
        </w:rPr>
        <w:t>dotyczących</w:t>
      </w:r>
      <w:r w:rsidR="00E478F8" w:rsidRPr="00E55A11">
        <w:rPr>
          <w:rFonts w:ascii="Arial" w:hAnsi="Arial" w:cs="Arial"/>
          <w:i/>
          <w:sz w:val="20"/>
          <w:szCs w:val="20"/>
        </w:rPr>
        <w:t xml:space="preserve"> </w:t>
      </w:r>
      <w:r w:rsidR="00BC51DE" w:rsidRPr="00E55A11">
        <w:rPr>
          <w:rFonts w:ascii="Arial" w:hAnsi="Arial" w:cs="Arial"/>
          <w:i/>
          <w:sz w:val="20"/>
          <w:szCs w:val="20"/>
        </w:rPr>
        <w:t xml:space="preserve"> </w:t>
      </w:r>
      <w:r w:rsidR="003B03B2" w:rsidRPr="00E55A11">
        <w:rPr>
          <w:rFonts w:ascii="Arial" w:hAnsi="Arial" w:cs="Arial"/>
          <w:i/>
          <w:sz w:val="20"/>
          <w:szCs w:val="20"/>
        </w:rPr>
        <w:t>kwalifikowalności</w:t>
      </w:r>
      <w:r w:rsidR="003B03B2" w:rsidRPr="00E55A11">
        <w:rPr>
          <w:rFonts w:ascii="Arial" w:hAnsi="Arial" w:cs="Arial"/>
          <w:sz w:val="20"/>
          <w:szCs w:val="20"/>
        </w:rPr>
        <w:t>, które</w:t>
      </w:r>
      <w:r w:rsidR="00BC51DE" w:rsidRPr="00E55A11">
        <w:rPr>
          <w:rFonts w:ascii="Arial" w:hAnsi="Arial" w:cs="Arial"/>
          <w:sz w:val="20"/>
          <w:szCs w:val="20"/>
        </w:rPr>
        <w:t xml:space="preserve"> </w:t>
      </w:r>
      <w:r w:rsidRPr="00E55A11">
        <w:rPr>
          <w:rFonts w:ascii="Arial" w:hAnsi="Arial" w:cs="Arial"/>
          <w:sz w:val="20"/>
          <w:szCs w:val="20"/>
        </w:rPr>
        <w:t>dysponują środkami dofinansowania projektu, tj. os</w:t>
      </w:r>
      <w:r w:rsidR="00D32020" w:rsidRPr="00E55A11">
        <w:rPr>
          <w:rFonts w:ascii="Arial" w:hAnsi="Arial" w:cs="Arial"/>
          <w:sz w:val="20"/>
          <w:szCs w:val="20"/>
        </w:rPr>
        <w:t>ób</w:t>
      </w:r>
      <w:r w:rsidRPr="00E55A11">
        <w:rPr>
          <w:rFonts w:ascii="Arial" w:hAnsi="Arial" w:cs="Arial"/>
          <w:sz w:val="20"/>
          <w:szCs w:val="20"/>
        </w:rPr>
        <w:t xml:space="preserve"> upoważnion</w:t>
      </w:r>
      <w:r w:rsidR="00D32020" w:rsidRPr="00E55A11">
        <w:rPr>
          <w:rFonts w:ascii="Arial" w:hAnsi="Arial" w:cs="Arial"/>
          <w:sz w:val="20"/>
          <w:szCs w:val="20"/>
        </w:rPr>
        <w:t>ych</w:t>
      </w:r>
      <w:r w:rsidRPr="00E55A11">
        <w:rPr>
          <w:rFonts w:ascii="Arial" w:hAnsi="Arial" w:cs="Arial"/>
          <w:sz w:val="20"/>
          <w:szCs w:val="20"/>
        </w:rPr>
        <w:t xml:space="preserve"> do podejmowania wiążących decyzji finansowych w imieniu Beneficjent</w:t>
      </w:r>
      <w:r w:rsidR="00D32020" w:rsidRPr="00E55A11">
        <w:rPr>
          <w:rFonts w:ascii="Arial" w:hAnsi="Arial" w:cs="Arial"/>
          <w:sz w:val="20"/>
          <w:szCs w:val="20"/>
        </w:rPr>
        <w:t>a</w:t>
      </w:r>
      <w:r w:rsidR="00D32020" w:rsidRPr="00E55A11">
        <w:rPr>
          <w:rStyle w:val="Odwoanieprzypisudolnego"/>
          <w:rFonts w:ascii="Arial" w:hAnsi="Arial" w:cs="Arial"/>
          <w:sz w:val="20"/>
          <w:szCs w:val="20"/>
        </w:rPr>
        <w:footnoteReference w:id="102"/>
      </w:r>
      <w:r w:rsidR="00A77585" w:rsidRPr="00E55A11">
        <w:rPr>
          <w:rFonts w:ascii="Arial" w:hAnsi="Arial" w:cs="Arial"/>
          <w:sz w:val="20"/>
          <w:szCs w:val="20"/>
        </w:rPr>
        <w:t>,</w:t>
      </w:r>
      <w:r w:rsidR="00D32020" w:rsidRPr="00E55A11">
        <w:rPr>
          <w:rFonts w:ascii="Arial" w:hAnsi="Arial" w:cs="Arial"/>
          <w:sz w:val="20"/>
          <w:szCs w:val="20"/>
        </w:rPr>
        <w:t xml:space="preserve"> </w:t>
      </w:r>
      <w:r w:rsidR="00A77585" w:rsidRPr="00E55A11">
        <w:rPr>
          <w:rFonts w:ascii="Arial" w:hAnsi="Arial" w:cs="Arial"/>
          <w:sz w:val="20"/>
          <w:szCs w:val="20"/>
        </w:rPr>
        <w:t xml:space="preserve">że nie był prawomocnie skazany za przestępstwo przeciwko mieniu, przeciwko obrotowi gospodarczemu, przeciwko działalności instytucji państwowych oraz samorządu terytorialnego, przeciwko wiarygodności dokumentów lub za przestępstwo skarbowe, stanowiące załącznik nr </w:t>
      </w:r>
      <w:r w:rsidR="0013148D" w:rsidRPr="00E55A11">
        <w:rPr>
          <w:rFonts w:ascii="Arial" w:hAnsi="Arial" w:cs="Arial"/>
          <w:sz w:val="20"/>
          <w:szCs w:val="20"/>
        </w:rPr>
        <w:t>1</w:t>
      </w:r>
      <w:r w:rsidR="0013148D">
        <w:rPr>
          <w:rFonts w:ascii="Arial" w:hAnsi="Arial" w:cs="Arial"/>
          <w:sz w:val="20"/>
          <w:szCs w:val="20"/>
        </w:rPr>
        <w:t>3</w:t>
      </w:r>
      <w:r w:rsidR="0013148D" w:rsidRPr="00E55A11">
        <w:rPr>
          <w:rFonts w:ascii="Arial" w:hAnsi="Arial" w:cs="Arial"/>
          <w:sz w:val="20"/>
          <w:szCs w:val="20"/>
        </w:rPr>
        <w:t xml:space="preserve"> </w:t>
      </w:r>
      <w:r w:rsidR="00A77585" w:rsidRPr="00E55A11">
        <w:rPr>
          <w:rFonts w:ascii="Arial" w:hAnsi="Arial" w:cs="Arial"/>
          <w:sz w:val="20"/>
          <w:szCs w:val="20"/>
        </w:rPr>
        <w:t>.</w:t>
      </w:r>
      <w:r w:rsidR="00D32020" w:rsidRPr="00E55A11">
        <w:rPr>
          <w:rFonts w:ascii="Arial" w:hAnsi="Arial" w:cs="Arial"/>
          <w:sz w:val="20"/>
          <w:szCs w:val="20"/>
        </w:rPr>
        <w:t xml:space="preserve">Niniejsze oświadczenie </w:t>
      </w:r>
      <w:r w:rsidR="00341ADD" w:rsidRPr="00E55A11">
        <w:rPr>
          <w:rFonts w:ascii="Arial" w:hAnsi="Arial" w:cs="Arial"/>
          <w:sz w:val="20"/>
          <w:szCs w:val="20"/>
        </w:rPr>
        <w:t>B</w:t>
      </w:r>
      <w:r w:rsidR="00D32020" w:rsidRPr="00E55A11">
        <w:rPr>
          <w:rFonts w:ascii="Arial" w:hAnsi="Arial" w:cs="Arial"/>
          <w:sz w:val="20"/>
          <w:szCs w:val="20"/>
        </w:rPr>
        <w:t>eneficjent zobowiązany jest przechowywać wraz z dokumentacją projektu</w:t>
      </w:r>
      <w:r w:rsidR="000F6FFF" w:rsidRPr="00E55A11">
        <w:rPr>
          <w:rFonts w:ascii="Arial" w:hAnsi="Arial" w:cs="Arial"/>
          <w:sz w:val="20"/>
          <w:szCs w:val="20"/>
        </w:rPr>
        <w:t xml:space="preserve">, na zasadach opisanych w § </w:t>
      </w:r>
      <w:r w:rsidR="00A77585" w:rsidRPr="00E55A11">
        <w:rPr>
          <w:rFonts w:ascii="Arial" w:hAnsi="Arial" w:cs="Arial"/>
          <w:sz w:val="20"/>
          <w:szCs w:val="20"/>
        </w:rPr>
        <w:t>15</w:t>
      </w:r>
      <w:r w:rsidR="000F6FFF" w:rsidRPr="00E55A11">
        <w:rPr>
          <w:rFonts w:ascii="Arial" w:hAnsi="Arial" w:cs="Arial"/>
          <w:sz w:val="20"/>
          <w:szCs w:val="20"/>
        </w:rPr>
        <w:t>.</w:t>
      </w:r>
    </w:p>
    <w:p w14:paraId="49C8E6CA" w14:textId="77777777" w:rsidR="00FB6A7E" w:rsidRPr="00E55A11" w:rsidRDefault="00FB6A7E" w:rsidP="00350F7A">
      <w:pPr>
        <w:jc w:val="center"/>
        <w:rPr>
          <w:rFonts w:ascii="Arial" w:hAnsi="Arial" w:cs="Arial"/>
          <w:sz w:val="20"/>
          <w:szCs w:val="20"/>
        </w:rPr>
      </w:pPr>
    </w:p>
    <w:p w14:paraId="3B4AA4C1" w14:textId="77777777" w:rsidR="009D490C" w:rsidRPr="00E55A11" w:rsidRDefault="009D490C" w:rsidP="00780E37">
      <w:pPr>
        <w:spacing w:line="360" w:lineRule="auto"/>
        <w:jc w:val="center"/>
        <w:rPr>
          <w:rFonts w:ascii="Arial" w:hAnsi="Arial" w:cs="Arial"/>
          <w:sz w:val="20"/>
          <w:szCs w:val="20"/>
          <w:vertAlign w:val="superscript"/>
        </w:rPr>
      </w:pPr>
      <w:r w:rsidRPr="00E55A11">
        <w:rPr>
          <w:rFonts w:ascii="Arial" w:hAnsi="Arial" w:cs="Arial"/>
          <w:sz w:val="20"/>
          <w:szCs w:val="20"/>
        </w:rPr>
        <w:t xml:space="preserve">§ </w:t>
      </w:r>
      <w:r w:rsidR="000D4E53" w:rsidRPr="00E55A11">
        <w:rPr>
          <w:rFonts w:ascii="Arial" w:hAnsi="Arial" w:cs="Arial"/>
          <w:sz w:val="20"/>
          <w:szCs w:val="20"/>
        </w:rPr>
        <w:t>31</w:t>
      </w:r>
      <w:r w:rsidRPr="00E55A11">
        <w:rPr>
          <w:rFonts w:ascii="Arial" w:hAnsi="Arial" w:cs="Arial"/>
          <w:sz w:val="20"/>
          <w:szCs w:val="20"/>
        </w:rPr>
        <w:t>.</w:t>
      </w:r>
    </w:p>
    <w:p w14:paraId="399F63FE" w14:textId="77777777" w:rsidR="009D490C" w:rsidRPr="00E55A11" w:rsidRDefault="009D490C" w:rsidP="00350F7A">
      <w:pPr>
        <w:tabs>
          <w:tab w:val="left" w:pos="284"/>
        </w:tabs>
        <w:rPr>
          <w:rFonts w:ascii="Arial" w:hAnsi="Arial" w:cs="Arial"/>
          <w:sz w:val="20"/>
          <w:szCs w:val="20"/>
        </w:rPr>
      </w:pPr>
      <w:r w:rsidRPr="00E55A11">
        <w:rPr>
          <w:rFonts w:ascii="Arial" w:hAnsi="Arial" w:cs="Arial"/>
          <w:sz w:val="20"/>
          <w:szCs w:val="20"/>
        </w:rPr>
        <w:t xml:space="preserve">1.  Spory </w:t>
      </w:r>
      <w:r w:rsidR="000D4E53" w:rsidRPr="00E55A11">
        <w:rPr>
          <w:rFonts w:ascii="Arial" w:hAnsi="Arial" w:cs="Arial"/>
          <w:sz w:val="20"/>
          <w:szCs w:val="20"/>
        </w:rPr>
        <w:t xml:space="preserve">wynikające z realizacji postanowień niniejszego Dokumentu, Instytucja Pośrednicząca oraz Beneficjent </w:t>
      </w:r>
      <w:r w:rsidRPr="00E55A11">
        <w:rPr>
          <w:rFonts w:ascii="Arial" w:hAnsi="Arial" w:cs="Arial"/>
          <w:sz w:val="20"/>
          <w:szCs w:val="20"/>
        </w:rPr>
        <w:t>będą starały się rozwiązać polubownie.</w:t>
      </w:r>
    </w:p>
    <w:p w14:paraId="32CBE5FC" w14:textId="77777777" w:rsidR="009D490C" w:rsidRPr="00E55A11" w:rsidRDefault="009D490C" w:rsidP="00350F7A">
      <w:pPr>
        <w:tabs>
          <w:tab w:val="left" w:pos="284"/>
        </w:tabs>
        <w:ind w:left="284" w:hanging="284"/>
        <w:rPr>
          <w:rFonts w:ascii="Arial" w:hAnsi="Arial" w:cs="Arial"/>
          <w:sz w:val="20"/>
          <w:szCs w:val="20"/>
        </w:rPr>
      </w:pPr>
      <w:r w:rsidRPr="00E55A11">
        <w:rPr>
          <w:rFonts w:ascii="Arial" w:hAnsi="Arial" w:cs="Arial"/>
          <w:sz w:val="20"/>
          <w:szCs w:val="20"/>
        </w:rPr>
        <w:t xml:space="preserve">2. W przypadku braku porozumienia spór będzie podlegał rozstrzygnięciu przez sąd powszechny właściwy dla siedziby </w:t>
      </w:r>
      <w:r w:rsidR="00EF202B" w:rsidRPr="00E55A11">
        <w:rPr>
          <w:rFonts w:ascii="Arial" w:hAnsi="Arial" w:cs="Arial"/>
          <w:sz w:val="20"/>
          <w:szCs w:val="20"/>
        </w:rPr>
        <w:t>Instytucji Pośredniczącej</w:t>
      </w:r>
      <w:r w:rsidRPr="00E55A11">
        <w:rPr>
          <w:rFonts w:ascii="Arial" w:hAnsi="Arial" w:cs="Arial"/>
          <w:sz w:val="20"/>
          <w:szCs w:val="20"/>
        </w:rPr>
        <w:t>, za wyjątkiem sporów związanych ze zwrotem środków na podstawie przepisów o finansach publicznych.</w:t>
      </w:r>
    </w:p>
    <w:p w14:paraId="5342BECD" w14:textId="77777777" w:rsidR="009D490C" w:rsidRPr="00E55A11" w:rsidRDefault="009D490C" w:rsidP="00350F7A">
      <w:pPr>
        <w:jc w:val="center"/>
        <w:rPr>
          <w:rFonts w:ascii="Arial" w:hAnsi="Arial" w:cs="Arial"/>
          <w:sz w:val="20"/>
          <w:szCs w:val="20"/>
        </w:rPr>
      </w:pPr>
    </w:p>
    <w:p w14:paraId="429E9889" w14:textId="77777777" w:rsidR="009D490C" w:rsidRPr="00E55A11" w:rsidRDefault="009D490C" w:rsidP="00780E37">
      <w:pPr>
        <w:spacing w:line="360" w:lineRule="auto"/>
        <w:jc w:val="center"/>
        <w:rPr>
          <w:rFonts w:ascii="Arial" w:hAnsi="Arial" w:cs="Arial"/>
          <w:sz w:val="20"/>
          <w:szCs w:val="20"/>
        </w:rPr>
      </w:pPr>
      <w:r w:rsidRPr="00E55A11">
        <w:rPr>
          <w:rFonts w:ascii="Arial" w:hAnsi="Arial" w:cs="Arial"/>
          <w:sz w:val="20"/>
          <w:szCs w:val="20"/>
        </w:rPr>
        <w:t xml:space="preserve">§ </w:t>
      </w:r>
      <w:r w:rsidR="000D4E53" w:rsidRPr="00E55A11">
        <w:rPr>
          <w:rFonts w:ascii="Arial" w:hAnsi="Arial" w:cs="Arial"/>
          <w:sz w:val="20"/>
          <w:szCs w:val="20"/>
        </w:rPr>
        <w:t>32</w:t>
      </w:r>
      <w:r w:rsidR="007A6D07" w:rsidRPr="00E55A11">
        <w:rPr>
          <w:rFonts w:ascii="Arial" w:hAnsi="Arial" w:cs="Arial"/>
          <w:sz w:val="20"/>
          <w:szCs w:val="20"/>
        </w:rPr>
        <w:t>.</w:t>
      </w:r>
    </w:p>
    <w:p w14:paraId="594EA658" w14:textId="77777777" w:rsidR="009D490C" w:rsidRPr="00E55A11" w:rsidRDefault="001F4AD8" w:rsidP="00FD4708">
      <w:pPr>
        <w:ind w:left="0" w:firstLine="0"/>
        <w:rPr>
          <w:rFonts w:ascii="Arial" w:hAnsi="Arial" w:cs="Arial"/>
          <w:sz w:val="20"/>
          <w:szCs w:val="20"/>
        </w:rPr>
      </w:pPr>
      <w:r w:rsidRPr="00E55A11">
        <w:rPr>
          <w:rFonts w:ascii="Arial" w:hAnsi="Arial" w:cs="Arial"/>
          <w:color w:val="000000"/>
          <w:sz w:val="20"/>
          <w:szCs w:val="20"/>
        </w:rPr>
        <w:t xml:space="preserve">Zmiany w treści </w:t>
      </w:r>
      <w:r w:rsidR="00606817" w:rsidRPr="00E55A11">
        <w:rPr>
          <w:rFonts w:ascii="Arial" w:hAnsi="Arial" w:cs="Arial"/>
          <w:color w:val="000000"/>
          <w:sz w:val="20"/>
          <w:szCs w:val="20"/>
        </w:rPr>
        <w:t>Dokumentu</w:t>
      </w:r>
      <w:r w:rsidRPr="00E55A11">
        <w:rPr>
          <w:rFonts w:ascii="Arial" w:hAnsi="Arial" w:cs="Arial"/>
          <w:color w:val="000000"/>
          <w:sz w:val="20"/>
          <w:szCs w:val="20"/>
        </w:rPr>
        <w:t xml:space="preserve"> związane ze zmianą adresu siedziby Beneficjenta </w:t>
      </w:r>
      <w:r w:rsidR="00FA60D9" w:rsidRPr="00E55A11">
        <w:rPr>
          <w:rFonts w:ascii="Arial" w:hAnsi="Arial" w:cs="Arial"/>
          <w:color w:val="000000"/>
          <w:sz w:val="20"/>
          <w:szCs w:val="20"/>
        </w:rPr>
        <w:t xml:space="preserve">oraz treści załącznika nr </w:t>
      </w:r>
      <w:r w:rsidR="0013148D" w:rsidRPr="00E55A11">
        <w:rPr>
          <w:rFonts w:ascii="Arial" w:hAnsi="Arial" w:cs="Arial"/>
          <w:color w:val="000000"/>
          <w:sz w:val="20"/>
          <w:szCs w:val="20"/>
        </w:rPr>
        <w:t>1</w:t>
      </w:r>
      <w:r w:rsidR="0013148D">
        <w:rPr>
          <w:rFonts w:ascii="Arial" w:hAnsi="Arial" w:cs="Arial"/>
          <w:color w:val="000000"/>
          <w:sz w:val="20"/>
          <w:szCs w:val="20"/>
        </w:rPr>
        <w:t>4</w:t>
      </w:r>
      <w:r w:rsidR="0013148D" w:rsidRPr="00E55A11">
        <w:rPr>
          <w:rFonts w:ascii="Arial" w:hAnsi="Arial" w:cs="Arial"/>
          <w:color w:val="000000"/>
          <w:sz w:val="20"/>
          <w:szCs w:val="20"/>
        </w:rPr>
        <w:t xml:space="preserve"> </w:t>
      </w:r>
      <w:r w:rsidRPr="00E55A11">
        <w:rPr>
          <w:rFonts w:ascii="Arial" w:hAnsi="Arial" w:cs="Arial"/>
          <w:color w:val="000000"/>
          <w:sz w:val="20"/>
          <w:szCs w:val="20"/>
        </w:rPr>
        <w:t>wymagają pisemnego poinformowania Instytucji Pośredniczącej. Pozostałe z</w:t>
      </w:r>
      <w:r w:rsidR="009D490C" w:rsidRPr="00E55A11">
        <w:rPr>
          <w:rFonts w:ascii="Arial" w:hAnsi="Arial" w:cs="Arial"/>
          <w:sz w:val="20"/>
          <w:szCs w:val="20"/>
        </w:rPr>
        <w:t xml:space="preserve">miany w treści </w:t>
      </w:r>
      <w:r w:rsidR="00606817" w:rsidRPr="00E55A11">
        <w:rPr>
          <w:rFonts w:ascii="Arial" w:hAnsi="Arial" w:cs="Arial"/>
          <w:sz w:val="20"/>
          <w:szCs w:val="20"/>
        </w:rPr>
        <w:t>Dokumentu</w:t>
      </w:r>
      <w:r w:rsidR="009D490C" w:rsidRPr="00E55A11">
        <w:rPr>
          <w:rFonts w:ascii="Arial" w:hAnsi="Arial" w:cs="Arial"/>
          <w:sz w:val="20"/>
          <w:szCs w:val="20"/>
        </w:rPr>
        <w:t xml:space="preserve"> wymagają formy aneksu, z zastrzeżeniem </w:t>
      </w:r>
      <w:r w:rsidR="00A76970" w:rsidRPr="00E55A11">
        <w:rPr>
          <w:rFonts w:ascii="Arial" w:hAnsi="Arial" w:cs="Arial"/>
          <w:sz w:val="20"/>
          <w:szCs w:val="20"/>
        </w:rPr>
        <w:t xml:space="preserve">§ 2 ust. </w:t>
      </w:r>
      <w:r w:rsidR="00BA78FA" w:rsidRPr="00E55A11">
        <w:rPr>
          <w:rFonts w:ascii="Arial" w:hAnsi="Arial" w:cs="Arial"/>
          <w:sz w:val="20"/>
          <w:szCs w:val="20"/>
        </w:rPr>
        <w:t>4</w:t>
      </w:r>
      <w:r w:rsidR="000D5B0F" w:rsidRPr="00E55A11">
        <w:rPr>
          <w:rFonts w:ascii="Arial" w:hAnsi="Arial" w:cs="Arial"/>
          <w:sz w:val="20"/>
          <w:szCs w:val="20"/>
        </w:rPr>
        <w:t>,</w:t>
      </w:r>
      <w:r w:rsidR="00A76970" w:rsidRPr="00E55A11">
        <w:rPr>
          <w:rFonts w:ascii="Arial" w:hAnsi="Arial" w:cs="Arial"/>
          <w:sz w:val="20"/>
          <w:szCs w:val="20"/>
        </w:rPr>
        <w:t xml:space="preserve"> </w:t>
      </w:r>
      <w:r w:rsidR="009D490C" w:rsidRPr="00E55A11">
        <w:rPr>
          <w:rFonts w:ascii="Arial" w:hAnsi="Arial" w:cs="Arial"/>
          <w:sz w:val="20"/>
          <w:szCs w:val="20"/>
        </w:rPr>
        <w:t xml:space="preserve">§ 8 ust. </w:t>
      </w:r>
      <w:r w:rsidR="0047575E" w:rsidRPr="00E55A11">
        <w:rPr>
          <w:rFonts w:ascii="Arial" w:hAnsi="Arial" w:cs="Arial"/>
          <w:sz w:val="20"/>
          <w:szCs w:val="20"/>
        </w:rPr>
        <w:t>4</w:t>
      </w:r>
      <w:r w:rsidR="009D490C" w:rsidRPr="00E55A11">
        <w:rPr>
          <w:rFonts w:ascii="Arial" w:hAnsi="Arial" w:cs="Arial"/>
          <w:sz w:val="20"/>
          <w:szCs w:val="20"/>
        </w:rPr>
        <w:t>, § 1</w:t>
      </w:r>
      <w:r w:rsidR="001322E9" w:rsidRPr="00E55A11">
        <w:rPr>
          <w:rFonts w:ascii="Arial" w:hAnsi="Arial" w:cs="Arial"/>
          <w:sz w:val="20"/>
          <w:szCs w:val="20"/>
        </w:rPr>
        <w:t>3</w:t>
      </w:r>
      <w:r w:rsidR="00252899" w:rsidRPr="00E55A11">
        <w:rPr>
          <w:rFonts w:ascii="Arial" w:hAnsi="Arial" w:cs="Arial"/>
          <w:sz w:val="20"/>
          <w:szCs w:val="20"/>
        </w:rPr>
        <w:t xml:space="preserve"> ust. 1, </w:t>
      </w:r>
      <w:r w:rsidR="00250F91" w:rsidRPr="00E55A11">
        <w:rPr>
          <w:rFonts w:ascii="Arial" w:hAnsi="Arial" w:cs="Arial"/>
          <w:sz w:val="20"/>
          <w:szCs w:val="20"/>
        </w:rPr>
        <w:t xml:space="preserve">§ </w:t>
      </w:r>
      <w:r w:rsidR="002D1E89" w:rsidRPr="00E55A11">
        <w:rPr>
          <w:rFonts w:ascii="Arial" w:hAnsi="Arial" w:cs="Arial"/>
          <w:sz w:val="20"/>
          <w:szCs w:val="20"/>
        </w:rPr>
        <w:t xml:space="preserve">14 </w:t>
      </w:r>
      <w:r w:rsidR="00250F91" w:rsidRPr="00E55A11">
        <w:rPr>
          <w:rFonts w:ascii="Arial" w:hAnsi="Arial" w:cs="Arial"/>
          <w:sz w:val="20"/>
          <w:szCs w:val="20"/>
        </w:rPr>
        <w:t xml:space="preserve">ust. 3, </w:t>
      </w:r>
      <w:r w:rsidR="00252899" w:rsidRPr="00E55A11">
        <w:rPr>
          <w:rFonts w:ascii="Arial" w:hAnsi="Arial" w:cs="Arial"/>
          <w:sz w:val="20"/>
          <w:szCs w:val="20"/>
        </w:rPr>
        <w:t xml:space="preserve">§ </w:t>
      </w:r>
      <w:r w:rsidR="002D1E89" w:rsidRPr="00E55A11">
        <w:rPr>
          <w:rFonts w:ascii="Arial" w:hAnsi="Arial" w:cs="Arial"/>
          <w:sz w:val="20"/>
          <w:szCs w:val="20"/>
        </w:rPr>
        <w:t xml:space="preserve">20 </w:t>
      </w:r>
      <w:r w:rsidR="00252899" w:rsidRPr="00E55A11">
        <w:rPr>
          <w:rFonts w:ascii="Arial" w:hAnsi="Arial" w:cs="Arial"/>
          <w:sz w:val="20"/>
          <w:szCs w:val="20"/>
        </w:rPr>
        <w:t xml:space="preserve">ust. </w:t>
      </w:r>
      <w:r w:rsidR="00250F91" w:rsidRPr="00E55A11">
        <w:rPr>
          <w:rFonts w:ascii="Arial" w:hAnsi="Arial" w:cs="Arial"/>
          <w:sz w:val="20"/>
          <w:szCs w:val="20"/>
        </w:rPr>
        <w:t xml:space="preserve">12 </w:t>
      </w:r>
      <w:r w:rsidR="009D490C" w:rsidRPr="00E55A11">
        <w:rPr>
          <w:rFonts w:ascii="Arial" w:hAnsi="Arial" w:cs="Arial"/>
          <w:sz w:val="20"/>
          <w:szCs w:val="20"/>
        </w:rPr>
        <w:t xml:space="preserve">oraz  § </w:t>
      </w:r>
      <w:r w:rsidR="002D1E89" w:rsidRPr="00E55A11">
        <w:rPr>
          <w:rFonts w:ascii="Arial" w:hAnsi="Arial" w:cs="Arial"/>
          <w:sz w:val="20"/>
          <w:szCs w:val="20"/>
        </w:rPr>
        <w:t xml:space="preserve">22 </w:t>
      </w:r>
      <w:r w:rsidR="009D490C" w:rsidRPr="00E55A11">
        <w:rPr>
          <w:rFonts w:ascii="Arial" w:hAnsi="Arial" w:cs="Arial"/>
          <w:sz w:val="20"/>
          <w:szCs w:val="20"/>
        </w:rPr>
        <w:t>ust. 1.</w:t>
      </w:r>
    </w:p>
    <w:p w14:paraId="3950715C" w14:textId="77777777" w:rsidR="009D490C" w:rsidRPr="00E55A11" w:rsidRDefault="009D490C" w:rsidP="00780E37">
      <w:pPr>
        <w:keepNext/>
        <w:spacing w:line="360" w:lineRule="auto"/>
        <w:jc w:val="center"/>
        <w:rPr>
          <w:rFonts w:ascii="Arial" w:hAnsi="Arial" w:cs="Arial"/>
          <w:sz w:val="20"/>
          <w:szCs w:val="20"/>
        </w:rPr>
      </w:pPr>
      <w:bookmarkStart w:id="40" w:name="_Hlk142558012"/>
      <w:r w:rsidRPr="00E55A11">
        <w:rPr>
          <w:rFonts w:ascii="Arial" w:hAnsi="Arial" w:cs="Arial"/>
          <w:sz w:val="20"/>
          <w:szCs w:val="20"/>
        </w:rPr>
        <w:t xml:space="preserve">§ </w:t>
      </w:r>
      <w:r w:rsidR="00A40BE7" w:rsidRPr="00E55A11">
        <w:rPr>
          <w:rFonts w:ascii="Arial" w:hAnsi="Arial" w:cs="Arial"/>
          <w:sz w:val="20"/>
          <w:szCs w:val="20"/>
        </w:rPr>
        <w:t>3</w:t>
      </w:r>
      <w:r w:rsidR="00A40BE7">
        <w:rPr>
          <w:rFonts w:ascii="Arial" w:hAnsi="Arial" w:cs="Arial"/>
          <w:sz w:val="20"/>
          <w:szCs w:val="20"/>
        </w:rPr>
        <w:t>3</w:t>
      </w:r>
      <w:r w:rsidRPr="00E55A11">
        <w:rPr>
          <w:rFonts w:ascii="Arial" w:hAnsi="Arial" w:cs="Arial"/>
          <w:sz w:val="20"/>
          <w:szCs w:val="20"/>
        </w:rPr>
        <w:t>.</w:t>
      </w:r>
    </w:p>
    <w:bookmarkEnd w:id="40"/>
    <w:p w14:paraId="5E19A5C5" w14:textId="77777777" w:rsidR="009D490C" w:rsidRPr="00E55A11" w:rsidRDefault="009D490C" w:rsidP="009D3F46">
      <w:pPr>
        <w:numPr>
          <w:ilvl w:val="0"/>
          <w:numId w:val="59"/>
        </w:numPr>
        <w:rPr>
          <w:rFonts w:ascii="Arial" w:hAnsi="Arial" w:cs="Arial"/>
          <w:sz w:val="20"/>
          <w:szCs w:val="20"/>
        </w:rPr>
      </w:pPr>
      <w:r w:rsidRPr="00E55A11">
        <w:rPr>
          <w:rFonts w:ascii="Arial" w:hAnsi="Arial" w:cs="Arial"/>
          <w:sz w:val="20"/>
          <w:szCs w:val="20"/>
        </w:rPr>
        <w:t xml:space="preserve">Integralną część </w:t>
      </w:r>
      <w:r w:rsidR="00326504" w:rsidRPr="00E55A11">
        <w:rPr>
          <w:rFonts w:ascii="Arial" w:hAnsi="Arial" w:cs="Arial"/>
          <w:sz w:val="20"/>
          <w:szCs w:val="20"/>
        </w:rPr>
        <w:t>Dokumentu</w:t>
      </w:r>
      <w:r w:rsidRPr="00E55A11">
        <w:rPr>
          <w:rFonts w:ascii="Arial" w:hAnsi="Arial" w:cs="Arial"/>
          <w:sz w:val="20"/>
          <w:szCs w:val="20"/>
        </w:rPr>
        <w:t xml:space="preserve"> stanowią następujące załączniki:</w:t>
      </w:r>
    </w:p>
    <w:p w14:paraId="18F95E1F" w14:textId="77777777" w:rsidR="00E01870" w:rsidRPr="00E55A11" w:rsidRDefault="00E01870" w:rsidP="009D3F46">
      <w:pPr>
        <w:numPr>
          <w:ilvl w:val="1"/>
          <w:numId w:val="59"/>
        </w:numPr>
        <w:tabs>
          <w:tab w:val="left" w:pos="993"/>
        </w:tabs>
        <w:ind w:left="993"/>
        <w:rPr>
          <w:rFonts w:ascii="Arial" w:hAnsi="Arial" w:cs="Arial"/>
          <w:sz w:val="20"/>
          <w:szCs w:val="20"/>
        </w:rPr>
      </w:pPr>
      <w:r w:rsidRPr="00E55A11">
        <w:rPr>
          <w:rFonts w:ascii="Arial" w:hAnsi="Arial" w:cs="Arial"/>
          <w:sz w:val="20"/>
          <w:szCs w:val="20"/>
        </w:rPr>
        <w:t>załącznik nr 1: Pełnomocnictwa osób reprezentujących strony;</w:t>
      </w:r>
      <w:r w:rsidRPr="00E55A11">
        <w:rPr>
          <w:rStyle w:val="Odwoanieprzypisudolnego"/>
          <w:rFonts w:ascii="Arial" w:hAnsi="Arial" w:cs="Arial"/>
          <w:sz w:val="20"/>
          <w:szCs w:val="20"/>
        </w:rPr>
        <w:footnoteReference w:id="103"/>
      </w:r>
    </w:p>
    <w:p w14:paraId="319C7FCA" w14:textId="77777777" w:rsidR="00E01870" w:rsidRPr="00E55A11" w:rsidRDefault="00E01870" w:rsidP="009D3F46">
      <w:pPr>
        <w:numPr>
          <w:ilvl w:val="1"/>
          <w:numId w:val="59"/>
        </w:numPr>
        <w:tabs>
          <w:tab w:val="left" w:pos="993"/>
        </w:tabs>
        <w:ind w:left="993"/>
        <w:rPr>
          <w:rFonts w:ascii="Arial" w:hAnsi="Arial" w:cs="Arial"/>
          <w:sz w:val="20"/>
          <w:szCs w:val="20"/>
        </w:rPr>
      </w:pPr>
      <w:r w:rsidRPr="00E55A11">
        <w:rPr>
          <w:rFonts w:ascii="Arial" w:hAnsi="Arial" w:cs="Arial"/>
          <w:sz w:val="20"/>
          <w:szCs w:val="20"/>
        </w:rPr>
        <w:t>załącznik nr 2: Wniosek</w:t>
      </w:r>
      <w:r w:rsidR="008F7367" w:rsidRPr="00E55A11">
        <w:rPr>
          <w:rFonts w:ascii="Arial" w:hAnsi="Arial" w:cs="Arial"/>
          <w:sz w:val="20"/>
          <w:szCs w:val="20"/>
        </w:rPr>
        <w:t xml:space="preserve"> (w wersji elektronicznej</w:t>
      </w:r>
      <w:r w:rsidR="003C1137" w:rsidRPr="00E55A11">
        <w:t xml:space="preserve"> </w:t>
      </w:r>
      <w:r w:rsidR="003C1137" w:rsidRPr="00E55A11">
        <w:rPr>
          <w:rFonts w:ascii="Arial" w:hAnsi="Arial" w:cs="Arial"/>
          <w:sz w:val="20"/>
          <w:szCs w:val="20"/>
        </w:rPr>
        <w:t>znajdującej się w systemie SOWA</w:t>
      </w:r>
      <w:r w:rsidR="00977051" w:rsidRPr="00E55A11">
        <w:rPr>
          <w:rFonts w:ascii="Arial" w:hAnsi="Arial" w:cs="Arial"/>
          <w:sz w:val="20"/>
          <w:szCs w:val="20"/>
        </w:rPr>
        <w:t xml:space="preserve"> EFS</w:t>
      </w:r>
      <w:r w:rsidR="008F7367" w:rsidRPr="00E55A11">
        <w:rPr>
          <w:rFonts w:ascii="Arial" w:hAnsi="Arial" w:cs="Arial"/>
          <w:sz w:val="20"/>
          <w:szCs w:val="20"/>
        </w:rPr>
        <w:t>)</w:t>
      </w:r>
      <w:r w:rsidRPr="00E55A11">
        <w:rPr>
          <w:rFonts w:ascii="Arial" w:hAnsi="Arial" w:cs="Arial"/>
          <w:sz w:val="20"/>
          <w:szCs w:val="20"/>
        </w:rPr>
        <w:t xml:space="preserve">; </w:t>
      </w:r>
    </w:p>
    <w:p w14:paraId="5BDF2885" w14:textId="77777777" w:rsidR="00E01870" w:rsidRPr="00E55A11" w:rsidRDefault="00E01870" w:rsidP="009D3F46">
      <w:pPr>
        <w:numPr>
          <w:ilvl w:val="1"/>
          <w:numId w:val="59"/>
        </w:numPr>
        <w:tabs>
          <w:tab w:val="left" w:pos="993"/>
        </w:tabs>
        <w:ind w:left="993"/>
        <w:rPr>
          <w:rFonts w:ascii="Arial" w:hAnsi="Arial" w:cs="Arial"/>
          <w:sz w:val="20"/>
          <w:szCs w:val="20"/>
        </w:rPr>
      </w:pPr>
      <w:r w:rsidRPr="00E55A11">
        <w:rPr>
          <w:rFonts w:ascii="Arial" w:hAnsi="Arial" w:cs="Arial"/>
          <w:sz w:val="20"/>
          <w:szCs w:val="20"/>
        </w:rPr>
        <w:t>załącznik nr 3: Oświadczenie o kwalifikowalności podatku od towarów i usług</w:t>
      </w:r>
      <w:r w:rsidRPr="00E55A11">
        <w:rPr>
          <w:rStyle w:val="Odwoanieprzypisudolnego"/>
          <w:rFonts w:ascii="Arial" w:hAnsi="Arial" w:cs="Arial"/>
          <w:sz w:val="20"/>
          <w:szCs w:val="20"/>
        </w:rPr>
        <w:footnoteReference w:id="104"/>
      </w:r>
      <w:r w:rsidRPr="00E55A11">
        <w:rPr>
          <w:rFonts w:ascii="Arial" w:hAnsi="Arial" w:cs="Arial"/>
          <w:sz w:val="20"/>
          <w:szCs w:val="20"/>
        </w:rPr>
        <w:t>;</w:t>
      </w:r>
    </w:p>
    <w:p w14:paraId="1B2262BD" w14:textId="77777777" w:rsidR="00E01870" w:rsidRPr="00E55A11" w:rsidRDefault="00E01870" w:rsidP="009D3F46">
      <w:pPr>
        <w:numPr>
          <w:ilvl w:val="1"/>
          <w:numId w:val="59"/>
        </w:numPr>
        <w:tabs>
          <w:tab w:val="left" w:pos="993"/>
        </w:tabs>
        <w:ind w:left="993"/>
        <w:rPr>
          <w:rFonts w:ascii="Arial" w:hAnsi="Arial" w:cs="Arial"/>
          <w:sz w:val="20"/>
          <w:szCs w:val="20"/>
        </w:rPr>
      </w:pPr>
      <w:r w:rsidRPr="00E55A11">
        <w:rPr>
          <w:rFonts w:ascii="Arial" w:hAnsi="Arial" w:cs="Arial"/>
          <w:sz w:val="20"/>
          <w:szCs w:val="20"/>
        </w:rPr>
        <w:t>załącznik nr 4: Harmonogram płatności;</w:t>
      </w:r>
    </w:p>
    <w:p w14:paraId="1132C022" w14:textId="77777777" w:rsidR="00E01870" w:rsidRPr="00E55A11" w:rsidRDefault="00E01870" w:rsidP="009D3F46">
      <w:pPr>
        <w:numPr>
          <w:ilvl w:val="1"/>
          <w:numId w:val="59"/>
        </w:numPr>
        <w:tabs>
          <w:tab w:val="left" w:pos="993"/>
        </w:tabs>
        <w:ind w:left="993"/>
        <w:rPr>
          <w:rFonts w:ascii="Arial" w:hAnsi="Arial" w:cs="Arial"/>
          <w:sz w:val="20"/>
          <w:szCs w:val="20"/>
        </w:rPr>
      </w:pPr>
      <w:r w:rsidRPr="00E55A11">
        <w:rPr>
          <w:rFonts w:ascii="Arial" w:hAnsi="Arial" w:cs="Arial"/>
          <w:sz w:val="20"/>
          <w:szCs w:val="20"/>
        </w:rPr>
        <w:t xml:space="preserve">załącznik nr </w:t>
      </w:r>
      <w:r w:rsidR="0013148D">
        <w:rPr>
          <w:rFonts w:ascii="Arial" w:hAnsi="Arial" w:cs="Arial"/>
          <w:sz w:val="20"/>
          <w:szCs w:val="20"/>
        </w:rPr>
        <w:t>5</w:t>
      </w:r>
      <w:r w:rsidRPr="00E55A11">
        <w:rPr>
          <w:rFonts w:ascii="Arial" w:hAnsi="Arial" w:cs="Arial"/>
          <w:sz w:val="20"/>
          <w:szCs w:val="20"/>
        </w:rPr>
        <w:t>: W</w:t>
      </w:r>
      <w:r w:rsidR="00F3226A" w:rsidRPr="00E55A11">
        <w:rPr>
          <w:rFonts w:ascii="Arial" w:hAnsi="Arial" w:cs="Arial"/>
          <w:sz w:val="20"/>
          <w:szCs w:val="20"/>
        </w:rPr>
        <w:t>zór w</w:t>
      </w:r>
      <w:r w:rsidRPr="00E55A11">
        <w:rPr>
          <w:rFonts w:ascii="Arial" w:hAnsi="Arial" w:cs="Arial"/>
          <w:sz w:val="20"/>
          <w:szCs w:val="20"/>
        </w:rPr>
        <w:t>niosk</w:t>
      </w:r>
      <w:r w:rsidR="00F3226A" w:rsidRPr="00E55A11">
        <w:rPr>
          <w:rFonts w:ascii="Arial" w:hAnsi="Arial" w:cs="Arial"/>
          <w:sz w:val="20"/>
          <w:szCs w:val="20"/>
        </w:rPr>
        <w:t>u</w:t>
      </w:r>
      <w:r w:rsidRPr="00E55A11">
        <w:rPr>
          <w:rFonts w:ascii="Arial" w:hAnsi="Arial" w:cs="Arial"/>
          <w:sz w:val="20"/>
          <w:szCs w:val="20"/>
        </w:rPr>
        <w:t xml:space="preserve"> o </w:t>
      </w:r>
      <w:r w:rsidR="003F0FE1" w:rsidRPr="00E55A11">
        <w:rPr>
          <w:rFonts w:ascii="Arial" w:hAnsi="Arial" w:cs="Arial"/>
          <w:sz w:val="20"/>
          <w:szCs w:val="20"/>
        </w:rPr>
        <w:t>dodanie</w:t>
      </w:r>
      <w:r w:rsidRPr="00E55A11">
        <w:rPr>
          <w:rFonts w:ascii="Arial" w:hAnsi="Arial" w:cs="Arial"/>
          <w:sz w:val="20"/>
          <w:szCs w:val="20"/>
        </w:rPr>
        <w:t xml:space="preserve"> osoby uprawnionej </w:t>
      </w:r>
      <w:r w:rsidR="003F0FE1" w:rsidRPr="00E55A11">
        <w:rPr>
          <w:rFonts w:ascii="Arial" w:hAnsi="Arial" w:cs="Arial"/>
          <w:sz w:val="20"/>
          <w:szCs w:val="20"/>
        </w:rPr>
        <w:t>zarządzającej projektem</w:t>
      </w:r>
      <w:r w:rsidR="000E20D9" w:rsidRPr="00E55A11">
        <w:rPr>
          <w:rFonts w:ascii="Arial" w:hAnsi="Arial" w:cs="Arial"/>
          <w:sz w:val="20"/>
          <w:szCs w:val="20"/>
        </w:rPr>
        <w:t>;</w:t>
      </w:r>
    </w:p>
    <w:p w14:paraId="6301992A" w14:textId="77777777" w:rsidR="00E01870" w:rsidRPr="00E55A11" w:rsidRDefault="00E01870" w:rsidP="009D3F46">
      <w:pPr>
        <w:numPr>
          <w:ilvl w:val="1"/>
          <w:numId w:val="59"/>
        </w:numPr>
        <w:tabs>
          <w:tab w:val="left" w:pos="993"/>
        </w:tabs>
        <w:ind w:left="993"/>
        <w:rPr>
          <w:rFonts w:ascii="Arial" w:hAnsi="Arial" w:cs="Arial"/>
          <w:sz w:val="20"/>
          <w:szCs w:val="20"/>
        </w:rPr>
      </w:pPr>
      <w:r w:rsidRPr="00E55A11">
        <w:rPr>
          <w:rFonts w:ascii="Arial" w:hAnsi="Arial" w:cs="Arial"/>
          <w:sz w:val="20"/>
          <w:szCs w:val="20"/>
        </w:rPr>
        <w:t xml:space="preserve">załącznik nr </w:t>
      </w:r>
      <w:r w:rsidR="0013148D">
        <w:rPr>
          <w:rFonts w:ascii="Arial" w:hAnsi="Arial" w:cs="Arial"/>
          <w:sz w:val="20"/>
          <w:szCs w:val="20"/>
        </w:rPr>
        <w:t>6</w:t>
      </w:r>
      <w:r w:rsidRPr="00E55A11">
        <w:rPr>
          <w:rFonts w:ascii="Arial" w:hAnsi="Arial" w:cs="Arial"/>
          <w:sz w:val="20"/>
          <w:szCs w:val="20"/>
        </w:rPr>
        <w:t xml:space="preserve">: </w:t>
      </w:r>
      <w:r w:rsidR="005B59A8" w:rsidRPr="00E55A11">
        <w:rPr>
          <w:rFonts w:ascii="Arial" w:hAnsi="Arial" w:cs="Arial"/>
          <w:sz w:val="20"/>
          <w:szCs w:val="20"/>
        </w:rPr>
        <w:t>Wzór Klauzuli informacyjnej</w:t>
      </w:r>
      <w:r w:rsidRPr="00E55A11">
        <w:rPr>
          <w:rFonts w:ascii="Arial" w:hAnsi="Arial" w:cs="Arial"/>
          <w:sz w:val="20"/>
          <w:szCs w:val="20"/>
        </w:rPr>
        <w:t>;</w:t>
      </w:r>
    </w:p>
    <w:p w14:paraId="4F5DBEAB" w14:textId="77777777" w:rsidR="00E01870" w:rsidRPr="00E55A11" w:rsidRDefault="00E01870" w:rsidP="009D3F46">
      <w:pPr>
        <w:numPr>
          <w:ilvl w:val="1"/>
          <w:numId w:val="59"/>
        </w:numPr>
        <w:tabs>
          <w:tab w:val="left" w:pos="993"/>
        </w:tabs>
        <w:ind w:left="993"/>
        <w:rPr>
          <w:rFonts w:ascii="Arial" w:hAnsi="Arial" w:cs="Arial"/>
          <w:sz w:val="20"/>
          <w:szCs w:val="20"/>
        </w:rPr>
      </w:pPr>
      <w:r w:rsidRPr="00E55A11">
        <w:rPr>
          <w:rFonts w:ascii="Arial" w:hAnsi="Arial" w:cs="Arial"/>
          <w:sz w:val="20"/>
          <w:szCs w:val="20"/>
        </w:rPr>
        <w:t xml:space="preserve">załącznik nr </w:t>
      </w:r>
      <w:r w:rsidR="0013148D">
        <w:rPr>
          <w:rFonts w:ascii="Arial" w:hAnsi="Arial" w:cs="Arial"/>
          <w:sz w:val="20"/>
          <w:szCs w:val="20"/>
        </w:rPr>
        <w:t>7</w:t>
      </w:r>
      <w:r w:rsidRPr="00E55A11">
        <w:rPr>
          <w:rFonts w:ascii="Arial" w:hAnsi="Arial" w:cs="Arial"/>
          <w:sz w:val="20"/>
          <w:szCs w:val="20"/>
        </w:rPr>
        <w:t>: Wzór upoważnienia do przetwarzania danych osobowych;</w:t>
      </w:r>
    </w:p>
    <w:p w14:paraId="5A687ADD" w14:textId="77777777" w:rsidR="00E01870" w:rsidRPr="00E55A11" w:rsidRDefault="00E01870" w:rsidP="009D3F46">
      <w:pPr>
        <w:numPr>
          <w:ilvl w:val="1"/>
          <w:numId w:val="59"/>
        </w:numPr>
        <w:tabs>
          <w:tab w:val="left" w:pos="993"/>
        </w:tabs>
        <w:ind w:left="993"/>
        <w:rPr>
          <w:rFonts w:ascii="Arial" w:hAnsi="Arial" w:cs="Arial"/>
          <w:sz w:val="20"/>
          <w:szCs w:val="20"/>
        </w:rPr>
      </w:pPr>
      <w:r w:rsidRPr="00E55A11">
        <w:rPr>
          <w:rFonts w:ascii="Arial" w:hAnsi="Arial" w:cs="Arial"/>
          <w:sz w:val="20"/>
          <w:szCs w:val="20"/>
        </w:rPr>
        <w:t xml:space="preserve">załącznik nr </w:t>
      </w:r>
      <w:r w:rsidR="0013148D">
        <w:rPr>
          <w:rFonts w:ascii="Arial" w:hAnsi="Arial" w:cs="Arial"/>
          <w:sz w:val="20"/>
          <w:szCs w:val="20"/>
        </w:rPr>
        <w:t>8</w:t>
      </w:r>
      <w:r w:rsidRPr="00E55A11">
        <w:rPr>
          <w:rFonts w:ascii="Arial" w:hAnsi="Arial" w:cs="Arial"/>
          <w:sz w:val="20"/>
          <w:szCs w:val="20"/>
        </w:rPr>
        <w:t>: Wzór odwołania upoważnienia do przetwarzania danych osobowych</w:t>
      </w:r>
      <w:r w:rsidR="007D2753" w:rsidRPr="00E55A11">
        <w:rPr>
          <w:rFonts w:ascii="Arial" w:hAnsi="Arial" w:cs="Arial"/>
          <w:sz w:val="20"/>
          <w:szCs w:val="20"/>
        </w:rPr>
        <w:t>;</w:t>
      </w:r>
      <w:r w:rsidRPr="00E55A11">
        <w:rPr>
          <w:rFonts w:ascii="Arial" w:hAnsi="Arial" w:cs="Arial"/>
          <w:sz w:val="20"/>
          <w:szCs w:val="20"/>
        </w:rPr>
        <w:t xml:space="preserve"> </w:t>
      </w:r>
    </w:p>
    <w:p w14:paraId="753E5AD5" w14:textId="77777777" w:rsidR="00E01870" w:rsidRPr="00E55A11" w:rsidRDefault="0013148D" w:rsidP="009D3F46">
      <w:pPr>
        <w:numPr>
          <w:ilvl w:val="1"/>
          <w:numId w:val="59"/>
        </w:numPr>
        <w:tabs>
          <w:tab w:val="left" w:pos="993"/>
        </w:tabs>
        <w:ind w:left="993"/>
        <w:rPr>
          <w:rFonts w:ascii="Arial" w:hAnsi="Arial" w:cs="Arial"/>
          <w:sz w:val="20"/>
          <w:szCs w:val="20"/>
        </w:rPr>
      </w:pPr>
      <w:r w:rsidRPr="0013148D">
        <w:rPr>
          <w:rFonts w:ascii="Arial" w:hAnsi="Arial" w:cs="Arial"/>
          <w:sz w:val="20"/>
          <w:szCs w:val="20"/>
        </w:rPr>
        <w:t xml:space="preserve">załącznik nr 9: Obowiązki informacyjne Beneficjenta – wyciąg z zapisów Podręcznika </w:t>
      </w:r>
      <w:r w:rsidR="00B10F25" w:rsidRPr="00E55A11">
        <w:rPr>
          <w:rFonts w:ascii="Arial" w:hAnsi="Arial" w:cs="Arial"/>
          <w:sz w:val="20"/>
          <w:szCs w:val="20"/>
        </w:rPr>
        <w:t xml:space="preserve">wnioskodawcy i </w:t>
      </w:r>
      <w:r w:rsidR="0008374D" w:rsidRPr="00E55A11">
        <w:rPr>
          <w:rFonts w:ascii="Arial" w:hAnsi="Arial" w:cs="Arial"/>
          <w:sz w:val="20"/>
          <w:szCs w:val="20"/>
        </w:rPr>
        <w:t>B</w:t>
      </w:r>
      <w:r w:rsidR="00B10F25" w:rsidRPr="00E55A11">
        <w:rPr>
          <w:rFonts w:ascii="Arial" w:hAnsi="Arial" w:cs="Arial"/>
          <w:sz w:val="20"/>
          <w:szCs w:val="20"/>
        </w:rPr>
        <w:t>eneficjenta Funduszy Europejskich na lata 2021-2027 w zakresie informacji i promocji</w:t>
      </w:r>
      <w:r w:rsidR="00340A9A" w:rsidRPr="00E55A11">
        <w:rPr>
          <w:rFonts w:ascii="Arial" w:hAnsi="Arial" w:cs="Arial"/>
          <w:sz w:val="20"/>
          <w:szCs w:val="20"/>
        </w:rPr>
        <w:t>;</w:t>
      </w:r>
    </w:p>
    <w:p w14:paraId="742F8274" w14:textId="77777777" w:rsidR="00286081" w:rsidRPr="00E55A11" w:rsidRDefault="00B35FFE" w:rsidP="009D3F46">
      <w:pPr>
        <w:pStyle w:val="Akapitzlist"/>
        <w:numPr>
          <w:ilvl w:val="1"/>
          <w:numId w:val="59"/>
        </w:numPr>
        <w:tabs>
          <w:tab w:val="left" w:pos="993"/>
        </w:tabs>
        <w:ind w:left="993"/>
        <w:rPr>
          <w:rFonts w:ascii="Arial" w:hAnsi="Arial" w:cs="Arial"/>
          <w:sz w:val="20"/>
          <w:szCs w:val="20"/>
        </w:rPr>
      </w:pPr>
      <w:r w:rsidRPr="00E55A11">
        <w:rPr>
          <w:rFonts w:ascii="Arial" w:hAnsi="Arial" w:cs="Arial"/>
          <w:sz w:val="20"/>
          <w:szCs w:val="20"/>
        </w:rPr>
        <w:t>z</w:t>
      </w:r>
      <w:r w:rsidR="00286081" w:rsidRPr="00E55A11">
        <w:rPr>
          <w:rFonts w:ascii="Arial" w:hAnsi="Arial" w:cs="Arial"/>
          <w:sz w:val="20"/>
          <w:szCs w:val="20"/>
        </w:rPr>
        <w:t xml:space="preserve">ałącznik nr </w:t>
      </w:r>
      <w:r w:rsidR="0013148D" w:rsidRPr="00E55A11">
        <w:rPr>
          <w:rFonts w:ascii="Arial" w:hAnsi="Arial" w:cs="Arial"/>
          <w:sz w:val="20"/>
          <w:szCs w:val="20"/>
        </w:rPr>
        <w:t>1</w:t>
      </w:r>
      <w:r w:rsidR="0013148D">
        <w:rPr>
          <w:rFonts w:ascii="Arial" w:hAnsi="Arial" w:cs="Arial"/>
          <w:sz w:val="20"/>
          <w:szCs w:val="20"/>
        </w:rPr>
        <w:t>0</w:t>
      </w:r>
      <w:r w:rsidR="00286081" w:rsidRPr="00E55A11">
        <w:rPr>
          <w:rFonts w:ascii="Arial" w:hAnsi="Arial" w:cs="Arial"/>
          <w:sz w:val="20"/>
          <w:szCs w:val="20"/>
        </w:rPr>
        <w:t xml:space="preserve">: </w:t>
      </w:r>
      <w:r w:rsidR="00BC3C3E" w:rsidRPr="00E55A11">
        <w:rPr>
          <w:rFonts w:ascii="Arial" w:hAnsi="Arial" w:cs="Arial"/>
          <w:bCs/>
          <w:sz w:val="20"/>
          <w:szCs w:val="20"/>
        </w:rPr>
        <w:t>Pomniejszenia dofinansowania w zakresie obowiązków komunikacyjnych beneficjentów FE</w:t>
      </w:r>
      <w:r w:rsidR="00340A9A" w:rsidRPr="00E55A11">
        <w:rPr>
          <w:rFonts w:ascii="Arial" w:hAnsi="Arial" w:cs="Arial"/>
          <w:bCs/>
          <w:sz w:val="20"/>
          <w:szCs w:val="20"/>
        </w:rPr>
        <w:t>;</w:t>
      </w:r>
      <w:r w:rsidR="00BC3C3E" w:rsidRPr="00E55A11" w:rsidDel="00BC3C3E">
        <w:rPr>
          <w:rFonts w:ascii="Arial" w:hAnsi="Arial" w:cs="Arial"/>
          <w:sz w:val="20"/>
          <w:szCs w:val="20"/>
        </w:rPr>
        <w:t xml:space="preserve"> </w:t>
      </w:r>
    </w:p>
    <w:p w14:paraId="5DAC9DB1" w14:textId="77777777" w:rsidR="00BC3C3E" w:rsidRPr="00E55A11" w:rsidRDefault="00565D02" w:rsidP="009D3F46">
      <w:pPr>
        <w:pStyle w:val="Akapitzlist"/>
        <w:numPr>
          <w:ilvl w:val="1"/>
          <w:numId w:val="59"/>
        </w:numPr>
        <w:tabs>
          <w:tab w:val="left" w:pos="993"/>
        </w:tabs>
        <w:ind w:left="993"/>
        <w:rPr>
          <w:rFonts w:ascii="Arial" w:hAnsi="Arial" w:cs="Arial"/>
          <w:b/>
          <w:bCs/>
          <w:sz w:val="20"/>
          <w:szCs w:val="20"/>
        </w:rPr>
      </w:pPr>
      <w:r w:rsidRPr="00E55A11">
        <w:rPr>
          <w:rFonts w:ascii="Arial" w:hAnsi="Arial" w:cs="Arial"/>
          <w:sz w:val="20"/>
          <w:szCs w:val="20"/>
        </w:rPr>
        <w:t xml:space="preserve">załącznik nr </w:t>
      </w:r>
      <w:r w:rsidR="0013148D" w:rsidRPr="00E55A11">
        <w:rPr>
          <w:rFonts w:ascii="Arial" w:hAnsi="Arial" w:cs="Arial"/>
          <w:sz w:val="20"/>
          <w:szCs w:val="20"/>
        </w:rPr>
        <w:t>1</w:t>
      </w:r>
      <w:r w:rsidR="0013148D">
        <w:rPr>
          <w:rFonts w:ascii="Arial" w:hAnsi="Arial" w:cs="Arial"/>
          <w:sz w:val="20"/>
          <w:szCs w:val="20"/>
        </w:rPr>
        <w:t>1</w:t>
      </w:r>
      <w:r w:rsidRPr="00E55A11">
        <w:rPr>
          <w:rFonts w:ascii="Arial" w:hAnsi="Arial" w:cs="Arial"/>
          <w:sz w:val="20"/>
          <w:szCs w:val="20"/>
        </w:rPr>
        <w:t xml:space="preserve">: </w:t>
      </w:r>
      <w:r w:rsidRPr="00E55A11">
        <w:rPr>
          <w:rFonts w:ascii="Arial" w:hAnsi="Arial" w:cs="Arial"/>
          <w:bCs/>
          <w:sz w:val="20"/>
          <w:szCs w:val="20"/>
        </w:rPr>
        <w:t>Wzór oświadczenia udzielenia licencji niewyłącznej;</w:t>
      </w:r>
    </w:p>
    <w:p w14:paraId="422A6B63" w14:textId="77777777" w:rsidR="00BC3C3E" w:rsidRPr="00E55A11" w:rsidRDefault="00370920" w:rsidP="009D3F46">
      <w:pPr>
        <w:pStyle w:val="Akapitzlist"/>
        <w:numPr>
          <w:ilvl w:val="1"/>
          <w:numId w:val="59"/>
        </w:numPr>
        <w:tabs>
          <w:tab w:val="left" w:pos="993"/>
        </w:tabs>
        <w:ind w:left="993"/>
        <w:rPr>
          <w:rFonts w:ascii="Arial" w:hAnsi="Arial" w:cs="Arial"/>
          <w:b/>
          <w:bCs/>
          <w:sz w:val="20"/>
          <w:szCs w:val="20"/>
        </w:rPr>
      </w:pPr>
      <w:r w:rsidRPr="00E55A11">
        <w:rPr>
          <w:rFonts w:ascii="Arial" w:hAnsi="Arial" w:cs="Arial"/>
          <w:sz w:val="20"/>
          <w:szCs w:val="20"/>
        </w:rPr>
        <w:t xml:space="preserve">załącznik nr </w:t>
      </w:r>
      <w:r w:rsidR="0013148D" w:rsidRPr="00E55A11">
        <w:rPr>
          <w:rFonts w:ascii="Arial" w:hAnsi="Arial" w:cs="Arial"/>
          <w:sz w:val="20"/>
          <w:szCs w:val="20"/>
        </w:rPr>
        <w:t>1</w:t>
      </w:r>
      <w:r w:rsidR="0013148D">
        <w:rPr>
          <w:rFonts w:ascii="Arial" w:hAnsi="Arial" w:cs="Arial"/>
          <w:sz w:val="20"/>
          <w:szCs w:val="20"/>
        </w:rPr>
        <w:t>2</w:t>
      </w:r>
      <w:r w:rsidRPr="00E55A11">
        <w:rPr>
          <w:rFonts w:ascii="Arial" w:hAnsi="Arial" w:cs="Arial"/>
          <w:sz w:val="20"/>
          <w:szCs w:val="20"/>
        </w:rPr>
        <w:t xml:space="preserve">: Oświadczenie </w:t>
      </w:r>
      <w:r w:rsidR="009D5504" w:rsidRPr="00E55A11">
        <w:rPr>
          <w:rFonts w:ascii="Arial" w:hAnsi="Arial" w:cs="Arial"/>
          <w:sz w:val="20"/>
          <w:szCs w:val="20"/>
        </w:rPr>
        <w:t xml:space="preserve">dotyczące </w:t>
      </w:r>
      <w:r w:rsidR="007C5865" w:rsidRPr="00E55A11">
        <w:rPr>
          <w:rFonts w:ascii="Arial" w:hAnsi="Arial" w:cs="Arial"/>
          <w:sz w:val="20"/>
          <w:szCs w:val="20"/>
        </w:rPr>
        <w:t xml:space="preserve">kwalifikowalności </w:t>
      </w:r>
      <w:r w:rsidR="004A40DE" w:rsidRPr="00E55A11">
        <w:rPr>
          <w:rFonts w:ascii="Arial" w:hAnsi="Arial" w:cs="Arial"/>
          <w:sz w:val="20"/>
          <w:szCs w:val="20"/>
        </w:rPr>
        <w:t>W</w:t>
      </w:r>
      <w:r w:rsidR="007C5865" w:rsidRPr="00E55A11">
        <w:rPr>
          <w:rFonts w:ascii="Arial" w:hAnsi="Arial" w:cs="Arial"/>
          <w:sz w:val="20"/>
          <w:szCs w:val="20"/>
        </w:rPr>
        <w:t>nioskodawcy</w:t>
      </w:r>
      <w:r w:rsidRPr="00E55A11">
        <w:rPr>
          <w:rFonts w:ascii="Arial" w:hAnsi="Arial" w:cs="Arial"/>
          <w:sz w:val="20"/>
          <w:szCs w:val="20"/>
        </w:rPr>
        <w:t>;</w:t>
      </w:r>
    </w:p>
    <w:p w14:paraId="706697DE" w14:textId="77777777" w:rsidR="00BC3C3E" w:rsidRPr="00E55A11" w:rsidRDefault="00B35FFE" w:rsidP="009D3F46">
      <w:pPr>
        <w:pStyle w:val="Akapitzlist"/>
        <w:numPr>
          <w:ilvl w:val="1"/>
          <w:numId w:val="59"/>
        </w:numPr>
        <w:tabs>
          <w:tab w:val="left" w:pos="993"/>
        </w:tabs>
        <w:ind w:left="993"/>
        <w:rPr>
          <w:rFonts w:ascii="Arial" w:hAnsi="Arial" w:cs="Arial"/>
          <w:sz w:val="20"/>
          <w:szCs w:val="20"/>
        </w:rPr>
      </w:pPr>
      <w:r w:rsidRPr="00E55A11">
        <w:rPr>
          <w:rFonts w:ascii="Arial" w:hAnsi="Arial" w:cs="Arial"/>
          <w:sz w:val="20"/>
          <w:szCs w:val="20"/>
        </w:rPr>
        <w:t>załą</w:t>
      </w:r>
      <w:r w:rsidR="00370920" w:rsidRPr="00E55A11">
        <w:rPr>
          <w:rFonts w:ascii="Arial" w:hAnsi="Arial" w:cs="Arial"/>
          <w:sz w:val="20"/>
          <w:szCs w:val="20"/>
        </w:rPr>
        <w:t xml:space="preserve">cznik nr </w:t>
      </w:r>
      <w:r w:rsidR="0013148D" w:rsidRPr="00E55A11">
        <w:rPr>
          <w:rFonts w:ascii="Arial" w:hAnsi="Arial" w:cs="Arial"/>
          <w:sz w:val="20"/>
          <w:szCs w:val="20"/>
        </w:rPr>
        <w:t>1</w:t>
      </w:r>
      <w:r w:rsidR="0013148D">
        <w:rPr>
          <w:rFonts w:ascii="Arial" w:hAnsi="Arial" w:cs="Arial"/>
          <w:sz w:val="20"/>
          <w:szCs w:val="20"/>
        </w:rPr>
        <w:t>3</w:t>
      </w:r>
      <w:r w:rsidR="00370920" w:rsidRPr="00E55A11">
        <w:rPr>
          <w:rFonts w:ascii="Arial" w:hAnsi="Arial" w:cs="Arial"/>
          <w:sz w:val="20"/>
          <w:szCs w:val="20"/>
        </w:rPr>
        <w:t>: O</w:t>
      </w:r>
      <w:r w:rsidRPr="00E55A11">
        <w:rPr>
          <w:rFonts w:ascii="Arial" w:hAnsi="Arial" w:cs="Arial"/>
          <w:sz w:val="20"/>
          <w:szCs w:val="20"/>
        </w:rPr>
        <w:t>świadczenia o niekaralności</w:t>
      </w:r>
      <w:r w:rsidR="004A659C" w:rsidRPr="00E55A11">
        <w:rPr>
          <w:rStyle w:val="Odwoanieprzypisudolnego"/>
          <w:rFonts w:ascii="Arial" w:hAnsi="Arial" w:cs="Arial"/>
          <w:sz w:val="20"/>
          <w:szCs w:val="20"/>
        </w:rPr>
        <w:footnoteReference w:id="105"/>
      </w:r>
      <w:r w:rsidR="0027480A" w:rsidRPr="00E55A11">
        <w:rPr>
          <w:rFonts w:ascii="Arial" w:hAnsi="Arial" w:cs="Arial"/>
          <w:sz w:val="20"/>
          <w:szCs w:val="20"/>
        </w:rPr>
        <w:t>;</w:t>
      </w:r>
    </w:p>
    <w:p w14:paraId="2ADD16DC" w14:textId="77777777" w:rsidR="00E01870" w:rsidRPr="00E55A11" w:rsidRDefault="0027480A" w:rsidP="009D3F46">
      <w:pPr>
        <w:pStyle w:val="Akapitzlist"/>
        <w:numPr>
          <w:ilvl w:val="1"/>
          <w:numId w:val="59"/>
        </w:numPr>
        <w:tabs>
          <w:tab w:val="left" w:pos="993"/>
        </w:tabs>
        <w:ind w:left="993"/>
        <w:rPr>
          <w:rFonts w:ascii="Arial" w:hAnsi="Arial" w:cs="Arial"/>
          <w:sz w:val="20"/>
          <w:szCs w:val="20"/>
        </w:rPr>
      </w:pPr>
      <w:r w:rsidRPr="00E55A11">
        <w:rPr>
          <w:rFonts w:ascii="Arial" w:hAnsi="Arial" w:cs="Arial"/>
          <w:sz w:val="20"/>
          <w:szCs w:val="20"/>
        </w:rPr>
        <w:t xml:space="preserve">załącznik nr </w:t>
      </w:r>
      <w:r w:rsidR="0013148D" w:rsidRPr="00E55A11">
        <w:rPr>
          <w:rFonts w:ascii="Arial" w:hAnsi="Arial" w:cs="Arial"/>
          <w:sz w:val="20"/>
          <w:szCs w:val="20"/>
        </w:rPr>
        <w:t>1</w:t>
      </w:r>
      <w:r w:rsidR="0013148D">
        <w:rPr>
          <w:rFonts w:ascii="Arial" w:hAnsi="Arial" w:cs="Arial"/>
          <w:sz w:val="20"/>
          <w:szCs w:val="20"/>
        </w:rPr>
        <w:t>4</w:t>
      </w:r>
      <w:r w:rsidRPr="00E55A11">
        <w:rPr>
          <w:rFonts w:ascii="Arial" w:hAnsi="Arial" w:cs="Arial"/>
          <w:sz w:val="20"/>
          <w:szCs w:val="20"/>
        </w:rPr>
        <w:t>: Deklaracja wydatków majątkowych</w:t>
      </w:r>
      <w:r w:rsidR="00BF1AC5" w:rsidRPr="00E55A11">
        <w:rPr>
          <w:rFonts w:ascii="Arial" w:hAnsi="Arial" w:cs="Arial"/>
          <w:sz w:val="20"/>
          <w:szCs w:val="20"/>
        </w:rPr>
        <w:t>;</w:t>
      </w:r>
    </w:p>
    <w:p w14:paraId="7EC2CF75" w14:textId="77777777" w:rsidR="00610139" w:rsidRPr="00E55A11" w:rsidRDefault="00610139" w:rsidP="009D3F46">
      <w:pPr>
        <w:pStyle w:val="Akapitzlist"/>
        <w:numPr>
          <w:ilvl w:val="1"/>
          <w:numId w:val="59"/>
        </w:numPr>
        <w:tabs>
          <w:tab w:val="left" w:pos="993"/>
        </w:tabs>
        <w:ind w:left="993"/>
        <w:rPr>
          <w:rFonts w:ascii="Arial" w:hAnsi="Arial" w:cs="Arial"/>
          <w:sz w:val="20"/>
          <w:szCs w:val="20"/>
        </w:rPr>
      </w:pPr>
      <w:r w:rsidRPr="00E55A11">
        <w:rPr>
          <w:rFonts w:ascii="Arial" w:hAnsi="Arial" w:cs="Arial"/>
          <w:sz w:val="20"/>
          <w:szCs w:val="20"/>
        </w:rPr>
        <w:t xml:space="preserve">załącznik nr </w:t>
      </w:r>
      <w:r w:rsidR="0013148D" w:rsidRPr="00E55A11">
        <w:rPr>
          <w:rFonts w:ascii="Arial" w:hAnsi="Arial" w:cs="Arial"/>
          <w:sz w:val="20"/>
          <w:szCs w:val="20"/>
        </w:rPr>
        <w:t>1</w:t>
      </w:r>
      <w:r w:rsidR="0013148D">
        <w:rPr>
          <w:rFonts w:ascii="Arial" w:hAnsi="Arial" w:cs="Arial"/>
          <w:sz w:val="20"/>
          <w:szCs w:val="20"/>
        </w:rPr>
        <w:t>5</w:t>
      </w:r>
      <w:r w:rsidRPr="00E55A11">
        <w:rPr>
          <w:rFonts w:ascii="Arial" w:hAnsi="Arial" w:cs="Arial"/>
          <w:sz w:val="20"/>
          <w:szCs w:val="20"/>
        </w:rPr>
        <w:t>: Wzór oświadczenia o podziale kwoty dofinansowania na źródła finansowania</w:t>
      </w:r>
      <w:r w:rsidR="00BF1AC5" w:rsidRPr="00E55A11">
        <w:rPr>
          <w:rFonts w:ascii="Arial" w:hAnsi="Arial" w:cs="Arial"/>
          <w:sz w:val="20"/>
          <w:szCs w:val="20"/>
        </w:rPr>
        <w:t>;</w:t>
      </w:r>
    </w:p>
    <w:p w14:paraId="129DBE08" w14:textId="77777777" w:rsidR="00836544" w:rsidRPr="00E55A11" w:rsidRDefault="00836544" w:rsidP="00BF1AC5">
      <w:pPr>
        <w:rPr>
          <w:rFonts w:ascii="Arial" w:hAnsi="Arial" w:cs="Arial"/>
          <w:sz w:val="20"/>
          <w:szCs w:val="20"/>
        </w:rPr>
      </w:pPr>
    </w:p>
    <w:p w14:paraId="488FFC91" w14:textId="77777777" w:rsidR="005F23F1" w:rsidRDefault="005F23F1" w:rsidP="00E01870">
      <w:pPr>
        <w:keepNext/>
        <w:rPr>
          <w:rFonts w:ascii="Arial" w:hAnsi="Arial" w:cs="Arial"/>
          <w:sz w:val="20"/>
          <w:szCs w:val="20"/>
        </w:rPr>
      </w:pPr>
    </w:p>
    <w:p w14:paraId="56D92157" w14:textId="1FE472AB" w:rsidR="002B0190" w:rsidRDefault="002B0190" w:rsidP="00E01870">
      <w:pPr>
        <w:keepNext/>
        <w:rPr>
          <w:rFonts w:ascii="Arial" w:hAnsi="Arial" w:cs="Arial"/>
          <w:sz w:val="20"/>
          <w:szCs w:val="20"/>
        </w:rPr>
      </w:pPr>
    </w:p>
    <w:p w14:paraId="1A0FD248" w14:textId="6C02C48F" w:rsidR="00917AF3" w:rsidRDefault="00917AF3" w:rsidP="00E01870">
      <w:pPr>
        <w:keepNext/>
        <w:rPr>
          <w:rFonts w:ascii="Arial" w:hAnsi="Arial" w:cs="Arial"/>
          <w:sz w:val="20"/>
          <w:szCs w:val="20"/>
        </w:rPr>
      </w:pPr>
    </w:p>
    <w:p w14:paraId="413B88D3" w14:textId="23FCEFA1" w:rsidR="00917AF3" w:rsidRDefault="00917AF3" w:rsidP="00E01870">
      <w:pPr>
        <w:keepNext/>
        <w:rPr>
          <w:rFonts w:ascii="Arial" w:hAnsi="Arial" w:cs="Arial"/>
          <w:sz w:val="20"/>
          <w:szCs w:val="20"/>
        </w:rPr>
      </w:pPr>
    </w:p>
    <w:p w14:paraId="3981B952" w14:textId="77777777" w:rsidR="00917AF3" w:rsidRDefault="00917AF3" w:rsidP="00E01870">
      <w:pPr>
        <w:keepNext/>
        <w:rPr>
          <w:rFonts w:ascii="Arial" w:hAnsi="Arial" w:cs="Arial"/>
          <w:sz w:val="20"/>
          <w:szCs w:val="20"/>
        </w:rPr>
      </w:pPr>
    </w:p>
    <w:p w14:paraId="62E0D833" w14:textId="77777777" w:rsidR="002B0190" w:rsidRDefault="002B0190" w:rsidP="00E01870">
      <w:pPr>
        <w:keepNext/>
        <w:rPr>
          <w:rFonts w:ascii="Arial" w:hAnsi="Arial" w:cs="Arial"/>
          <w:sz w:val="20"/>
          <w:szCs w:val="20"/>
        </w:rPr>
      </w:pPr>
    </w:p>
    <w:p w14:paraId="66D3154F" w14:textId="77777777" w:rsidR="002B0190" w:rsidRDefault="002B0190" w:rsidP="00E01870">
      <w:pPr>
        <w:keepNext/>
        <w:rPr>
          <w:rFonts w:ascii="Arial" w:hAnsi="Arial" w:cs="Arial"/>
          <w:sz w:val="20"/>
          <w:szCs w:val="20"/>
        </w:rPr>
      </w:pPr>
    </w:p>
    <w:p w14:paraId="4AE57069" w14:textId="77777777" w:rsidR="002B0190" w:rsidRDefault="002B0190" w:rsidP="00E01870">
      <w:pPr>
        <w:keepNext/>
        <w:rPr>
          <w:rFonts w:ascii="Arial" w:hAnsi="Arial" w:cs="Arial"/>
          <w:sz w:val="20"/>
          <w:szCs w:val="20"/>
        </w:rPr>
      </w:pPr>
    </w:p>
    <w:p w14:paraId="5F163785" w14:textId="77777777" w:rsidR="002B0190" w:rsidRPr="00E55A11" w:rsidRDefault="002B0190" w:rsidP="00E01870">
      <w:pPr>
        <w:keepNext/>
        <w:rPr>
          <w:rFonts w:ascii="Arial" w:hAnsi="Arial" w:cs="Arial"/>
          <w:sz w:val="20"/>
          <w:szCs w:val="20"/>
        </w:rPr>
      </w:pPr>
    </w:p>
    <w:p w14:paraId="725CDF2D" w14:textId="40D2C663" w:rsidR="002B0190" w:rsidRDefault="002B0190" w:rsidP="00E01870">
      <w:pPr>
        <w:pStyle w:val="Tekstpodstawowy"/>
        <w:rPr>
          <w:rFonts w:ascii="Arial" w:hAnsi="Arial" w:cs="Arial"/>
          <w:sz w:val="20"/>
          <w:szCs w:val="20"/>
        </w:rPr>
      </w:pPr>
    </w:p>
    <w:p w14:paraId="71119A6E" w14:textId="4B5E5F54" w:rsidR="006A22FD" w:rsidRDefault="006A22FD" w:rsidP="00E01870">
      <w:pPr>
        <w:pStyle w:val="Tekstpodstawowy"/>
        <w:rPr>
          <w:rFonts w:ascii="Arial" w:hAnsi="Arial" w:cs="Arial"/>
          <w:sz w:val="20"/>
          <w:szCs w:val="20"/>
        </w:rPr>
      </w:pPr>
    </w:p>
    <w:p w14:paraId="7E7BEC9C" w14:textId="7331075E" w:rsidR="006A22FD" w:rsidRDefault="006A22FD" w:rsidP="00E01870">
      <w:pPr>
        <w:pStyle w:val="Tekstpodstawowy"/>
        <w:rPr>
          <w:rFonts w:ascii="Arial" w:hAnsi="Arial" w:cs="Arial"/>
          <w:sz w:val="20"/>
          <w:szCs w:val="20"/>
        </w:rPr>
      </w:pPr>
    </w:p>
    <w:p w14:paraId="3AF4942A" w14:textId="53E4E234" w:rsidR="006A22FD" w:rsidRDefault="006A22FD" w:rsidP="00E01870">
      <w:pPr>
        <w:pStyle w:val="Tekstpodstawowy"/>
        <w:rPr>
          <w:rFonts w:ascii="Arial" w:hAnsi="Arial" w:cs="Arial"/>
          <w:sz w:val="20"/>
          <w:szCs w:val="20"/>
        </w:rPr>
      </w:pPr>
    </w:p>
    <w:p w14:paraId="0EC6C1A8" w14:textId="79FFF88F" w:rsidR="006A22FD" w:rsidRDefault="006A22FD" w:rsidP="00E01870">
      <w:pPr>
        <w:pStyle w:val="Tekstpodstawowy"/>
        <w:rPr>
          <w:rFonts w:ascii="Arial" w:hAnsi="Arial" w:cs="Arial"/>
          <w:sz w:val="20"/>
          <w:szCs w:val="20"/>
        </w:rPr>
      </w:pPr>
    </w:p>
    <w:p w14:paraId="6BEF7E6E" w14:textId="5DD24529" w:rsidR="006A22FD" w:rsidRDefault="006A22FD" w:rsidP="00E01870">
      <w:pPr>
        <w:pStyle w:val="Tekstpodstawowy"/>
        <w:rPr>
          <w:rFonts w:ascii="Arial" w:hAnsi="Arial" w:cs="Arial"/>
          <w:sz w:val="20"/>
          <w:szCs w:val="20"/>
        </w:rPr>
      </w:pPr>
    </w:p>
    <w:p w14:paraId="66B411D4" w14:textId="251CED59" w:rsidR="006A22FD" w:rsidRDefault="006A22FD" w:rsidP="00E01870">
      <w:pPr>
        <w:pStyle w:val="Tekstpodstawowy"/>
        <w:rPr>
          <w:rFonts w:ascii="Arial" w:hAnsi="Arial" w:cs="Arial"/>
          <w:sz w:val="20"/>
          <w:szCs w:val="20"/>
        </w:rPr>
      </w:pPr>
    </w:p>
    <w:p w14:paraId="61CA486C" w14:textId="28492FF4" w:rsidR="006A22FD" w:rsidRDefault="006A22FD" w:rsidP="00E01870">
      <w:pPr>
        <w:pStyle w:val="Tekstpodstawowy"/>
        <w:rPr>
          <w:rFonts w:ascii="Arial" w:hAnsi="Arial" w:cs="Arial"/>
          <w:sz w:val="20"/>
          <w:szCs w:val="20"/>
        </w:rPr>
      </w:pPr>
    </w:p>
    <w:p w14:paraId="1AC15984" w14:textId="0693E770" w:rsidR="006A22FD" w:rsidRDefault="006A22FD" w:rsidP="00E01870">
      <w:pPr>
        <w:pStyle w:val="Tekstpodstawowy"/>
        <w:rPr>
          <w:rFonts w:ascii="Arial" w:hAnsi="Arial" w:cs="Arial"/>
          <w:sz w:val="20"/>
          <w:szCs w:val="20"/>
        </w:rPr>
      </w:pPr>
    </w:p>
    <w:p w14:paraId="732255ED" w14:textId="074765AE" w:rsidR="006A22FD" w:rsidRDefault="006A22FD" w:rsidP="00E01870">
      <w:pPr>
        <w:pStyle w:val="Tekstpodstawowy"/>
        <w:rPr>
          <w:rFonts w:ascii="Arial" w:hAnsi="Arial" w:cs="Arial"/>
          <w:sz w:val="20"/>
          <w:szCs w:val="20"/>
        </w:rPr>
      </w:pPr>
    </w:p>
    <w:p w14:paraId="59146BFF" w14:textId="77777777" w:rsidR="006A22FD" w:rsidRDefault="006A22FD" w:rsidP="00E01870">
      <w:pPr>
        <w:pStyle w:val="Tekstpodstawowy"/>
        <w:rPr>
          <w:rFonts w:ascii="Arial" w:hAnsi="Arial" w:cs="Arial"/>
          <w:sz w:val="20"/>
          <w:szCs w:val="20"/>
        </w:rPr>
      </w:pPr>
    </w:p>
    <w:p w14:paraId="2AF68CE9" w14:textId="77777777" w:rsidR="00E01870" w:rsidRPr="00E55A11" w:rsidRDefault="00E01870" w:rsidP="005A280F">
      <w:pPr>
        <w:pStyle w:val="Tekstpodstawowy"/>
        <w:ind w:left="0" w:firstLine="0"/>
        <w:rPr>
          <w:rFonts w:ascii="Arial" w:hAnsi="Arial" w:cs="Arial"/>
          <w:sz w:val="20"/>
          <w:szCs w:val="20"/>
        </w:rPr>
      </w:pPr>
      <w:r w:rsidRPr="00E55A11">
        <w:rPr>
          <w:rFonts w:ascii="Arial" w:hAnsi="Arial" w:cs="Arial"/>
          <w:sz w:val="20"/>
          <w:szCs w:val="20"/>
        </w:rPr>
        <w:t>Załącznik nr 3: Oświadczenie o kwalifikowalności podatku od towarów i usług</w:t>
      </w:r>
    </w:p>
    <w:p w14:paraId="4F888210" w14:textId="77777777" w:rsidR="00E01870" w:rsidRPr="00E55A11" w:rsidRDefault="00E01870" w:rsidP="00E01870">
      <w:pPr>
        <w:pStyle w:val="Tekstpodstawowy"/>
        <w:rPr>
          <w:rFonts w:ascii="Arial" w:hAnsi="Arial" w:cs="Arial"/>
          <w:sz w:val="20"/>
          <w:szCs w:val="20"/>
        </w:rPr>
      </w:pPr>
    </w:p>
    <w:p w14:paraId="42F27B3A" w14:textId="77777777" w:rsidR="00E01870" w:rsidRPr="00E55A11" w:rsidRDefault="00E01870" w:rsidP="00E01870">
      <w:pPr>
        <w:pStyle w:val="Tekstpodstawowy"/>
        <w:rPr>
          <w:rFonts w:ascii="Arial" w:hAnsi="Arial" w:cs="Arial"/>
          <w:sz w:val="20"/>
          <w:szCs w:val="20"/>
        </w:rPr>
      </w:pPr>
      <w:r w:rsidRPr="00E55A11">
        <w:rPr>
          <w:rFonts w:ascii="Arial" w:hAnsi="Arial" w:cs="Arial"/>
          <w:i/>
          <w:sz w:val="20"/>
          <w:szCs w:val="20"/>
        </w:rPr>
        <w:t>Nazwa i adres Beneficjenta</w:t>
      </w:r>
      <w:r w:rsidR="00EF1C5B" w:rsidRPr="00E55A11">
        <w:rPr>
          <w:rFonts w:ascii="Arial" w:hAnsi="Arial" w:cs="Arial"/>
          <w:i/>
          <w:sz w:val="20"/>
          <w:szCs w:val="20"/>
        </w:rPr>
        <w:t>/Partnera/Realizatora</w:t>
      </w:r>
      <w:r w:rsidR="00752F3E" w:rsidRPr="00E55A11">
        <w:rPr>
          <w:rStyle w:val="Odwoanieprzypisudolnego"/>
          <w:rFonts w:ascii="Arial" w:hAnsi="Arial" w:cs="Arial"/>
          <w:i/>
          <w:sz w:val="20"/>
          <w:szCs w:val="20"/>
        </w:rPr>
        <w:footnoteReference w:id="106"/>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00EF1C5B" w:rsidRPr="00E55A11">
        <w:rPr>
          <w:rFonts w:ascii="Arial" w:hAnsi="Arial" w:cs="Arial"/>
          <w:sz w:val="20"/>
          <w:szCs w:val="20"/>
        </w:rPr>
        <w:t xml:space="preserve">     </w:t>
      </w:r>
      <w:r w:rsidR="00EF1C5B" w:rsidRPr="00E55A11">
        <w:rPr>
          <w:rFonts w:ascii="Arial" w:hAnsi="Arial" w:cs="Arial"/>
          <w:sz w:val="20"/>
          <w:szCs w:val="20"/>
          <w:shd w:val="clear" w:color="auto" w:fill="F2F2F2" w:themeFill="background1" w:themeFillShade="F2"/>
        </w:rPr>
        <w:t>(</w:t>
      </w:r>
      <w:r w:rsidRPr="00E55A11">
        <w:rPr>
          <w:rFonts w:ascii="Arial" w:hAnsi="Arial" w:cs="Arial"/>
          <w:i/>
          <w:sz w:val="20"/>
          <w:szCs w:val="20"/>
          <w:shd w:val="clear" w:color="auto" w:fill="F2F2F2" w:themeFill="background1" w:themeFillShade="F2"/>
        </w:rPr>
        <w:t>miejsce i data</w:t>
      </w:r>
      <w:r w:rsidR="00EF1C5B" w:rsidRPr="00E55A11">
        <w:rPr>
          <w:rFonts w:ascii="Arial" w:hAnsi="Arial" w:cs="Arial"/>
          <w:i/>
          <w:sz w:val="20"/>
          <w:szCs w:val="20"/>
          <w:shd w:val="clear" w:color="auto" w:fill="F2F2F2" w:themeFill="background1" w:themeFillShade="F2"/>
        </w:rPr>
        <w:t>)</w:t>
      </w:r>
    </w:p>
    <w:p w14:paraId="6B6E2A9F" w14:textId="77777777" w:rsidR="00E01870" w:rsidRPr="00E55A11" w:rsidRDefault="00E01870" w:rsidP="00E01870">
      <w:pPr>
        <w:rPr>
          <w:rFonts w:ascii="Arial" w:hAnsi="Arial" w:cs="Arial"/>
          <w:sz w:val="20"/>
          <w:szCs w:val="20"/>
        </w:rPr>
      </w:pPr>
    </w:p>
    <w:p w14:paraId="7C660BB2" w14:textId="77777777" w:rsidR="00E01870" w:rsidRPr="00E55A11" w:rsidRDefault="00E01870" w:rsidP="00E01870">
      <w:pPr>
        <w:pStyle w:val="Tekstpodstawowy"/>
        <w:jc w:val="center"/>
        <w:rPr>
          <w:rFonts w:ascii="Arial" w:hAnsi="Arial" w:cs="Arial"/>
          <w:sz w:val="20"/>
          <w:szCs w:val="20"/>
        </w:rPr>
      </w:pPr>
      <w:r w:rsidRPr="00E55A11">
        <w:rPr>
          <w:rFonts w:ascii="Arial" w:hAnsi="Arial" w:cs="Arial"/>
          <w:sz w:val="20"/>
          <w:szCs w:val="20"/>
        </w:rPr>
        <w:t>OŚWIADCZENIE O KWALIFIKOWALNOŚCI PODATKU OD TOWARÓW I USŁUG</w:t>
      </w:r>
      <w:r w:rsidR="008572B8" w:rsidRPr="00E55A11">
        <w:rPr>
          <w:rStyle w:val="Odwoanieprzypisudolnego"/>
          <w:rFonts w:ascii="Arial" w:hAnsi="Arial" w:cs="Arial"/>
          <w:sz w:val="20"/>
          <w:szCs w:val="20"/>
        </w:rPr>
        <w:footnoteReference w:id="107"/>
      </w:r>
      <w:r w:rsidR="008572B8" w:rsidRPr="00E55A11">
        <w:rPr>
          <w:rStyle w:val="Odwoanieprzypisudolnego"/>
        </w:rPr>
        <w:t>,</w:t>
      </w:r>
      <w:r w:rsidRPr="00E55A11">
        <w:rPr>
          <w:rStyle w:val="Odwoanieprzypisudolnego"/>
          <w:rFonts w:ascii="Arial" w:hAnsi="Arial" w:cs="Arial"/>
          <w:sz w:val="20"/>
          <w:szCs w:val="20"/>
        </w:rPr>
        <w:footnoteReference w:id="108"/>
      </w:r>
    </w:p>
    <w:p w14:paraId="71DBA844" w14:textId="77777777" w:rsidR="00E01870" w:rsidRPr="00E55A11" w:rsidRDefault="00E01870" w:rsidP="00E01870">
      <w:pPr>
        <w:rPr>
          <w:rFonts w:ascii="Arial" w:hAnsi="Arial" w:cs="Arial"/>
          <w:b/>
          <w:bCs/>
          <w:spacing w:val="20"/>
          <w:sz w:val="20"/>
          <w:szCs w:val="20"/>
        </w:rPr>
      </w:pPr>
    </w:p>
    <w:p w14:paraId="12D33B9B" w14:textId="77777777" w:rsidR="00E01870" w:rsidRPr="00E55A11" w:rsidRDefault="00E01870" w:rsidP="00E01870">
      <w:pPr>
        <w:rPr>
          <w:rFonts w:ascii="Arial" w:hAnsi="Arial" w:cs="Arial"/>
          <w:b/>
          <w:bCs/>
          <w:spacing w:val="20"/>
          <w:sz w:val="20"/>
          <w:szCs w:val="20"/>
        </w:rPr>
      </w:pPr>
    </w:p>
    <w:p w14:paraId="4CA2695F" w14:textId="77777777" w:rsidR="00E01870" w:rsidRPr="00E55A11" w:rsidRDefault="00E01870" w:rsidP="002132E2">
      <w:pPr>
        <w:pStyle w:val="Tekstpodstawowy"/>
        <w:spacing w:after="120"/>
        <w:ind w:firstLine="709"/>
        <w:rPr>
          <w:rFonts w:ascii="Arial" w:hAnsi="Arial" w:cs="Arial"/>
          <w:b/>
          <w:bCs/>
          <w:iCs/>
          <w:sz w:val="20"/>
          <w:szCs w:val="20"/>
        </w:rPr>
      </w:pPr>
      <w:r w:rsidRPr="00E55A11">
        <w:rPr>
          <w:rFonts w:ascii="Arial" w:hAnsi="Arial" w:cs="Arial"/>
          <w:sz w:val="20"/>
          <w:szCs w:val="20"/>
        </w:rPr>
        <w:t>W związku z przyznaniem …….........</w:t>
      </w:r>
      <w:r w:rsidRPr="00E55A11">
        <w:rPr>
          <w:rFonts w:ascii="Arial" w:hAnsi="Arial" w:cs="Arial"/>
          <w:i/>
          <w:iCs/>
          <w:sz w:val="20"/>
          <w:szCs w:val="20"/>
          <w:shd w:val="clear" w:color="auto" w:fill="F2F2F2" w:themeFill="background1" w:themeFillShade="F2"/>
        </w:rPr>
        <w:t>(nazwa Beneficjenta oraz jego status prawny</w:t>
      </w:r>
      <w:r w:rsidRPr="00E55A11">
        <w:rPr>
          <w:rFonts w:ascii="Arial" w:hAnsi="Arial" w:cs="Arial"/>
          <w:sz w:val="20"/>
          <w:szCs w:val="20"/>
          <w:shd w:val="clear" w:color="auto" w:fill="F2F2F2" w:themeFill="background1" w:themeFillShade="F2"/>
        </w:rPr>
        <w:t xml:space="preserve">) </w:t>
      </w:r>
      <w:r w:rsidRPr="00E55A11">
        <w:rPr>
          <w:rFonts w:ascii="Arial" w:hAnsi="Arial" w:cs="Arial"/>
          <w:sz w:val="20"/>
          <w:szCs w:val="20"/>
        </w:rPr>
        <w:t xml:space="preserve">dofinansowania ze środków Europejskiego Funduszu Społecznego </w:t>
      </w:r>
      <w:r w:rsidR="00CE7DE2" w:rsidRPr="00E55A11">
        <w:rPr>
          <w:rFonts w:ascii="Arial" w:hAnsi="Arial" w:cs="Arial"/>
          <w:sz w:val="20"/>
          <w:szCs w:val="20"/>
        </w:rPr>
        <w:t xml:space="preserve">Plus </w:t>
      </w:r>
      <w:r w:rsidRPr="00E55A11">
        <w:rPr>
          <w:rFonts w:ascii="Arial" w:hAnsi="Arial" w:cs="Arial"/>
          <w:sz w:val="20"/>
          <w:szCs w:val="20"/>
        </w:rPr>
        <w:t xml:space="preserve">w ramach </w:t>
      </w:r>
      <w:r w:rsidR="00CE7DE2" w:rsidRPr="00E55A11">
        <w:rPr>
          <w:rFonts w:ascii="Arial" w:hAnsi="Arial" w:cs="Arial"/>
          <w:sz w:val="20"/>
          <w:szCs w:val="20"/>
        </w:rPr>
        <w:t xml:space="preserve">Programu Fundusze </w:t>
      </w:r>
      <w:r w:rsidR="00CF1C1F" w:rsidRPr="00E55A11">
        <w:rPr>
          <w:rFonts w:ascii="Arial" w:hAnsi="Arial" w:cs="Arial"/>
          <w:sz w:val="20"/>
          <w:szCs w:val="20"/>
        </w:rPr>
        <w:t xml:space="preserve">Europejskie </w:t>
      </w:r>
      <w:r w:rsidR="00CE7DE2" w:rsidRPr="00E55A11">
        <w:rPr>
          <w:rFonts w:ascii="Arial" w:hAnsi="Arial" w:cs="Arial"/>
          <w:sz w:val="20"/>
          <w:szCs w:val="20"/>
        </w:rPr>
        <w:t xml:space="preserve">dla Pomorza Zachodniego 2021-2027 </w:t>
      </w:r>
      <w:r w:rsidRPr="00E55A11">
        <w:rPr>
          <w:rFonts w:ascii="Arial" w:hAnsi="Arial" w:cs="Arial"/>
          <w:sz w:val="20"/>
          <w:szCs w:val="20"/>
        </w:rPr>
        <w:t>na realizację projektu …….........</w:t>
      </w:r>
      <w:r w:rsidRPr="00E55A11" w:rsidDel="00830472">
        <w:rPr>
          <w:rFonts w:ascii="Arial" w:hAnsi="Arial" w:cs="Arial"/>
          <w:sz w:val="20"/>
          <w:szCs w:val="20"/>
        </w:rPr>
        <w:t xml:space="preserve"> </w:t>
      </w:r>
      <w:r w:rsidRPr="00E55A11">
        <w:rPr>
          <w:rFonts w:ascii="Arial" w:hAnsi="Arial" w:cs="Arial"/>
          <w:i/>
          <w:iCs/>
          <w:sz w:val="20"/>
          <w:szCs w:val="20"/>
        </w:rPr>
        <w:t xml:space="preserve">(nazwa i nr projektu) </w:t>
      </w:r>
      <w:r w:rsidRPr="00E55A11">
        <w:rPr>
          <w:rFonts w:ascii="Arial" w:hAnsi="Arial" w:cs="Arial"/>
          <w:sz w:val="20"/>
          <w:szCs w:val="20"/>
        </w:rPr>
        <w:t>…….........</w:t>
      </w:r>
      <w:r w:rsidRPr="00E55A11">
        <w:rPr>
          <w:rFonts w:ascii="Arial" w:hAnsi="Arial" w:cs="Arial"/>
          <w:i/>
          <w:iCs/>
          <w:sz w:val="20"/>
          <w:szCs w:val="20"/>
          <w:shd w:val="clear" w:color="auto" w:fill="F2F2F2" w:themeFill="background1" w:themeFillShade="F2"/>
        </w:rPr>
        <w:t>(nazwa Beneficjenta</w:t>
      </w:r>
      <w:r w:rsidR="00DF5617" w:rsidRPr="00E55A11">
        <w:rPr>
          <w:rFonts w:ascii="Arial" w:hAnsi="Arial" w:cs="Arial"/>
          <w:i/>
          <w:iCs/>
          <w:sz w:val="20"/>
          <w:szCs w:val="20"/>
          <w:shd w:val="clear" w:color="auto" w:fill="F2F2F2" w:themeFill="background1" w:themeFillShade="F2"/>
        </w:rPr>
        <w:t>/Partnera/Realizatora</w:t>
      </w:r>
      <w:r w:rsidRPr="00E55A11">
        <w:rPr>
          <w:rFonts w:ascii="Arial" w:hAnsi="Arial" w:cs="Arial"/>
          <w:i/>
          <w:iCs/>
          <w:sz w:val="20"/>
          <w:szCs w:val="20"/>
          <w:shd w:val="clear" w:color="auto" w:fill="F2F2F2" w:themeFill="background1" w:themeFillShade="F2"/>
        </w:rPr>
        <w:t xml:space="preserve">) </w:t>
      </w:r>
      <w:r w:rsidR="002132E2" w:rsidRPr="00E55A11">
        <w:rPr>
          <w:rFonts w:ascii="Arial" w:hAnsi="Arial" w:cs="Arial"/>
          <w:iCs/>
          <w:sz w:val="20"/>
          <w:szCs w:val="20"/>
        </w:rPr>
        <w:t xml:space="preserve">świadomy odpowiedzialności karnej wynikającej z art. 233 § 1 Kodeksu karnego za podanie fałszywych danych lub złożenie fałszywych oświadczeń </w:t>
      </w:r>
      <w:r w:rsidRPr="00E55A11">
        <w:rPr>
          <w:rFonts w:ascii="Arial" w:hAnsi="Arial" w:cs="Arial"/>
          <w:sz w:val="20"/>
          <w:szCs w:val="20"/>
        </w:rPr>
        <w:t xml:space="preserve">oświadcza, iż </w:t>
      </w:r>
      <w:r w:rsidR="007413A7" w:rsidRPr="00E55A11">
        <w:rPr>
          <w:rFonts w:ascii="Arial" w:hAnsi="Arial" w:cs="Arial"/>
          <w:sz w:val="20"/>
          <w:szCs w:val="20"/>
        </w:rPr>
        <w:t>realizując powyższy projekt nie ma prawnej możliwości odzyskania poniesionego kosztu podatku od towarów i usług</w:t>
      </w:r>
      <w:r w:rsidRPr="00E55A11">
        <w:rPr>
          <w:rFonts w:ascii="Arial" w:hAnsi="Arial" w:cs="Arial"/>
          <w:sz w:val="20"/>
          <w:szCs w:val="20"/>
        </w:rPr>
        <w:t xml:space="preserve">, którego wysokość została zawarta w budżecie Projektu. </w:t>
      </w:r>
    </w:p>
    <w:p w14:paraId="0DB146F8" w14:textId="77777777" w:rsidR="00E01870" w:rsidRPr="00E55A11" w:rsidRDefault="00E01870" w:rsidP="00E01870">
      <w:pPr>
        <w:pStyle w:val="Tekstpodstawowy"/>
        <w:spacing w:after="120"/>
        <w:ind w:firstLine="709"/>
        <w:rPr>
          <w:rFonts w:ascii="Arial" w:hAnsi="Arial" w:cs="Arial"/>
          <w:sz w:val="20"/>
          <w:szCs w:val="20"/>
        </w:rPr>
      </w:pPr>
      <w:r w:rsidRPr="00E55A11">
        <w:rPr>
          <w:rFonts w:ascii="Arial" w:hAnsi="Arial" w:cs="Arial"/>
          <w:sz w:val="20"/>
          <w:szCs w:val="20"/>
        </w:rPr>
        <w:t>…….........</w:t>
      </w:r>
      <w:r w:rsidRPr="00E55A11">
        <w:rPr>
          <w:rFonts w:ascii="Arial" w:hAnsi="Arial" w:cs="Arial"/>
          <w:i/>
          <w:iCs/>
          <w:sz w:val="20"/>
          <w:szCs w:val="20"/>
          <w:shd w:val="clear" w:color="auto" w:fill="F2F2F2" w:themeFill="background1" w:themeFillShade="F2"/>
        </w:rPr>
        <w:t>(nazwa Beneficjenta</w:t>
      </w:r>
      <w:r w:rsidR="00DF5617" w:rsidRPr="00E55A11">
        <w:rPr>
          <w:rFonts w:ascii="Arial" w:hAnsi="Arial" w:cs="Arial"/>
          <w:i/>
          <w:iCs/>
          <w:sz w:val="20"/>
          <w:szCs w:val="20"/>
          <w:shd w:val="clear" w:color="auto" w:fill="F2F2F2" w:themeFill="background1" w:themeFillShade="F2"/>
        </w:rPr>
        <w:t>/Partnera/Realizatora</w:t>
      </w:r>
      <w:r w:rsidRPr="00E55A11">
        <w:rPr>
          <w:rFonts w:ascii="Arial" w:hAnsi="Arial" w:cs="Arial"/>
          <w:i/>
          <w:iCs/>
          <w:sz w:val="20"/>
          <w:szCs w:val="20"/>
          <w:shd w:val="clear" w:color="auto" w:fill="F2F2F2" w:themeFill="background1" w:themeFillShade="F2"/>
        </w:rPr>
        <w:t xml:space="preserve">) </w:t>
      </w:r>
      <w:r w:rsidRPr="00E55A11">
        <w:rPr>
          <w:rFonts w:ascii="Arial" w:hAnsi="Arial" w:cs="Arial"/>
          <w:sz w:val="20"/>
          <w:szCs w:val="20"/>
        </w:rPr>
        <w:t>…….........zobowiązuje się do zwrotu zrefundowanej w ramach Projektu …….........</w:t>
      </w:r>
      <w:r w:rsidRPr="00E55A11">
        <w:rPr>
          <w:rFonts w:ascii="Arial" w:hAnsi="Arial" w:cs="Arial"/>
          <w:i/>
          <w:iCs/>
          <w:sz w:val="20"/>
          <w:szCs w:val="20"/>
          <w:shd w:val="clear" w:color="auto" w:fill="F2F2F2" w:themeFill="background1" w:themeFillShade="F2"/>
        </w:rPr>
        <w:t xml:space="preserve">(nazwa i nr projektu) </w:t>
      </w:r>
      <w:r w:rsidRPr="00E55A11">
        <w:rPr>
          <w:rFonts w:ascii="Arial" w:hAnsi="Arial" w:cs="Arial"/>
          <w:sz w:val="20"/>
          <w:szCs w:val="20"/>
        </w:rPr>
        <w:t xml:space="preserve">części poniesionego </w:t>
      </w:r>
      <w:r w:rsidR="007413A7" w:rsidRPr="00E55A11">
        <w:rPr>
          <w:rFonts w:ascii="Arial" w:hAnsi="Arial" w:cs="Arial"/>
          <w:sz w:val="20"/>
          <w:szCs w:val="20"/>
        </w:rPr>
        <w:t>podatku od towarów i usług</w:t>
      </w:r>
      <w:r w:rsidRPr="00E55A11">
        <w:rPr>
          <w:rFonts w:ascii="Arial" w:hAnsi="Arial" w:cs="Arial"/>
          <w:sz w:val="20"/>
          <w:szCs w:val="20"/>
        </w:rPr>
        <w:t xml:space="preserve">, jeżeli </w:t>
      </w:r>
      <w:r w:rsidR="007413A7" w:rsidRPr="00E55A11">
        <w:rPr>
          <w:rFonts w:ascii="Arial" w:hAnsi="Arial" w:cs="Arial"/>
          <w:sz w:val="20"/>
          <w:szCs w:val="20"/>
        </w:rPr>
        <w:t xml:space="preserve">w okresie do 5 lat po zakończeniu Projektu </w:t>
      </w:r>
      <w:r w:rsidRPr="00E55A11">
        <w:rPr>
          <w:rFonts w:ascii="Arial" w:hAnsi="Arial" w:cs="Arial"/>
          <w:sz w:val="20"/>
          <w:szCs w:val="20"/>
        </w:rPr>
        <w:t>zaistnieją przesłanki umożliwiające odzyskanie tego podatku</w:t>
      </w:r>
      <w:r w:rsidR="005E2888" w:rsidRPr="00E55A11">
        <w:rPr>
          <w:rStyle w:val="Odwoanieprzypisudolnego"/>
          <w:rFonts w:ascii="Arial" w:hAnsi="Arial" w:cs="Arial"/>
          <w:sz w:val="20"/>
          <w:szCs w:val="20"/>
        </w:rPr>
        <w:footnoteReference w:id="109"/>
      </w:r>
      <w:r w:rsidRPr="00E55A11">
        <w:rPr>
          <w:rFonts w:ascii="Arial" w:hAnsi="Arial" w:cs="Arial"/>
          <w:sz w:val="20"/>
          <w:szCs w:val="20"/>
        </w:rPr>
        <w:t xml:space="preserve"> przez …….........</w:t>
      </w:r>
      <w:r w:rsidR="0009175B" w:rsidRPr="00E55A11">
        <w:rPr>
          <w:rFonts w:ascii="Arial" w:hAnsi="Arial" w:cs="Arial"/>
          <w:sz w:val="20"/>
          <w:szCs w:val="20"/>
        </w:rPr>
        <w:t xml:space="preserve"> </w:t>
      </w:r>
      <w:r w:rsidRPr="00E55A11">
        <w:rPr>
          <w:rFonts w:ascii="Arial" w:hAnsi="Arial" w:cs="Arial"/>
          <w:i/>
          <w:iCs/>
          <w:sz w:val="20"/>
          <w:szCs w:val="20"/>
          <w:shd w:val="clear" w:color="auto" w:fill="F2F2F2" w:themeFill="background1" w:themeFillShade="F2"/>
        </w:rPr>
        <w:t>(nazwa Beneficjenta</w:t>
      </w:r>
      <w:r w:rsidR="007413A7" w:rsidRPr="00E55A11">
        <w:rPr>
          <w:rFonts w:ascii="Arial" w:hAnsi="Arial" w:cs="Arial"/>
          <w:i/>
          <w:iCs/>
          <w:sz w:val="20"/>
          <w:szCs w:val="20"/>
          <w:shd w:val="clear" w:color="auto" w:fill="F2F2F2" w:themeFill="background1" w:themeFillShade="F2"/>
        </w:rPr>
        <w:t>/ Partnera/Realizatora</w:t>
      </w:r>
      <w:r w:rsidRPr="00E55A11">
        <w:rPr>
          <w:rFonts w:ascii="Arial" w:hAnsi="Arial" w:cs="Arial"/>
          <w:i/>
          <w:iCs/>
          <w:sz w:val="20"/>
          <w:szCs w:val="20"/>
          <w:shd w:val="clear" w:color="auto" w:fill="F2F2F2" w:themeFill="background1" w:themeFillShade="F2"/>
        </w:rPr>
        <w:t>)</w:t>
      </w:r>
      <w:r w:rsidR="007413A7" w:rsidRPr="00E55A11">
        <w:rPr>
          <w:rStyle w:val="Odwoanieprzypisudolnego"/>
          <w:rFonts w:ascii="Arial" w:hAnsi="Arial" w:cs="Arial"/>
          <w:sz w:val="20"/>
          <w:szCs w:val="20"/>
        </w:rPr>
        <w:footnoteReference w:id="110"/>
      </w:r>
      <w:r w:rsidR="007413A7" w:rsidRPr="00E55A11">
        <w:rPr>
          <w:rFonts w:ascii="Arial" w:hAnsi="Arial" w:cs="Arial"/>
          <w:sz w:val="20"/>
          <w:szCs w:val="20"/>
        </w:rPr>
        <w:t>, w terminie nie dłuższym niż 90 dni od dnia złożenia deklaracji podatkowej VAT</w:t>
      </w:r>
      <w:r w:rsidR="007413A7" w:rsidRPr="00E55A11">
        <w:rPr>
          <w:rStyle w:val="Odwoanieprzypisudolnego"/>
          <w:rFonts w:ascii="Arial" w:hAnsi="Arial" w:cs="Arial"/>
          <w:sz w:val="20"/>
          <w:szCs w:val="20"/>
        </w:rPr>
        <w:footnoteReference w:id="111"/>
      </w:r>
    </w:p>
    <w:p w14:paraId="64FC4952" w14:textId="77777777" w:rsidR="0009175B" w:rsidRPr="00E55A11" w:rsidRDefault="0009175B" w:rsidP="00E01870">
      <w:pPr>
        <w:pStyle w:val="Tekstpodstawowy"/>
        <w:spacing w:after="120"/>
        <w:ind w:firstLine="709"/>
        <w:rPr>
          <w:rFonts w:ascii="Arial" w:hAnsi="Arial" w:cs="Arial"/>
          <w:sz w:val="20"/>
          <w:szCs w:val="20"/>
        </w:rPr>
      </w:pPr>
      <w:r w:rsidRPr="00E55A11">
        <w:rPr>
          <w:rFonts w:ascii="Arial" w:hAnsi="Arial" w:cs="Arial"/>
          <w:sz w:val="20"/>
          <w:szCs w:val="20"/>
        </w:rPr>
        <w:lastRenderedPageBreak/>
        <w:t xml:space="preserve">Jednocześnie ...................................... </w:t>
      </w:r>
      <w:r w:rsidRPr="00E55A11">
        <w:rPr>
          <w:rFonts w:ascii="Arial" w:hAnsi="Arial" w:cs="Arial"/>
          <w:i/>
          <w:sz w:val="20"/>
          <w:szCs w:val="20"/>
          <w:shd w:val="clear" w:color="auto" w:fill="F2F2F2" w:themeFill="background1" w:themeFillShade="F2"/>
        </w:rPr>
        <w:t>(nazwa Beneficjenta/Partnera/Realizatora)</w:t>
      </w:r>
      <w:r w:rsidRPr="00E55A11">
        <w:rPr>
          <w:rFonts w:ascii="Arial" w:hAnsi="Arial" w:cs="Arial"/>
          <w:i/>
          <w:sz w:val="20"/>
          <w:szCs w:val="20"/>
        </w:rPr>
        <w:t xml:space="preserve"> </w:t>
      </w:r>
      <w:r w:rsidRPr="00E55A11">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3D95B597" w14:textId="77777777" w:rsidR="00E01870" w:rsidRPr="00E55A11" w:rsidRDefault="00E01870" w:rsidP="00E01870">
      <w:pPr>
        <w:pStyle w:val="Tekstpodstawowy"/>
        <w:spacing w:after="120"/>
        <w:ind w:firstLine="709"/>
        <w:rPr>
          <w:rFonts w:ascii="Arial" w:hAnsi="Arial" w:cs="Arial"/>
          <w:sz w:val="20"/>
          <w:szCs w:val="20"/>
        </w:rPr>
      </w:pPr>
      <w:r w:rsidRPr="00E55A11">
        <w:rPr>
          <w:rFonts w:ascii="Arial" w:hAnsi="Arial" w:cs="Arial"/>
          <w:sz w:val="20"/>
          <w:szCs w:val="20"/>
        </w:rPr>
        <w:t>…….........</w:t>
      </w:r>
      <w:r w:rsidR="0009175B" w:rsidRPr="00E55A11">
        <w:rPr>
          <w:rFonts w:ascii="Arial" w:hAnsi="Arial" w:cs="Arial"/>
          <w:sz w:val="20"/>
          <w:szCs w:val="20"/>
        </w:rPr>
        <w:t xml:space="preserve"> </w:t>
      </w:r>
      <w:r w:rsidRPr="00E55A11">
        <w:rPr>
          <w:rFonts w:ascii="Arial" w:hAnsi="Arial" w:cs="Arial"/>
          <w:i/>
          <w:iCs/>
          <w:sz w:val="20"/>
          <w:szCs w:val="20"/>
          <w:shd w:val="clear" w:color="auto" w:fill="F2F2F2" w:themeFill="background1" w:themeFillShade="F2"/>
        </w:rPr>
        <w:t>(nazwa Beneficjenta</w:t>
      </w:r>
      <w:r w:rsidR="00DF5617" w:rsidRPr="00E55A11">
        <w:rPr>
          <w:rFonts w:ascii="Arial" w:hAnsi="Arial" w:cs="Arial"/>
          <w:i/>
          <w:iCs/>
          <w:sz w:val="20"/>
          <w:szCs w:val="20"/>
          <w:shd w:val="clear" w:color="auto" w:fill="F2F2F2" w:themeFill="background1" w:themeFillShade="F2"/>
        </w:rPr>
        <w:t>/Partnera/Realizatora</w:t>
      </w:r>
      <w:r w:rsidRPr="00E55A11">
        <w:rPr>
          <w:rFonts w:ascii="Arial" w:hAnsi="Arial" w:cs="Arial"/>
          <w:i/>
          <w:iCs/>
          <w:sz w:val="20"/>
          <w:szCs w:val="20"/>
          <w:shd w:val="clear" w:color="auto" w:fill="F2F2F2" w:themeFill="background1" w:themeFillShade="F2"/>
        </w:rPr>
        <w:t>)</w:t>
      </w:r>
      <w:r w:rsidRPr="00E55A11">
        <w:rPr>
          <w:rFonts w:ascii="Arial" w:hAnsi="Arial" w:cs="Arial"/>
          <w:i/>
          <w:iCs/>
          <w:sz w:val="20"/>
          <w:szCs w:val="20"/>
        </w:rPr>
        <w:t xml:space="preserve"> </w:t>
      </w:r>
      <w:r w:rsidRPr="00E55A11">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E55A11">
        <w:rPr>
          <w:rFonts w:ascii="Arial" w:hAnsi="Arial" w:cs="Arial"/>
          <w:sz w:val="20"/>
          <w:szCs w:val="20"/>
        </w:rPr>
        <w:t>od towarów i usług</w:t>
      </w:r>
      <w:r w:rsidRPr="00E55A11">
        <w:rPr>
          <w:rFonts w:ascii="Arial" w:hAnsi="Arial" w:cs="Arial"/>
          <w:sz w:val="20"/>
          <w:szCs w:val="20"/>
        </w:rPr>
        <w:t>.</w:t>
      </w:r>
    </w:p>
    <w:p w14:paraId="336443CA" w14:textId="77777777" w:rsidR="00975967" w:rsidRPr="00E55A11" w:rsidRDefault="00975967" w:rsidP="00975967">
      <w:pPr>
        <w:pStyle w:val="Tekstpodstawowy"/>
        <w:rPr>
          <w:rFonts w:ascii="Arial" w:hAnsi="Arial" w:cs="Arial"/>
          <w:sz w:val="20"/>
          <w:szCs w:val="20"/>
        </w:rPr>
      </w:pPr>
      <w:r w:rsidRPr="00E55A11">
        <w:rPr>
          <w:rFonts w:ascii="Arial" w:hAnsi="Arial" w:cs="Arial"/>
          <w:sz w:val="20"/>
          <w:szCs w:val="20"/>
        </w:rPr>
        <w:tab/>
      </w:r>
      <w:r w:rsidRPr="00E55A11">
        <w:rPr>
          <w:rFonts w:ascii="Arial" w:hAnsi="Arial" w:cs="Arial"/>
          <w:sz w:val="20"/>
          <w:szCs w:val="20"/>
        </w:rPr>
        <w:tab/>
      </w:r>
    </w:p>
    <w:p w14:paraId="28895F5F" w14:textId="77777777" w:rsidR="00E01870" w:rsidRPr="00E55A11" w:rsidRDefault="00E01870" w:rsidP="0009175B">
      <w:pPr>
        <w:rPr>
          <w:rFonts w:ascii="Arial" w:hAnsi="Arial" w:cs="Arial"/>
          <w:spacing w:val="20"/>
          <w:sz w:val="20"/>
          <w:szCs w:val="20"/>
        </w:rPr>
      </w:pPr>
      <w:r w:rsidRPr="00E55A11">
        <w:rPr>
          <w:rFonts w:ascii="Arial" w:hAnsi="Arial" w:cs="Arial"/>
          <w:spacing w:val="20"/>
          <w:sz w:val="20"/>
          <w:szCs w:val="20"/>
        </w:rPr>
        <w:tab/>
      </w:r>
    </w:p>
    <w:p w14:paraId="391C81D3" w14:textId="77777777" w:rsidR="00E01870" w:rsidRPr="00E55A11" w:rsidRDefault="00E01870" w:rsidP="00E01870">
      <w:pPr>
        <w:ind w:left="5664"/>
        <w:rPr>
          <w:rFonts w:ascii="Arial" w:hAnsi="Arial" w:cs="Arial"/>
          <w:sz w:val="20"/>
          <w:szCs w:val="20"/>
        </w:rPr>
      </w:pPr>
      <w:r w:rsidRPr="00E55A11">
        <w:rPr>
          <w:rFonts w:ascii="Arial" w:hAnsi="Arial" w:cs="Arial"/>
          <w:spacing w:val="20"/>
          <w:sz w:val="20"/>
          <w:szCs w:val="20"/>
        </w:rPr>
        <w:tab/>
      </w:r>
      <w:r w:rsidRPr="00E55A11">
        <w:rPr>
          <w:rFonts w:ascii="Arial" w:hAnsi="Arial" w:cs="Arial"/>
          <w:spacing w:val="20"/>
          <w:sz w:val="20"/>
          <w:szCs w:val="20"/>
        </w:rPr>
        <w:tab/>
      </w:r>
      <w:r w:rsidRPr="00E55A11">
        <w:rPr>
          <w:rFonts w:ascii="Arial" w:hAnsi="Arial" w:cs="Arial"/>
          <w:spacing w:val="20"/>
          <w:sz w:val="20"/>
          <w:szCs w:val="20"/>
        </w:rPr>
        <w:tab/>
      </w:r>
      <w:r w:rsidRPr="00E55A11">
        <w:rPr>
          <w:rFonts w:ascii="Arial" w:hAnsi="Arial" w:cs="Arial"/>
          <w:spacing w:val="20"/>
          <w:sz w:val="20"/>
          <w:szCs w:val="20"/>
        </w:rPr>
        <w:tab/>
        <w:t xml:space="preserve"> </w:t>
      </w:r>
      <w:r w:rsidRPr="00E55A11">
        <w:rPr>
          <w:rFonts w:ascii="Arial" w:hAnsi="Arial" w:cs="Arial"/>
          <w:sz w:val="20"/>
          <w:szCs w:val="20"/>
        </w:rPr>
        <w:t>……………………………………</w:t>
      </w:r>
    </w:p>
    <w:p w14:paraId="15AD4BFA" w14:textId="77777777" w:rsidR="00E01870" w:rsidRPr="00E55A11" w:rsidRDefault="00E01870" w:rsidP="00E01870">
      <w:pPr>
        <w:ind w:left="4320" w:firstLine="720"/>
        <w:rPr>
          <w:rFonts w:ascii="Arial" w:hAnsi="Arial" w:cs="Arial"/>
          <w:i/>
          <w:sz w:val="20"/>
          <w:szCs w:val="20"/>
        </w:rPr>
      </w:pPr>
      <w:r w:rsidRPr="00E55A11">
        <w:rPr>
          <w:rFonts w:ascii="Arial" w:hAnsi="Arial" w:cs="Arial"/>
          <w:sz w:val="20"/>
          <w:szCs w:val="20"/>
        </w:rPr>
        <w:t xml:space="preserve">              </w:t>
      </w:r>
      <w:r w:rsidRPr="00E55A11">
        <w:rPr>
          <w:rFonts w:ascii="Arial" w:hAnsi="Arial" w:cs="Arial"/>
          <w:sz w:val="20"/>
          <w:szCs w:val="20"/>
        </w:rPr>
        <w:tab/>
        <w:t xml:space="preserve">  </w:t>
      </w:r>
      <w:r w:rsidRPr="00E55A11">
        <w:rPr>
          <w:rFonts w:ascii="Arial" w:hAnsi="Arial" w:cs="Arial"/>
          <w:i/>
          <w:sz w:val="20"/>
          <w:szCs w:val="20"/>
        </w:rPr>
        <w:t>(podpis i pieczęć)</w:t>
      </w:r>
    </w:p>
    <w:p w14:paraId="344884DF" w14:textId="77777777" w:rsidR="002B0190" w:rsidRPr="002B0190" w:rsidRDefault="002B0190" w:rsidP="002B0190">
      <w:pPr>
        <w:spacing w:before="0"/>
        <w:ind w:left="0" w:firstLine="0"/>
        <w:rPr>
          <w:rFonts w:ascii="Arial" w:hAnsi="Arial" w:cs="Arial"/>
          <w:sz w:val="20"/>
          <w:szCs w:val="20"/>
          <w:vertAlign w:val="superscript"/>
        </w:rPr>
      </w:pPr>
      <w:bookmarkStart w:id="42" w:name="_Hlk5344472"/>
      <w:r w:rsidRPr="002B0190">
        <w:rPr>
          <w:rFonts w:ascii="Arial" w:hAnsi="Arial" w:cs="Arial"/>
          <w:sz w:val="20"/>
          <w:szCs w:val="20"/>
        </w:rPr>
        <w:t>Załącznik nr 4: Harmonogram płatności</w:t>
      </w:r>
      <w:r w:rsidRPr="002B0190">
        <w:rPr>
          <w:rFonts w:ascii="Arial" w:hAnsi="Arial" w:cs="Arial"/>
          <w:sz w:val="20"/>
          <w:szCs w:val="20"/>
          <w:vertAlign w:val="superscript"/>
        </w:rPr>
        <w:footnoteReference w:id="112"/>
      </w:r>
    </w:p>
    <w:p w14:paraId="5D1E2AB0" w14:textId="77777777" w:rsidR="002B0190" w:rsidRPr="002B0190" w:rsidRDefault="002B0190" w:rsidP="002B0190">
      <w:pPr>
        <w:spacing w:before="0"/>
        <w:ind w:left="0" w:firstLine="0"/>
        <w:rPr>
          <w:rFonts w:ascii="Arial" w:hAnsi="Arial" w:cs="Arial"/>
          <w:sz w:val="20"/>
          <w:szCs w:val="20"/>
        </w:rPr>
      </w:pPr>
    </w:p>
    <w:p w14:paraId="69588D4F" w14:textId="77777777" w:rsidR="002B0190" w:rsidRPr="002B0190" w:rsidRDefault="002B0190" w:rsidP="002B0190">
      <w:pPr>
        <w:spacing w:before="0"/>
        <w:ind w:left="0" w:firstLine="0"/>
        <w:rPr>
          <w:rFonts w:ascii="Arial" w:hAnsi="Arial" w:cs="Arial"/>
          <w:sz w:val="20"/>
          <w:szCs w:val="20"/>
        </w:rPr>
      </w:pPr>
    </w:p>
    <w:p w14:paraId="0531F4B5" w14:textId="77777777" w:rsidR="002B0190" w:rsidRPr="002B0190" w:rsidRDefault="002B0190" w:rsidP="002B0190">
      <w:pPr>
        <w:tabs>
          <w:tab w:val="left" w:pos="900"/>
        </w:tabs>
        <w:spacing w:before="0" w:after="0"/>
        <w:ind w:left="0" w:firstLine="0"/>
        <w:jc w:val="center"/>
        <w:rPr>
          <w:rFonts w:ascii="Arial" w:eastAsia="Times New Roman" w:hAnsi="Arial" w:cs="Arial"/>
          <w:sz w:val="20"/>
          <w:szCs w:val="20"/>
        </w:rPr>
      </w:pPr>
      <w:r w:rsidRPr="002B0190">
        <w:rPr>
          <w:rFonts w:ascii="Arial" w:eastAsia="Times New Roman" w:hAnsi="Arial" w:cs="Arial"/>
          <w:sz w:val="20"/>
          <w:szCs w:val="20"/>
        </w:rPr>
        <w:t>HARMONOGRAM PŁATNOŚCI</w:t>
      </w:r>
    </w:p>
    <w:p w14:paraId="68857188" w14:textId="77777777" w:rsidR="002B0190" w:rsidRPr="002B0190" w:rsidRDefault="002B0190" w:rsidP="002B0190">
      <w:pPr>
        <w:tabs>
          <w:tab w:val="left" w:pos="900"/>
        </w:tabs>
        <w:spacing w:before="0" w:after="0"/>
        <w:ind w:left="0" w:firstLine="0"/>
        <w:rPr>
          <w:rFonts w:ascii="Arial" w:eastAsia="Times New Roman" w:hAnsi="Arial" w:cs="Arial"/>
          <w:sz w:val="20"/>
          <w:szCs w:val="20"/>
        </w:rPr>
      </w:pPr>
    </w:p>
    <w:p w14:paraId="62616DEF" w14:textId="77777777" w:rsidR="002B0190" w:rsidRPr="002B0190" w:rsidRDefault="002B0190" w:rsidP="002B0190">
      <w:pPr>
        <w:tabs>
          <w:tab w:val="left" w:pos="900"/>
        </w:tabs>
        <w:spacing w:before="0" w:after="0"/>
        <w:ind w:left="0" w:firstLine="0"/>
        <w:rPr>
          <w:rFonts w:ascii="Arial" w:eastAsia="Times New Roman" w:hAnsi="Arial" w:cs="Arial"/>
          <w:sz w:val="20"/>
          <w:szCs w:val="20"/>
        </w:rPr>
      </w:pPr>
    </w:p>
    <w:p w14:paraId="4EC34982" w14:textId="77777777" w:rsidR="002B0190" w:rsidRPr="002B0190" w:rsidRDefault="002B0190" w:rsidP="002B0190">
      <w:pPr>
        <w:tabs>
          <w:tab w:val="left" w:pos="900"/>
        </w:tabs>
        <w:spacing w:before="0" w:after="0"/>
        <w:ind w:left="0" w:firstLine="0"/>
        <w:rPr>
          <w:rFonts w:ascii="Arial" w:eastAsia="Times New Roman" w:hAnsi="Arial" w:cs="Arial"/>
          <w:sz w:val="20"/>
          <w:szCs w:val="20"/>
        </w:rPr>
      </w:pPr>
      <w:r w:rsidRPr="002B0190">
        <w:rPr>
          <w:rFonts w:ascii="Arial" w:eastAsia="Times New Roman" w:hAnsi="Arial" w:cs="Arial"/>
          <w:sz w:val="20"/>
          <w:szCs w:val="20"/>
        </w:rPr>
        <w:t xml:space="preserve">Nazwa i adres Beneficjenta </w:t>
      </w:r>
      <w:r w:rsidRPr="002B0190">
        <w:rPr>
          <w:rFonts w:ascii="Arial" w:eastAsia="Times New Roman" w:hAnsi="Arial" w:cs="Arial"/>
          <w:sz w:val="20"/>
          <w:szCs w:val="20"/>
        </w:rPr>
        <w:tab/>
      </w:r>
      <w:r w:rsidRPr="002B0190">
        <w:rPr>
          <w:rFonts w:ascii="Arial" w:eastAsia="Times New Roman" w:hAnsi="Arial" w:cs="Arial"/>
          <w:sz w:val="20"/>
          <w:szCs w:val="20"/>
        </w:rPr>
        <w:tab/>
      </w:r>
      <w:r w:rsidRPr="002B0190">
        <w:rPr>
          <w:rFonts w:ascii="Arial" w:eastAsia="Times New Roman" w:hAnsi="Arial" w:cs="Arial"/>
          <w:sz w:val="20"/>
          <w:szCs w:val="20"/>
        </w:rPr>
        <w:tab/>
      </w:r>
      <w:r w:rsidRPr="002B0190">
        <w:rPr>
          <w:rFonts w:ascii="Arial" w:eastAsia="Times New Roman" w:hAnsi="Arial" w:cs="Arial"/>
          <w:sz w:val="20"/>
          <w:szCs w:val="20"/>
        </w:rPr>
        <w:tab/>
      </w:r>
      <w:r w:rsidRPr="002B0190">
        <w:rPr>
          <w:rFonts w:ascii="Arial" w:eastAsia="Times New Roman" w:hAnsi="Arial" w:cs="Arial"/>
          <w:sz w:val="20"/>
          <w:szCs w:val="20"/>
        </w:rPr>
        <w:tab/>
      </w:r>
      <w:r w:rsidRPr="002B0190">
        <w:rPr>
          <w:rFonts w:ascii="Arial" w:eastAsia="Times New Roman" w:hAnsi="Arial" w:cs="Arial"/>
          <w:sz w:val="20"/>
          <w:szCs w:val="20"/>
        </w:rPr>
        <w:tab/>
      </w:r>
      <w:r w:rsidRPr="002B0190">
        <w:rPr>
          <w:rFonts w:ascii="Arial" w:eastAsia="Times New Roman" w:hAnsi="Arial" w:cs="Arial"/>
          <w:sz w:val="20"/>
          <w:szCs w:val="20"/>
        </w:rPr>
        <w:tab/>
        <w:t>(miejsce i data)</w:t>
      </w:r>
    </w:p>
    <w:p w14:paraId="34E7D858" w14:textId="77777777" w:rsidR="002B0190" w:rsidRPr="002B0190" w:rsidRDefault="002B0190" w:rsidP="002B0190">
      <w:pPr>
        <w:spacing w:before="0"/>
        <w:ind w:left="0" w:firstLine="0"/>
        <w:rPr>
          <w:rFonts w:ascii="Arial" w:hAnsi="Arial" w:cs="Arial"/>
          <w:iCs/>
          <w:sz w:val="20"/>
          <w:szCs w:val="20"/>
        </w:rPr>
      </w:pPr>
      <w:r w:rsidRPr="002B0190">
        <w:rPr>
          <w:rFonts w:ascii="Arial" w:hAnsi="Arial" w:cs="Arial"/>
          <w:iCs/>
          <w:sz w:val="20"/>
          <w:szCs w:val="20"/>
        </w:rPr>
        <w:t>Nazwa i nr projektu</w:t>
      </w:r>
    </w:p>
    <w:p w14:paraId="3D6372D3" w14:textId="77777777" w:rsidR="002B0190" w:rsidRPr="002B0190" w:rsidRDefault="002B0190" w:rsidP="002B0190">
      <w:pPr>
        <w:spacing w:before="0"/>
        <w:ind w:left="0" w:firstLine="0"/>
        <w:rPr>
          <w:rFonts w:ascii="Arial" w:hAnsi="Arial" w:cs="Arial"/>
          <w:sz w:val="20"/>
          <w:szCs w:val="20"/>
        </w:rPr>
      </w:pPr>
    </w:p>
    <w:p w14:paraId="2B38CDBD" w14:textId="77777777" w:rsidR="002B0190" w:rsidRPr="002B0190" w:rsidRDefault="002B0190" w:rsidP="002B0190">
      <w:pPr>
        <w:spacing w:before="0"/>
        <w:ind w:left="0" w:firstLine="0"/>
        <w:rPr>
          <w:rFonts w:ascii="Arial" w:hAnsi="Arial" w:cs="Arial"/>
          <w:sz w:val="20"/>
          <w:szCs w:val="20"/>
        </w:rPr>
      </w:pPr>
    </w:p>
    <w:p w14:paraId="3D399145" w14:textId="77777777" w:rsidR="002B0190" w:rsidRPr="002B0190" w:rsidRDefault="002B0190" w:rsidP="002B0190">
      <w:pPr>
        <w:spacing w:before="0"/>
        <w:ind w:left="0" w:firstLine="0"/>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2B0190" w:rsidRPr="002B0190" w14:paraId="288C67EA" w14:textId="77777777" w:rsidTr="006F02CA">
        <w:trPr>
          <w:trHeight w:val="375"/>
        </w:trPr>
        <w:tc>
          <w:tcPr>
            <w:tcW w:w="5374" w:type="dxa"/>
            <w:gridSpan w:val="5"/>
            <w:noWrap/>
            <w:tcMar>
              <w:top w:w="0" w:type="dxa"/>
              <w:left w:w="70" w:type="dxa"/>
              <w:bottom w:w="0" w:type="dxa"/>
              <w:right w:w="70" w:type="dxa"/>
            </w:tcMar>
            <w:vAlign w:val="bottom"/>
            <w:hideMark/>
          </w:tcPr>
          <w:p w14:paraId="6486D417" w14:textId="77777777" w:rsidR="002B0190" w:rsidRPr="002B0190" w:rsidRDefault="002B0190" w:rsidP="002B0190">
            <w:pPr>
              <w:spacing w:before="0" w:after="0"/>
              <w:ind w:left="0" w:firstLine="0"/>
              <w:jc w:val="left"/>
              <w:rPr>
                <w:rFonts w:ascii="Arial" w:eastAsia="Times New Roman" w:hAnsi="Arial" w:cs="Arial"/>
                <w:sz w:val="20"/>
                <w:szCs w:val="20"/>
              </w:rPr>
            </w:pPr>
            <w:r w:rsidRPr="002B0190">
              <w:rPr>
                <w:rFonts w:ascii="Arial" w:eastAsia="Times New Roman" w:hAnsi="Arial" w:cs="Arial"/>
                <w:sz w:val="20"/>
                <w:szCs w:val="20"/>
              </w:rPr>
              <w:t xml:space="preserve">Harmonogram płatności projektu: </w:t>
            </w:r>
          </w:p>
          <w:p w14:paraId="23834FE6" w14:textId="77777777" w:rsidR="002B0190" w:rsidRPr="002B0190" w:rsidRDefault="002B0190" w:rsidP="002B0190">
            <w:pPr>
              <w:spacing w:before="0" w:after="0"/>
              <w:ind w:left="0" w:firstLine="0"/>
              <w:jc w:val="left"/>
              <w:rPr>
                <w:color w:val="000000"/>
                <w:sz w:val="28"/>
                <w:szCs w:val="28"/>
              </w:rPr>
            </w:pPr>
            <w:r w:rsidRPr="002B0190">
              <w:rPr>
                <w:rFonts w:ascii="Arial" w:eastAsia="Times New Roman" w:hAnsi="Arial" w:cs="Arial"/>
                <w:sz w:val="20"/>
                <w:szCs w:val="20"/>
              </w:rPr>
              <w:t>FEPZ.06.YY</w:t>
            </w:r>
            <w:r w:rsidRPr="002B0190">
              <w:rPr>
                <w:rFonts w:ascii="Arial" w:hAnsi="Arial" w:cs="Arial"/>
                <w:b/>
                <w:bCs/>
                <w:color w:val="000000"/>
                <w:sz w:val="20"/>
                <w:szCs w:val="20"/>
                <w:vertAlign w:val="superscript"/>
              </w:rPr>
              <w:footnoteReference w:id="113"/>
            </w:r>
            <w:r w:rsidRPr="002B0190">
              <w:rPr>
                <w:rFonts w:ascii="Arial" w:eastAsia="Times New Roman" w:hAnsi="Arial" w:cs="Arial"/>
                <w:sz w:val="20"/>
                <w:szCs w:val="20"/>
              </w:rPr>
              <w:t>-IP.01-XXXX</w:t>
            </w:r>
            <w:r w:rsidRPr="002B0190">
              <w:rPr>
                <w:rFonts w:ascii="Arial" w:hAnsi="Arial" w:cs="Arial"/>
                <w:b/>
                <w:bCs/>
                <w:color w:val="000000"/>
                <w:sz w:val="20"/>
                <w:szCs w:val="20"/>
                <w:vertAlign w:val="superscript"/>
              </w:rPr>
              <w:footnoteReference w:id="114"/>
            </w:r>
            <w:r w:rsidRPr="002B0190">
              <w:rPr>
                <w:rFonts w:ascii="Arial" w:eastAsia="Times New Roman" w:hAnsi="Arial" w:cs="Arial"/>
                <w:sz w:val="20"/>
                <w:szCs w:val="20"/>
              </w:rPr>
              <w:t>/RR</w:t>
            </w:r>
            <w:r w:rsidRPr="002B0190">
              <w:rPr>
                <w:rFonts w:ascii="Arial" w:hAnsi="Arial" w:cs="Arial"/>
                <w:b/>
                <w:bCs/>
                <w:color w:val="000000"/>
                <w:sz w:val="20"/>
                <w:szCs w:val="20"/>
                <w:vertAlign w:val="superscript"/>
              </w:rPr>
              <w:footnoteReference w:id="115"/>
            </w:r>
          </w:p>
        </w:tc>
        <w:tc>
          <w:tcPr>
            <w:tcW w:w="1530" w:type="dxa"/>
            <w:noWrap/>
            <w:tcMar>
              <w:top w:w="0" w:type="dxa"/>
              <w:left w:w="70" w:type="dxa"/>
              <w:bottom w:w="0" w:type="dxa"/>
              <w:right w:w="70" w:type="dxa"/>
            </w:tcMar>
            <w:vAlign w:val="bottom"/>
            <w:hideMark/>
          </w:tcPr>
          <w:p w14:paraId="7F9CE05A" w14:textId="77777777" w:rsidR="002B0190" w:rsidRPr="002B0190" w:rsidRDefault="002B0190" w:rsidP="002B0190">
            <w:pPr>
              <w:spacing w:before="0" w:after="0"/>
              <w:ind w:left="0" w:firstLine="0"/>
              <w:jc w:val="left"/>
              <w:rPr>
                <w:color w:val="000000"/>
                <w:sz w:val="28"/>
                <w:szCs w:val="28"/>
              </w:rPr>
            </w:pPr>
          </w:p>
        </w:tc>
        <w:tc>
          <w:tcPr>
            <w:tcW w:w="1627" w:type="dxa"/>
            <w:noWrap/>
            <w:tcMar>
              <w:top w:w="0" w:type="dxa"/>
              <w:left w:w="70" w:type="dxa"/>
              <w:bottom w:w="0" w:type="dxa"/>
              <w:right w:w="70" w:type="dxa"/>
            </w:tcMar>
            <w:vAlign w:val="bottom"/>
            <w:hideMark/>
          </w:tcPr>
          <w:p w14:paraId="4057C692" w14:textId="77777777" w:rsidR="002B0190" w:rsidRPr="002B0190" w:rsidRDefault="002B0190" w:rsidP="002B0190">
            <w:pPr>
              <w:spacing w:before="0" w:after="0"/>
              <w:ind w:left="0" w:firstLine="0"/>
              <w:jc w:val="left"/>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02699BD8" w14:textId="77777777" w:rsidR="002B0190" w:rsidRPr="002B0190" w:rsidRDefault="002B0190" w:rsidP="002B0190">
            <w:pPr>
              <w:spacing w:before="0" w:after="0"/>
              <w:ind w:left="0" w:firstLine="0"/>
              <w:jc w:val="left"/>
              <w:rPr>
                <w:rFonts w:ascii="Times New Roman" w:hAnsi="Times New Roman" w:cs="Times New Roman"/>
                <w:sz w:val="20"/>
                <w:szCs w:val="20"/>
              </w:rPr>
            </w:pPr>
          </w:p>
        </w:tc>
      </w:tr>
      <w:tr w:rsidR="002B0190" w:rsidRPr="002B0190" w14:paraId="20C50273" w14:textId="77777777" w:rsidTr="006F02CA">
        <w:trPr>
          <w:trHeight w:val="300"/>
        </w:trPr>
        <w:tc>
          <w:tcPr>
            <w:tcW w:w="1445" w:type="dxa"/>
            <w:noWrap/>
            <w:tcMar>
              <w:top w:w="0" w:type="dxa"/>
              <w:left w:w="70" w:type="dxa"/>
              <w:bottom w:w="0" w:type="dxa"/>
              <w:right w:w="70" w:type="dxa"/>
            </w:tcMar>
            <w:vAlign w:val="bottom"/>
            <w:hideMark/>
          </w:tcPr>
          <w:p w14:paraId="2D7B4990" w14:textId="77777777" w:rsidR="002B0190" w:rsidRPr="002B0190" w:rsidRDefault="002B0190" w:rsidP="002B0190">
            <w:pPr>
              <w:spacing w:before="0" w:after="0"/>
              <w:ind w:left="0" w:firstLine="0"/>
              <w:jc w:val="left"/>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6DC1E3B7" w14:textId="77777777" w:rsidR="002B0190" w:rsidRPr="002B0190" w:rsidRDefault="002B0190" w:rsidP="002B0190">
            <w:pPr>
              <w:spacing w:before="0" w:after="0"/>
              <w:ind w:left="0" w:firstLine="0"/>
              <w:jc w:val="left"/>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4249CB7B" w14:textId="77777777" w:rsidR="002B0190" w:rsidRPr="002B0190" w:rsidRDefault="002B0190" w:rsidP="002B0190">
            <w:pPr>
              <w:spacing w:before="0" w:after="0"/>
              <w:ind w:left="0" w:firstLine="0"/>
              <w:jc w:val="left"/>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24100C05" w14:textId="77777777" w:rsidR="002B0190" w:rsidRPr="002B0190" w:rsidRDefault="002B0190" w:rsidP="002B0190">
            <w:pPr>
              <w:spacing w:before="0" w:after="0"/>
              <w:ind w:left="0" w:firstLine="0"/>
              <w:jc w:val="left"/>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16A9E998" w14:textId="77777777" w:rsidR="002B0190" w:rsidRPr="002B0190" w:rsidRDefault="002B0190" w:rsidP="002B0190">
            <w:pPr>
              <w:spacing w:before="0" w:after="0"/>
              <w:ind w:left="0" w:firstLine="0"/>
              <w:jc w:val="left"/>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0F733487" w14:textId="77777777" w:rsidR="002B0190" w:rsidRPr="002B0190" w:rsidRDefault="002B0190" w:rsidP="002B0190">
            <w:pPr>
              <w:spacing w:before="0" w:after="0"/>
              <w:ind w:left="0" w:firstLine="0"/>
              <w:jc w:val="left"/>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51B2DD62" w14:textId="77777777" w:rsidR="002B0190" w:rsidRPr="002B0190" w:rsidRDefault="002B0190" w:rsidP="002B0190">
            <w:pPr>
              <w:spacing w:before="0" w:after="0"/>
              <w:ind w:left="0" w:firstLine="0"/>
              <w:jc w:val="left"/>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55E3D73C" w14:textId="77777777" w:rsidR="002B0190" w:rsidRPr="002B0190" w:rsidRDefault="002B0190" w:rsidP="002B0190">
            <w:pPr>
              <w:spacing w:before="0" w:after="0"/>
              <w:ind w:left="0" w:firstLine="0"/>
              <w:jc w:val="left"/>
              <w:rPr>
                <w:rFonts w:ascii="Times New Roman" w:hAnsi="Times New Roman" w:cs="Times New Roman"/>
                <w:sz w:val="20"/>
                <w:szCs w:val="20"/>
              </w:rPr>
            </w:pPr>
          </w:p>
        </w:tc>
      </w:tr>
      <w:tr w:rsidR="002B0190" w:rsidRPr="002B0190" w14:paraId="2FA0DA23" w14:textId="77777777" w:rsidTr="006F02CA">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0FBAD99" w14:textId="77777777" w:rsidR="002B0190" w:rsidRPr="002B0190" w:rsidRDefault="002B0190" w:rsidP="002B0190">
            <w:pPr>
              <w:spacing w:before="0" w:after="0"/>
              <w:ind w:left="0" w:firstLine="0"/>
              <w:jc w:val="center"/>
              <w:rPr>
                <w:rFonts w:ascii="Arial" w:hAnsi="Arial" w:cs="Arial"/>
                <w:b/>
                <w:sz w:val="20"/>
                <w:szCs w:val="20"/>
                <w:highlight w:val="darkGray"/>
              </w:rPr>
            </w:pPr>
            <w:r w:rsidRPr="002B0190">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23FACCA" w14:textId="77777777" w:rsidR="002B0190" w:rsidRPr="002B0190" w:rsidRDefault="002B0190" w:rsidP="002B0190">
            <w:pPr>
              <w:spacing w:before="0" w:after="0"/>
              <w:ind w:left="0" w:firstLine="0"/>
              <w:jc w:val="center"/>
              <w:rPr>
                <w:rFonts w:ascii="Arial" w:hAnsi="Arial" w:cs="Arial"/>
                <w:b/>
                <w:sz w:val="20"/>
                <w:szCs w:val="20"/>
                <w:highlight w:val="darkGray"/>
              </w:rPr>
            </w:pPr>
            <w:r w:rsidRPr="002B0190">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2FD46B92" w14:textId="77777777" w:rsidR="002B0190" w:rsidRPr="002B0190" w:rsidRDefault="002B0190" w:rsidP="002B0190">
            <w:pPr>
              <w:spacing w:before="0" w:after="0"/>
              <w:ind w:left="0" w:firstLine="0"/>
              <w:jc w:val="center"/>
              <w:rPr>
                <w:rFonts w:ascii="Arial" w:hAnsi="Arial" w:cs="Arial"/>
                <w:b/>
                <w:sz w:val="20"/>
                <w:szCs w:val="20"/>
                <w:highlight w:val="darkGray"/>
              </w:rPr>
            </w:pPr>
            <w:r w:rsidRPr="002B0190">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32F7DA2" w14:textId="77777777" w:rsidR="002B0190" w:rsidRPr="002B0190" w:rsidRDefault="002B0190" w:rsidP="002B0190">
            <w:pPr>
              <w:spacing w:before="0" w:after="0"/>
              <w:ind w:left="0" w:firstLine="0"/>
              <w:jc w:val="center"/>
              <w:rPr>
                <w:rFonts w:ascii="Arial" w:hAnsi="Arial" w:cs="Arial"/>
                <w:b/>
                <w:sz w:val="20"/>
                <w:szCs w:val="20"/>
                <w:highlight w:val="darkGray"/>
              </w:rPr>
            </w:pPr>
            <w:r w:rsidRPr="002B0190">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FF36F2A" w14:textId="77777777" w:rsidR="002B0190" w:rsidRPr="002B0190" w:rsidRDefault="002B0190" w:rsidP="002B0190">
            <w:pPr>
              <w:spacing w:before="0" w:after="0"/>
              <w:ind w:left="0" w:firstLine="0"/>
              <w:jc w:val="center"/>
              <w:rPr>
                <w:rFonts w:ascii="Arial" w:hAnsi="Arial" w:cs="Arial"/>
                <w:b/>
                <w:sz w:val="20"/>
                <w:szCs w:val="20"/>
                <w:highlight w:val="darkGray"/>
              </w:rPr>
            </w:pPr>
            <w:r w:rsidRPr="002B0190">
              <w:rPr>
                <w:rFonts w:ascii="Arial" w:hAnsi="Arial" w:cs="Arial"/>
                <w:b/>
                <w:sz w:val="20"/>
                <w:szCs w:val="20"/>
                <w:highlight w:val="darkGray"/>
              </w:rPr>
              <w:t xml:space="preserve">Miesiąc </w:t>
            </w:r>
          </w:p>
          <w:p w14:paraId="48FC8AC2" w14:textId="77777777" w:rsidR="002B0190" w:rsidRPr="002B0190" w:rsidRDefault="002B0190" w:rsidP="002B0190">
            <w:pPr>
              <w:spacing w:before="0" w:after="0"/>
              <w:ind w:left="0" w:firstLine="0"/>
              <w:jc w:val="center"/>
              <w:rPr>
                <w:rFonts w:ascii="Arial" w:hAnsi="Arial" w:cs="Arial"/>
                <w:b/>
                <w:sz w:val="20"/>
                <w:szCs w:val="20"/>
                <w:highlight w:val="darkGray"/>
              </w:rPr>
            </w:pPr>
            <w:r w:rsidRPr="002B0190">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B63FF8F" w14:textId="77777777" w:rsidR="002B0190" w:rsidRPr="002B0190" w:rsidRDefault="002B0190" w:rsidP="002B0190">
            <w:pPr>
              <w:spacing w:before="0" w:after="0"/>
              <w:ind w:left="0" w:firstLine="0"/>
              <w:jc w:val="center"/>
              <w:rPr>
                <w:rFonts w:ascii="Arial" w:hAnsi="Arial" w:cs="Arial"/>
                <w:b/>
                <w:sz w:val="20"/>
                <w:szCs w:val="20"/>
                <w:highlight w:val="darkGray"/>
              </w:rPr>
            </w:pPr>
            <w:r w:rsidRPr="002B0190">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64FC493" w14:textId="77777777" w:rsidR="002B0190" w:rsidRPr="002B0190" w:rsidRDefault="002B0190" w:rsidP="002B0190">
            <w:pPr>
              <w:spacing w:before="0" w:after="0"/>
              <w:ind w:left="0" w:firstLine="0"/>
              <w:jc w:val="center"/>
              <w:rPr>
                <w:rFonts w:ascii="Arial" w:hAnsi="Arial" w:cs="Arial"/>
                <w:b/>
                <w:sz w:val="20"/>
                <w:szCs w:val="20"/>
                <w:highlight w:val="darkGray"/>
              </w:rPr>
            </w:pPr>
            <w:r w:rsidRPr="002B0190">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1D351B03" w14:textId="77777777" w:rsidR="002B0190" w:rsidRPr="002B0190" w:rsidRDefault="002B0190" w:rsidP="002B0190">
            <w:pPr>
              <w:spacing w:before="0" w:after="0"/>
              <w:ind w:left="0" w:firstLine="0"/>
              <w:jc w:val="center"/>
              <w:rPr>
                <w:rFonts w:ascii="Arial" w:hAnsi="Arial" w:cs="Arial"/>
                <w:b/>
                <w:sz w:val="20"/>
                <w:szCs w:val="20"/>
                <w:highlight w:val="darkGray"/>
              </w:rPr>
            </w:pPr>
          </w:p>
          <w:p w14:paraId="195A133D" w14:textId="77777777" w:rsidR="002B0190" w:rsidRPr="002B0190" w:rsidRDefault="002B0190" w:rsidP="002B0190">
            <w:pPr>
              <w:spacing w:before="0" w:after="0"/>
              <w:ind w:left="0" w:firstLine="0"/>
              <w:jc w:val="center"/>
              <w:rPr>
                <w:rFonts w:ascii="Arial" w:hAnsi="Arial" w:cs="Arial"/>
                <w:b/>
                <w:sz w:val="20"/>
                <w:szCs w:val="20"/>
                <w:highlight w:val="darkGray"/>
              </w:rPr>
            </w:pPr>
            <w:r w:rsidRPr="002B0190">
              <w:rPr>
                <w:rFonts w:ascii="Arial" w:hAnsi="Arial" w:cs="Arial"/>
                <w:b/>
                <w:sz w:val="20"/>
                <w:szCs w:val="20"/>
                <w:highlight w:val="darkGray"/>
              </w:rPr>
              <w:t>Dofinansowanie -refundacja</w:t>
            </w:r>
          </w:p>
        </w:tc>
      </w:tr>
      <w:tr w:rsidR="002B0190" w:rsidRPr="002B0190" w14:paraId="3F2754BE" w14:textId="77777777" w:rsidTr="006F02CA">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8DD356D" w14:textId="77777777" w:rsidR="002B0190" w:rsidRPr="002B0190" w:rsidRDefault="002B0190" w:rsidP="002B0190">
            <w:pPr>
              <w:spacing w:before="0" w:after="0"/>
              <w:ind w:left="0" w:firstLine="0"/>
              <w:jc w:val="left"/>
              <w:rPr>
                <w:color w:val="000000"/>
              </w:rPr>
            </w:pPr>
            <w:r w:rsidRPr="002B0190">
              <w:rPr>
                <w:color w:val="000000"/>
              </w:rPr>
              <w:t>FEPZ.06.YY</w:t>
            </w:r>
            <w:r w:rsidRPr="002B0190">
              <w:rPr>
                <w:color w:val="000000"/>
                <w:vertAlign w:val="superscript"/>
              </w:rPr>
              <w:footnoteReference w:id="116"/>
            </w:r>
            <w:r w:rsidRPr="002B0190">
              <w:rPr>
                <w:color w:val="000000"/>
              </w:rPr>
              <w:t>-IP.01-XXXX</w:t>
            </w:r>
            <w:r w:rsidRPr="002B0190">
              <w:rPr>
                <w:color w:val="000000"/>
                <w:vertAlign w:val="superscript"/>
              </w:rPr>
              <w:footnoteReference w:id="117"/>
            </w:r>
            <w:r w:rsidRPr="002B0190">
              <w:rPr>
                <w:color w:val="000000"/>
              </w:rPr>
              <w:t>/RR</w:t>
            </w:r>
            <w:r w:rsidRPr="002B0190">
              <w:rPr>
                <w:color w:val="000000"/>
                <w:vertAlign w:val="superscript"/>
              </w:rPr>
              <w:footnoteReference w:id="118"/>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9575FBA" w14:textId="77777777" w:rsidR="002B0190" w:rsidRPr="002B0190" w:rsidRDefault="002B0190" w:rsidP="002B0190">
            <w:pPr>
              <w:spacing w:before="0" w:after="0"/>
              <w:ind w:left="0" w:firstLine="0"/>
              <w:jc w:val="left"/>
              <w:rPr>
                <w:color w:val="000000"/>
              </w:rPr>
            </w:pPr>
            <w:r w:rsidRPr="002B0190">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8004733" w14:textId="77777777" w:rsidR="002B0190" w:rsidRPr="002B0190" w:rsidRDefault="002B0190" w:rsidP="002B0190">
            <w:pPr>
              <w:spacing w:before="0" w:after="0"/>
              <w:ind w:left="0" w:firstLine="0"/>
              <w:jc w:val="left"/>
              <w:rPr>
                <w:color w:val="000000"/>
              </w:rPr>
            </w:pPr>
            <w:r w:rsidRPr="002B0190">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B84732" w14:textId="77777777" w:rsidR="002B0190" w:rsidRPr="002B0190" w:rsidRDefault="002B0190" w:rsidP="002B0190">
            <w:pPr>
              <w:spacing w:before="0" w:after="0"/>
              <w:ind w:left="0" w:firstLine="0"/>
              <w:jc w:val="left"/>
              <w:rPr>
                <w:color w:val="000000"/>
              </w:rPr>
            </w:pPr>
            <w:r w:rsidRPr="002B0190">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901092" w14:textId="77777777" w:rsidR="002B0190" w:rsidRPr="002B0190" w:rsidRDefault="002B0190" w:rsidP="002B0190">
            <w:pPr>
              <w:spacing w:before="0" w:after="0"/>
              <w:ind w:left="0" w:firstLine="0"/>
              <w:jc w:val="left"/>
              <w:rPr>
                <w:color w:val="000000"/>
              </w:rPr>
            </w:pPr>
            <w:r w:rsidRPr="002B0190">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D88ED9" w14:textId="77777777" w:rsidR="002B0190" w:rsidRPr="002B0190" w:rsidRDefault="002B0190" w:rsidP="002B0190">
            <w:pPr>
              <w:spacing w:before="0" w:after="0"/>
              <w:ind w:left="0" w:firstLine="0"/>
              <w:jc w:val="left"/>
              <w:rPr>
                <w:color w:val="000000"/>
              </w:rPr>
            </w:pPr>
            <w:r w:rsidRPr="002B0190">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4ED048E" w14:textId="77777777" w:rsidR="002B0190" w:rsidRPr="002B0190" w:rsidRDefault="002B0190" w:rsidP="002B0190">
            <w:pPr>
              <w:spacing w:before="0" w:after="0"/>
              <w:ind w:left="0" w:firstLine="0"/>
              <w:jc w:val="left"/>
              <w:rPr>
                <w:color w:val="000000"/>
              </w:rPr>
            </w:pPr>
            <w:r w:rsidRPr="002B0190">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3D4A0BC" w14:textId="77777777" w:rsidR="002B0190" w:rsidRPr="002B0190" w:rsidRDefault="002B0190" w:rsidP="002B0190">
            <w:pPr>
              <w:spacing w:before="0" w:after="0"/>
              <w:ind w:left="0" w:firstLine="0"/>
              <w:jc w:val="left"/>
              <w:rPr>
                <w:color w:val="000000"/>
              </w:rPr>
            </w:pPr>
          </w:p>
        </w:tc>
      </w:tr>
      <w:tr w:rsidR="002B0190" w:rsidRPr="002B0190" w14:paraId="04097146" w14:textId="77777777" w:rsidTr="006F02CA">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62EACE05" w14:textId="77777777" w:rsidR="002B0190" w:rsidRPr="002B0190" w:rsidRDefault="002B0190" w:rsidP="002B0190">
            <w:pPr>
              <w:spacing w:before="0" w:after="0"/>
              <w:ind w:left="0" w:firstLine="0"/>
              <w:jc w:val="left"/>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4EE7D37" w14:textId="77777777" w:rsidR="002B0190" w:rsidRPr="002B0190" w:rsidRDefault="002B0190" w:rsidP="002B0190">
            <w:pPr>
              <w:spacing w:before="0" w:after="0"/>
              <w:ind w:left="0" w:firstLine="0"/>
              <w:jc w:val="left"/>
              <w:rPr>
                <w:color w:val="000000"/>
              </w:rPr>
            </w:pPr>
            <w:r w:rsidRPr="002B0190">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C469A4C" w14:textId="77777777" w:rsidR="002B0190" w:rsidRPr="002B0190" w:rsidRDefault="002B0190" w:rsidP="002B0190">
            <w:pPr>
              <w:spacing w:before="0" w:after="0"/>
              <w:ind w:left="0" w:firstLine="0"/>
              <w:jc w:val="left"/>
              <w:rPr>
                <w:color w:val="000000"/>
              </w:rPr>
            </w:pPr>
            <w:r w:rsidRPr="002B0190">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B9A1DFE" w14:textId="77777777" w:rsidR="002B0190" w:rsidRPr="002B0190" w:rsidRDefault="002B0190" w:rsidP="002B0190">
            <w:pPr>
              <w:spacing w:before="0" w:after="0"/>
              <w:ind w:left="0" w:firstLine="0"/>
              <w:jc w:val="left"/>
              <w:rPr>
                <w:color w:val="000000"/>
              </w:rPr>
            </w:pPr>
            <w:r w:rsidRPr="002B0190">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27D5E95" w14:textId="77777777" w:rsidR="002B0190" w:rsidRPr="002B0190" w:rsidRDefault="002B0190" w:rsidP="002B0190">
            <w:pPr>
              <w:spacing w:before="0" w:after="0"/>
              <w:ind w:left="0" w:firstLine="0"/>
              <w:jc w:val="left"/>
              <w:rPr>
                <w:color w:val="000000"/>
              </w:rPr>
            </w:pPr>
            <w:r w:rsidRPr="002B0190">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EA254A5" w14:textId="77777777" w:rsidR="002B0190" w:rsidRPr="002B0190" w:rsidRDefault="002B0190" w:rsidP="002B0190">
            <w:pPr>
              <w:spacing w:before="0" w:after="0"/>
              <w:ind w:left="0" w:firstLine="0"/>
              <w:jc w:val="left"/>
              <w:rPr>
                <w:color w:val="000000"/>
              </w:rPr>
            </w:pPr>
            <w:r w:rsidRPr="002B0190">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496019B" w14:textId="77777777" w:rsidR="002B0190" w:rsidRPr="002B0190" w:rsidRDefault="002B0190" w:rsidP="002B0190">
            <w:pPr>
              <w:spacing w:before="0" w:after="0"/>
              <w:ind w:left="0" w:firstLine="0"/>
              <w:jc w:val="left"/>
              <w:rPr>
                <w:color w:val="000000"/>
              </w:rPr>
            </w:pPr>
            <w:r w:rsidRPr="002B0190">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29C84B9C" w14:textId="77777777" w:rsidR="002B0190" w:rsidRPr="002B0190" w:rsidRDefault="002B0190" w:rsidP="002B0190">
            <w:pPr>
              <w:spacing w:before="0" w:after="0"/>
              <w:ind w:left="0" w:firstLine="0"/>
              <w:jc w:val="left"/>
              <w:rPr>
                <w:color w:val="000000"/>
              </w:rPr>
            </w:pPr>
          </w:p>
        </w:tc>
      </w:tr>
      <w:tr w:rsidR="002B0190" w:rsidRPr="002B0190" w14:paraId="5F685580" w14:textId="77777777" w:rsidTr="006F02CA">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794B367C" w14:textId="77777777" w:rsidR="002B0190" w:rsidRPr="002B0190" w:rsidRDefault="002B0190" w:rsidP="002B0190">
            <w:pPr>
              <w:spacing w:before="0" w:after="0"/>
              <w:ind w:left="0" w:firstLine="0"/>
              <w:jc w:val="left"/>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5762BC1" w14:textId="77777777" w:rsidR="002B0190" w:rsidRPr="002B0190" w:rsidRDefault="002B0190" w:rsidP="002B0190">
            <w:pPr>
              <w:spacing w:before="0" w:after="0"/>
              <w:ind w:left="0" w:firstLine="0"/>
              <w:jc w:val="left"/>
              <w:rPr>
                <w:color w:val="000000"/>
              </w:rPr>
            </w:pPr>
            <w:r w:rsidRPr="002B0190">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1797CEE" w14:textId="77777777" w:rsidR="002B0190" w:rsidRPr="002B0190" w:rsidRDefault="002B0190" w:rsidP="002B0190">
            <w:pPr>
              <w:spacing w:before="0" w:after="0"/>
              <w:ind w:left="0" w:firstLine="0"/>
              <w:jc w:val="left"/>
              <w:rPr>
                <w:color w:val="000000"/>
              </w:rPr>
            </w:pPr>
            <w:r w:rsidRPr="002B0190">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BA8CEE" w14:textId="77777777" w:rsidR="002B0190" w:rsidRPr="002B0190" w:rsidRDefault="002B0190" w:rsidP="002B0190">
            <w:pPr>
              <w:spacing w:before="0" w:after="0"/>
              <w:ind w:left="0" w:firstLine="0"/>
              <w:jc w:val="left"/>
              <w:rPr>
                <w:color w:val="000000"/>
              </w:rPr>
            </w:pPr>
            <w:r w:rsidRPr="002B0190">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BBD5177" w14:textId="77777777" w:rsidR="002B0190" w:rsidRPr="002B0190" w:rsidRDefault="002B0190" w:rsidP="002B0190">
            <w:pPr>
              <w:spacing w:before="0" w:after="0"/>
              <w:ind w:left="0" w:firstLine="0"/>
              <w:jc w:val="left"/>
              <w:rPr>
                <w:color w:val="000000"/>
              </w:rPr>
            </w:pPr>
            <w:r w:rsidRPr="002B0190">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8EB1540" w14:textId="77777777" w:rsidR="002B0190" w:rsidRPr="002B0190" w:rsidRDefault="002B0190" w:rsidP="002B0190">
            <w:pPr>
              <w:spacing w:before="0" w:after="0"/>
              <w:ind w:left="0" w:firstLine="0"/>
              <w:jc w:val="left"/>
              <w:rPr>
                <w:color w:val="000000"/>
              </w:rPr>
            </w:pPr>
            <w:r w:rsidRPr="002B0190">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9B1BFB" w14:textId="77777777" w:rsidR="002B0190" w:rsidRPr="002B0190" w:rsidRDefault="002B0190" w:rsidP="002B0190">
            <w:pPr>
              <w:spacing w:before="0" w:after="0"/>
              <w:ind w:left="0" w:firstLine="0"/>
              <w:jc w:val="left"/>
              <w:rPr>
                <w:color w:val="000000"/>
              </w:rPr>
            </w:pPr>
            <w:r w:rsidRPr="002B0190">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628D3CF4" w14:textId="77777777" w:rsidR="002B0190" w:rsidRPr="002B0190" w:rsidRDefault="002B0190" w:rsidP="002B0190">
            <w:pPr>
              <w:spacing w:before="0" w:after="0"/>
              <w:ind w:left="0" w:firstLine="0"/>
              <w:jc w:val="left"/>
              <w:rPr>
                <w:color w:val="000000"/>
              </w:rPr>
            </w:pPr>
          </w:p>
        </w:tc>
      </w:tr>
    </w:tbl>
    <w:p w14:paraId="40A4E8D1" w14:textId="77777777" w:rsidR="002B0190" w:rsidRPr="002B0190" w:rsidRDefault="002B0190" w:rsidP="002B0190">
      <w:pPr>
        <w:spacing w:before="0"/>
        <w:ind w:left="0" w:firstLine="0"/>
        <w:rPr>
          <w:rFonts w:ascii="Arial" w:hAnsi="Arial" w:cs="Arial"/>
          <w:sz w:val="20"/>
          <w:szCs w:val="20"/>
        </w:rPr>
      </w:pPr>
    </w:p>
    <w:p w14:paraId="11846130" w14:textId="77777777" w:rsidR="002B0190" w:rsidRPr="002B0190" w:rsidRDefault="002B0190" w:rsidP="002B0190">
      <w:pPr>
        <w:spacing w:before="0"/>
        <w:ind w:left="0" w:firstLine="0"/>
        <w:rPr>
          <w:rFonts w:ascii="Arial" w:hAnsi="Arial" w:cs="Arial"/>
          <w:sz w:val="20"/>
          <w:szCs w:val="20"/>
        </w:rPr>
      </w:pPr>
    </w:p>
    <w:p w14:paraId="1E9117F3" w14:textId="694D34E7" w:rsidR="002B0190" w:rsidRPr="002B0190" w:rsidRDefault="00BA138A" w:rsidP="002B0190">
      <w:pPr>
        <w:spacing w:before="0"/>
        <w:ind w:left="0" w:firstLine="0"/>
        <w:rPr>
          <w:rFonts w:ascii="Arial" w:hAnsi="Arial" w:cs="Arial"/>
        </w:rPr>
      </w:pPr>
      <w:r w:rsidRPr="00BA138A">
        <w:lastRenderedPageBreak/>
        <w:t xml:space="preserve"> </w:t>
      </w:r>
      <w:r w:rsidRPr="00BA138A">
        <w:rPr>
          <w:rFonts w:ascii="Arial" w:hAnsi="Arial" w:cs="Arial"/>
          <w:b/>
        </w:rPr>
        <w:t>[wypełniając harmonogram należy dodatkowo wybrać właściwy wzór harmonogramu z dostępnych poniżej wzorów tj. 1 lub 2 lub 3, a następnie usunąć niniejszy zapis oraz pozostałe wzory tabel, które nie dotyczą danego beneficjenta]</w:t>
      </w:r>
    </w:p>
    <w:p w14:paraId="3F5090E1" w14:textId="77777777" w:rsidR="002B0190" w:rsidRDefault="002B0190" w:rsidP="002B0190">
      <w:pPr>
        <w:spacing w:before="0"/>
        <w:ind w:left="0" w:firstLine="0"/>
        <w:rPr>
          <w:rFonts w:ascii="Arial" w:hAnsi="Arial" w:cs="Arial"/>
        </w:rPr>
      </w:pPr>
    </w:p>
    <w:p w14:paraId="10D2EC25" w14:textId="77777777" w:rsidR="003B0024" w:rsidRDefault="003B0024" w:rsidP="002B0190">
      <w:pPr>
        <w:spacing w:before="0"/>
        <w:ind w:left="0" w:firstLine="0"/>
        <w:rPr>
          <w:rFonts w:ascii="Arial" w:hAnsi="Arial" w:cs="Arial"/>
        </w:rPr>
      </w:pPr>
    </w:p>
    <w:p w14:paraId="06BA0A35" w14:textId="77777777" w:rsidR="003B0024" w:rsidRDefault="003B0024" w:rsidP="002B0190">
      <w:pPr>
        <w:spacing w:before="0"/>
        <w:ind w:left="0" w:firstLine="0"/>
        <w:rPr>
          <w:rFonts w:ascii="Arial" w:hAnsi="Arial" w:cs="Arial"/>
        </w:rPr>
      </w:pPr>
    </w:p>
    <w:p w14:paraId="2A2640AA" w14:textId="77777777" w:rsidR="003B0024" w:rsidRDefault="003B0024" w:rsidP="002B0190">
      <w:pPr>
        <w:spacing w:before="0"/>
        <w:ind w:left="0" w:firstLine="0"/>
        <w:rPr>
          <w:rFonts w:ascii="Arial" w:hAnsi="Arial" w:cs="Arial"/>
        </w:rPr>
      </w:pPr>
    </w:p>
    <w:p w14:paraId="188B7015" w14:textId="77777777" w:rsidR="003B0024" w:rsidRDefault="003B0024" w:rsidP="002B0190">
      <w:pPr>
        <w:spacing w:before="0"/>
        <w:ind w:left="0" w:firstLine="0"/>
        <w:rPr>
          <w:rFonts w:ascii="Arial" w:hAnsi="Arial" w:cs="Arial"/>
        </w:rPr>
      </w:pPr>
    </w:p>
    <w:p w14:paraId="3857A38E" w14:textId="77777777" w:rsidR="003B0024" w:rsidRPr="002B0190" w:rsidRDefault="003B0024" w:rsidP="002B0190">
      <w:pPr>
        <w:spacing w:before="0"/>
        <w:ind w:left="0" w:firstLine="0"/>
        <w:rPr>
          <w:rFonts w:ascii="Arial" w:hAnsi="Arial" w:cs="Arial"/>
        </w:rPr>
      </w:pPr>
    </w:p>
    <w:p w14:paraId="152A54D5" w14:textId="77777777" w:rsidR="002B0190" w:rsidRPr="002B0190" w:rsidRDefault="002B0190" w:rsidP="002B0190">
      <w:pPr>
        <w:numPr>
          <w:ilvl w:val="3"/>
          <w:numId w:val="25"/>
        </w:numPr>
        <w:spacing w:before="0" w:after="0"/>
        <w:ind w:left="284" w:hanging="284"/>
        <w:jc w:val="left"/>
        <w:rPr>
          <w:rFonts w:ascii="Arial" w:eastAsia="Times New Roman" w:hAnsi="Arial" w:cs="Arial"/>
          <w:sz w:val="20"/>
          <w:szCs w:val="20"/>
        </w:rPr>
      </w:pPr>
      <w:r w:rsidRPr="002B0190">
        <w:rPr>
          <w:rFonts w:ascii="Arial" w:eastAsia="Times New Roman" w:hAnsi="Arial" w:cs="Arial"/>
          <w:sz w:val="20"/>
          <w:szCs w:val="20"/>
        </w:rPr>
        <w:t>Harmonogram właściwy dla Beneficjenta będącego jednostką spoza sektora finansów publicznych, dla projektu realizowanego w partnerstwie oraz bez partnerstwa</w:t>
      </w:r>
      <w:r w:rsidRPr="002B0190">
        <w:rPr>
          <w:rFonts w:ascii="Arial" w:eastAsia="Times New Roman" w:hAnsi="Arial" w:cs="Arial"/>
          <w:sz w:val="20"/>
          <w:szCs w:val="20"/>
          <w:vertAlign w:val="superscript"/>
        </w:rPr>
        <w:footnoteReference w:id="119"/>
      </w:r>
      <w:r w:rsidRPr="002B0190">
        <w:rPr>
          <w:rFonts w:ascii="Arial" w:eastAsia="Times New Roman" w:hAnsi="Arial" w:cs="Arial"/>
          <w:sz w:val="20"/>
          <w:szCs w:val="20"/>
        </w:rPr>
        <w:t>:</w:t>
      </w:r>
    </w:p>
    <w:p w14:paraId="398E6E2F" w14:textId="77777777" w:rsidR="002B0190" w:rsidRPr="002B0190" w:rsidRDefault="002B0190" w:rsidP="002B0190">
      <w:pPr>
        <w:spacing w:before="0"/>
        <w:ind w:left="0" w:firstLine="0"/>
        <w:rPr>
          <w:rFonts w:ascii="Arial" w:hAnsi="Arial" w:cs="Arial"/>
        </w:rPr>
      </w:pPr>
    </w:p>
    <w:p w14:paraId="4B71C2B6" w14:textId="77777777" w:rsidR="00BA138A" w:rsidRDefault="00BA138A" w:rsidP="002B0190">
      <w:pPr>
        <w:spacing w:before="0"/>
        <w:ind w:left="0" w:firstLine="0"/>
        <w:rPr>
          <w:rFonts w:ascii="Arial" w:hAnsi="Arial" w:cs="Arial"/>
          <w:sz w:val="20"/>
          <w:szCs w:val="20"/>
        </w:rPr>
      </w:pPr>
    </w:p>
    <w:tbl>
      <w:tblPr>
        <w:tblStyle w:val="Tabela-Siatka2"/>
        <w:tblW w:w="11199" w:type="dxa"/>
        <w:tblInd w:w="-998" w:type="dxa"/>
        <w:tblLook w:val="04A0" w:firstRow="1" w:lastRow="0" w:firstColumn="1" w:lastColumn="0" w:noHBand="0" w:noVBand="1"/>
      </w:tblPr>
      <w:tblGrid>
        <w:gridCol w:w="676"/>
        <w:gridCol w:w="1010"/>
        <w:gridCol w:w="1293"/>
        <w:gridCol w:w="792"/>
        <w:gridCol w:w="995"/>
        <w:gridCol w:w="777"/>
        <w:gridCol w:w="932"/>
        <w:gridCol w:w="995"/>
        <w:gridCol w:w="912"/>
        <w:gridCol w:w="816"/>
        <w:gridCol w:w="1274"/>
        <w:gridCol w:w="727"/>
      </w:tblGrid>
      <w:tr w:rsidR="00BA138A" w:rsidRPr="00BA138A" w14:paraId="6E0F02F9" w14:textId="77777777" w:rsidTr="00885604">
        <w:trPr>
          <w:trHeight w:val="1410"/>
        </w:trPr>
        <w:tc>
          <w:tcPr>
            <w:tcW w:w="676" w:type="dxa"/>
            <w:vMerge w:val="restart"/>
            <w:hideMark/>
          </w:tcPr>
          <w:p w14:paraId="6A02A185"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LP</w:t>
            </w:r>
          </w:p>
        </w:tc>
        <w:tc>
          <w:tcPr>
            <w:tcW w:w="1010" w:type="dxa"/>
          </w:tcPr>
          <w:p w14:paraId="01FB6D52"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Data przekazania transzy</w:t>
            </w:r>
          </w:p>
        </w:tc>
        <w:tc>
          <w:tcPr>
            <w:tcW w:w="1293" w:type="dxa"/>
            <w:vMerge w:val="restart"/>
            <w:hideMark/>
          </w:tcPr>
          <w:p w14:paraId="259D9BE3"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transza (suma środków bieżących i majątkowych)</w:t>
            </w:r>
            <w:r w:rsidRPr="00BA138A">
              <w:rPr>
                <w:rFonts w:ascii="Arial" w:hAnsi="Arial" w:cs="Arial"/>
                <w:b/>
                <w:bCs/>
                <w:sz w:val="14"/>
                <w:szCs w:val="14"/>
                <w:vertAlign w:val="superscript"/>
              </w:rPr>
              <w:footnoteReference w:id="120"/>
            </w:r>
            <w:r w:rsidRPr="00BA138A">
              <w:rPr>
                <w:rFonts w:ascii="Arial" w:hAnsi="Arial" w:cs="Arial"/>
                <w:b/>
                <w:bCs/>
                <w:sz w:val="14"/>
                <w:szCs w:val="14"/>
              </w:rPr>
              <w:t xml:space="preserve"> </w:t>
            </w:r>
          </w:p>
        </w:tc>
        <w:tc>
          <w:tcPr>
            <w:tcW w:w="792" w:type="dxa"/>
            <w:vMerge w:val="restart"/>
            <w:hideMark/>
          </w:tcPr>
          <w:p w14:paraId="2A7216AE"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suma środków na wydatki bieżące</w:t>
            </w:r>
          </w:p>
        </w:tc>
        <w:tc>
          <w:tcPr>
            <w:tcW w:w="1772" w:type="dxa"/>
            <w:gridSpan w:val="2"/>
            <w:hideMark/>
          </w:tcPr>
          <w:p w14:paraId="75DCD910"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ŚRODKI BIEŻĄCE - podział kwoty na paragrafy klasyfikacji budżetowej</w:t>
            </w:r>
          </w:p>
        </w:tc>
        <w:tc>
          <w:tcPr>
            <w:tcW w:w="932" w:type="dxa"/>
            <w:vMerge w:val="restart"/>
            <w:hideMark/>
          </w:tcPr>
          <w:p w14:paraId="3480426F"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suma środków na wydatki majątkowe</w:t>
            </w:r>
          </w:p>
        </w:tc>
        <w:tc>
          <w:tcPr>
            <w:tcW w:w="1907" w:type="dxa"/>
            <w:gridSpan w:val="2"/>
            <w:hideMark/>
          </w:tcPr>
          <w:p w14:paraId="37816D79"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ŚRODKI MAJĄTKOWE - podział kwoty na paragrafy klasyfikacji budżetowej</w:t>
            </w:r>
          </w:p>
        </w:tc>
        <w:tc>
          <w:tcPr>
            <w:tcW w:w="816" w:type="dxa"/>
            <w:vMerge w:val="restart"/>
            <w:hideMark/>
          </w:tcPr>
          <w:p w14:paraId="7B5189EE"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Okres za jaki składany będzie wniosek o płatność (od…do)</w:t>
            </w:r>
          </w:p>
        </w:tc>
        <w:tc>
          <w:tcPr>
            <w:tcW w:w="2001" w:type="dxa"/>
            <w:gridSpan w:val="2"/>
            <w:hideMark/>
          </w:tcPr>
          <w:p w14:paraId="02255A8A" w14:textId="77777777" w:rsidR="00BA138A" w:rsidRPr="00BA138A" w:rsidRDefault="00BA138A" w:rsidP="00BA138A">
            <w:pPr>
              <w:ind w:right="828"/>
              <w:rPr>
                <w:rFonts w:ascii="Arial" w:hAnsi="Arial" w:cs="Arial"/>
                <w:b/>
                <w:bCs/>
                <w:sz w:val="14"/>
                <w:szCs w:val="14"/>
              </w:rPr>
            </w:pPr>
            <w:r w:rsidRPr="00BA138A">
              <w:rPr>
                <w:rFonts w:ascii="Arial" w:hAnsi="Arial" w:cs="Arial"/>
                <w:b/>
                <w:bCs/>
                <w:sz w:val="14"/>
                <w:szCs w:val="14"/>
              </w:rPr>
              <w:t xml:space="preserve">kwota wydatków planowanych do rozliczenia </w:t>
            </w:r>
          </w:p>
        </w:tc>
      </w:tr>
      <w:tr w:rsidR="00BA138A" w:rsidRPr="00BA138A" w14:paraId="756BCCC6" w14:textId="77777777" w:rsidTr="00885604">
        <w:trPr>
          <w:trHeight w:val="1140"/>
        </w:trPr>
        <w:tc>
          <w:tcPr>
            <w:tcW w:w="676" w:type="dxa"/>
            <w:vMerge/>
            <w:hideMark/>
          </w:tcPr>
          <w:p w14:paraId="50F1F60E" w14:textId="77777777" w:rsidR="00BA138A" w:rsidRPr="00BA138A" w:rsidRDefault="00BA138A" w:rsidP="00BA138A">
            <w:pPr>
              <w:rPr>
                <w:rFonts w:ascii="Arial" w:hAnsi="Arial" w:cs="Arial"/>
                <w:b/>
                <w:bCs/>
                <w:sz w:val="14"/>
                <w:szCs w:val="14"/>
              </w:rPr>
            </w:pPr>
          </w:p>
        </w:tc>
        <w:tc>
          <w:tcPr>
            <w:tcW w:w="1010" w:type="dxa"/>
          </w:tcPr>
          <w:p w14:paraId="6D7961B5" w14:textId="77777777" w:rsidR="00BA138A" w:rsidRPr="00BA138A" w:rsidRDefault="00BA138A" w:rsidP="00BA138A">
            <w:pPr>
              <w:rPr>
                <w:rFonts w:ascii="Arial" w:hAnsi="Arial" w:cs="Arial"/>
                <w:b/>
                <w:bCs/>
                <w:sz w:val="14"/>
                <w:szCs w:val="14"/>
              </w:rPr>
            </w:pPr>
          </w:p>
        </w:tc>
        <w:tc>
          <w:tcPr>
            <w:tcW w:w="1293" w:type="dxa"/>
            <w:vMerge/>
            <w:hideMark/>
          </w:tcPr>
          <w:p w14:paraId="64A648CC" w14:textId="77777777" w:rsidR="00BA138A" w:rsidRPr="00BA138A" w:rsidRDefault="00BA138A" w:rsidP="00BA138A">
            <w:pPr>
              <w:rPr>
                <w:rFonts w:ascii="Arial" w:hAnsi="Arial" w:cs="Arial"/>
                <w:b/>
                <w:bCs/>
                <w:sz w:val="14"/>
                <w:szCs w:val="14"/>
              </w:rPr>
            </w:pPr>
          </w:p>
        </w:tc>
        <w:tc>
          <w:tcPr>
            <w:tcW w:w="792" w:type="dxa"/>
            <w:vMerge/>
            <w:hideMark/>
          </w:tcPr>
          <w:p w14:paraId="5A43B79D" w14:textId="77777777" w:rsidR="00BA138A" w:rsidRPr="00BA138A" w:rsidRDefault="00BA138A" w:rsidP="00BA138A">
            <w:pPr>
              <w:rPr>
                <w:rFonts w:ascii="Arial" w:hAnsi="Arial" w:cs="Arial"/>
                <w:b/>
                <w:bCs/>
                <w:sz w:val="14"/>
                <w:szCs w:val="14"/>
              </w:rPr>
            </w:pPr>
          </w:p>
        </w:tc>
        <w:tc>
          <w:tcPr>
            <w:tcW w:w="995" w:type="dxa"/>
            <w:hideMark/>
          </w:tcPr>
          <w:p w14:paraId="72E7E563"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środki europejskie</w:t>
            </w:r>
            <w:r w:rsidRPr="00BA138A">
              <w:rPr>
                <w:rFonts w:ascii="Arial" w:hAnsi="Arial" w:cs="Arial"/>
                <w:b/>
                <w:bCs/>
                <w:sz w:val="14"/>
                <w:szCs w:val="14"/>
              </w:rPr>
              <w:br/>
              <w:t>par. 2007</w:t>
            </w:r>
          </w:p>
        </w:tc>
        <w:tc>
          <w:tcPr>
            <w:tcW w:w="777" w:type="dxa"/>
            <w:hideMark/>
          </w:tcPr>
          <w:p w14:paraId="4558019F"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budżet państwa</w:t>
            </w:r>
            <w:r w:rsidRPr="00BA138A">
              <w:rPr>
                <w:rFonts w:ascii="Arial" w:hAnsi="Arial" w:cs="Arial"/>
                <w:b/>
                <w:bCs/>
                <w:sz w:val="14"/>
                <w:szCs w:val="14"/>
              </w:rPr>
              <w:br/>
              <w:t>par. 2009</w:t>
            </w:r>
          </w:p>
        </w:tc>
        <w:tc>
          <w:tcPr>
            <w:tcW w:w="932" w:type="dxa"/>
            <w:vMerge/>
            <w:hideMark/>
          </w:tcPr>
          <w:p w14:paraId="5C4317F0" w14:textId="77777777" w:rsidR="00BA138A" w:rsidRPr="00BA138A" w:rsidRDefault="00BA138A" w:rsidP="00BA138A">
            <w:pPr>
              <w:rPr>
                <w:rFonts w:ascii="Arial" w:hAnsi="Arial" w:cs="Arial"/>
                <w:b/>
                <w:bCs/>
                <w:sz w:val="14"/>
                <w:szCs w:val="14"/>
              </w:rPr>
            </w:pPr>
          </w:p>
        </w:tc>
        <w:tc>
          <w:tcPr>
            <w:tcW w:w="995" w:type="dxa"/>
            <w:hideMark/>
          </w:tcPr>
          <w:p w14:paraId="14FA309A"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środki europejskie</w:t>
            </w:r>
            <w:r w:rsidRPr="00BA138A">
              <w:rPr>
                <w:rFonts w:ascii="Arial" w:hAnsi="Arial" w:cs="Arial"/>
                <w:b/>
                <w:bCs/>
                <w:sz w:val="14"/>
                <w:szCs w:val="14"/>
              </w:rPr>
              <w:br/>
              <w:t>par. 6207</w:t>
            </w:r>
          </w:p>
        </w:tc>
        <w:tc>
          <w:tcPr>
            <w:tcW w:w="912" w:type="dxa"/>
            <w:hideMark/>
          </w:tcPr>
          <w:p w14:paraId="5D273253"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budżet państwa</w:t>
            </w:r>
            <w:r w:rsidRPr="00BA138A">
              <w:rPr>
                <w:rFonts w:ascii="Arial" w:hAnsi="Arial" w:cs="Arial"/>
                <w:b/>
                <w:bCs/>
                <w:sz w:val="14"/>
                <w:szCs w:val="14"/>
              </w:rPr>
              <w:br/>
              <w:t>par. 6209</w:t>
            </w:r>
          </w:p>
        </w:tc>
        <w:tc>
          <w:tcPr>
            <w:tcW w:w="816" w:type="dxa"/>
            <w:vMerge/>
            <w:hideMark/>
          </w:tcPr>
          <w:p w14:paraId="43C284B3" w14:textId="77777777" w:rsidR="00BA138A" w:rsidRPr="00BA138A" w:rsidRDefault="00BA138A" w:rsidP="00BA138A">
            <w:pPr>
              <w:rPr>
                <w:rFonts w:ascii="Arial" w:hAnsi="Arial" w:cs="Arial"/>
                <w:b/>
                <w:bCs/>
                <w:sz w:val="14"/>
                <w:szCs w:val="14"/>
              </w:rPr>
            </w:pPr>
          </w:p>
        </w:tc>
        <w:tc>
          <w:tcPr>
            <w:tcW w:w="1274" w:type="dxa"/>
            <w:hideMark/>
          </w:tcPr>
          <w:p w14:paraId="1869AC1C"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dofinansowanie</w:t>
            </w:r>
          </w:p>
        </w:tc>
        <w:tc>
          <w:tcPr>
            <w:tcW w:w="727" w:type="dxa"/>
            <w:hideMark/>
          </w:tcPr>
          <w:p w14:paraId="28FC62EC"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wkład własny</w:t>
            </w:r>
          </w:p>
        </w:tc>
      </w:tr>
      <w:tr w:rsidR="00BA138A" w:rsidRPr="00BA138A" w14:paraId="1912EBE7" w14:textId="77777777" w:rsidTr="00885604">
        <w:trPr>
          <w:trHeight w:val="702"/>
        </w:trPr>
        <w:tc>
          <w:tcPr>
            <w:tcW w:w="676" w:type="dxa"/>
            <w:noWrap/>
            <w:hideMark/>
          </w:tcPr>
          <w:p w14:paraId="439BCE5A" w14:textId="77777777" w:rsidR="00BA138A" w:rsidRPr="00BA138A" w:rsidRDefault="00BA138A" w:rsidP="00BA138A">
            <w:pPr>
              <w:rPr>
                <w:rFonts w:ascii="Arial" w:hAnsi="Arial" w:cs="Arial"/>
                <w:sz w:val="14"/>
                <w:szCs w:val="14"/>
              </w:rPr>
            </w:pPr>
            <w:r w:rsidRPr="00BA138A">
              <w:rPr>
                <w:rFonts w:ascii="Arial" w:hAnsi="Arial" w:cs="Arial"/>
                <w:sz w:val="14"/>
                <w:szCs w:val="14"/>
              </w:rPr>
              <w:t>1</w:t>
            </w:r>
          </w:p>
        </w:tc>
        <w:tc>
          <w:tcPr>
            <w:tcW w:w="1010" w:type="dxa"/>
          </w:tcPr>
          <w:p w14:paraId="4B482770" w14:textId="77777777" w:rsidR="00BA138A" w:rsidRPr="00BA138A" w:rsidRDefault="00BA138A" w:rsidP="00BA138A">
            <w:pPr>
              <w:rPr>
                <w:rFonts w:ascii="Arial" w:hAnsi="Arial" w:cs="Arial"/>
                <w:sz w:val="14"/>
                <w:szCs w:val="14"/>
              </w:rPr>
            </w:pPr>
          </w:p>
        </w:tc>
        <w:tc>
          <w:tcPr>
            <w:tcW w:w="1293" w:type="dxa"/>
            <w:noWrap/>
            <w:hideMark/>
          </w:tcPr>
          <w:p w14:paraId="2A1DDE3D" w14:textId="77777777" w:rsidR="00BA138A" w:rsidRPr="00BA138A" w:rsidRDefault="00BA138A" w:rsidP="00BA138A">
            <w:pPr>
              <w:rPr>
                <w:rFonts w:ascii="Arial" w:hAnsi="Arial" w:cs="Arial"/>
                <w:sz w:val="14"/>
                <w:szCs w:val="14"/>
              </w:rPr>
            </w:pPr>
            <w:r w:rsidRPr="00BA138A">
              <w:rPr>
                <w:rFonts w:ascii="Arial" w:hAnsi="Arial" w:cs="Arial"/>
                <w:sz w:val="14"/>
                <w:szCs w:val="14"/>
              </w:rPr>
              <w:t>0,00</w:t>
            </w:r>
          </w:p>
        </w:tc>
        <w:tc>
          <w:tcPr>
            <w:tcW w:w="792" w:type="dxa"/>
            <w:hideMark/>
          </w:tcPr>
          <w:p w14:paraId="56E388E0"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zł </w:t>
            </w:r>
          </w:p>
        </w:tc>
        <w:tc>
          <w:tcPr>
            <w:tcW w:w="995" w:type="dxa"/>
            <w:noWrap/>
            <w:hideMark/>
          </w:tcPr>
          <w:p w14:paraId="7206D47C" w14:textId="77777777" w:rsidR="00BA138A" w:rsidRPr="00BA138A" w:rsidRDefault="00BA138A" w:rsidP="00BA138A">
            <w:pPr>
              <w:rPr>
                <w:rFonts w:ascii="Arial" w:hAnsi="Arial" w:cs="Arial"/>
                <w:sz w:val="14"/>
                <w:szCs w:val="14"/>
              </w:rPr>
            </w:pPr>
            <w:r w:rsidRPr="00BA138A">
              <w:rPr>
                <w:rFonts w:ascii="Arial" w:hAnsi="Arial" w:cs="Arial"/>
                <w:sz w:val="14"/>
                <w:szCs w:val="14"/>
              </w:rPr>
              <w:t> </w:t>
            </w:r>
          </w:p>
        </w:tc>
        <w:tc>
          <w:tcPr>
            <w:tcW w:w="777" w:type="dxa"/>
            <w:noWrap/>
            <w:hideMark/>
          </w:tcPr>
          <w:p w14:paraId="0B129475" w14:textId="77777777" w:rsidR="00BA138A" w:rsidRPr="00BA138A" w:rsidRDefault="00BA138A" w:rsidP="00BA138A">
            <w:pPr>
              <w:rPr>
                <w:rFonts w:ascii="Arial" w:hAnsi="Arial" w:cs="Arial"/>
                <w:sz w:val="14"/>
                <w:szCs w:val="14"/>
              </w:rPr>
            </w:pPr>
            <w:r w:rsidRPr="00BA138A">
              <w:rPr>
                <w:rFonts w:ascii="Arial" w:hAnsi="Arial" w:cs="Arial"/>
                <w:sz w:val="14"/>
                <w:szCs w:val="14"/>
              </w:rPr>
              <w:t> </w:t>
            </w:r>
          </w:p>
        </w:tc>
        <w:tc>
          <w:tcPr>
            <w:tcW w:w="932" w:type="dxa"/>
            <w:hideMark/>
          </w:tcPr>
          <w:p w14:paraId="62D60646"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zł </w:t>
            </w:r>
          </w:p>
        </w:tc>
        <w:tc>
          <w:tcPr>
            <w:tcW w:w="995" w:type="dxa"/>
            <w:noWrap/>
            <w:hideMark/>
          </w:tcPr>
          <w:p w14:paraId="47BB86FE" w14:textId="77777777" w:rsidR="00BA138A" w:rsidRPr="00BA138A" w:rsidRDefault="00BA138A" w:rsidP="00BA138A">
            <w:pPr>
              <w:rPr>
                <w:rFonts w:ascii="Arial" w:hAnsi="Arial" w:cs="Arial"/>
                <w:sz w:val="14"/>
                <w:szCs w:val="14"/>
              </w:rPr>
            </w:pPr>
            <w:r w:rsidRPr="00BA138A">
              <w:rPr>
                <w:rFonts w:ascii="Arial" w:hAnsi="Arial" w:cs="Arial"/>
                <w:sz w:val="14"/>
                <w:szCs w:val="14"/>
              </w:rPr>
              <w:t> </w:t>
            </w:r>
          </w:p>
        </w:tc>
        <w:tc>
          <w:tcPr>
            <w:tcW w:w="912" w:type="dxa"/>
            <w:noWrap/>
            <w:hideMark/>
          </w:tcPr>
          <w:p w14:paraId="003696C5" w14:textId="77777777" w:rsidR="00BA138A" w:rsidRPr="00BA138A" w:rsidRDefault="00BA138A" w:rsidP="00BA138A">
            <w:pPr>
              <w:rPr>
                <w:rFonts w:ascii="Arial" w:hAnsi="Arial" w:cs="Arial"/>
                <w:sz w:val="14"/>
                <w:szCs w:val="14"/>
              </w:rPr>
            </w:pPr>
            <w:r w:rsidRPr="00BA138A">
              <w:rPr>
                <w:rFonts w:ascii="Arial" w:hAnsi="Arial" w:cs="Arial"/>
                <w:sz w:val="14"/>
                <w:szCs w:val="14"/>
              </w:rPr>
              <w:t> </w:t>
            </w:r>
          </w:p>
        </w:tc>
        <w:tc>
          <w:tcPr>
            <w:tcW w:w="816" w:type="dxa"/>
            <w:hideMark/>
          </w:tcPr>
          <w:p w14:paraId="4942A489" w14:textId="77777777" w:rsidR="00BA138A" w:rsidRPr="00BA138A" w:rsidRDefault="00BA138A" w:rsidP="00BA138A">
            <w:pPr>
              <w:rPr>
                <w:rFonts w:ascii="Arial" w:hAnsi="Arial" w:cs="Arial"/>
                <w:sz w:val="14"/>
                <w:szCs w:val="14"/>
              </w:rPr>
            </w:pPr>
            <w:r w:rsidRPr="00BA138A">
              <w:rPr>
                <w:rFonts w:ascii="Arial" w:hAnsi="Arial" w:cs="Arial"/>
                <w:sz w:val="14"/>
                <w:szCs w:val="14"/>
              </w:rPr>
              <w:t> </w:t>
            </w:r>
          </w:p>
        </w:tc>
        <w:tc>
          <w:tcPr>
            <w:tcW w:w="1274" w:type="dxa"/>
            <w:hideMark/>
          </w:tcPr>
          <w:p w14:paraId="1CAEF29E" w14:textId="77777777" w:rsidR="00BA138A" w:rsidRPr="00BA138A" w:rsidRDefault="00BA138A" w:rsidP="00BA138A">
            <w:pPr>
              <w:rPr>
                <w:rFonts w:ascii="Arial" w:hAnsi="Arial" w:cs="Arial"/>
                <w:sz w:val="14"/>
                <w:szCs w:val="14"/>
              </w:rPr>
            </w:pPr>
            <w:r w:rsidRPr="00BA138A">
              <w:rPr>
                <w:rFonts w:ascii="Arial" w:hAnsi="Arial" w:cs="Arial"/>
                <w:sz w:val="14"/>
                <w:szCs w:val="14"/>
              </w:rPr>
              <w:t> </w:t>
            </w:r>
          </w:p>
        </w:tc>
        <w:tc>
          <w:tcPr>
            <w:tcW w:w="727" w:type="dxa"/>
            <w:hideMark/>
          </w:tcPr>
          <w:p w14:paraId="7E9E46E6" w14:textId="77777777" w:rsidR="00BA138A" w:rsidRPr="00BA138A" w:rsidRDefault="00BA138A" w:rsidP="00BA138A">
            <w:pPr>
              <w:rPr>
                <w:rFonts w:ascii="Arial" w:hAnsi="Arial" w:cs="Arial"/>
                <w:sz w:val="14"/>
                <w:szCs w:val="14"/>
              </w:rPr>
            </w:pPr>
            <w:r w:rsidRPr="00BA138A">
              <w:rPr>
                <w:rFonts w:ascii="Arial" w:hAnsi="Arial" w:cs="Arial"/>
                <w:sz w:val="14"/>
                <w:szCs w:val="14"/>
              </w:rPr>
              <w:t> </w:t>
            </w:r>
          </w:p>
        </w:tc>
      </w:tr>
      <w:tr w:rsidR="00BA138A" w:rsidRPr="00BA138A" w14:paraId="3760A225" w14:textId="77777777" w:rsidTr="00885604">
        <w:trPr>
          <w:trHeight w:val="702"/>
        </w:trPr>
        <w:tc>
          <w:tcPr>
            <w:tcW w:w="676" w:type="dxa"/>
            <w:noWrap/>
          </w:tcPr>
          <w:p w14:paraId="05F0CA9F" w14:textId="77777777" w:rsidR="00BA138A" w:rsidRPr="00BA138A" w:rsidRDefault="00BA138A" w:rsidP="00BA138A">
            <w:pPr>
              <w:rPr>
                <w:rFonts w:ascii="Arial" w:hAnsi="Arial" w:cs="Arial"/>
                <w:sz w:val="14"/>
                <w:szCs w:val="14"/>
              </w:rPr>
            </w:pPr>
            <w:r w:rsidRPr="00BA138A">
              <w:rPr>
                <w:rFonts w:ascii="Arial" w:hAnsi="Arial" w:cs="Arial"/>
                <w:sz w:val="14"/>
                <w:szCs w:val="14"/>
              </w:rPr>
              <w:t>…</w:t>
            </w:r>
          </w:p>
        </w:tc>
        <w:tc>
          <w:tcPr>
            <w:tcW w:w="1010" w:type="dxa"/>
          </w:tcPr>
          <w:p w14:paraId="0199F71A" w14:textId="77777777" w:rsidR="00BA138A" w:rsidRPr="00BA138A" w:rsidRDefault="00BA138A" w:rsidP="00BA138A">
            <w:pPr>
              <w:rPr>
                <w:rFonts w:ascii="Arial" w:hAnsi="Arial" w:cs="Arial"/>
                <w:sz w:val="14"/>
                <w:szCs w:val="14"/>
              </w:rPr>
            </w:pPr>
          </w:p>
        </w:tc>
        <w:tc>
          <w:tcPr>
            <w:tcW w:w="1293" w:type="dxa"/>
            <w:noWrap/>
          </w:tcPr>
          <w:p w14:paraId="0AA962E9" w14:textId="77777777" w:rsidR="00BA138A" w:rsidRPr="00BA138A" w:rsidRDefault="00BA138A" w:rsidP="00BA138A">
            <w:pPr>
              <w:rPr>
                <w:rFonts w:ascii="Arial" w:hAnsi="Arial" w:cs="Arial"/>
                <w:sz w:val="14"/>
                <w:szCs w:val="14"/>
              </w:rPr>
            </w:pPr>
          </w:p>
        </w:tc>
        <w:tc>
          <w:tcPr>
            <w:tcW w:w="792" w:type="dxa"/>
          </w:tcPr>
          <w:p w14:paraId="1F443C8B" w14:textId="77777777" w:rsidR="00BA138A" w:rsidRPr="00BA138A" w:rsidRDefault="00BA138A" w:rsidP="00BA138A">
            <w:pPr>
              <w:rPr>
                <w:rFonts w:ascii="Arial" w:hAnsi="Arial" w:cs="Arial"/>
                <w:sz w:val="14"/>
                <w:szCs w:val="14"/>
              </w:rPr>
            </w:pPr>
          </w:p>
        </w:tc>
        <w:tc>
          <w:tcPr>
            <w:tcW w:w="995" w:type="dxa"/>
            <w:noWrap/>
          </w:tcPr>
          <w:p w14:paraId="17D372CF" w14:textId="77777777" w:rsidR="00BA138A" w:rsidRPr="00BA138A" w:rsidRDefault="00BA138A" w:rsidP="00BA138A">
            <w:pPr>
              <w:rPr>
                <w:rFonts w:ascii="Arial" w:hAnsi="Arial" w:cs="Arial"/>
                <w:sz w:val="14"/>
                <w:szCs w:val="14"/>
              </w:rPr>
            </w:pPr>
          </w:p>
        </w:tc>
        <w:tc>
          <w:tcPr>
            <w:tcW w:w="777" w:type="dxa"/>
            <w:noWrap/>
          </w:tcPr>
          <w:p w14:paraId="25E823EA" w14:textId="77777777" w:rsidR="00BA138A" w:rsidRPr="00BA138A" w:rsidRDefault="00BA138A" w:rsidP="00BA138A">
            <w:pPr>
              <w:rPr>
                <w:rFonts w:ascii="Arial" w:hAnsi="Arial" w:cs="Arial"/>
                <w:sz w:val="14"/>
                <w:szCs w:val="14"/>
              </w:rPr>
            </w:pPr>
          </w:p>
        </w:tc>
        <w:tc>
          <w:tcPr>
            <w:tcW w:w="932" w:type="dxa"/>
          </w:tcPr>
          <w:p w14:paraId="55B68662" w14:textId="77777777" w:rsidR="00BA138A" w:rsidRPr="00BA138A" w:rsidRDefault="00BA138A" w:rsidP="00BA138A">
            <w:pPr>
              <w:rPr>
                <w:rFonts w:ascii="Arial" w:hAnsi="Arial" w:cs="Arial"/>
                <w:sz w:val="14"/>
                <w:szCs w:val="14"/>
              </w:rPr>
            </w:pPr>
          </w:p>
        </w:tc>
        <w:tc>
          <w:tcPr>
            <w:tcW w:w="995" w:type="dxa"/>
            <w:noWrap/>
          </w:tcPr>
          <w:p w14:paraId="564E52E7" w14:textId="77777777" w:rsidR="00BA138A" w:rsidRPr="00BA138A" w:rsidRDefault="00BA138A" w:rsidP="00BA138A">
            <w:pPr>
              <w:rPr>
                <w:rFonts w:ascii="Arial" w:hAnsi="Arial" w:cs="Arial"/>
                <w:sz w:val="14"/>
                <w:szCs w:val="14"/>
              </w:rPr>
            </w:pPr>
          </w:p>
        </w:tc>
        <w:tc>
          <w:tcPr>
            <w:tcW w:w="912" w:type="dxa"/>
            <w:noWrap/>
          </w:tcPr>
          <w:p w14:paraId="15CF3C4A" w14:textId="77777777" w:rsidR="00BA138A" w:rsidRPr="00BA138A" w:rsidRDefault="00BA138A" w:rsidP="00BA138A">
            <w:pPr>
              <w:rPr>
                <w:rFonts w:ascii="Arial" w:hAnsi="Arial" w:cs="Arial"/>
                <w:sz w:val="14"/>
                <w:szCs w:val="14"/>
              </w:rPr>
            </w:pPr>
          </w:p>
        </w:tc>
        <w:tc>
          <w:tcPr>
            <w:tcW w:w="816" w:type="dxa"/>
          </w:tcPr>
          <w:p w14:paraId="4A48AA97" w14:textId="77777777" w:rsidR="00BA138A" w:rsidRPr="00BA138A" w:rsidRDefault="00BA138A" w:rsidP="00BA138A">
            <w:pPr>
              <w:rPr>
                <w:rFonts w:ascii="Arial" w:hAnsi="Arial" w:cs="Arial"/>
                <w:sz w:val="14"/>
                <w:szCs w:val="14"/>
              </w:rPr>
            </w:pPr>
          </w:p>
        </w:tc>
        <w:tc>
          <w:tcPr>
            <w:tcW w:w="1274" w:type="dxa"/>
          </w:tcPr>
          <w:p w14:paraId="60C5362D" w14:textId="77777777" w:rsidR="00BA138A" w:rsidRPr="00BA138A" w:rsidRDefault="00BA138A" w:rsidP="00BA138A">
            <w:pPr>
              <w:rPr>
                <w:rFonts w:ascii="Arial" w:hAnsi="Arial" w:cs="Arial"/>
                <w:sz w:val="14"/>
                <w:szCs w:val="14"/>
              </w:rPr>
            </w:pPr>
          </w:p>
        </w:tc>
        <w:tc>
          <w:tcPr>
            <w:tcW w:w="727" w:type="dxa"/>
          </w:tcPr>
          <w:p w14:paraId="08BC3597" w14:textId="77777777" w:rsidR="00BA138A" w:rsidRPr="00BA138A" w:rsidRDefault="00BA138A" w:rsidP="00BA138A">
            <w:pPr>
              <w:rPr>
                <w:rFonts w:ascii="Arial" w:hAnsi="Arial" w:cs="Arial"/>
                <w:sz w:val="14"/>
                <w:szCs w:val="14"/>
              </w:rPr>
            </w:pPr>
          </w:p>
        </w:tc>
      </w:tr>
      <w:tr w:rsidR="00BA138A" w:rsidRPr="00BA138A" w14:paraId="209B5E01" w14:textId="77777777" w:rsidTr="00885604">
        <w:trPr>
          <w:trHeight w:val="702"/>
        </w:trPr>
        <w:tc>
          <w:tcPr>
            <w:tcW w:w="676" w:type="dxa"/>
            <w:noWrap/>
            <w:hideMark/>
          </w:tcPr>
          <w:p w14:paraId="11393970" w14:textId="77777777" w:rsidR="00BA138A" w:rsidRPr="00BA138A" w:rsidRDefault="00BA138A" w:rsidP="00BA138A">
            <w:pPr>
              <w:rPr>
                <w:rFonts w:ascii="Arial" w:hAnsi="Arial" w:cs="Arial"/>
                <w:sz w:val="14"/>
                <w:szCs w:val="14"/>
              </w:rPr>
            </w:pPr>
            <w:r w:rsidRPr="00BA138A">
              <w:rPr>
                <w:rFonts w:ascii="Arial" w:hAnsi="Arial" w:cs="Arial"/>
                <w:sz w:val="14"/>
                <w:szCs w:val="14"/>
              </w:rPr>
              <w:t>ogółem</w:t>
            </w:r>
          </w:p>
        </w:tc>
        <w:tc>
          <w:tcPr>
            <w:tcW w:w="1010" w:type="dxa"/>
          </w:tcPr>
          <w:p w14:paraId="5B5D48EA" w14:textId="77777777" w:rsidR="00BA138A" w:rsidRPr="00BA138A" w:rsidRDefault="00BA138A" w:rsidP="00BA138A">
            <w:pPr>
              <w:rPr>
                <w:rFonts w:ascii="Arial" w:hAnsi="Arial" w:cs="Arial"/>
                <w:sz w:val="14"/>
                <w:szCs w:val="14"/>
              </w:rPr>
            </w:pPr>
          </w:p>
        </w:tc>
        <w:tc>
          <w:tcPr>
            <w:tcW w:w="1293" w:type="dxa"/>
            <w:noWrap/>
            <w:hideMark/>
          </w:tcPr>
          <w:p w14:paraId="24C320EF"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w:t>
            </w:r>
          </w:p>
        </w:tc>
        <w:tc>
          <w:tcPr>
            <w:tcW w:w="792" w:type="dxa"/>
            <w:noWrap/>
            <w:hideMark/>
          </w:tcPr>
          <w:p w14:paraId="6CD34830"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w:t>
            </w:r>
          </w:p>
        </w:tc>
        <w:tc>
          <w:tcPr>
            <w:tcW w:w="995" w:type="dxa"/>
            <w:noWrap/>
            <w:hideMark/>
          </w:tcPr>
          <w:p w14:paraId="008551B4"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w:t>
            </w:r>
          </w:p>
        </w:tc>
        <w:tc>
          <w:tcPr>
            <w:tcW w:w="777" w:type="dxa"/>
            <w:noWrap/>
            <w:hideMark/>
          </w:tcPr>
          <w:p w14:paraId="159C0809"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w:t>
            </w:r>
          </w:p>
        </w:tc>
        <w:tc>
          <w:tcPr>
            <w:tcW w:w="932" w:type="dxa"/>
            <w:noWrap/>
            <w:hideMark/>
          </w:tcPr>
          <w:p w14:paraId="1DED0A1A"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w:t>
            </w:r>
          </w:p>
        </w:tc>
        <w:tc>
          <w:tcPr>
            <w:tcW w:w="995" w:type="dxa"/>
            <w:noWrap/>
            <w:hideMark/>
          </w:tcPr>
          <w:p w14:paraId="29A95BB4"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w:t>
            </w:r>
          </w:p>
        </w:tc>
        <w:tc>
          <w:tcPr>
            <w:tcW w:w="912" w:type="dxa"/>
            <w:noWrap/>
            <w:hideMark/>
          </w:tcPr>
          <w:p w14:paraId="612FD8D3"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w:t>
            </w:r>
          </w:p>
        </w:tc>
        <w:tc>
          <w:tcPr>
            <w:tcW w:w="816" w:type="dxa"/>
            <w:hideMark/>
          </w:tcPr>
          <w:p w14:paraId="039E0357" w14:textId="77777777" w:rsidR="00BA138A" w:rsidRPr="00BA138A" w:rsidRDefault="00BA138A" w:rsidP="00BA138A">
            <w:pPr>
              <w:rPr>
                <w:rFonts w:ascii="Arial" w:hAnsi="Arial" w:cs="Arial"/>
                <w:sz w:val="14"/>
                <w:szCs w:val="14"/>
              </w:rPr>
            </w:pPr>
            <w:r w:rsidRPr="00BA138A">
              <w:rPr>
                <w:rFonts w:ascii="Arial" w:hAnsi="Arial" w:cs="Arial"/>
                <w:sz w:val="14"/>
                <w:szCs w:val="14"/>
              </w:rPr>
              <w:t> </w:t>
            </w:r>
          </w:p>
        </w:tc>
        <w:tc>
          <w:tcPr>
            <w:tcW w:w="1274" w:type="dxa"/>
            <w:noWrap/>
            <w:hideMark/>
          </w:tcPr>
          <w:p w14:paraId="5FF2D2F5"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w:t>
            </w:r>
          </w:p>
        </w:tc>
        <w:tc>
          <w:tcPr>
            <w:tcW w:w="727" w:type="dxa"/>
            <w:noWrap/>
            <w:hideMark/>
          </w:tcPr>
          <w:p w14:paraId="0193DD3F"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w:t>
            </w:r>
          </w:p>
        </w:tc>
      </w:tr>
    </w:tbl>
    <w:p w14:paraId="350528D7" w14:textId="77777777" w:rsidR="00BA138A" w:rsidRDefault="00BA138A" w:rsidP="002B0190">
      <w:pPr>
        <w:spacing w:before="0"/>
        <w:ind w:left="0" w:firstLine="0"/>
        <w:rPr>
          <w:rFonts w:ascii="Arial" w:hAnsi="Arial" w:cs="Arial"/>
          <w:sz w:val="20"/>
          <w:szCs w:val="20"/>
        </w:rPr>
      </w:pPr>
    </w:p>
    <w:p w14:paraId="2825DF43" w14:textId="2FBD3D0E" w:rsidR="002B0190" w:rsidRDefault="002B0190" w:rsidP="002B0190">
      <w:pPr>
        <w:spacing w:before="0"/>
        <w:ind w:left="0" w:firstLine="0"/>
        <w:rPr>
          <w:rFonts w:ascii="Arial" w:hAnsi="Arial" w:cs="Arial"/>
          <w:sz w:val="20"/>
          <w:szCs w:val="20"/>
        </w:rPr>
      </w:pPr>
      <w:r w:rsidRPr="002B0190">
        <w:rPr>
          <w:rFonts w:ascii="Arial" w:hAnsi="Arial" w:cs="Arial"/>
          <w:sz w:val="20"/>
          <w:szCs w:val="20"/>
        </w:rPr>
        <w:t>Oświadczam, iż w ramach wykazanych w harmonogramie wydatków majątkowych nie ma wydatków budowlanych / są wydatki budowlane w kwocie, w ramach par 620… (7,9)  *</w:t>
      </w:r>
    </w:p>
    <w:p w14:paraId="5A2D6CC7" w14:textId="77777777" w:rsidR="00BA138A" w:rsidRPr="00BA138A" w:rsidRDefault="00BA138A" w:rsidP="00BA138A">
      <w:pPr>
        <w:spacing w:before="0"/>
        <w:ind w:left="5664" w:firstLine="0"/>
        <w:rPr>
          <w:rFonts w:ascii="Arial" w:hAnsi="Arial" w:cs="Arial"/>
          <w:sz w:val="20"/>
          <w:szCs w:val="20"/>
        </w:rPr>
      </w:pPr>
      <w:r w:rsidRPr="00BA138A">
        <w:rPr>
          <w:rFonts w:ascii="Arial" w:hAnsi="Arial" w:cs="Arial"/>
          <w:sz w:val="20"/>
          <w:szCs w:val="20"/>
        </w:rPr>
        <w:t>……………………………………</w:t>
      </w:r>
    </w:p>
    <w:p w14:paraId="1BB30090" w14:textId="77777777" w:rsidR="00BA138A" w:rsidRPr="00BA138A" w:rsidRDefault="00BA138A" w:rsidP="00BA138A">
      <w:pPr>
        <w:spacing w:before="0"/>
        <w:ind w:left="4320" w:firstLine="720"/>
        <w:rPr>
          <w:rFonts w:ascii="Arial" w:hAnsi="Arial" w:cs="Arial"/>
          <w:i/>
          <w:sz w:val="20"/>
          <w:szCs w:val="20"/>
        </w:rPr>
      </w:pPr>
      <w:r w:rsidRPr="00BA138A">
        <w:rPr>
          <w:rFonts w:ascii="Arial" w:hAnsi="Arial" w:cs="Arial"/>
          <w:sz w:val="20"/>
          <w:szCs w:val="20"/>
        </w:rPr>
        <w:t xml:space="preserve">              </w:t>
      </w:r>
      <w:r w:rsidRPr="00BA138A">
        <w:rPr>
          <w:rFonts w:ascii="Arial" w:hAnsi="Arial" w:cs="Arial"/>
          <w:sz w:val="20"/>
          <w:szCs w:val="20"/>
        </w:rPr>
        <w:tab/>
        <w:t xml:space="preserve">  </w:t>
      </w:r>
      <w:r w:rsidRPr="00BA138A">
        <w:rPr>
          <w:rFonts w:ascii="Arial" w:hAnsi="Arial" w:cs="Arial"/>
          <w:i/>
          <w:sz w:val="20"/>
          <w:szCs w:val="20"/>
        </w:rPr>
        <w:t>(podpis i pieczęć)</w:t>
      </w:r>
    </w:p>
    <w:p w14:paraId="3D2947DD" w14:textId="77777777" w:rsidR="00BA138A" w:rsidRPr="00BA138A" w:rsidRDefault="00BA138A" w:rsidP="00BA138A">
      <w:pPr>
        <w:spacing w:before="0"/>
        <w:ind w:left="0" w:firstLine="0"/>
        <w:rPr>
          <w:rFonts w:ascii="Arial" w:hAnsi="Arial" w:cs="Arial"/>
        </w:rPr>
      </w:pPr>
    </w:p>
    <w:p w14:paraId="73B6C1EC" w14:textId="77777777" w:rsidR="00BA138A" w:rsidRPr="00BA138A" w:rsidRDefault="00BA138A" w:rsidP="00BA138A">
      <w:pPr>
        <w:spacing w:before="0"/>
        <w:ind w:left="0" w:firstLine="0"/>
        <w:rPr>
          <w:rFonts w:ascii="Arial" w:hAnsi="Arial" w:cs="Arial"/>
        </w:rPr>
      </w:pPr>
    </w:p>
    <w:p w14:paraId="453A765E" w14:textId="77777777" w:rsidR="00BA138A" w:rsidRPr="00BA138A" w:rsidRDefault="00BA138A" w:rsidP="00BA138A">
      <w:pPr>
        <w:spacing w:before="0"/>
        <w:ind w:left="0" w:firstLine="0"/>
        <w:rPr>
          <w:rFonts w:ascii="Arial" w:hAnsi="Arial" w:cs="Arial"/>
        </w:rPr>
      </w:pPr>
    </w:p>
    <w:p w14:paraId="6EDBC2E5" w14:textId="77777777" w:rsidR="00BA138A" w:rsidRPr="00BA138A" w:rsidRDefault="00BA138A" w:rsidP="00BA138A">
      <w:pPr>
        <w:spacing w:before="0"/>
        <w:ind w:left="0" w:firstLine="0"/>
        <w:rPr>
          <w:rFonts w:ascii="Arial" w:hAnsi="Arial" w:cs="Arial"/>
        </w:rPr>
      </w:pPr>
    </w:p>
    <w:p w14:paraId="7FD0C7B8" w14:textId="24E8E949" w:rsidR="00BA138A" w:rsidRDefault="00BA138A" w:rsidP="00BA138A">
      <w:pPr>
        <w:spacing w:before="0"/>
        <w:ind w:left="0" w:firstLine="0"/>
        <w:rPr>
          <w:rFonts w:ascii="Arial" w:hAnsi="Arial" w:cs="Arial"/>
          <w:sz w:val="20"/>
          <w:szCs w:val="20"/>
        </w:rPr>
      </w:pPr>
      <w:r w:rsidRPr="00BA138A">
        <w:rPr>
          <w:rFonts w:ascii="Arial" w:hAnsi="Arial" w:cs="Arial"/>
          <w:sz w:val="20"/>
          <w:szCs w:val="20"/>
        </w:rPr>
        <w:t>* niepotrzebne skreślić</w:t>
      </w:r>
    </w:p>
    <w:p w14:paraId="164A5C41" w14:textId="3DC1EF13" w:rsidR="00F34AC5" w:rsidRDefault="00F34AC5" w:rsidP="00BA138A">
      <w:pPr>
        <w:spacing w:before="0"/>
        <w:ind w:left="0" w:firstLine="0"/>
        <w:rPr>
          <w:rFonts w:ascii="Arial" w:hAnsi="Arial" w:cs="Arial"/>
          <w:sz w:val="20"/>
          <w:szCs w:val="20"/>
        </w:rPr>
      </w:pPr>
    </w:p>
    <w:p w14:paraId="53FD6DFD" w14:textId="3C7164B1" w:rsidR="00F34AC5" w:rsidRDefault="00F34AC5" w:rsidP="00BA138A">
      <w:pPr>
        <w:spacing w:before="0"/>
        <w:ind w:left="0" w:firstLine="0"/>
        <w:rPr>
          <w:rFonts w:ascii="Arial" w:hAnsi="Arial" w:cs="Arial"/>
          <w:sz w:val="20"/>
          <w:szCs w:val="20"/>
        </w:rPr>
      </w:pPr>
    </w:p>
    <w:p w14:paraId="6530B5B6" w14:textId="18B7F809" w:rsidR="00F34AC5" w:rsidRDefault="00F34AC5" w:rsidP="00BA138A">
      <w:pPr>
        <w:spacing w:before="0"/>
        <w:ind w:left="0" w:firstLine="0"/>
        <w:rPr>
          <w:rFonts w:ascii="Arial" w:hAnsi="Arial" w:cs="Arial"/>
          <w:sz w:val="20"/>
          <w:szCs w:val="20"/>
        </w:rPr>
      </w:pPr>
    </w:p>
    <w:p w14:paraId="64B340D7" w14:textId="4BCB7490" w:rsidR="00F34AC5" w:rsidRDefault="00F34AC5" w:rsidP="00BA138A">
      <w:pPr>
        <w:spacing w:before="0"/>
        <w:ind w:left="0" w:firstLine="0"/>
        <w:rPr>
          <w:rFonts w:ascii="Arial" w:hAnsi="Arial" w:cs="Arial"/>
          <w:sz w:val="20"/>
          <w:szCs w:val="20"/>
        </w:rPr>
      </w:pPr>
    </w:p>
    <w:p w14:paraId="574386D6" w14:textId="5498A75E" w:rsidR="00F34AC5" w:rsidRDefault="00F34AC5" w:rsidP="00BA138A">
      <w:pPr>
        <w:spacing w:before="0"/>
        <w:ind w:left="0" w:firstLine="0"/>
        <w:rPr>
          <w:rFonts w:ascii="Arial" w:hAnsi="Arial" w:cs="Arial"/>
          <w:sz w:val="20"/>
          <w:szCs w:val="20"/>
        </w:rPr>
      </w:pPr>
    </w:p>
    <w:p w14:paraId="7F59A300" w14:textId="2CCF3FBF" w:rsidR="00F34AC5" w:rsidRDefault="00F34AC5" w:rsidP="00BA138A">
      <w:pPr>
        <w:spacing w:before="0"/>
        <w:ind w:left="0" w:firstLine="0"/>
        <w:rPr>
          <w:rFonts w:ascii="Arial" w:hAnsi="Arial" w:cs="Arial"/>
          <w:sz w:val="20"/>
          <w:szCs w:val="20"/>
        </w:rPr>
      </w:pPr>
    </w:p>
    <w:p w14:paraId="25CD48E5" w14:textId="4F72501C" w:rsidR="00F34AC5" w:rsidRDefault="00F34AC5" w:rsidP="00BA138A">
      <w:pPr>
        <w:spacing w:before="0"/>
        <w:ind w:left="0" w:firstLine="0"/>
        <w:rPr>
          <w:rFonts w:ascii="Arial" w:hAnsi="Arial" w:cs="Arial"/>
          <w:sz w:val="20"/>
          <w:szCs w:val="20"/>
        </w:rPr>
      </w:pPr>
    </w:p>
    <w:p w14:paraId="6F78109F" w14:textId="77777777" w:rsidR="00F34AC5" w:rsidRPr="00BA138A" w:rsidRDefault="00F34AC5" w:rsidP="00BA138A">
      <w:pPr>
        <w:spacing w:before="0"/>
        <w:ind w:left="0" w:firstLine="0"/>
        <w:rPr>
          <w:rFonts w:ascii="Arial" w:hAnsi="Arial" w:cs="Arial"/>
          <w:sz w:val="20"/>
          <w:szCs w:val="20"/>
        </w:rPr>
      </w:pPr>
    </w:p>
    <w:p w14:paraId="30B62E43" w14:textId="77777777" w:rsidR="002B0190" w:rsidRPr="002B0190" w:rsidRDefault="002B0190" w:rsidP="002B0190">
      <w:pPr>
        <w:numPr>
          <w:ilvl w:val="3"/>
          <w:numId w:val="25"/>
        </w:numPr>
        <w:spacing w:before="0" w:after="0"/>
        <w:ind w:left="284"/>
        <w:jc w:val="left"/>
        <w:rPr>
          <w:rFonts w:ascii="Arial" w:eastAsia="Times New Roman" w:hAnsi="Arial" w:cs="Arial"/>
          <w:sz w:val="20"/>
          <w:szCs w:val="20"/>
        </w:rPr>
      </w:pPr>
      <w:r w:rsidRPr="002B0190">
        <w:rPr>
          <w:rFonts w:ascii="Arial" w:eastAsia="Times New Roman" w:hAnsi="Arial" w:cs="Arial"/>
          <w:sz w:val="20"/>
          <w:szCs w:val="20"/>
        </w:rPr>
        <w:t>Harmonogram właściwy dla Beneficjenta będącego jednostką sektora finansów publicznych, dla projektu realizowanego bez partnerstwa</w:t>
      </w:r>
      <w:r w:rsidRPr="002B0190">
        <w:rPr>
          <w:rFonts w:ascii="Arial" w:eastAsia="Times New Roman" w:hAnsi="Arial" w:cs="Arial"/>
          <w:sz w:val="20"/>
          <w:szCs w:val="20"/>
          <w:vertAlign w:val="superscript"/>
        </w:rPr>
        <w:footnoteReference w:id="121"/>
      </w:r>
      <w:r w:rsidRPr="002B0190">
        <w:rPr>
          <w:rFonts w:ascii="Arial" w:eastAsia="Times New Roman" w:hAnsi="Arial" w:cs="Arial"/>
          <w:sz w:val="20"/>
          <w:szCs w:val="20"/>
        </w:rPr>
        <w:t>:</w:t>
      </w:r>
    </w:p>
    <w:bookmarkEnd w:id="42"/>
    <w:p w14:paraId="460AF376" w14:textId="77777777" w:rsidR="002B0190" w:rsidRPr="002B0190" w:rsidRDefault="002B0190" w:rsidP="002B0190">
      <w:pPr>
        <w:spacing w:before="0"/>
        <w:ind w:left="0" w:firstLine="0"/>
        <w:rPr>
          <w:rFonts w:ascii="Arial" w:hAnsi="Arial" w:cs="Arial"/>
        </w:rPr>
      </w:pPr>
    </w:p>
    <w:p w14:paraId="2D2AD33B" w14:textId="77777777" w:rsidR="002B0190" w:rsidRPr="002B0190" w:rsidRDefault="002B0190" w:rsidP="002B0190">
      <w:pPr>
        <w:spacing w:before="0"/>
        <w:ind w:left="0" w:firstLine="0"/>
        <w:rPr>
          <w:rFonts w:ascii="Arial" w:hAnsi="Arial" w:cs="Arial"/>
        </w:rPr>
      </w:pPr>
    </w:p>
    <w:tbl>
      <w:tblPr>
        <w:tblStyle w:val="Tabela-Siatka3"/>
        <w:tblW w:w="11199" w:type="dxa"/>
        <w:tblInd w:w="-998" w:type="dxa"/>
        <w:tblLayout w:type="fixed"/>
        <w:tblLook w:val="04A0" w:firstRow="1" w:lastRow="0" w:firstColumn="1" w:lastColumn="0" w:noHBand="0" w:noVBand="1"/>
      </w:tblPr>
      <w:tblGrid>
        <w:gridCol w:w="487"/>
        <w:gridCol w:w="784"/>
        <w:gridCol w:w="784"/>
        <w:gridCol w:w="851"/>
        <w:gridCol w:w="708"/>
        <w:gridCol w:w="851"/>
        <w:gridCol w:w="856"/>
        <w:gridCol w:w="992"/>
        <w:gridCol w:w="851"/>
        <w:gridCol w:w="1200"/>
        <w:gridCol w:w="1777"/>
        <w:gridCol w:w="1058"/>
      </w:tblGrid>
      <w:tr w:rsidR="00EA3609" w:rsidRPr="00EA3609" w14:paraId="225FE501" w14:textId="77777777" w:rsidTr="00885604">
        <w:trPr>
          <w:trHeight w:val="1410"/>
        </w:trPr>
        <w:tc>
          <w:tcPr>
            <w:tcW w:w="487" w:type="dxa"/>
            <w:vMerge w:val="restart"/>
            <w:hideMark/>
          </w:tcPr>
          <w:p w14:paraId="54048CA4" w14:textId="77777777" w:rsidR="00EA3609" w:rsidRPr="00EA3609" w:rsidRDefault="00EA3609" w:rsidP="00EA3609">
            <w:pPr>
              <w:ind w:left="-393" w:firstLine="393"/>
              <w:rPr>
                <w:rFonts w:ascii="Arial" w:hAnsi="Arial" w:cs="Arial"/>
                <w:bCs/>
                <w:sz w:val="14"/>
                <w:szCs w:val="14"/>
              </w:rPr>
            </w:pPr>
            <w:r w:rsidRPr="00EA3609">
              <w:rPr>
                <w:rFonts w:ascii="Arial" w:hAnsi="Arial" w:cs="Arial"/>
                <w:bCs/>
                <w:sz w:val="14"/>
                <w:szCs w:val="14"/>
              </w:rPr>
              <w:t>LP</w:t>
            </w:r>
          </w:p>
        </w:tc>
        <w:tc>
          <w:tcPr>
            <w:tcW w:w="784" w:type="dxa"/>
          </w:tcPr>
          <w:p w14:paraId="4D945BC6"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Data przekazania transzy</w:t>
            </w:r>
          </w:p>
        </w:tc>
        <w:tc>
          <w:tcPr>
            <w:tcW w:w="784" w:type="dxa"/>
            <w:vMerge w:val="restart"/>
            <w:hideMark/>
          </w:tcPr>
          <w:p w14:paraId="4F919FDC" w14:textId="77777777" w:rsidR="00EA3609" w:rsidRPr="00EA3609" w:rsidRDefault="00EA3609" w:rsidP="00EA3609">
            <w:pPr>
              <w:rPr>
                <w:rFonts w:ascii="Arial" w:hAnsi="Arial" w:cs="Arial"/>
                <w:bCs/>
                <w:sz w:val="14"/>
                <w:szCs w:val="14"/>
              </w:rPr>
            </w:pPr>
            <w:bookmarkStart w:id="45" w:name="RANGE!B6:H23"/>
            <w:r w:rsidRPr="00EA3609">
              <w:rPr>
                <w:rFonts w:ascii="Arial" w:hAnsi="Arial" w:cs="Arial"/>
                <w:bCs/>
                <w:sz w:val="14"/>
                <w:szCs w:val="14"/>
              </w:rPr>
              <w:t xml:space="preserve">transza (suma środków bieżących i majątkowych) </w:t>
            </w:r>
            <w:bookmarkEnd w:id="45"/>
            <w:r w:rsidRPr="00EA3609">
              <w:rPr>
                <w:rFonts w:ascii="Arial" w:hAnsi="Arial" w:cs="Arial"/>
                <w:bCs/>
                <w:sz w:val="14"/>
                <w:szCs w:val="14"/>
                <w:vertAlign w:val="superscript"/>
              </w:rPr>
              <w:footnoteReference w:id="122"/>
            </w:r>
          </w:p>
        </w:tc>
        <w:tc>
          <w:tcPr>
            <w:tcW w:w="851" w:type="dxa"/>
            <w:vMerge w:val="restart"/>
            <w:hideMark/>
          </w:tcPr>
          <w:p w14:paraId="20AE881A"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suma środków na wydatki bieżące</w:t>
            </w:r>
          </w:p>
        </w:tc>
        <w:tc>
          <w:tcPr>
            <w:tcW w:w="1559" w:type="dxa"/>
            <w:gridSpan w:val="2"/>
            <w:hideMark/>
          </w:tcPr>
          <w:p w14:paraId="62A8045E"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ŚRODKI BIEŻĄCE - podział kwoty na paragrafy klasyfikacji budżetowej</w:t>
            </w:r>
          </w:p>
        </w:tc>
        <w:tc>
          <w:tcPr>
            <w:tcW w:w="856" w:type="dxa"/>
            <w:vMerge w:val="restart"/>
            <w:hideMark/>
          </w:tcPr>
          <w:p w14:paraId="62BC6975"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suma środków na wydatki majątkowe</w:t>
            </w:r>
          </w:p>
        </w:tc>
        <w:tc>
          <w:tcPr>
            <w:tcW w:w="1843" w:type="dxa"/>
            <w:gridSpan w:val="2"/>
            <w:hideMark/>
          </w:tcPr>
          <w:p w14:paraId="71268923"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ŚRODKI MAJĄTKOWE - podział kwoty na paragrafy klasyfikacji budżetowej</w:t>
            </w:r>
          </w:p>
        </w:tc>
        <w:tc>
          <w:tcPr>
            <w:tcW w:w="1200" w:type="dxa"/>
            <w:vMerge w:val="restart"/>
            <w:hideMark/>
          </w:tcPr>
          <w:p w14:paraId="6E680989"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Okres za jaki składany będzie wniosek o płatność (od…do)</w:t>
            </w:r>
          </w:p>
        </w:tc>
        <w:tc>
          <w:tcPr>
            <w:tcW w:w="2835" w:type="dxa"/>
            <w:gridSpan w:val="2"/>
            <w:hideMark/>
          </w:tcPr>
          <w:p w14:paraId="2842B67F"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 xml:space="preserve">kwota wydatków planowanych do rozliczenia </w:t>
            </w:r>
          </w:p>
        </w:tc>
      </w:tr>
      <w:tr w:rsidR="00EA3609" w:rsidRPr="00EA3609" w14:paraId="7F5BC8F4" w14:textId="77777777" w:rsidTr="00885604">
        <w:trPr>
          <w:trHeight w:val="1140"/>
        </w:trPr>
        <w:tc>
          <w:tcPr>
            <w:tcW w:w="487" w:type="dxa"/>
            <w:vMerge/>
            <w:hideMark/>
          </w:tcPr>
          <w:p w14:paraId="53E11A0C" w14:textId="77777777" w:rsidR="00EA3609" w:rsidRPr="00EA3609" w:rsidRDefault="00EA3609" w:rsidP="00EA3609">
            <w:pPr>
              <w:rPr>
                <w:rFonts w:ascii="Arial" w:hAnsi="Arial" w:cs="Arial"/>
                <w:bCs/>
                <w:sz w:val="14"/>
                <w:szCs w:val="14"/>
              </w:rPr>
            </w:pPr>
          </w:p>
        </w:tc>
        <w:tc>
          <w:tcPr>
            <w:tcW w:w="784" w:type="dxa"/>
          </w:tcPr>
          <w:p w14:paraId="7DB13185" w14:textId="77777777" w:rsidR="00EA3609" w:rsidRPr="00EA3609" w:rsidRDefault="00EA3609" w:rsidP="00EA3609">
            <w:pPr>
              <w:rPr>
                <w:rFonts w:ascii="Arial" w:hAnsi="Arial" w:cs="Arial"/>
                <w:bCs/>
                <w:sz w:val="14"/>
                <w:szCs w:val="14"/>
              </w:rPr>
            </w:pPr>
          </w:p>
        </w:tc>
        <w:tc>
          <w:tcPr>
            <w:tcW w:w="784" w:type="dxa"/>
            <w:vMerge/>
            <w:hideMark/>
          </w:tcPr>
          <w:p w14:paraId="11C5C27D" w14:textId="77777777" w:rsidR="00EA3609" w:rsidRPr="00EA3609" w:rsidRDefault="00EA3609" w:rsidP="00EA3609">
            <w:pPr>
              <w:rPr>
                <w:rFonts w:ascii="Arial" w:hAnsi="Arial" w:cs="Arial"/>
                <w:bCs/>
                <w:sz w:val="14"/>
                <w:szCs w:val="14"/>
              </w:rPr>
            </w:pPr>
          </w:p>
        </w:tc>
        <w:tc>
          <w:tcPr>
            <w:tcW w:w="851" w:type="dxa"/>
            <w:vMerge/>
            <w:hideMark/>
          </w:tcPr>
          <w:p w14:paraId="6AC302F5" w14:textId="77777777" w:rsidR="00EA3609" w:rsidRPr="00EA3609" w:rsidRDefault="00EA3609" w:rsidP="00EA3609">
            <w:pPr>
              <w:rPr>
                <w:rFonts w:ascii="Arial" w:hAnsi="Arial" w:cs="Arial"/>
                <w:bCs/>
                <w:sz w:val="14"/>
                <w:szCs w:val="14"/>
              </w:rPr>
            </w:pPr>
          </w:p>
        </w:tc>
        <w:tc>
          <w:tcPr>
            <w:tcW w:w="708" w:type="dxa"/>
            <w:hideMark/>
          </w:tcPr>
          <w:p w14:paraId="56557121"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środki europejskie</w:t>
            </w:r>
            <w:r w:rsidRPr="00EA3609">
              <w:rPr>
                <w:rFonts w:ascii="Arial" w:hAnsi="Arial" w:cs="Arial"/>
                <w:bCs/>
                <w:sz w:val="14"/>
                <w:szCs w:val="14"/>
              </w:rPr>
              <w:br/>
              <w:t>par. 2057</w:t>
            </w:r>
          </w:p>
        </w:tc>
        <w:tc>
          <w:tcPr>
            <w:tcW w:w="851" w:type="dxa"/>
            <w:hideMark/>
          </w:tcPr>
          <w:p w14:paraId="26E1F00F"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budżet państwa</w:t>
            </w:r>
            <w:r w:rsidRPr="00EA3609">
              <w:rPr>
                <w:rFonts w:ascii="Arial" w:hAnsi="Arial" w:cs="Arial"/>
                <w:bCs/>
                <w:sz w:val="14"/>
                <w:szCs w:val="14"/>
              </w:rPr>
              <w:br/>
              <w:t>par. 2059</w:t>
            </w:r>
          </w:p>
        </w:tc>
        <w:tc>
          <w:tcPr>
            <w:tcW w:w="856" w:type="dxa"/>
            <w:vMerge/>
            <w:hideMark/>
          </w:tcPr>
          <w:p w14:paraId="44C32699" w14:textId="77777777" w:rsidR="00EA3609" w:rsidRPr="00EA3609" w:rsidRDefault="00EA3609" w:rsidP="00EA3609">
            <w:pPr>
              <w:rPr>
                <w:rFonts w:ascii="Arial" w:hAnsi="Arial" w:cs="Arial"/>
                <w:bCs/>
                <w:sz w:val="14"/>
                <w:szCs w:val="14"/>
              </w:rPr>
            </w:pPr>
          </w:p>
        </w:tc>
        <w:tc>
          <w:tcPr>
            <w:tcW w:w="992" w:type="dxa"/>
            <w:hideMark/>
          </w:tcPr>
          <w:p w14:paraId="0DAC8970"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środki europejskie</w:t>
            </w:r>
            <w:r w:rsidRPr="00EA3609">
              <w:rPr>
                <w:rFonts w:ascii="Arial" w:hAnsi="Arial" w:cs="Arial"/>
                <w:bCs/>
                <w:sz w:val="14"/>
                <w:szCs w:val="14"/>
              </w:rPr>
              <w:br/>
              <w:t>par. 6257</w:t>
            </w:r>
          </w:p>
        </w:tc>
        <w:tc>
          <w:tcPr>
            <w:tcW w:w="851" w:type="dxa"/>
            <w:hideMark/>
          </w:tcPr>
          <w:p w14:paraId="2F21369A"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budżet państwa</w:t>
            </w:r>
            <w:r w:rsidRPr="00EA3609">
              <w:rPr>
                <w:rFonts w:ascii="Arial" w:hAnsi="Arial" w:cs="Arial"/>
                <w:bCs/>
                <w:sz w:val="14"/>
                <w:szCs w:val="14"/>
              </w:rPr>
              <w:br/>
              <w:t>par. 6259</w:t>
            </w:r>
          </w:p>
        </w:tc>
        <w:tc>
          <w:tcPr>
            <w:tcW w:w="1200" w:type="dxa"/>
            <w:vMerge/>
            <w:hideMark/>
          </w:tcPr>
          <w:p w14:paraId="28386C2B" w14:textId="77777777" w:rsidR="00EA3609" w:rsidRPr="00EA3609" w:rsidRDefault="00EA3609" w:rsidP="00EA3609">
            <w:pPr>
              <w:rPr>
                <w:rFonts w:ascii="Arial" w:hAnsi="Arial" w:cs="Arial"/>
                <w:bCs/>
                <w:sz w:val="14"/>
                <w:szCs w:val="14"/>
              </w:rPr>
            </w:pPr>
          </w:p>
        </w:tc>
        <w:tc>
          <w:tcPr>
            <w:tcW w:w="1777" w:type="dxa"/>
            <w:hideMark/>
          </w:tcPr>
          <w:p w14:paraId="179A6645"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dofinansowanie</w:t>
            </w:r>
          </w:p>
        </w:tc>
        <w:tc>
          <w:tcPr>
            <w:tcW w:w="1058" w:type="dxa"/>
            <w:hideMark/>
          </w:tcPr>
          <w:p w14:paraId="195224D5"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wkład własny</w:t>
            </w:r>
          </w:p>
        </w:tc>
      </w:tr>
      <w:tr w:rsidR="00EA3609" w:rsidRPr="00EA3609" w14:paraId="5F764CEA" w14:textId="77777777" w:rsidTr="00885604">
        <w:trPr>
          <w:trHeight w:val="702"/>
        </w:trPr>
        <w:tc>
          <w:tcPr>
            <w:tcW w:w="487" w:type="dxa"/>
            <w:noWrap/>
            <w:hideMark/>
          </w:tcPr>
          <w:p w14:paraId="7F394713" w14:textId="77777777" w:rsidR="00EA3609" w:rsidRPr="00EA3609" w:rsidRDefault="00EA3609" w:rsidP="00EA3609">
            <w:pPr>
              <w:rPr>
                <w:rFonts w:ascii="Arial" w:hAnsi="Arial" w:cs="Arial"/>
                <w:sz w:val="14"/>
                <w:szCs w:val="14"/>
              </w:rPr>
            </w:pPr>
            <w:r w:rsidRPr="00EA3609">
              <w:rPr>
                <w:rFonts w:ascii="Arial" w:hAnsi="Arial" w:cs="Arial"/>
                <w:sz w:val="14"/>
                <w:szCs w:val="14"/>
              </w:rPr>
              <w:t>1</w:t>
            </w:r>
          </w:p>
        </w:tc>
        <w:tc>
          <w:tcPr>
            <w:tcW w:w="784" w:type="dxa"/>
          </w:tcPr>
          <w:p w14:paraId="5368AFA5" w14:textId="77777777" w:rsidR="00EA3609" w:rsidRPr="00EA3609" w:rsidRDefault="00EA3609" w:rsidP="00EA3609">
            <w:pPr>
              <w:rPr>
                <w:rFonts w:ascii="Arial" w:hAnsi="Arial" w:cs="Arial"/>
                <w:sz w:val="14"/>
                <w:szCs w:val="14"/>
              </w:rPr>
            </w:pPr>
          </w:p>
        </w:tc>
        <w:tc>
          <w:tcPr>
            <w:tcW w:w="784" w:type="dxa"/>
            <w:noWrap/>
            <w:hideMark/>
          </w:tcPr>
          <w:p w14:paraId="72271DA3" w14:textId="77777777" w:rsidR="00EA3609" w:rsidRPr="00EA3609" w:rsidRDefault="00EA3609" w:rsidP="00EA3609">
            <w:pPr>
              <w:rPr>
                <w:rFonts w:ascii="Arial" w:hAnsi="Arial" w:cs="Arial"/>
                <w:sz w:val="14"/>
                <w:szCs w:val="14"/>
              </w:rPr>
            </w:pPr>
            <w:r w:rsidRPr="00EA3609">
              <w:rPr>
                <w:rFonts w:ascii="Arial" w:hAnsi="Arial" w:cs="Arial"/>
                <w:sz w:val="14"/>
                <w:szCs w:val="14"/>
              </w:rPr>
              <w:t>0,00</w:t>
            </w:r>
          </w:p>
        </w:tc>
        <w:tc>
          <w:tcPr>
            <w:tcW w:w="851" w:type="dxa"/>
            <w:hideMark/>
          </w:tcPr>
          <w:p w14:paraId="61A8E81B"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zł </w:t>
            </w:r>
          </w:p>
        </w:tc>
        <w:tc>
          <w:tcPr>
            <w:tcW w:w="708" w:type="dxa"/>
            <w:noWrap/>
            <w:hideMark/>
          </w:tcPr>
          <w:p w14:paraId="27DD313F"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851" w:type="dxa"/>
            <w:noWrap/>
            <w:hideMark/>
          </w:tcPr>
          <w:p w14:paraId="6BB704C4"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856" w:type="dxa"/>
            <w:hideMark/>
          </w:tcPr>
          <w:p w14:paraId="673ECCF6"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zł </w:t>
            </w:r>
          </w:p>
        </w:tc>
        <w:tc>
          <w:tcPr>
            <w:tcW w:w="992" w:type="dxa"/>
            <w:noWrap/>
            <w:hideMark/>
          </w:tcPr>
          <w:p w14:paraId="6F49D9A6"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851" w:type="dxa"/>
            <w:noWrap/>
            <w:hideMark/>
          </w:tcPr>
          <w:p w14:paraId="7F2F9ECD"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1200" w:type="dxa"/>
            <w:hideMark/>
          </w:tcPr>
          <w:p w14:paraId="60EC1515"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1777" w:type="dxa"/>
            <w:hideMark/>
          </w:tcPr>
          <w:p w14:paraId="5BF1B526"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1058" w:type="dxa"/>
            <w:hideMark/>
          </w:tcPr>
          <w:p w14:paraId="62BF4992"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r>
      <w:tr w:rsidR="00EA3609" w:rsidRPr="00EA3609" w14:paraId="1FC0180F" w14:textId="77777777" w:rsidTr="00885604">
        <w:trPr>
          <w:trHeight w:val="702"/>
        </w:trPr>
        <w:tc>
          <w:tcPr>
            <w:tcW w:w="487" w:type="dxa"/>
            <w:noWrap/>
            <w:hideMark/>
          </w:tcPr>
          <w:p w14:paraId="587195E8" w14:textId="77777777" w:rsidR="00EA3609" w:rsidRPr="00EA3609" w:rsidRDefault="00EA3609" w:rsidP="00EA3609">
            <w:pPr>
              <w:rPr>
                <w:rFonts w:ascii="Arial" w:hAnsi="Arial" w:cs="Arial"/>
                <w:sz w:val="14"/>
                <w:szCs w:val="14"/>
              </w:rPr>
            </w:pPr>
            <w:r w:rsidRPr="00EA3609">
              <w:rPr>
                <w:rFonts w:ascii="Arial" w:hAnsi="Arial" w:cs="Arial"/>
                <w:sz w:val="14"/>
                <w:szCs w:val="14"/>
              </w:rPr>
              <w:t>…</w:t>
            </w:r>
          </w:p>
        </w:tc>
        <w:tc>
          <w:tcPr>
            <w:tcW w:w="784" w:type="dxa"/>
          </w:tcPr>
          <w:p w14:paraId="1890CA83" w14:textId="77777777" w:rsidR="00EA3609" w:rsidRPr="00EA3609" w:rsidRDefault="00EA3609" w:rsidP="00EA3609">
            <w:pPr>
              <w:rPr>
                <w:rFonts w:ascii="Arial" w:hAnsi="Arial" w:cs="Arial"/>
                <w:sz w:val="14"/>
                <w:szCs w:val="14"/>
              </w:rPr>
            </w:pPr>
          </w:p>
        </w:tc>
        <w:tc>
          <w:tcPr>
            <w:tcW w:w="784" w:type="dxa"/>
            <w:noWrap/>
            <w:hideMark/>
          </w:tcPr>
          <w:p w14:paraId="05B5C648" w14:textId="77777777" w:rsidR="00EA3609" w:rsidRPr="00EA3609" w:rsidRDefault="00EA3609" w:rsidP="00EA3609">
            <w:pPr>
              <w:rPr>
                <w:rFonts w:ascii="Arial" w:hAnsi="Arial" w:cs="Arial"/>
                <w:sz w:val="14"/>
                <w:szCs w:val="14"/>
              </w:rPr>
            </w:pPr>
            <w:r w:rsidRPr="00EA3609">
              <w:rPr>
                <w:rFonts w:ascii="Arial" w:hAnsi="Arial" w:cs="Arial"/>
                <w:sz w:val="14"/>
                <w:szCs w:val="14"/>
              </w:rPr>
              <w:t>0,00</w:t>
            </w:r>
          </w:p>
        </w:tc>
        <w:tc>
          <w:tcPr>
            <w:tcW w:w="851" w:type="dxa"/>
            <w:hideMark/>
          </w:tcPr>
          <w:p w14:paraId="29845E99"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zł </w:t>
            </w:r>
          </w:p>
        </w:tc>
        <w:tc>
          <w:tcPr>
            <w:tcW w:w="708" w:type="dxa"/>
            <w:noWrap/>
            <w:hideMark/>
          </w:tcPr>
          <w:p w14:paraId="562DCE06"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851" w:type="dxa"/>
            <w:noWrap/>
            <w:hideMark/>
          </w:tcPr>
          <w:p w14:paraId="3645B018"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856" w:type="dxa"/>
            <w:hideMark/>
          </w:tcPr>
          <w:p w14:paraId="2A81627C"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zł </w:t>
            </w:r>
          </w:p>
        </w:tc>
        <w:tc>
          <w:tcPr>
            <w:tcW w:w="992" w:type="dxa"/>
            <w:noWrap/>
            <w:hideMark/>
          </w:tcPr>
          <w:p w14:paraId="40ABF9C0"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851" w:type="dxa"/>
            <w:noWrap/>
            <w:hideMark/>
          </w:tcPr>
          <w:p w14:paraId="20991843"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1200" w:type="dxa"/>
            <w:hideMark/>
          </w:tcPr>
          <w:p w14:paraId="2C449031"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1777" w:type="dxa"/>
            <w:hideMark/>
          </w:tcPr>
          <w:p w14:paraId="5D5C7713"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1058" w:type="dxa"/>
            <w:hideMark/>
          </w:tcPr>
          <w:p w14:paraId="3F50F47C"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r>
      <w:tr w:rsidR="00EA3609" w:rsidRPr="00EA3609" w14:paraId="019853DC" w14:textId="77777777" w:rsidTr="00885604">
        <w:trPr>
          <w:trHeight w:val="702"/>
        </w:trPr>
        <w:tc>
          <w:tcPr>
            <w:tcW w:w="487" w:type="dxa"/>
            <w:noWrap/>
            <w:hideMark/>
          </w:tcPr>
          <w:p w14:paraId="2767B737" w14:textId="77777777" w:rsidR="00EA3609" w:rsidRPr="00EA3609" w:rsidRDefault="00EA3609" w:rsidP="00EA3609">
            <w:pPr>
              <w:rPr>
                <w:rFonts w:ascii="Arial" w:hAnsi="Arial" w:cs="Arial"/>
                <w:sz w:val="14"/>
                <w:szCs w:val="14"/>
              </w:rPr>
            </w:pPr>
            <w:r w:rsidRPr="00EA3609">
              <w:rPr>
                <w:rFonts w:ascii="Arial" w:hAnsi="Arial" w:cs="Arial"/>
                <w:sz w:val="14"/>
                <w:szCs w:val="14"/>
              </w:rPr>
              <w:t>ogółem</w:t>
            </w:r>
          </w:p>
        </w:tc>
        <w:tc>
          <w:tcPr>
            <w:tcW w:w="784" w:type="dxa"/>
          </w:tcPr>
          <w:p w14:paraId="50EC828F" w14:textId="77777777" w:rsidR="00EA3609" w:rsidRPr="00EA3609" w:rsidRDefault="00EA3609" w:rsidP="00EA3609">
            <w:pPr>
              <w:rPr>
                <w:rFonts w:ascii="Arial" w:hAnsi="Arial" w:cs="Arial"/>
                <w:sz w:val="14"/>
                <w:szCs w:val="14"/>
              </w:rPr>
            </w:pPr>
          </w:p>
        </w:tc>
        <w:tc>
          <w:tcPr>
            <w:tcW w:w="784" w:type="dxa"/>
            <w:noWrap/>
            <w:hideMark/>
          </w:tcPr>
          <w:p w14:paraId="1C599007"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w:t>
            </w:r>
          </w:p>
        </w:tc>
        <w:tc>
          <w:tcPr>
            <w:tcW w:w="851" w:type="dxa"/>
            <w:noWrap/>
            <w:hideMark/>
          </w:tcPr>
          <w:p w14:paraId="32F71B7C"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w:t>
            </w:r>
          </w:p>
        </w:tc>
        <w:tc>
          <w:tcPr>
            <w:tcW w:w="708" w:type="dxa"/>
            <w:noWrap/>
            <w:hideMark/>
          </w:tcPr>
          <w:p w14:paraId="4CE62DB3"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w:t>
            </w:r>
          </w:p>
        </w:tc>
        <w:tc>
          <w:tcPr>
            <w:tcW w:w="851" w:type="dxa"/>
            <w:noWrap/>
            <w:hideMark/>
          </w:tcPr>
          <w:p w14:paraId="35741B12"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w:t>
            </w:r>
          </w:p>
        </w:tc>
        <w:tc>
          <w:tcPr>
            <w:tcW w:w="856" w:type="dxa"/>
            <w:noWrap/>
            <w:hideMark/>
          </w:tcPr>
          <w:p w14:paraId="423F62B9"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w:t>
            </w:r>
          </w:p>
        </w:tc>
        <w:tc>
          <w:tcPr>
            <w:tcW w:w="992" w:type="dxa"/>
            <w:noWrap/>
            <w:hideMark/>
          </w:tcPr>
          <w:p w14:paraId="14BB1D3D"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w:t>
            </w:r>
          </w:p>
        </w:tc>
        <w:tc>
          <w:tcPr>
            <w:tcW w:w="851" w:type="dxa"/>
            <w:noWrap/>
            <w:hideMark/>
          </w:tcPr>
          <w:p w14:paraId="695D7251"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w:t>
            </w:r>
          </w:p>
        </w:tc>
        <w:tc>
          <w:tcPr>
            <w:tcW w:w="1200" w:type="dxa"/>
            <w:hideMark/>
          </w:tcPr>
          <w:p w14:paraId="40F7805E"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1777" w:type="dxa"/>
            <w:noWrap/>
            <w:hideMark/>
          </w:tcPr>
          <w:p w14:paraId="7204620C"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w:t>
            </w:r>
          </w:p>
        </w:tc>
        <w:tc>
          <w:tcPr>
            <w:tcW w:w="1058" w:type="dxa"/>
            <w:noWrap/>
            <w:hideMark/>
          </w:tcPr>
          <w:p w14:paraId="2D3266A3"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w:t>
            </w:r>
          </w:p>
        </w:tc>
      </w:tr>
    </w:tbl>
    <w:p w14:paraId="59E393DB" w14:textId="77777777" w:rsidR="00EA3609" w:rsidRDefault="00EA3609" w:rsidP="002B0190">
      <w:pPr>
        <w:spacing w:before="0"/>
        <w:ind w:left="0" w:firstLine="0"/>
        <w:rPr>
          <w:rFonts w:ascii="Arial" w:hAnsi="Arial" w:cs="Arial"/>
          <w:sz w:val="20"/>
          <w:szCs w:val="20"/>
        </w:rPr>
      </w:pPr>
    </w:p>
    <w:p w14:paraId="297A8010" w14:textId="57CC764F" w:rsidR="002B0190" w:rsidRPr="002B0190" w:rsidRDefault="002B0190" w:rsidP="002B0190">
      <w:pPr>
        <w:spacing w:before="0"/>
        <w:ind w:left="0" w:firstLine="0"/>
        <w:rPr>
          <w:rFonts w:ascii="Arial" w:hAnsi="Arial" w:cs="Arial"/>
          <w:sz w:val="20"/>
          <w:szCs w:val="20"/>
        </w:rPr>
      </w:pPr>
      <w:r w:rsidRPr="002B0190">
        <w:rPr>
          <w:rFonts w:ascii="Arial" w:hAnsi="Arial" w:cs="Arial"/>
          <w:sz w:val="20"/>
          <w:szCs w:val="20"/>
        </w:rPr>
        <w:t>Oświadczam, iż w ramach wykazanych w harmonogramie wydatków majątkowych nie ma wydatków budowlanych / są wydatki budowlane w kwocie, w ramach par 625… (7,9)  *</w:t>
      </w:r>
    </w:p>
    <w:p w14:paraId="5B8FB4EF" w14:textId="77777777" w:rsidR="002B0190" w:rsidRDefault="002B0190" w:rsidP="002B0190">
      <w:pPr>
        <w:spacing w:before="0"/>
        <w:ind w:left="0" w:firstLine="0"/>
        <w:rPr>
          <w:rFonts w:ascii="Arial" w:hAnsi="Arial" w:cs="Arial"/>
          <w:sz w:val="20"/>
          <w:szCs w:val="20"/>
        </w:rPr>
      </w:pPr>
    </w:p>
    <w:p w14:paraId="6A759DF2" w14:textId="77777777" w:rsidR="00EA3609" w:rsidRPr="00EA3609" w:rsidRDefault="00EA3609" w:rsidP="00EA3609">
      <w:pPr>
        <w:spacing w:before="0"/>
        <w:ind w:left="5664" w:firstLine="0"/>
        <w:rPr>
          <w:rFonts w:ascii="Arial" w:hAnsi="Arial" w:cs="Arial"/>
          <w:sz w:val="20"/>
          <w:szCs w:val="20"/>
        </w:rPr>
      </w:pPr>
      <w:r w:rsidRPr="00EA3609">
        <w:rPr>
          <w:rFonts w:ascii="Arial" w:hAnsi="Arial" w:cs="Arial"/>
          <w:sz w:val="20"/>
          <w:szCs w:val="20"/>
        </w:rPr>
        <w:t>……………………………………</w:t>
      </w:r>
    </w:p>
    <w:p w14:paraId="3D39476C" w14:textId="77777777" w:rsidR="00EA3609" w:rsidRPr="00EA3609" w:rsidRDefault="00EA3609" w:rsidP="00EA3609">
      <w:pPr>
        <w:spacing w:before="0"/>
        <w:ind w:left="4320" w:firstLine="720"/>
        <w:rPr>
          <w:rFonts w:ascii="Arial" w:hAnsi="Arial" w:cs="Arial"/>
          <w:i/>
          <w:sz w:val="20"/>
          <w:szCs w:val="20"/>
        </w:rPr>
      </w:pPr>
      <w:r w:rsidRPr="00EA3609">
        <w:rPr>
          <w:rFonts w:ascii="Arial" w:hAnsi="Arial" w:cs="Arial"/>
          <w:sz w:val="20"/>
          <w:szCs w:val="20"/>
        </w:rPr>
        <w:t xml:space="preserve">              </w:t>
      </w:r>
      <w:r w:rsidRPr="00EA3609">
        <w:rPr>
          <w:rFonts w:ascii="Arial" w:hAnsi="Arial" w:cs="Arial"/>
          <w:sz w:val="20"/>
          <w:szCs w:val="20"/>
        </w:rPr>
        <w:tab/>
        <w:t xml:space="preserve">  </w:t>
      </w:r>
      <w:r w:rsidRPr="00EA3609">
        <w:rPr>
          <w:rFonts w:ascii="Arial" w:hAnsi="Arial" w:cs="Arial"/>
          <w:i/>
          <w:sz w:val="20"/>
          <w:szCs w:val="20"/>
        </w:rPr>
        <w:t>(podpis i pieczęć)</w:t>
      </w:r>
    </w:p>
    <w:p w14:paraId="499D5DC7" w14:textId="77777777" w:rsidR="00EA3609" w:rsidRPr="00EA3609" w:rsidRDefault="00EA3609" w:rsidP="00EA3609">
      <w:pPr>
        <w:spacing w:before="0"/>
        <w:ind w:left="0" w:firstLine="0"/>
        <w:rPr>
          <w:rFonts w:ascii="Arial" w:hAnsi="Arial" w:cs="Arial"/>
        </w:rPr>
      </w:pPr>
    </w:p>
    <w:p w14:paraId="35236626" w14:textId="77777777" w:rsidR="00EA3609" w:rsidRPr="00EA3609" w:rsidRDefault="00EA3609" w:rsidP="00EA3609">
      <w:pPr>
        <w:spacing w:before="0"/>
        <w:ind w:left="0" w:firstLine="0"/>
        <w:rPr>
          <w:rFonts w:ascii="Arial" w:hAnsi="Arial" w:cs="Arial"/>
        </w:rPr>
      </w:pPr>
    </w:p>
    <w:p w14:paraId="2A1284E4" w14:textId="1E9740A8" w:rsidR="00EA3609" w:rsidRDefault="00EA3609" w:rsidP="00EA3609">
      <w:pPr>
        <w:spacing w:before="0"/>
        <w:ind w:left="0" w:firstLine="0"/>
        <w:rPr>
          <w:rFonts w:ascii="Arial" w:hAnsi="Arial" w:cs="Arial"/>
          <w:sz w:val="20"/>
          <w:szCs w:val="20"/>
        </w:rPr>
      </w:pPr>
      <w:r w:rsidRPr="00EA3609">
        <w:rPr>
          <w:rFonts w:ascii="Arial" w:hAnsi="Arial" w:cs="Arial"/>
          <w:sz w:val="20"/>
          <w:szCs w:val="20"/>
        </w:rPr>
        <w:t>* niepotrzebne skreślić</w:t>
      </w:r>
    </w:p>
    <w:p w14:paraId="2B9835B7" w14:textId="09517F4E" w:rsidR="00F34AC5" w:rsidRDefault="00F34AC5" w:rsidP="00EA3609">
      <w:pPr>
        <w:spacing w:before="0"/>
        <w:ind w:left="0" w:firstLine="0"/>
        <w:rPr>
          <w:rFonts w:ascii="Arial" w:hAnsi="Arial" w:cs="Arial"/>
          <w:sz w:val="20"/>
          <w:szCs w:val="20"/>
        </w:rPr>
      </w:pPr>
    </w:p>
    <w:p w14:paraId="168D944D" w14:textId="507F13F4" w:rsidR="00F34AC5" w:rsidRDefault="00F34AC5" w:rsidP="00EA3609">
      <w:pPr>
        <w:spacing w:before="0"/>
        <w:ind w:left="0" w:firstLine="0"/>
        <w:rPr>
          <w:rFonts w:ascii="Arial" w:hAnsi="Arial" w:cs="Arial"/>
          <w:sz w:val="20"/>
          <w:szCs w:val="20"/>
        </w:rPr>
      </w:pPr>
    </w:p>
    <w:p w14:paraId="362D6A82" w14:textId="075BC22A" w:rsidR="00F34AC5" w:rsidRDefault="00F34AC5" w:rsidP="00EA3609">
      <w:pPr>
        <w:spacing w:before="0"/>
        <w:ind w:left="0" w:firstLine="0"/>
        <w:rPr>
          <w:rFonts w:ascii="Arial" w:hAnsi="Arial" w:cs="Arial"/>
          <w:sz w:val="20"/>
          <w:szCs w:val="20"/>
        </w:rPr>
      </w:pPr>
    </w:p>
    <w:p w14:paraId="66347CED" w14:textId="06A98EBB" w:rsidR="00F34AC5" w:rsidRDefault="00F34AC5" w:rsidP="00EA3609">
      <w:pPr>
        <w:spacing w:before="0"/>
        <w:ind w:left="0" w:firstLine="0"/>
        <w:rPr>
          <w:rFonts w:ascii="Arial" w:hAnsi="Arial" w:cs="Arial"/>
          <w:sz w:val="20"/>
          <w:szCs w:val="20"/>
        </w:rPr>
      </w:pPr>
    </w:p>
    <w:p w14:paraId="31D54E5D" w14:textId="5F2C02A0" w:rsidR="00F34AC5" w:rsidRDefault="00F34AC5" w:rsidP="00EA3609">
      <w:pPr>
        <w:spacing w:before="0"/>
        <w:ind w:left="0" w:firstLine="0"/>
        <w:rPr>
          <w:rFonts w:ascii="Arial" w:hAnsi="Arial" w:cs="Arial"/>
          <w:sz w:val="20"/>
          <w:szCs w:val="20"/>
        </w:rPr>
      </w:pPr>
    </w:p>
    <w:p w14:paraId="366DA0D9" w14:textId="26C06DD0" w:rsidR="00F34AC5" w:rsidRDefault="00F34AC5" w:rsidP="00EA3609">
      <w:pPr>
        <w:spacing w:before="0"/>
        <w:ind w:left="0" w:firstLine="0"/>
        <w:rPr>
          <w:rFonts w:ascii="Arial" w:hAnsi="Arial" w:cs="Arial"/>
          <w:sz w:val="20"/>
          <w:szCs w:val="20"/>
        </w:rPr>
      </w:pPr>
    </w:p>
    <w:p w14:paraId="3F419B41" w14:textId="52EDEC85" w:rsidR="00F34AC5" w:rsidRDefault="00F34AC5" w:rsidP="00EA3609">
      <w:pPr>
        <w:spacing w:before="0"/>
        <w:ind w:left="0" w:firstLine="0"/>
        <w:rPr>
          <w:rFonts w:ascii="Arial" w:hAnsi="Arial" w:cs="Arial"/>
          <w:sz w:val="20"/>
          <w:szCs w:val="20"/>
        </w:rPr>
      </w:pPr>
    </w:p>
    <w:p w14:paraId="0C979757" w14:textId="2E95A319" w:rsidR="00F34AC5" w:rsidRDefault="00F34AC5" w:rsidP="00EA3609">
      <w:pPr>
        <w:spacing w:before="0"/>
        <w:ind w:left="0" w:firstLine="0"/>
        <w:rPr>
          <w:rFonts w:ascii="Arial" w:hAnsi="Arial" w:cs="Arial"/>
          <w:sz w:val="20"/>
          <w:szCs w:val="20"/>
        </w:rPr>
      </w:pPr>
    </w:p>
    <w:p w14:paraId="3D9EBC4A" w14:textId="77777777" w:rsidR="00F34AC5" w:rsidRPr="00EA3609" w:rsidRDefault="00F34AC5" w:rsidP="00EA3609">
      <w:pPr>
        <w:spacing w:before="0"/>
        <w:ind w:left="0" w:firstLine="0"/>
        <w:rPr>
          <w:rFonts w:ascii="Arial" w:hAnsi="Arial" w:cs="Arial"/>
          <w:sz w:val="20"/>
          <w:szCs w:val="20"/>
        </w:rPr>
      </w:pPr>
    </w:p>
    <w:p w14:paraId="7353A945" w14:textId="77777777" w:rsidR="002B0190" w:rsidRPr="002B0190" w:rsidRDefault="002B0190" w:rsidP="002B0190">
      <w:pPr>
        <w:numPr>
          <w:ilvl w:val="3"/>
          <w:numId w:val="25"/>
        </w:numPr>
        <w:spacing w:before="0" w:after="0"/>
        <w:ind w:left="284" w:hanging="284"/>
        <w:jc w:val="left"/>
        <w:rPr>
          <w:rFonts w:ascii="Arial" w:eastAsia="Times New Roman" w:hAnsi="Arial" w:cs="Arial"/>
          <w:sz w:val="20"/>
          <w:szCs w:val="20"/>
        </w:rPr>
      </w:pPr>
      <w:r w:rsidRPr="002B0190">
        <w:rPr>
          <w:rFonts w:ascii="Arial" w:eastAsia="Times New Roman" w:hAnsi="Arial" w:cs="Arial"/>
          <w:sz w:val="20"/>
          <w:szCs w:val="20"/>
        </w:rPr>
        <w:t>Harmonogram właściwy dla Beneficjenta będącego jednostką sektora finansów publicznych, dla projektu realizowanego w partnerstwie</w:t>
      </w:r>
      <w:r w:rsidRPr="002B0190">
        <w:rPr>
          <w:rFonts w:ascii="Arial" w:eastAsia="Times New Roman" w:hAnsi="Arial" w:cs="Arial"/>
          <w:sz w:val="20"/>
          <w:szCs w:val="20"/>
          <w:vertAlign w:val="superscript"/>
        </w:rPr>
        <w:footnoteReference w:id="123"/>
      </w:r>
      <w:r w:rsidRPr="002B0190">
        <w:rPr>
          <w:rFonts w:ascii="Arial" w:eastAsia="Times New Roman" w:hAnsi="Arial" w:cs="Arial"/>
          <w:sz w:val="20"/>
          <w:szCs w:val="20"/>
        </w:rPr>
        <w:t>:</w:t>
      </w:r>
    </w:p>
    <w:p w14:paraId="6B91B273" w14:textId="77777777" w:rsidR="002B0190" w:rsidRPr="002B0190" w:rsidRDefault="002B0190" w:rsidP="002B0190">
      <w:pPr>
        <w:spacing w:before="0"/>
        <w:ind w:left="0" w:firstLine="0"/>
        <w:rPr>
          <w:rFonts w:ascii="Arial" w:hAnsi="Arial" w:cs="Arial"/>
          <w:sz w:val="20"/>
          <w:szCs w:val="20"/>
        </w:rPr>
      </w:pPr>
    </w:p>
    <w:p w14:paraId="7CDD189A" w14:textId="77777777" w:rsidR="002B0190" w:rsidRPr="002B0190" w:rsidRDefault="002B0190" w:rsidP="002B0190">
      <w:pPr>
        <w:spacing w:before="0"/>
        <w:ind w:left="0" w:firstLine="0"/>
        <w:rPr>
          <w:rFonts w:ascii="Arial" w:hAnsi="Arial" w:cs="Arial"/>
        </w:rPr>
      </w:pPr>
    </w:p>
    <w:p w14:paraId="3A306744" w14:textId="77777777" w:rsidR="002B0190" w:rsidRPr="002B0190" w:rsidRDefault="002B0190" w:rsidP="002B0190">
      <w:pPr>
        <w:spacing w:before="0"/>
        <w:ind w:left="0" w:firstLine="0"/>
        <w:rPr>
          <w:rFonts w:ascii="Arial" w:hAnsi="Arial" w:cs="Arial"/>
        </w:rPr>
      </w:pPr>
    </w:p>
    <w:tbl>
      <w:tblPr>
        <w:tblStyle w:val="Tabela-Siatka4"/>
        <w:tblW w:w="11341" w:type="dxa"/>
        <w:tblInd w:w="-998" w:type="dxa"/>
        <w:tblLayout w:type="fixed"/>
        <w:tblLook w:val="04A0" w:firstRow="1" w:lastRow="0" w:firstColumn="1" w:lastColumn="0" w:noHBand="0" w:noVBand="1"/>
      </w:tblPr>
      <w:tblGrid>
        <w:gridCol w:w="426"/>
        <w:gridCol w:w="567"/>
        <w:gridCol w:w="709"/>
        <w:gridCol w:w="709"/>
        <w:gridCol w:w="708"/>
        <w:gridCol w:w="709"/>
        <w:gridCol w:w="709"/>
        <w:gridCol w:w="709"/>
        <w:gridCol w:w="851"/>
        <w:gridCol w:w="709"/>
        <w:gridCol w:w="708"/>
        <w:gridCol w:w="709"/>
        <w:gridCol w:w="709"/>
        <w:gridCol w:w="992"/>
        <w:gridCol w:w="708"/>
        <w:gridCol w:w="709"/>
      </w:tblGrid>
      <w:tr w:rsidR="001040C6" w:rsidRPr="001040C6" w14:paraId="69C6DFAF" w14:textId="77777777" w:rsidTr="00885604">
        <w:trPr>
          <w:cantSplit/>
          <w:trHeight w:val="892"/>
        </w:trPr>
        <w:tc>
          <w:tcPr>
            <w:tcW w:w="426" w:type="dxa"/>
            <w:vMerge w:val="restart"/>
            <w:hideMark/>
          </w:tcPr>
          <w:p w14:paraId="4D40CB38" w14:textId="77777777" w:rsidR="001040C6" w:rsidRPr="001040C6" w:rsidRDefault="001040C6" w:rsidP="001040C6">
            <w:pPr>
              <w:rPr>
                <w:rFonts w:ascii="Arial" w:hAnsi="Arial" w:cs="Arial"/>
                <w:bCs/>
                <w:sz w:val="14"/>
                <w:szCs w:val="14"/>
              </w:rPr>
            </w:pPr>
            <w:bookmarkStart w:id="46" w:name="_Hlk175312799"/>
            <w:r w:rsidRPr="001040C6">
              <w:rPr>
                <w:rFonts w:ascii="Arial" w:hAnsi="Arial" w:cs="Arial"/>
                <w:bCs/>
                <w:sz w:val="14"/>
                <w:szCs w:val="14"/>
              </w:rPr>
              <w:t>LP</w:t>
            </w:r>
          </w:p>
        </w:tc>
        <w:tc>
          <w:tcPr>
            <w:tcW w:w="567" w:type="dxa"/>
          </w:tcPr>
          <w:p w14:paraId="49C1008E"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Data przekazania transzy</w:t>
            </w:r>
          </w:p>
        </w:tc>
        <w:tc>
          <w:tcPr>
            <w:tcW w:w="709" w:type="dxa"/>
            <w:vMerge w:val="restart"/>
            <w:hideMark/>
          </w:tcPr>
          <w:p w14:paraId="0C3F1FEE"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transza (suma środków na wydatki lidera i partnera)</w:t>
            </w:r>
            <w:r w:rsidRPr="001040C6">
              <w:rPr>
                <w:rFonts w:ascii="Arial" w:hAnsi="Arial" w:cs="Arial"/>
                <w:bCs/>
                <w:sz w:val="14"/>
                <w:szCs w:val="14"/>
                <w:vertAlign w:val="superscript"/>
              </w:rPr>
              <w:footnoteReference w:id="124"/>
            </w:r>
            <w:r w:rsidRPr="001040C6">
              <w:rPr>
                <w:rFonts w:ascii="Arial" w:hAnsi="Arial" w:cs="Arial"/>
                <w:bCs/>
                <w:sz w:val="14"/>
                <w:szCs w:val="14"/>
              </w:rPr>
              <w:t xml:space="preserve"> </w:t>
            </w:r>
          </w:p>
        </w:tc>
        <w:tc>
          <w:tcPr>
            <w:tcW w:w="709" w:type="dxa"/>
            <w:vMerge w:val="restart"/>
            <w:hideMark/>
          </w:tcPr>
          <w:p w14:paraId="6CB8A6DB"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suma środków na wydatki LIDERA</w:t>
            </w:r>
          </w:p>
        </w:tc>
        <w:tc>
          <w:tcPr>
            <w:tcW w:w="2835" w:type="dxa"/>
            <w:gridSpan w:val="4"/>
            <w:hideMark/>
          </w:tcPr>
          <w:p w14:paraId="02E5FEA6"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ŚRODKI NA WYDATKI LIDERA - podział kwoty na paragrafy klasyfikacji budżetowej</w:t>
            </w:r>
          </w:p>
        </w:tc>
        <w:tc>
          <w:tcPr>
            <w:tcW w:w="851" w:type="dxa"/>
            <w:hideMark/>
          </w:tcPr>
          <w:p w14:paraId="4C66C6C0"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suma środków na wydatki PARTNERA</w:t>
            </w:r>
          </w:p>
        </w:tc>
        <w:tc>
          <w:tcPr>
            <w:tcW w:w="2835" w:type="dxa"/>
            <w:gridSpan w:val="4"/>
            <w:hideMark/>
          </w:tcPr>
          <w:p w14:paraId="1DE3802E"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ŚRODKI NA WYDATKI PARTNERA - podział kwoty na paragrafy klasyfikacji budżetowej</w:t>
            </w:r>
          </w:p>
        </w:tc>
        <w:tc>
          <w:tcPr>
            <w:tcW w:w="992" w:type="dxa"/>
            <w:hideMark/>
          </w:tcPr>
          <w:p w14:paraId="3BB939AE"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Okres za jaki składany będzie wniosek o płatność (od…do)</w:t>
            </w:r>
          </w:p>
        </w:tc>
        <w:tc>
          <w:tcPr>
            <w:tcW w:w="1417" w:type="dxa"/>
            <w:gridSpan w:val="2"/>
            <w:hideMark/>
          </w:tcPr>
          <w:p w14:paraId="4BE6A14D"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 xml:space="preserve">kwota wydatków planowanych do rozliczenia </w:t>
            </w:r>
          </w:p>
        </w:tc>
      </w:tr>
      <w:tr w:rsidR="001040C6" w:rsidRPr="001040C6" w14:paraId="078C61B4" w14:textId="77777777" w:rsidTr="00885604">
        <w:trPr>
          <w:cantSplit/>
          <w:trHeight w:val="892"/>
        </w:trPr>
        <w:tc>
          <w:tcPr>
            <w:tcW w:w="426" w:type="dxa"/>
            <w:vMerge/>
            <w:hideMark/>
          </w:tcPr>
          <w:p w14:paraId="0D803F2D" w14:textId="77777777" w:rsidR="001040C6" w:rsidRPr="001040C6" w:rsidRDefault="001040C6" w:rsidP="001040C6">
            <w:pPr>
              <w:rPr>
                <w:rFonts w:ascii="Arial" w:hAnsi="Arial" w:cs="Arial"/>
                <w:bCs/>
                <w:sz w:val="14"/>
                <w:szCs w:val="14"/>
              </w:rPr>
            </w:pPr>
          </w:p>
        </w:tc>
        <w:tc>
          <w:tcPr>
            <w:tcW w:w="567" w:type="dxa"/>
          </w:tcPr>
          <w:p w14:paraId="0C046BD4" w14:textId="77777777" w:rsidR="001040C6" w:rsidRPr="001040C6" w:rsidRDefault="001040C6" w:rsidP="001040C6">
            <w:pPr>
              <w:rPr>
                <w:rFonts w:ascii="Arial" w:hAnsi="Arial" w:cs="Arial"/>
                <w:bCs/>
                <w:sz w:val="14"/>
                <w:szCs w:val="14"/>
              </w:rPr>
            </w:pPr>
          </w:p>
        </w:tc>
        <w:tc>
          <w:tcPr>
            <w:tcW w:w="709" w:type="dxa"/>
            <w:vMerge/>
            <w:hideMark/>
          </w:tcPr>
          <w:p w14:paraId="20A96CA0" w14:textId="77777777" w:rsidR="001040C6" w:rsidRPr="001040C6" w:rsidRDefault="001040C6" w:rsidP="001040C6">
            <w:pPr>
              <w:rPr>
                <w:rFonts w:ascii="Arial" w:hAnsi="Arial" w:cs="Arial"/>
                <w:bCs/>
                <w:sz w:val="14"/>
                <w:szCs w:val="14"/>
              </w:rPr>
            </w:pPr>
          </w:p>
        </w:tc>
        <w:tc>
          <w:tcPr>
            <w:tcW w:w="709" w:type="dxa"/>
            <w:vMerge/>
            <w:hideMark/>
          </w:tcPr>
          <w:p w14:paraId="1EB8E9FA" w14:textId="77777777" w:rsidR="001040C6" w:rsidRPr="001040C6" w:rsidRDefault="001040C6" w:rsidP="001040C6">
            <w:pPr>
              <w:rPr>
                <w:rFonts w:ascii="Arial" w:hAnsi="Arial" w:cs="Arial"/>
                <w:bCs/>
                <w:sz w:val="14"/>
                <w:szCs w:val="14"/>
              </w:rPr>
            </w:pPr>
          </w:p>
        </w:tc>
        <w:tc>
          <w:tcPr>
            <w:tcW w:w="708" w:type="dxa"/>
            <w:hideMark/>
          </w:tcPr>
          <w:p w14:paraId="36F4E9F9"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środki europejskie</w:t>
            </w:r>
            <w:r w:rsidRPr="001040C6">
              <w:rPr>
                <w:rFonts w:ascii="Arial" w:hAnsi="Arial" w:cs="Arial"/>
                <w:bCs/>
                <w:sz w:val="14"/>
                <w:szCs w:val="14"/>
              </w:rPr>
              <w:br/>
              <w:t>par. 2057</w:t>
            </w:r>
          </w:p>
        </w:tc>
        <w:tc>
          <w:tcPr>
            <w:tcW w:w="709" w:type="dxa"/>
            <w:hideMark/>
          </w:tcPr>
          <w:p w14:paraId="6CC0BA3D"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budżet państwa</w:t>
            </w:r>
            <w:r w:rsidRPr="001040C6">
              <w:rPr>
                <w:rFonts w:ascii="Arial" w:hAnsi="Arial" w:cs="Arial"/>
                <w:bCs/>
                <w:sz w:val="14"/>
                <w:szCs w:val="14"/>
              </w:rPr>
              <w:br/>
              <w:t>par. 2059</w:t>
            </w:r>
          </w:p>
        </w:tc>
        <w:tc>
          <w:tcPr>
            <w:tcW w:w="709" w:type="dxa"/>
            <w:hideMark/>
          </w:tcPr>
          <w:p w14:paraId="38B5AC9F"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środki europejskie</w:t>
            </w:r>
            <w:r w:rsidRPr="001040C6">
              <w:rPr>
                <w:rFonts w:ascii="Arial" w:hAnsi="Arial" w:cs="Arial"/>
                <w:bCs/>
                <w:sz w:val="14"/>
                <w:szCs w:val="14"/>
              </w:rPr>
              <w:br/>
              <w:t>par. 6257</w:t>
            </w:r>
          </w:p>
        </w:tc>
        <w:tc>
          <w:tcPr>
            <w:tcW w:w="709" w:type="dxa"/>
            <w:hideMark/>
          </w:tcPr>
          <w:p w14:paraId="2CAC3059"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budżet państwa</w:t>
            </w:r>
            <w:r w:rsidRPr="001040C6">
              <w:rPr>
                <w:rFonts w:ascii="Arial" w:hAnsi="Arial" w:cs="Arial"/>
                <w:bCs/>
                <w:sz w:val="14"/>
                <w:szCs w:val="14"/>
              </w:rPr>
              <w:br/>
              <w:t>par. 6259</w:t>
            </w:r>
          </w:p>
        </w:tc>
        <w:tc>
          <w:tcPr>
            <w:tcW w:w="851" w:type="dxa"/>
            <w:hideMark/>
          </w:tcPr>
          <w:p w14:paraId="64C77EFA" w14:textId="77777777" w:rsidR="001040C6" w:rsidRPr="001040C6" w:rsidRDefault="001040C6" w:rsidP="001040C6">
            <w:pPr>
              <w:rPr>
                <w:rFonts w:ascii="Arial" w:hAnsi="Arial" w:cs="Arial"/>
                <w:bCs/>
                <w:sz w:val="14"/>
                <w:szCs w:val="14"/>
              </w:rPr>
            </w:pPr>
          </w:p>
        </w:tc>
        <w:tc>
          <w:tcPr>
            <w:tcW w:w="709" w:type="dxa"/>
            <w:hideMark/>
          </w:tcPr>
          <w:p w14:paraId="545F22F2"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środki europejskie</w:t>
            </w:r>
            <w:r w:rsidRPr="001040C6">
              <w:rPr>
                <w:rFonts w:ascii="Arial" w:hAnsi="Arial" w:cs="Arial"/>
                <w:bCs/>
                <w:sz w:val="14"/>
                <w:szCs w:val="14"/>
              </w:rPr>
              <w:br/>
              <w:t>par. 2007</w:t>
            </w:r>
          </w:p>
        </w:tc>
        <w:tc>
          <w:tcPr>
            <w:tcW w:w="708" w:type="dxa"/>
            <w:hideMark/>
          </w:tcPr>
          <w:p w14:paraId="60CC8DDB"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budżet państwa</w:t>
            </w:r>
            <w:r w:rsidRPr="001040C6">
              <w:rPr>
                <w:rFonts w:ascii="Arial" w:hAnsi="Arial" w:cs="Arial"/>
                <w:bCs/>
                <w:sz w:val="14"/>
                <w:szCs w:val="14"/>
              </w:rPr>
              <w:br/>
              <w:t>par. 2009</w:t>
            </w:r>
          </w:p>
        </w:tc>
        <w:tc>
          <w:tcPr>
            <w:tcW w:w="709" w:type="dxa"/>
            <w:hideMark/>
          </w:tcPr>
          <w:p w14:paraId="226AF2A3"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środki europejskie</w:t>
            </w:r>
            <w:r w:rsidRPr="001040C6">
              <w:rPr>
                <w:rFonts w:ascii="Arial" w:hAnsi="Arial" w:cs="Arial"/>
                <w:bCs/>
                <w:sz w:val="14"/>
                <w:szCs w:val="14"/>
              </w:rPr>
              <w:br/>
              <w:t>par. 6207</w:t>
            </w:r>
          </w:p>
        </w:tc>
        <w:tc>
          <w:tcPr>
            <w:tcW w:w="709" w:type="dxa"/>
            <w:hideMark/>
          </w:tcPr>
          <w:p w14:paraId="7BEB1627"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budżet państwa</w:t>
            </w:r>
            <w:r w:rsidRPr="001040C6">
              <w:rPr>
                <w:rFonts w:ascii="Arial" w:hAnsi="Arial" w:cs="Arial"/>
                <w:bCs/>
                <w:sz w:val="14"/>
                <w:szCs w:val="14"/>
              </w:rPr>
              <w:br/>
              <w:t>par. 6209</w:t>
            </w:r>
          </w:p>
        </w:tc>
        <w:tc>
          <w:tcPr>
            <w:tcW w:w="992" w:type="dxa"/>
            <w:hideMark/>
          </w:tcPr>
          <w:p w14:paraId="04BDC631" w14:textId="77777777" w:rsidR="001040C6" w:rsidRPr="001040C6" w:rsidRDefault="001040C6" w:rsidP="001040C6">
            <w:pPr>
              <w:rPr>
                <w:rFonts w:ascii="Arial" w:hAnsi="Arial" w:cs="Arial"/>
                <w:bCs/>
                <w:sz w:val="14"/>
                <w:szCs w:val="14"/>
              </w:rPr>
            </w:pPr>
          </w:p>
        </w:tc>
        <w:tc>
          <w:tcPr>
            <w:tcW w:w="708" w:type="dxa"/>
            <w:hideMark/>
          </w:tcPr>
          <w:p w14:paraId="7F68E830"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dofinansowanie</w:t>
            </w:r>
          </w:p>
        </w:tc>
        <w:tc>
          <w:tcPr>
            <w:tcW w:w="709" w:type="dxa"/>
            <w:hideMark/>
          </w:tcPr>
          <w:p w14:paraId="76A087F3"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wkład własny</w:t>
            </w:r>
          </w:p>
        </w:tc>
      </w:tr>
      <w:tr w:rsidR="001040C6" w:rsidRPr="001040C6" w14:paraId="00565864" w14:textId="77777777" w:rsidTr="00885604">
        <w:trPr>
          <w:cantSplit/>
          <w:trHeight w:val="892"/>
        </w:trPr>
        <w:tc>
          <w:tcPr>
            <w:tcW w:w="426" w:type="dxa"/>
            <w:noWrap/>
            <w:hideMark/>
          </w:tcPr>
          <w:p w14:paraId="2F8CE393" w14:textId="77777777" w:rsidR="001040C6" w:rsidRPr="001040C6" w:rsidRDefault="001040C6" w:rsidP="001040C6">
            <w:pPr>
              <w:rPr>
                <w:rFonts w:ascii="Arial" w:hAnsi="Arial" w:cs="Arial"/>
                <w:sz w:val="14"/>
                <w:szCs w:val="14"/>
              </w:rPr>
            </w:pPr>
            <w:r w:rsidRPr="001040C6">
              <w:rPr>
                <w:rFonts w:ascii="Arial" w:hAnsi="Arial" w:cs="Arial"/>
                <w:sz w:val="14"/>
                <w:szCs w:val="14"/>
              </w:rPr>
              <w:t>1</w:t>
            </w:r>
          </w:p>
        </w:tc>
        <w:tc>
          <w:tcPr>
            <w:tcW w:w="567" w:type="dxa"/>
          </w:tcPr>
          <w:p w14:paraId="4B03462F" w14:textId="77777777" w:rsidR="001040C6" w:rsidRPr="001040C6" w:rsidRDefault="001040C6" w:rsidP="001040C6">
            <w:pPr>
              <w:rPr>
                <w:rFonts w:ascii="Arial" w:hAnsi="Arial" w:cs="Arial"/>
                <w:sz w:val="14"/>
                <w:szCs w:val="14"/>
              </w:rPr>
            </w:pPr>
          </w:p>
        </w:tc>
        <w:tc>
          <w:tcPr>
            <w:tcW w:w="709" w:type="dxa"/>
            <w:noWrap/>
            <w:hideMark/>
          </w:tcPr>
          <w:p w14:paraId="57A8535D" w14:textId="77777777" w:rsidR="001040C6" w:rsidRPr="001040C6" w:rsidRDefault="001040C6" w:rsidP="001040C6">
            <w:pPr>
              <w:rPr>
                <w:rFonts w:ascii="Arial" w:hAnsi="Arial" w:cs="Arial"/>
                <w:sz w:val="14"/>
                <w:szCs w:val="14"/>
              </w:rPr>
            </w:pPr>
            <w:r w:rsidRPr="001040C6">
              <w:rPr>
                <w:rFonts w:ascii="Arial" w:hAnsi="Arial" w:cs="Arial"/>
                <w:sz w:val="14"/>
                <w:szCs w:val="14"/>
              </w:rPr>
              <w:t>0,00</w:t>
            </w:r>
          </w:p>
        </w:tc>
        <w:tc>
          <w:tcPr>
            <w:tcW w:w="709" w:type="dxa"/>
            <w:hideMark/>
          </w:tcPr>
          <w:p w14:paraId="6F92EBE7"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zł </w:t>
            </w:r>
          </w:p>
        </w:tc>
        <w:tc>
          <w:tcPr>
            <w:tcW w:w="708" w:type="dxa"/>
            <w:noWrap/>
            <w:hideMark/>
          </w:tcPr>
          <w:p w14:paraId="7270E3F1"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709" w:type="dxa"/>
            <w:noWrap/>
            <w:hideMark/>
          </w:tcPr>
          <w:p w14:paraId="6FE58B76"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709" w:type="dxa"/>
            <w:noWrap/>
            <w:hideMark/>
          </w:tcPr>
          <w:p w14:paraId="542411E5"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709" w:type="dxa"/>
            <w:noWrap/>
            <w:hideMark/>
          </w:tcPr>
          <w:p w14:paraId="06CF6AEB"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851" w:type="dxa"/>
            <w:hideMark/>
          </w:tcPr>
          <w:p w14:paraId="5E455BFD"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zł </w:t>
            </w:r>
          </w:p>
        </w:tc>
        <w:tc>
          <w:tcPr>
            <w:tcW w:w="709" w:type="dxa"/>
            <w:noWrap/>
            <w:hideMark/>
          </w:tcPr>
          <w:p w14:paraId="25E6CF9B"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708" w:type="dxa"/>
            <w:noWrap/>
            <w:hideMark/>
          </w:tcPr>
          <w:p w14:paraId="22B726DB"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709" w:type="dxa"/>
            <w:noWrap/>
            <w:hideMark/>
          </w:tcPr>
          <w:p w14:paraId="675A6637"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709" w:type="dxa"/>
            <w:noWrap/>
            <w:hideMark/>
          </w:tcPr>
          <w:p w14:paraId="121030D6"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992" w:type="dxa"/>
            <w:hideMark/>
          </w:tcPr>
          <w:p w14:paraId="122E47F4"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708" w:type="dxa"/>
            <w:hideMark/>
          </w:tcPr>
          <w:p w14:paraId="148B16B0"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709" w:type="dxa"/>
            <w:hideMark/>
          </w:tcPr>
          <w:p w14:paraId="36F21682"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r>
      <w:tr w:rsidR="001040C6" w:rsidRPr="001040C6" w14:paraId="739CECB7" w14:textId="77777777" w:rsidTr="00885604">
        <w:trPr>
          <w:cantSplit/>
          <w:trHeight w:val="892"/>
        </w:trPr>
        <w:tc>
          <w:tcPr>
            <w:tcW w:w="426" w:type="dxa"/>
            <w:noWrap/>
          </w:tcPr>
          <w:p w14:paraId="0B899BAB" w14:textId="77777777" w:rsidR="001040C6" w:rsidRPr="001040C6" w:rsidRDefault="001040C6" w:rsidP="001040C6">
            <w:pPr>
              <w:rPr>
                <w:rFonts w:ascii="Arial" w:hAnsi="Arial" w:cs="Arial"/>
                <w:sz w:val="14"/>
                <w:szCs w:val="14"/>
              </w:rPr>
            </w:pPr>
            <w:r w:rsidRPr="001040C6">
              <w:rPr>
                <w:rFonts w:ascii="Arial" w:hAnsi="Arial" w:cs="Arial"/>
                <w:sz w:val="14"/>
                <w:szCs w:val="14"/>
              </w:rPr>
              <w:t>…</w:t>
            </w:r>
          </w:p>
        </w:tc>
        <w:tc>
          <w:tcPr>
            <w:tcW w:w="567" w:type="dxa"/>
          </w:tcPr>
          <w:p w14:paraId="3925B076" w14:textId="77777777" w:rsidR="001040C6" w:rsidRPr="001040C6" w:rsidRDefault="001040C6" w:rsidP="001040C6">
            <w:pPr>
              <w:rPr>
                <w:rFonts w:ascii="Arial" w:hAnsi="Arial" w:cs="Arial"/>
                <w:sz w:val="14"/>
                <w:szCs w:val="14"/>
              </w:rPr>
            </w:pPr>
          </w:p>
        </w:tc>
        <w:tc>
          <w:tcPr>
            <w:tcW w:w="709" w:type="dxa"/>
            <w:noWrap/>
          </w:tcPr>
          <w:p w14:paraId="75EF6FB4" w14:textId="77777777" w:rsidR="001040C6" w:rsidRPr="001040C6" w:rsidRDefault="001040C6" w:rsidP="001040C6">
            <w:pPr>
              <w:rPr>
                <w:rFonts w:ascii="Arial" w:hAnsi="Arial" w:cs="Arial"/>
                <w:sz w:val="14"/>
                <w:szCs w:val="14"/>
              </w:rPr>
            </w:pPr>
          </w:p>
        </w:tc>
        <w:tc>
          <w:tcPr>
            <w:tcW w:w="709" w:type="dxa"/>
          </w:tcPr>
          <w:p w14:paraId="7D9D3CEE" w14:textId="77777777" w:rsidR="001040C6" w:rsidRPr="001040C6" w:rsidRDefault="001040C6" w:rsidP="001040C6">
            <w:pPr>
              <w:rPr>
                <w:rFonts w:ascii="Arial" w:hAnsi="Arial" w:cs="Arial"/>
                <w:sz w:val="14"/>
                <w:szCs w:val="14"/>
              </w:rPr>
            </w:pPr>
          </w:p>
        </w:tc>
        <w:tc>
          <w:tcPr>
            <w:tcW w:w="708" w:type="dxa"/>
            <w:noWrap/>
          </w:tcPr>
          <w:p w14:paraId="14377013" w14:textId="77777777" w:rsidR="001040C6" w:rsidRPr="001040C6" w:rsidRDefault="001040C6" w:rsidP="001040C6">
            <w:pPr>
              <w:rPr>
                <w:rFonts w:ascii="Arial" w:hAnsi="Arial" w:cs="Arial"/>
                <w:sz w:val="14"/>
                <w:szCs w:val="14"/>
              </w:rPr>
            </w:pPr>
          </w:p>
        </w:tc>
        <w:tc>
          <w:tcPr>
            <w:tcW w:w="709" w:type="dxa"/>
            <w:noWrap/>
          </w:tcPr>
          <w:p w14:paraId="2DD334E3" w14:textId="77777777" w:rsidR="001040C6" w:rsidRPr="001040C6" w:rsidRDefault="001040C6" w:rsidP="001040C6">
            <w:pPr>
              <w:rPr>
                <w:rFonts w:ascii="Arial" w:hAnsi="Arial" w:cs="Arial"/>
                <w:sz w:val="14"/>
                <w:szCs w:val="14"/>
              </w:rPr>
            </w:pPr>
          </w:p>
        </w:tc>
        <w:tc>
          <w:tcPr>
            <w:tcW w:w="709" w:type="dxa"/>
            <w:noWrap/>
          </w:tcPr>
          <w:p w14:paraId="1AA0B3D8" w14:textId="77777777" w:rsidR="001040C6" w:rsidRPr="001040C6" w:rsidRDefault="001040C6" w:rsidP="001040C6">
            <w:pPr>
              <w:rPr>
                <w:rFonts w:ascii="Arial" w:hAnsi="Arial" w:cs="Arial"/>
                <w:sz w:val="14"/>
                <w:szCs w:val="14"/>
              </w:rPr>
            </w:pPr>
          </w:p>
        </w:tc>
        <w:tc>
          <w:tcPr>
            <w:tcW w:w="709" w:type="dxa"/>
            <w:noWrap/>
          </w:tcPr>
          <w:p w14:paraId="222034F8" w14:textId="77777777" w:rsidR="001040C6" w:rsidRPr="001040C6" w:rsidRDefault="001040C6" w:rsidP="001040C6">
            <w:pPr>
              <w:rPr>
                <w:rFonts w:ascii="Arial" w:hAnsi="Arial" w:cs="Arial"/>
                <w:sz w:val="14"/>
                <w:szCs w:val="14"/>
              </w:rPr>
            </w:pPr>
          </w:p>
        </w:tc>
        <w:tc>
          <w:tcPr>
            <w:tcW w:w="851" w:type="dxa"/>
          </w:tcPr>
          <w:p w14:paraId="489CDD38" w14:textId="77777777" w:rsidR="001040C6" w:rsidRPr="001040C6" w:rsidRDefault="001040C6" w:rsidP="001040C6">
            <w:pPr>
              <w:rPr>
                <w:rFonts w:ascii="Arial" w:hAnsi="Arial" w:cs="Arial"/>
                <w:sz w:val="14"/>
                <w:szCs w:val="14"/>
              </w:rPr>
            </w:pPr>
          </w:p>
        </w:tc>
        <w:tc>
          <w:tcPr>
            <w:tcW w:w="709" w:type="dxa"/>
            <w:noWrap/>
          </w:tcPr>
          <w:p w14:paraId="44DF7FFD" w14:textId="77777777" w:rsidR="001040C6" w:rsidRPr="001040C6" w:rsidRDefault="001040C6" w:rsidP="001040C6">
            <w:pPr>
              <w:rPr>
                <w:rFonts w:ascii="Arial" w:hAnsi="Arial" w:cs="Arial"/>
                <w:sz w:val="14"/>
                <w:szCs w:val="14"/>
              </w:rPr>
            </w:pPr>
          </w:p>
        </w:tc>
        <w:tc>
          <w:tcPr>
            <w:tcW w:w="708" w:type="dxa"/>
            <w:noWrap/>
          </w:tcPr>
          <w:p w14:paraId="4D3DF429" w14:textId="77777777" w:rsidR="001040C6" w:rsidRPr="001040C6" w:rsidRDefault="001040C6" w:rsidP="001040C6">
            <w:pPr>
              <w:rPr>
                <w:rFonts w:ascii="Arial" w:hAnsi="Arial" w:cs="Arial"/>
                <w:sz w:val="14"/>
                <w:szCs w:val="14"/>
              </w:rPr>
            </w:pPr>
          </w:p>
        </w:tc>
        <w:tc>
          <w:tcPr>
            <w:tcW w:w="709" w:type="dxa"/>
            <w:noWrap/>
          </w:tcPr>
          <w:p w14:paraId="5CCCAE45" w14:textId="77777777" w:rsidR="001040C6" w:rsidRPr="001040C6" w:rsidRDefault="001040C6" w:rsidP="001040C6">
            <w:pPr>
              <w:rPr>
                <w:rFonts w:ascii="Arial" w:hAnsi="Arial" w:cs="Arial"/>
                <w:sz w:val="14"/>
                <w:szCs w:val="14"/>
              </w:rPr>
            </w:pPr>
          </w:p>
        </w:tc>
        <w:tc>
          <w:tcPr>
            <w:tcW w:w="709" w:type="dxa"/>
            <w:noWrap/>
          </w:tcPr>
          <w:p w14:paraId="3346840E" w14:textId="77777777" w:rsidR="001040C6" w:rsidRPr="001040C6" w:rsidRDefault="001040C6" w:rsidP="001040C6">
            <w:pPr>
              <w:rPr>
                <w:rFonts w:ascii="Arial" w:hAnsi="Arial" w:cs="Arial"/>
                <w:sz w:val="14"/>
                <w:szCs w:val="14"/>
              </w:rPr>
            </w:pPr>
          </w:p>
        </w:tc>
        <w:tc>
          <w:tcPr>
            <w:tcW w:w="992" w:type="dxa"/>
          </w:tcPr>
          <w:p w14:paraId="3344D1A5" w14:textId="77777777" w:rsidR="001040C6" w:rsidRPr="001040C6" w:rsidRDefault="001040C6" w:rsidP="001040C6">
            <w:pPr>
              <w:rPr>
                <w:rFonts w:ascii="Arial" w:hAnsi="Arial" w:cs="Arial"/>
                <w:sz w:val="14"/>
                <w:szCs w:val="14"/>
              </w:rPr>
            </w:pPr>
          </w:p>
        </w:tc>
        <w:tc>
          <w:tcPr>
            <w:tcW w:w="708" w:type="dxa"/>
          </w:tcPr>
          <w:p w14:paraId="722B887F" w14:textId="77777777" w:rsidR="001040C6" w:rsidRPr="001040C6" w:rsidRDefault="001040C6" w:rsidP="001040C6">
            <w:pPr>
              <w:rPr>
                <w:rFonts w:ascii="Arial" w:hAnsi="Arial" w:cs="Arial"/>
                <w:sz w:val="14"/>
                <w:szCs w:val="14"/>
              </w:rPr>
            </w:pPr>
          </w:p>
        </w:tc>
        <w:tc>
          <w:tcPr>
            <w:tcW w:w="709" w:type="dxa"/>
          </w:tcPr>
          <w:p w14:paraId="0B205D03" w14:textId="77777777" w:rsidR="001040C6" w:rsidRPr="001040C6" w:rsidRDefault="001040C6" w:rsidP="001040C6">
            <w:pPr>
              <w:rPr>
                <w:rFonts w:ascii="Arial" w:hAnsi="Arial" w:cs="Arial"/>
                <w:sz w:val="14"/>
                <w:szCs w:val="14"/>
              </w:rPr>
            </w:pPr>
          </w:p>
        </w:tc>
      </w:tr>
      <w:tr w:rsidR="001040C6" w:rsidRPr="001040C6" w14:paraId="129B28FC" w14:textId="77777777" w:rsidTr="00885604">
        <w:trPr>
          <w:cantSplit/>
          <w:trHeight w:val="892"/>
        </w:trPr>
        <w:tc>
          <w:tcPr>
            <w:tcW w:w="426" w:type="dxa"/>
            <w:noWrap/>
            <w:hideMark/>
          </w:tcPr>
          <w:p w14:paraId="66322443" w14:textId="77777777" w:rsidR="001040C6" w:rsidRPr="001040C6" w:rsidRDefault="001040C6" w:rsidP="001040C6">
            <w:pPr>
              <w:rPr>
                <w:rFonts w:ascii="Arial" w:hAnsi="Arial" w:cs="Arial"/>
                <w:sz w:val="14"/>
                <w:szCs w:val="14"/>
              </w:rPr>
            </w:pPr>
            <w:r w:rsidRPr="001040C6">
              <w:rPr>
                <w:rFonts w:ascii="Arial" w:hAnsi="Arial" w:cs="Arial"/>
                <w:sz w:val="14"/>
                <w:szCs w:val="14"/>
              </w:rPr>
              <w:t>ogółem</w:t>
            </w:r>
          </w:p>
        </w:tc>
        <w:tc>
          <w:tcPr>
            <w:tcW w:w="567" w:type="dxa"/>
          </w:tcPr>
          <w:p w14:paraId="2CA5FAE1" w14:textId="77777777" w:rsidR="001040C6" w:rsidRPr="001040C6" w:rsidRDefault="001040C6" w:rsidP="001040C6">
            <w:pPr>
              <w:rPr>
                <w:rFonts w:ascii="Arial" w:hAnsi="Arial" w:cs="Arial"/>
                <w:sz w:val="14"/>
                <w:szCs w:val="14"/>
              </w:rPr>
            </w:pPr>
          </w:p>
        </w:tc>
        <w:tc>
          <w:tcPr>
            <w:tcW w:w="709" w:type="dxa"/>
            <w:noWrap/>
            <w:hideMark/>
          </w:tcPr>
          <w:p w14:paraId="769649B9"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709" w:type="dxa"/>
            <w:noWrap/>
            <w:hideMark/>
          </w:tcPr>
          <w:p w14:paraId="7E97430D"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708" w:type="dxa"/>
            <w:noWrap/>
            <w:hideMark/>
          </w:tcPr>
          <w:p w14:paraId="0BF44BE0"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709" w:type="dxa"/>
            <w:noWrap/>
            <w:hideMark/>
          </w:tcPr>
          <w:p w14:paraId="360F977C"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709" w:type="dxa"/>
            <w:noWrap/>
            <w:hideMark/>
          </w:tcPr>
          <w:p w14:paraId="0F3331FD"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709" w:type="dxa"/>
            <w:noWrap/>
            <w:hideMark/>
          </w:tcPr>
          <w:p w14:paraId="3A116464"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851" w:type="dxa"/>
            <w:noWrap/>
            <w:hideMark/>
          </w:tcPr>
          <w:p w14:paraId="484533FC"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709" w:type="dxa"/>
            <w:noWrap/>
            <w:hideMark/>
          </w:tcPr>
          <w:p w14:paraId="21E8145A"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708" w:type="dxa"/>
            <w:noWrap/>
            <w:hideMark/>
          </w:tcPr>
          <w:p w14:paraId="5F619750"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709" w:type="dxa"/>
            <w:noWrap/>
            <w:hideMark/>
          </w:tcPr>
          <w:p w14:paraId="3DF6B101"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709" w:type="dxa"/>
            <w:noWrap/>
            <w:hideMark/>
          </w:tcPr>
          <w:p w14:paraId="3BF13E24"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992" w:type="dxa"/>
            <w:hideMark/>
          </w:tcPr>
          <w:p w14:paraId="30E9CF8F"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708" w:type="dxa"/>
            <w:noWrap/>
            <w:hideMark/>
          </w:tcPr>
          <w:p w14:paraId="14CC6AAE"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709" w:type="dxa"/>
            <w:noWrap/>
            <w:hideMark/>
          </w:tcPr>
          <w:p w14:paraId="012564DD"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r>
      <w:bookmarkEnd w:id="46"/>
    </w:tbl>
    <w:p w14:paraId="586BF078" w14:textId="77777777" w:rsidR="001040C6" w:rsidRPr="002B0190" w:rsidRDefault="001040C6" w:rsidP="002B0190">
      <w:pPr>
        <w:spacing w:before="0"/>
        <w:ind w:left="0" w:firstLine="0"/>
        <w:rPr>
          <w:rFonts w:ascii="Arial" w:hAnsi="Arial" w:cs="Arial"/>
        </w:rPr>
      </w:pPr>
    </w:p>
    <w:p w14:paraId="228C8CBB" w14:textId="77777777" w:rsidR="002B0190" w:rsidRPr="002B0190" w:rsidRDefault="002B0190" w:rsidP="002B0190">
      <w:pPr>
        <w:spacing w:before="0"/>
        <w:ind w:left="0" w:firstLine="0"/>
        <w:rPr>
          <w:rFonts w:ascii="Arial" w:hAnsi="Arial" w:cs="Arial"/>
          <w:sz w:val="20"/>
          <w:szCs w:val="20"/>
        </w:rPr>
      </w:pPr>
      <w:r w:rsidRPr="002B0190">
        <w:rPr>
          <w:rFonts w:ascii="Arial" w:hAnsi="Arial" w:cs="Arial"/>
          <w:sz w:val="20"/>
          <w:szCs w:val="20"/>
        </w:rPr>
        <w:t>Oświadczam, iż w ramach wykazanych w harmonogramie wydatków majątkowych nie ma wydatków budowlanych / są wydatki budowlane w kwocie, w ramach par 620… (7,9) i/lub 625… (7,9)  *</w:t>
      </w:r>
    </w:p>
    <w:p w14:paraId="04FFACCA" w14:textId="77777777" w:rsidR="002B0190" w:rsidRPr="002B0190" w:rsidRDefault="002B0190" w:rsidP="002B0190">
      <w:pPr>
        <w:spacing w:before="0"/>
        <w:ind w:left="0" w:firstLine="0"/>
        <w:rPr>
          <w:rFonts w:ascii="Arial" w:hAnsi="Arial" w:cs="Arial"/>
        </w:rPr>
      </w:pPr>
    </w:p>
    <w:p w14:paraId="5F948677" w14:textId="77777777" w:rsidR="002B0190" w:rsidRPr="002B0190" w:rsidRDefault="002B0190" w:rsidP="002B0190">
      <w:pPr>
        <w:spacing w:before="0"/>
        <w:ind w:left="0" w:firstLine="0"/>
        <w:rPr>
          <w:rFonts w:ascii="Arial" w:hAnsi="Arial" w:cs="Arial"/>
        </w:rPr>
      </w:pPr>
    </w:p>
    <w:p w14:paraId="57C1038C" w14:textId="77777777" w:rsidR="002B0190" w:rsidRPr="002B0190" w:rsidRDefault="002B0190" w:rsidP="002B0190">
      <w:pPr>
        <w:spacing w:before="0"/>
        <w:ind w:left="0" w:firstLine="0"/>
        <w:rPr>
          <w:rFonts w:ascii="Arial" w:hAnsi="Arial" w:cs="Arial"/>
        </w:rPr>
      </w:pPr>
    </w:p>
    <w:p w14:paraId="22B1EE06" w14:textId="77777777" w:rsidR="002B0190" w:rsidRPr="002B0190" w:rsidRDefault="002B0190" w:rsidP="002B0190">
      <w:pPr>
        <w:spacing w:before="0"/>
        <w:ind w:left="0" w:firstLine="0"/>
        <w:rPr>
          <w:rFonts w:ascii="Arial" w:hAnsi="Arial" w:cs="Arial"/>
        </w:rPr>
      </w:pPr>
    </w:p>
    <w:p w14:paraId="1F051FB1" w14:textId="77777777" w:rsidR="002B0190" w:rsidRPr="002B0190" w:rsidRDefault="002B0190" w:rsidP="002B0190">
      <w:pPr>
        <w:spacing w:before="0"/>
        <w:ind w:left="5664" w:firstLine="0"/>
        <w:rPr>
          <w:rFonts w:ascii="Arial" w:hAnsi="Arial" w:cs="Arial"/>
          <w:sz w:val="20"/>
          <w:szCs w:val="20"/>
        </w:rPr>
      </w:pPr>
      <w:r w:rsidRPr="002B0190">
        <w:rPr>
          <w:rFonts w:ascii="Arial" w:hAnsi="Arial" w:cs="Arial"/>
          <w:sz w:val="20"/>
          <w:szCs w:val="20"/>
        </w:rPr>
        <w:t>……………………………………</w:t>
      </w:r>
    </w:p>
    <w:p w14:paraId="229D9608" w14:textId="77777777" w:rsidR="002B0190" w:rsidRPr="002B0190" w:rsidRDefault="002B0190" w:rsidP="002B0190">
      <w:pPr>
        <w:spacing w:before="0"/>
        <w:ind w:left="4320" w:firstLine="720"/>
        <w:rPr>
          <w:rFonts w:ascii="Arial" w:hAnsi="Arial" w:cs="Arial"/>
          <w:i/>
          <w:sz w:val="20"/>
          <w:szCs w:val="20"/>
        </w:rPr>
      </w:pPr>
      <w:r w:rsidRPr="002B0190">
        <w:rPr>
          <w:rFonts w:ascii="Arial" w:hAnsi="Arial" w:cs="Arial"/>
          <w:sz w:val="20"/>
          <w:szCs w:val="20"/>
        </w:rPr>
        <w:t xml:space="preserve">              </w:t>
      </w:r>
      <w:r w:rsidRPr="002B0190">
        <w:rPr>
          <w:rFonts w:ascii="Arial" w:hAnsi="Arial" w:cs="Arial"/>
          <w:sz w:val="20"/>
          <w:szCs w:val="20"/>
        </w:rPr>
        <w:tab/>
        <w:t xml:space="preserve">  </w:t>
      </w:r>
      <w:r w:rsidRPr="002B0190">
        <w:rPr>
          <w:rFonts w:ascii="Arial" w:hAnsi="Arial" w:cs="Arial"/>
          <w:i/>
          <w:sz w:val="20"/>
          <w:szCs w:val="20"/>
        </w:rPr>
        <w:t>(podpis i pieczęć)</w:t>
      </w:r>
    </w:p>
    <w:p w14:paraId="12916463" w14:textId="77777777" w:rsidR="002B0190" w:rsidRPr="002B0190" w:rsidRDefault="002B0190" w:rsidP="002B0190">
      <w:pPr>
        <w:spacing w:before="0"/>
        <w:ind w:left="0" w:firstLine="0"/>
        <w:rPr>
          <w:rFonts w:ascii="Arial" w:hAnsi="Arial" w:cs="Arial"/>
        </w:rPr>
      </w:pPr>
    </w:p>
    <w:p w14:paraId="6EC4D545" w14:textId="77777777" w:rsidR="002B0190" w:rsidRPr="002B0190" w:rsidRDefault="002B0190" w:rsidP="002B0190">
      <w:pPr>
        <w:spacing w:before="0"/>
        <w:ind w:left="0" w:firstLine="0"/>
        <w:rPr>
          <w:rFonts w:ascii="Arial" w:hAnsi="Arial" w:cs="Arial"/>
        </w:rPr>
      </w:pPr>
    </w:p>
    <w:p w14:paraId="1036B7D3" w14:textId="77777777" w:rsidR="002B0190" w:rsidRPr="002B0190" w:rsidRDefault="002B0190" w:rsidP="002B0190">
      <w:pPr>
        <w:spacing w:before="0"/>
        <w:ind w:left="0" w:firstLine="0"/>
        <w:rPr>
          <w:rFonts w:ascii="Arial" w:hAnsi="Arial" w:cs="Arial"/>
        </w:rPr>
      </w:pPr>
    </w:p>
    <w:p w14:paraId="1E36C197" w14:textId="77777777" w:rsidR="002B0190" w:rsidRPr="002B0190" w:rsidRDefault="002B0190" w:rsidP="002B0190">
      <w:pPr>
        <w:spacing w:before="0"/>
        <w:ind w:left="0" w:firstLine="0"/>
        <w:rPr>
          <w:rFonts w:ascii="Arial" w:hAnsi="Arial" w:cs="Arial"/>
        </w:rPr>
      </w:pPr>
    </w:p>
    <w:p w14:paraId="35AD9094" w14:textId="77777777" w:rsidR="002B0190" w:rsidRPr="002B0190" w:rsidRDefault="002B0190" w:rsidP="002B0190">
      <w:pPr>
        <w:spacing w:before="0"/>
        <w:ind w:left="0" w:firstLine="0"/>
        <w:rPr>
          <w:rFonts w:ascii="Arial" w:hAnsi="Arial" w:cs="Arial"/>
          <w:sz w:val="20"/>
          <w:szCs w:val="20"/>
        </w:rPr>
      </w:pPr>
      <w:r w:rsidRPr="002B0190">
        <w:rPr>
          <w:rFonts w:ascii="Arial" w:hAnsi="Arial" w:cs="Arial"/>
          <w:sz w:val="20"/>
          <w:szCs w:val="20"/>
        </w:rPr>
        <w:t>* niepotrzebne skreślić</w:t>
      </w:r>
    </w:p>
    <w:p w14:paraId="5E90459F" w14:textId="77777777" w:rsidR="002B0190" w:rsidRPr="00E55A11" w:rsidRDefault="002B0190" w:rsidP="00E01870">
      <w:pPr>
        <w:rPr>
          <w:rFonts w:ascii="Arial" w:hAnsi="Arial" w:cs="Arial"/>
          <w:sz w:val="20"/>
          <w:szCs w:val="20"/>
        </w:rPr>
        <w:sectPr w:rsidR="002B0190" w:rsidRPr="00E55A11" w:rsidSect="008836EC">
          <w:headerReference w:type="first" r:id="rId10"/>
          <w:pgSz w:w="11906" w:h="16838" w:code="9"/>
          <w:pgMar w:top="1418" w:right="1418" w:bottom="1418" w:left="1418" w:header="709" w:footer="709" w:gutter="0"/>
          <w:cols w:space="708"/>
          <w:titlePg/>
          <w:docGrid w:linePitch="360"/>
        </w:sectPr>
      </w:pPr>
    </w:p>
    <w:p w14:paraId="5FCBC604" w14:textId="77777777" w:rsidR="00E01870" w:rsidRPr="00E55A11" w:rsidRDefault="00E01870" w:rsidP="00E01870">
      <w:pPr>
        <w:rPr>
          <w:rFonts w:ascii="Arial" w:hAnsi="Arial" w:cs="Arial"/>
          <w:bCs/>
          <w:sz w:val="20"/>
          <w:szCs w:val="20"/>
        </w:rPr>
      </w:pPr>
      <w:r w:rsidRPr="00E55A11">
        <w:rPr>
          <w:rFonts w:ascii="Arial" w:hAnsi="Arial" w:cs="Arial"/>
          <w:bCs/>
          <w:sz w:val="20"/>
          <w:szCs w:val="20"/>
        </w:rPr>
        <w:lastRenderedPageBreak/>
        <w:t xml:space="preserve">Załącznik nr </w:t>
      </w:r>
      <w:r w:rsidR="0013148D">
        <w:rPr>
          <w:rFonts w:ascii="Arial" w:hAnsi="Arial" w:cs="Arial"/>
          <w:bCs/>
          <w:sz w:val="20"/>
          <w:szCs w:val="20"/>
        </w:rPr>
        <w:t>5</w:t>
      </w:r>
      <w:r w:rsidRPr="00E55A11">
        <w:rPr>
          <w:rFonts w:ascii="Arial" w:hAnsi="Arial" w:cs="Arial"/>
          <w:bCs/>
          <w:sz w:val="20"/>
          <w:szCs w:val="20"/>
        </w:rPr>
        <w:t xml:space="preserve">: Wzór </w:t>
      </w:r>
      <w:r w:rsidR="003F0FE1" w:rsidRPr="00E55A11">
        <w:rPr>
          <w:rFonts w:ascii="Arial" w:hAnsi="Arial" w:cs="Arial"/>
          <w:bCs/>
          <w:sz w:val="20"/>
          <w:szCs w:val="20"/>
        </w:rPr>
        <w:t xml:space="preserve">wniosku </w:t>
      </w:r>
      <w:r w:rsidRPr="00E55A11">
        <w:rPr>
          <w:rFonts w:ascii="Arial" w:hAnsi="Arial" w:cs="Arial"/>
          <w:bCs/>
          <w:sz w:val="20"/>
          <w:szCs w:val="20"/>
        </w:rPr>
        <w:t xml:space="preserve">o </w:t>
      </w:r>
      <w:r w:rsidR="003F0FE1" w:rsidRPr="00E55A11">
        <w:rPr>
          <w:rFonts w:ascii="Arial" w:hAnsi="Arial" w:cs="Arial"/>
          <w:bCs/>
          <w:sz w:val="20"/>
          <w:szCs w:val="20"/>
        </w:rPr>
        <w:t>dodanie</w:t>
      </w:r>
      <w:r w:rsidRPr="00E55A11">
        <w:rPr>
          <w:rFonts w:ascii="Arial" w:hAnsi="Arial" w:cs="Arial"/>
          <w:bCs/>
          <w:sz w:val="20"/>
          <w:szCs w:val="20"/>
        </w:rPr>
        <w:t xml:space="preserve"> osoby uprawnionej</w:t>
      </w:r>
      <w:r w:rsidRPr="00E55A11">
        <w:rPr>
          <w:rStyle w:val="Odwoanieprzypisudolnego"/>
          <w:rFonts w:ascii="Arial" w:hAnsi="Arial" w:cs="Arial"/>
          <w:sz w:val="20"/>
          <w:szCs w:val="20"/>
        </w:rPr>
        <w:footnoteReference w:id="125"/>
      </w:r>
      <w:r w:rsidRPr="00E55A11">
        <w:rPr>
          <w:rFonts w:ascii="Arial" w:hAnsi="Arial" w:cs="Arial"/>
          <w:bCs/>
          <w:sz w:val="20"/>
          <w:szCs w:val="20"/>
        </w:rPr>
        <w:t xml:space="preserve"> </w:t>
      </w:r>
      <w:r w:rsidR="003F0FE1" w:rsidRPr="00E55A11">
        <w:rPr>
          <w:rFonts w:ascii="Arial" w:hAnsi="Arial" w:cs="Arial"/>
          <w:bCs/>
          <w:sz w:val="20"/>
          <w:szCs w:val="20"/>
        </w:rPr>
        <w:t>zarządzającej projektem</w:t>
      </w:r>
    </w:p>
    <w:p w14:paraId="27787ED1" w14:textId="77777777" w:rsidR="00040F18" w:rsidRPr="00E55A11"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E55A11" w14:paraId="798148AE" w14:textId="77777777" w:rsidTr="003238EB">
        <w:trPr>
          <w:trHeight w:val="142"/>
          <w:jc w:val="center"/>
        </w:trPr>
        <w:tc>
          <w:tcPr>
            <w:tcW w:w="9322" w:type="dxa"/>
            <w:gridSpan w:val="2"/>
            <w:shd w:val="clear" w:color="auto" w:fill="D9D9D9"/>
            <w:vAlign w:val="center"/>
          </w:tcPr>
          <w:p w14:paraId="54A5D8F6" w14:textId="77777777" w:rsidR="003238EB" w:rsidRPr="00E55A11" w:rsidRDefault="003238EB" w:rsidP="003238EB">
            <w:pPr>
              <w:spacing w:before="240" w:line="360" w:lineRule="auto"/>
              <w:rPr>
                <w:rFonts w:ascii="Arial" w:eastAsia="Times New Roman" w:hAnsi="Arial" w:cs="Arial"/>
                <w:b/>
                <w:sz w:val="20"/>
                <w:szCs w:val="20"/>
                <w:lang w:eastAsia="pl-PL"/>
              </w:rPr>
            </w:pPr>
            <w:r w:rsidRPr="00E55A11">
              <w:rPr>
                <w:rFonts w:ascii="Arial" w:eastAsia="Times New Roman" w:hAnsi="Arial" w:cs="Arial"/>
                <w:b/>
                <w:sz w:val="20"/>
                <w:szCs w:val="20"/>
                <w:lang w:eastAsia="pl-PL"/>
              </w:rPr>
              <w:t>Dane Beneficjenta:</w:t>
            </w:r>
          </w:p>
        </w:tc>
      </w:tr>
      <w:tr w:rsidR="003238EB" w:rsidRPr="00E55A11" w14:paraId="68A3D464" w14:textId="77777777" w:rsidTr="00FE0866">
        <w:trPr>
          <w:trHeight w:val="142"/>
          <w:jc w:val="center"/>
        </w:trPr>
        <w:tc>
          <w:tcPr>
            <w:tcW w:w="2518" w:type="dxa"/>
            <w:shd w:val="clear" w:color="auto" w:fill="auto"/>
          </w:tcPr>
          <w:p w14:paraId="6FCE29F4" w14:textId="77777777" w:rsidR="003238EB" w:rsidRPr="00E55A11" w:rsidRDefault="003238EB" w:rsidP="003238EB">
            <w:pPr>
              <w:spacing w:before="240" w:line="360" w:lineRule="auto"/>
              <w:rPr>
                <w:rFonts w:ascii="Arial" w:eastAsia="Times New Roman" w:hAnsi="Arial" w:cs="Arial"/>
                <w:sz w:val="20"/>
                <w:szCs w:val="20"/>
                <w:lang w:eastAsia="pl-PL"/>
              </w:rPr>
            </w:pPr>
            <w:r w:rsidRPr="00E55A11">
              <w:rPr>
                <w:rFonts w:ascii="Arial" w:eastAsia="Times New Roman" w:hAnsi="Arial" w:cs="Arial"/>
                <w:sz w:val="20"/>
                <w:szCs w:val="20"/>
                <w:lang w:eastAsia="pl-PL"/>
              </w:rPr>
              <w:t>Kraj</w:t>
            </w:r>
          </w:p>
        </w:tc>
        <w:tc>
          <w:tcPr>
            <w:tcW w:w="6804" w:type="dxa"/>
            <w:shd w:val="clear" w:color="auto" w:fill="auto"/>
          </w:tcPr>
          <w:p w14:paraId="532C6176" w14:textId="77777777" w:rsidR="003238EB" w:rsidRPr="00E55A11" w:rsidRDefault="003238EB" w:rsidP="003238EB">
            <w:pPr>
              <w:spacing w:before="240" w:line="360" w:lineRule="auto"/>
              <w:rPr>
                <w:rFonts w:ascii="Arial" w:eastAsia="Times New Roman" w:hAnsi="Arial" w:cs="Arial"/>
                <w:sz w:val="20"/>
                <w:szCs w:val="20"/>
                <w:lang w:eastAsia="pl-PL"/>
              </w:rPr>
            </w:pPr>
          </w:p>
        </w:tc>
      </w:tr>
      <w:tr w:rsidR="003238EB" w:rsidRPr="00E55A11" w14:paraId="4A71E7F4" w14:textId="77777777" w:rsidTr="00FE0866">
        <w:trPr>
          <w:trHeight w:val="142"/>
          <w:jc w:val="center"/>
        </w:trPr>
        <w:tc>
          <w:tcPr>
            <w:tcW w:w="2518" w:type="dxa"/>
            <w:shd w:val="clear" w:color="auto" w:fill="auto"/>
          </w:tcPr>
          <w:p w14:paraId="7017E913" w14:textId="77777777" w:rsidR="003238EB" w:rsidRPr="00E55A11" w:rsidRDefault="003238EB" w:rsidP="003238EB">
            <w:pPr>
              <w:spacing w:before="240" w:line="360" w:lineRule="auto"/>
              <w:rPr>
                <w:rFonts w:ascii="Arial" w:eastAsia="Times New Roman" w:hAnsi="Arial" w:cs="Arial"/>
                <w:sz w:val="20"/>
                <w:szCs w:val="20"/>
                <w:lang w:eastAsia="pl-PL"/>
              </w:rPr>
            </w:pPr>
            <w:r w:rsidRPr="00E55A11">
              <w:rPr>
                <w:rFonts w:ascii="Arial" w:eastAsia="Times New Roman" w:hAnsi="Arial" w:cs="Arial"/>
                <w:sz w:val="20"/>
                <w:szCs w:val="20"/>
                <w:lang w:eastAsia="pl-PL"/>
              </w:rPr>
              <w:t xml:space="preserve">Nazwa Beneficjenta </w:t>
            </w:r>
          </w:p>
        </w:tc>
        <w:tc>
          <w:tcPr>
            <w:tcW w:w="6804" w:type="dxa"/>
            <w:shd w:val="clear" w:color="auto" w:fill="auto"/>
          </w:tcPr>
          <w:p w14:paraId="60557B8E" w14:textId="77777777" w:rsidR="003238EB" w:rsidRPr="00E55A11" w:rsidRDefault="003238EB" w:rsidP="003238EB">
            <w:pPr>
              <w:spacing w:before="240" w:line="360" w:lineRule="auto"/>
              <w:rPr>
                <w:rFonts w:ascii="Arial" w:eastAsia="Times New Roman" w:hAnsi="Arial" w:cs="Arial"/>
                <w:sz w:val="20"/>
                <w:szCs w:val="20"/>
                <w:lang w:eastAsia="pl-PL"/>
              </w:rPr>
            </w:pPr>
          </w:p>
        </w:tc>
      </w:tr>
      <w:tr w:rsidR="003238EB" w:rsidRPr="00E55A11" w14:paraId="26ACD566" w14:textId="77777777" w:rsidTr="00FE0866">
        <w:trPr>
          <w:trHeight w:val="142"/>
          <w:jc w:val="center"/>
        </w:trPr>
        <w:tc>
          <w:tcPr>
            <w:tcW w:w="2518" w:type="dxa"/>
            <w:shd w:val="clear" w:color="auto" w:fill="auto"/>
          </w:tcPr>
          <w:p w14:paraId="0EDC4EAA" w14:textId="77777777" w:rsidR="003238EB" w:rsidRPr="00E55A11" w:rsidRDefault="003238EB" w:rsidP="003238EB">
            <w:pPr>
              <w:spacing w:before="240" w:line="360" w:lineRule="auto"/>
              <w:rPr>
                <w:rFonts w:ascii="Arial" w:eastAsia="Times New Roman" w:hAnsi="Arial" w:cs="Arial"/>
                <w:sz w:val="20"/>
                <w:szCs w:val="20"/>
                <w:lang w:eastAsia="pl-PL"/>
              </w:rPr>
            </w:pPr>
            <w:r w:rsidRPr="00E55A11">
              <w:rPr>
                <w:rFonts w:ascii="Arial" w:eastAsia="Times New Roman" w:hAnsi="Arial" w:cs="Arial"/>
                <w:sz w:val="20"/>
                <w:szCs w:val="20"/>
                <w:lang w:eastAsia="pl-PL"/>
              </w:rPr>
              <w:t>NIP Beneficjenta</w:t>
            </w:r>
          </w:p>
        </w:tc>
        <w:tc>
          <w:tcPr>
            <w:tcW w:w="6804" w:type="dxa"/>
            <w:shd w:val="clear" w:color="auto" w:fill="auto"/>
          </w:tcPr>
          <w:p w14:paraId="34C28D20" w14:textId="77777777" w:rsidR="003238EB" w:rsidRPr="00E55A11" w:rsidRDefault="003238EB" w:rsidP="003238EB">
            <w:pPr>
              <w:spacing w:before="240" w:line="360" w:lineRule="auto"/>
              <w:rPr>
                <w:rFonts w:ascii="Arial" w:eastAsia="Times New Roman" w:hAnsi="Arial" w:cs="Arial"/>
                <w:sz w:val="20"/>
                <w:szCs w:val="20"/>
                <w:lang w:eastAsia="pl-PL"/>
              </w:rPr>
            </w:pPr>
          </w:p>
        </w:tc>
      </w:tr>
      <w:tr w:rsidR="003238EB" w:rsidRPr="00E55A11" w14:paraId="065DA365" w14:textId="77777777" w:rsidTr="00FE0866">
        <w:trPr>
          <w:trHeight w:val="142"/>
          <w:jc w:val="center"/>
        </w:trPr>
        <w:tc>
          <w:tcPr>
            <w:tcW w:w="2518" w:type="dxa"/>
            <w:shd w:val="clear" w:color="auto" w:fill="auto"/>
          </w:tcPr>
          <w:p w14:paraId="4F837C8D" w14:textId="77777777" w:rsidR="003238EB" w:rsidRPr="00E55A11" w:rsidRDefault="003238EB" w:rsidP="003238EB">
            <w:pPr>
              <w:spacing w:before="240" w:line="360" w:lineRule="auto"/>
              <w:rPr>
                <w:rFonts w:ascii="Arial" w:eastAsia="Times New Roman" w:hAnsi="Arial" w:cs="Arial"/>
                <w:sz w:val="20"/>
                <w:szCs w:val="20"/>
                <w:lang w:eastAsia="pl-PL"/>
              </w:rPr>
            </w:pPr>
            <w:r w:rsidRPr="00E55A11">
              <w:rPr>
                <w:rFonts w:ascii="Arial" w:eastAsia="Times New Roman" w:hAnsi="Arial" w:cs="Arial"/>
                <w:sz w:val="20"/>
                <w:szCs w:val="20"/>
                <w:lang w:eastAsia="pl-PL"/>
              </w:rPr>
              <w:t>Nr projektu</w:t>
            </w:r>
          </w:p>
        </w:tc>
        <w:tc>
          <w:tcPr>
            <w:tcW w:w="6804" w:type="dxa"/>
            <w:shd w:val="clear" w:color="auto" w:fill="auto"/>
          </w:tcPr>
          <w:p w14:paraId="024E068B" w14:textId="77777777" w:rsidR="003238EB" w:rsidRPr="00E55A11" w:rsidRDefault="003238EB" w:rsidP="003238EB">
            <w:pPr>
              <w:spacing w:before="240" w:line="360" w:lineRule="auto"/>
              <w:rPr>
                <w:rFonts w:ascii="Arial" w:eastAsia="Times New Roman" w:hAnsi="Arial" w:cs="Arial"/>
                <w:sz w:val="20"/>
                <w:szCs w:val="20"/>
                <w:lang w:eastAsia="pl-PL"/>
              </w:rPr>
            </w:pPr>
          </w:p>
        </w:tc>
      </w:tr>
      <w:tr w:rsidR="00040F18" w:rsidRPr="00E55A11" w14:paraId="25EBBB77" w14:textId="77777777" w:rsidTr="00FE0866">
        <w:trPr>
          <w:trHeight w:val="142"/>
          <w:jc w:val="center"/>
        </w:trPr>
        <w:tc>
          <w:tcPr>
            <w:tcW w:w="2518" w:type="dxa"/>
            <w:shd w:val="clear" w:color="auto" w:fill="auto"/>
          </w:tcPr>
          <w:p w14:paraId="51520334" w14:textId="77777777" w:rsidR="00040F18" w:rsidRPr="00E55A11" w:rsidRDefault="00040F18" w:rsidP="003238EB">
            <w:pPr>
              <w:spacing w:before="240" w:line="360" w:lineRule="auto"/>
              <w:rPr>
                <w:rFonts w:ascii="Arial" w:eastAsia="Times New Roman" w:hAnsi="Arial" w:cs="Arial"/>
                <w:sz w:val="20"/>
                <w:szCs w:val="20"/>
                <w:lang w:eastAsia="pl-PL"/>
              </w:rPr>
            </w:pPr>
            <w:r w:rsidRPr="00E55A11">
              <w:rPr>
                <w:rFonts w:ascii="Arial" w:eastAsia="Times New Roman" w:hAnsi="Arial" w:cs="Arial"/>
                <w:sz w:val="20"/>
                <w:szCs w:val="20"/>
                <w:lang w:eastAsia="pl-PL"/>
              </w:rPr>
              <w:t>Tytuł projektu</w:t>
            </w:r>
          </w:p>
        </w:tc>
        <w:tc>
          <w:tcPr>
            <w:tcW w:w="6804" w:type="dxa"/>
            <w:shd w:val="clear" w:color="auto" w:fill="auto"/>
          </w:tcPr>
          <w:p w14:paraId="5251C47C" w14:textId="77777777" w:rsidR="00040F18" w:rsidRPr="00E55A11" w:rsidRDefault="00040F18" w:rsidP="003238EB">
            <w:pPr>
              <w:spacing w:before="240" w:line="360" w:lineRule="auto"/>
              <w:rPr>
                <w:rFonts w:ascii="Arial" w:eastAsia="Times New Roman" w:hAnsi="Arial" w:cs="Arial"/>
                <w:sz w:val="20"/>
                <w:szCs w:val="20"/>
                <w:lang w:eastAsia="pl-PL"/>
              </w:rPr>
            </w:pPr>
          </w:p>
        </w:tc>
      </w:tr>
    </w:tbl>
    <w:p w14:paraId="5F8385B7" w14:textId="77777777" w:rsidR="003238EB" w:rsidRPr="00E55A11" w:rsidRDefault="003238EB" w:rsidP="003238EB">
      <w:pPr>
        <w:rPr>
          <w:rFonts w:ascii="Times New Roman" w:eastAsia="Times New Roman" w:hAnsi="Times New Roman" w:cs="Times New Roman"/>
          <w:sz w:val="20"/>
          <w:szCs w:val="20"/>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E55A11" w14:paraId="49E8848A" w14:textId="77777777" w:rsidTr="003238EB">
        <w:trPr>
          <w:trHeight w:val="181"/>
          <w:jc w:val="center"/>
        </w:trPr>
        <w:tc>
          <w:tcPr>
            <w:tcW w:w="9322" w:type="dxa"/>
            <w:gridSpan w:val="2"/>
            <w:shd w:val="clear" w:color="auto" w:fill="D9D9D9"/>
            <w:vAlign w:val="center"/>
          </w:tcPr>
          <w:p w14:paraId="53ADB43E" w14:textId="77777777" w:rsidR="003238EB" w:rsidRPr="00E55A11" w:rsidRDefault="003238EB" w:rsidP="003238EB">
            <w:pPr>
              <w:spacing w:before="240" w:line="360" w:lineRule="auto"/>
              <w:rPr>
                <w:rFonts w:ascii="Arial" w:eastAsia="Times New Roman" w:hAnsi="Arial" w:cs="Arial"/>
                <w:b/>
                <w:sz w:val="20"/>
                <w:szCs w:val="20"/>
                <w:lang w:eastAsia="pl-PL"/>
              </w:rPr>
            </w:pPr>
            <w:bookmarkStart w:id="47" w:name="_Hlk122435407"/>
            <w:r w:rsidRPr="00E55A11">
              <w:rPr>
                <w:rFonts w:ascii="Arial" w:eastAsia="Times New Roman" w:hAnsi="Arial" w:cs="Arial"/>
                <w:b/>
                <w:sz w:val="20"/>
                <w:szCs w:val="20"/>
                <w:shd w:val="clear" w:color="auto" w:fill="D9D9D9"/>
                <w:lang w:eastAsia="pl-PL"/>
              </w:rPr>
              <w:t>Dane osoby uprawnionej</w:t>
            </w:r>
            <w:r w:rsidRPr="00E55A11">
              <w:rPr>
                <w:rFonts w:ascii="Arial" w:eastAsia="Times New Roman" w:hAnsi="Arial" w:cs="Arial"/>
                <w:b/>
                <w:sz w:val="20"/>
                <w:szCs w:val="20"/>
                <w:lang w:eastAsia="pl-PL"/>
              </w:rPr>
              <w:t>:</w:t>
            </w:r>
          </w:p>
        </w:tc>
      </w:tr>
      <w:tr w:rsidR="003238EB" w:rsidRPr="00E55A11" w14:paraId="0AB3933B" w14:textId="77777777" w:rsidTr="00FE0866">
        <w:trPr>
          <w:trHeight w:val="181"/>
          <w:jc w:val="center"/>
        </w:trPr>
        <w:tc>
          <w:tcPr>
            <w:tcW w:w="3180" w:type="dxa"/>
            <w:shd w:val="clear" w:color="auto" w:fill="auto"/>
          </w:tcPr>
          <w:p w14:paraId="7831900D" w14:textId="77777777" w:rsidR="003238EB" w:rsidRPr="00E55A11" w:rsidRDefault="003238EB" w:rsidP="003238EB">
            <w:pPr>
              <w:spacing w:before="240" w:line="360" w:lineRule="auto"/>
              <w:rPr>
                <w:rFonts w:ascii="Arial" w:eastAsia="Times New Roman" w:hAnsi="Arial" w:cs="Arial"/>
                <w:sz w:val="20"/>
                <w:szCs w:val="20"/>
                <w:lang w:eastAsia="pl-PL"/>
              </w:rPr>
            </w:pPr>
            <w:r w:rsidRPr="00E55A11">
              <w:rPr>
                <w:rFonts w:ascii="Arial" w:eastAsia="Times New Roman" w:hAnsi="Arial" w:cs="Arial"/>
                <w:sz w:val="20"/>
                <w:szCs w:val="20"/>
                <w:lang w:eastAsia="pl-PL"/>
              </w:rPr>
              <w:t>Adres e-mail</w:t>
            </w:r>
          </w:p>
        </w:tc>
        <w:tc>
          <w:tcPr>
            <w:tcW w:w="6142" w:type="dxa"/>
            <w:shd w:val="clear" w:color="auto" w:fill="auto"/>
          </w:tcPr>
          <w:p w14:paraId="20702E79" w14:textId="77777777" w:rsidR="003238EB" w:rsidRPr="00E55A11" w:rsidRDefault="003238EB" w:rsidP="003238EB">
            <w:pPr>
              <w:spacing w:before="240" w:line="360" w:lineRule="auto"/>
              <w:rPr>
                <w:rFonts w:ascii="Arial" w:eastAsia="Times New Roman" w:hAnsi="Arial" w:cs="Arial"/>
                <w:sz w:val="20"/>
                <w:szCs w:val="20"/>
                <w:lang w:eastAsia="pl-PL"/>
              </w:rPr>
            </w:pPr>
          </w:p>
        </w:tc>
      </w:tr>
      <w:tr w:rsidR="003238EB" w:rsidRPr="00E55A11" w14:paraId="481B41DB" w14:textId="77777777" w:rsidTr="00FE0866">
        <w:trPr>
          <w:trHeight w:val="181"/>
          <w:jc w:val="center"/>
        </w:trPr>
        <w:tc>
          <w:tcPr>
            <w:tcW w:w="3180" w:type="dxa"/>
            <w:shd w:val="clear" w:color="auto" w:fill="auto"/>
          </w:tcPr>
          <w:p w14:paraId="2623E58C" w14:textId="77777777" w:rsidR="003238EB" w:rsidRPr="00E55A11" w:rsidRDefault="003238EB" w:rsidP="003238EB">
            <w:pPr>
              <w:tabs>
                <w:tab w:val="center" w:pos="1482"/>
              </w:tabs>
              <w:spacing w:before="240" w:line="360" w:lineRule="auto"/>
              <w:rPr>
                <w:rFonts w:ascii="Arial" w:eastAsia="Times New Roman" w:hAnsi="Arial" w:cs="Arial"/>
                <w:sz w:val="20"/>
                <w:szCs w:val="20"/>
                <w:lang w:eastAsia="pl-PL"/>
              </w:rPr>
            </w:pPr>
            <w:r w:rsidRPr="00E55A11">
              <w:rPr>
                <w:rFonts w:ascii="Arial" w:eastAsia="Times New Roman" w:hAnsi="Arial" w:cs="Arial"/>
                <w:sz w:val="20"/>
                <w:szCs w:val="20"/>
                <w:lang w:eastAsia="pl-PL"/>
              </w:rPr>
              <w:t>Imię i nazwisko</w:t>
            </w:r>
          </w:p>
        </w:tc>
        <w:tc>
          <w:tcPr>
            <w:tcW w:w="6142" w:type="dxa"/>
            <w:shd w:val="clear" w:color="auto" w:fill="auto"/>
          </w:tcPr>
          <w:p w14:paraId="4A29FEA8" w14:textId="77777777" w:rsidR="003238EB" w:rsidRPr="00E55A11" w:rsidRDefault="003238EB" w:rsidP="003238EB">
            <w:pPr>
              <w:spacing w:before="240" w:line="360" w:lineRule="auto"/>
              <w:rPr>
                <w:rFonts w:ascii="Arial" w:eastAsia="Times New Roman" w:hAnsi="Arial" w:cs="Arial"/>
                <w:sz w:val="20"/>
                <w:szCs w:val="20"/>
                <w:lang w:eastAsia="pl-PL"/>
              </w:rPr>
            </w:pPr>
          </w:p>
        </w:tc>
      </w:tr>
      <w:bookmarkEnd w:id="47"/>
    </w:tbl>
    <w:p w14:paraId="58BA4BB1" w14:textId="77777777" w:rsidR="003238EB" w:rsidRPr="00E55A11" w:rsidRDefault="003238EB" w:rsidP="003238EB">
      <w:pPr>
        <w:rPr>
          <w:rFonts w:ascii="Times New Roman" w:eastAsia="Times New Roman" w:hAnsi="Times New Roman" w:cs="Times New Roman"/>
          <w:sz w:val="20"/>
          <w:szCs w:val="20"/>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3238EB" w:rsidRPr="00E55A11" w14:paraId="7DBEE625" w14:textId="77777777" w:rsidTr="00FF0426">
        <w:trPr>
          <w:jc w:val="center"/>
        </w:trPr>
        <w:tc>
          <w:tcPr>
            <w:tcW w:w="9351" w:type="dxa"/>
            <w:shd w:val="clear" w:color="auto" w:fill="D9D9D9" w:themeFill="background1" w:themeFillShade="D9"/>
            <w:vAlign w:val="bottom"/>
          </w:tcPr>
          <w:p w14:paraId="7DF6BD08" w14:textId="77777777" w:rsidR="003238EB" w:rsidRPr="00E55A11" w:rsidRDefault="003238EB" w:rsidP="003238EB">
            <w:pPr>
              <w:rPr>
                <w:rFonts w:ascii="Arial" w:eastAsia="Times New Roman" w:hAnsi="Arial" w:cs="Arial"/>
                <w:b/>
                <w:sz w:val="20"/>
                <w:szCs w:val="20"/>
                <w:lang w:eastAsia="pl-PL"/>
              </w:rPr>
            </w:pPr>
            <w:r w:rsidRPr="00E55A11">
              <w:rPr>
                <w:rFonts w:ascii="Arial" w:eastAsia="Times New Roman" w:hAnsi="Arial" w:cs="Arial"/>
                <w:b/>
                <w:sz w:val="20"/>
                <w:szCs w:val="20"/>
                <w:lang w:eastAsia="pl-PL"/>
              </w:rPr>
              <w:t>Oświadczenie osoby uprawnionej:</w:t>
            </w:r>
          </w:p>
        </w:tc>
      </w:tr>
      <w:tr w:rsidR="003238EB" w:rsidRPr="00E55A11" w14:paraId="55AE08C6" w14:textId="77777777" w:rsidTr="00FE0866">
        <w:trPr>
          <w:jc w:val="center"/>
        </w:trPr>
        <w:tc>
          <w:tcPr>
            <w:tcW w:w="9351" w:type="dxa"/>
            <w:shd w:val="clear" w:color="auto" w:fill="auto"/>
          </w:tcPr>
          <w:p w14:paraId="1F901E97" w14:textId="77777777" w:rsidR="003238EB" w:rsidRPr="00E55A11" w:rsidRDefault="003238EB" w:rsidP="003F0FE1">
            <w:pPr>
              <w:spacing w:before="240"/>
              <w:rPr>
                <w:rFonts w:ascii="Arial" w:eastAsia="Times New Roman" w:hAnsi="Arial" w:cs="Arial"/>
                <w:sz w:val="20"/>
                <w:szCs w:val="20"/>
                <w:lang w:eastAsia="pl-PL"/>
              </w:rPr>
            </w:pPr>
            <w:r w:rsidRPr="00E55A11">
              <w:rPr>
                <w:rFonts w:ascii="Arial" w:eastAsia="Times New Roman" w:hAnsi="Arial" w:cs="Arial"/>
                <w:sz w:val="20"/>
                <w:szCs w:val="20"/>
                <w:lang w:eastAsia="pl-PL"/>
              </w:rPr>
              <w:t xml:space="preserve">Ja, niżej podpisany/a   ………………….          ……………………..………  oświadczam, że:                                                   </w:t>
            </w:r>
          </w:p>
          <w:p w14:paraId="76F25826" w14:textId="77777777" w:rsidR="003238EB" w:rsidRPr="00E55A11" w:rsidRDefault="003238EB" w:rsidP="003F0FE1">
            <w:pPr>
              <w:spacing w:before="240"/>
              <w:rPr>
                <w:rFonts w:ascii="Arial" w:eastAsia="Times New Roman" w:hAnsi="Arial" w:cs="Arial"/>
                <w:sz w:val="20"/>
                <w:szCs w:val="20"/>
                <w:lang w:eastAsia="pl-PL"/>
              </w:rPr>
            </w:pPr>
            <w:r w:rsidRPr="00E55A11">
              <w:rPr>
                <w:rFonts w:ascii="Arial" w:eastAsia="Times New Roman" w:hAnsi="Arial" w:cs="Arial"/>
                <w:sz w:val="20"/>
                <w:szCs w:val="20"/>
                <w:lang w:eastAsia="pl-PL"/>
              </w:rPr>
              <w:t xml:space="preserve">                                          Imię                                         Nazwisko</w:t>
            </w:r>
          </w:p>
          <w:p w14:paraId="4A2CAD14" w14:textId="77777777" w:rsidR="003238EB" w:rsidRPr="00E55A11" w:rsidRDefault="003238EB" w:rsidP="003F0FE1">
            <w:pPr>
              <w:numPr>
                <w:ilvl w:val="0"/>
                <w:numId w:val="61"/>
              </w:numPr>
              <w:spacing w:before="240"/>
              <w:rPr>
                <w:rFonts w:ascii="Arial" w:eastAsia="Times New Roman" w:hAnsi="Arial" w:cs="Arial"/>
                <w:sz w:val="20"/>
                <w:szCs w:val="20"/>
                <w:lang w:eastAsia="pl-PL"/>
              </w:rPr>
            </w:pPr>
            <w:r w:rsidRPr="00E55A11">
              <w:rPr>
                <w:rFonts w:ascii="Arial" w:eastAsia="Times New Roman" w:hAnsi="Arial" w:cs="Arial"/>
                <w:sz w:val="20"/>
                <w:szCs w:val="20"/>
                <w:lang w:eastAsia="pl-PL"/>
              </w:rPr>
              <w:t>Zapoznałem się z Regulaminem bezpiecznego użytkowania CST2021 i zobowiązuję się do jego przestrzegania</w:t>
            </w:r>
            <w:r w:rsidRPr="00E55A11">
              <w:rPr>
                <w:rFonts w:ascii="Arial" w:eastAsia="Times New Roman" w:hAnsi="Arial" w:cs="Arial"/>
                <w:b/>
                <w:sz w:val="20"/>
                <w:szCs w:val="20"/>
                <w:lang w:eastAsia="pl-PL"/>
              </w:rPr>
              <w:t>.</w:t>
            </w:r>
          </w:p>
          <w:p w14:paraId="2EF8BB19" w14:textId="77777777" w:rsidR="00040F18" w:rsidRPr="00E55A11" w:rsidRDefault="00040F18" w:rsidP="003F0FE1">
            <w:pPr>
              <w:numPr>
                <w:ilvl w:val="0"/>
                <w:numId w:val="61"/>
              </w:numPr>
              <w:spacing w:before="240"/>
              <w:rPr>
                <w:rFonts w:ascii="Arial" w:eastAsia="Times New Roman" w:hAnsi="Arial" w:cs="Arial"/>
                <w:sz w:val="20"/>
                <w:szCs w:val="20"/>
                <w:lang w:eastAsia="pl-PL"/>
              </w:rPr>
            </w:pPr>
            <w:r w:rsidRPr="00E55A11">
              <w:rPr>
                <w:rFonts w:ascii="Arial" w:eastAsia="Times New Roman" w:hAnsi="Arial" w:cs="Arial"/>
                <w:sz w:val="20"/>
                <w:szCs w:val="20"/>
                <w:lang w:eastAsia="pl-PL"/>
              </w:rPr>
              <w:t>Zapoznałem się z Regulaminem SM EFS i szkoleniem z bezpieczeństwa SM EFS i zobowiązuję się do jego przestrzegania.</w:t>
            </w:r>
          </w:p>
          <w:p w14:paraId="172E77F7" w14:textId="77777777" w:rsidR="003238EB" w:rsidRPr="00E55A11" w:rsidRDefault="003F0FE1" w:rsidP="003F0FE1">
            <w:pPr>
              <w:spacing w:before="240"/>
              <w:rPr>
                <w:rFonts w:ascii="Arial" w:eastAsia="Times New Roman" w:hAnsi="Arial" w:cs="Arial"/>
                <w:sz w:val="20"/>
                <w:szCs w:val="20"/>
                <w:lang w:eastAsia="pl-PL"/>
              </w:rPr>
            </w:pPr>
            <w:r w:rsidRPr="00E55A11">
              <w:rPr>
                <w:rFonts w:ascii="Arial" w:eastAsia="Times New Roman" w:hAnsi="Arial" w:cs="Arial"/>
                <w:sz w:val="20"/>
                <w:szCs w:val="20"/>
                <w:lang w:eastAsia="pl-PL"/>
              </w:rPr>
              <w:t>………………………………………….</w:t>
            </w:r>
            <w:r w:rsidR="003238EB" w:rsidRPr="00E55A11">
              <w:rPr>
                <w:rFonts w:ascii="Arial" w:eastAsia="Times New Roman" w:hAnsi="Arial" w:cs="Arial"/>
                <w:sz w:val="20"/>
                <w:szCs w:val="20"/>
                <w:lang w:eastAsia="pl-PL"/>
              </w:rPr>
              <w:t>………………………………………………………………….</w:t>
            </w:r>
          </w:p>
          <w:p w14:paraId="6CBCF5F3" w14:textId="77777777" w:rsidR="003238EB" w:rsidRPr="00E55A11" w:rsidRDefault="003238EB" w:rsidP="003F0FE1">
            <w:pPr>
              <w:spacing w:before="240"/>
              <w:rPr>
                <w:rFonts w:ascii="Arial" w:eastAsia="Times New Roman" w:hAnsi="Arial" w:cs="Arial"/>
                <w:sz w:val="20"/>
                <w:szCs w:val="20"/>
                <w:lang w:eastAsia="pl-PL"/>
              </w:rPr>
            </w:pPr>
            <w:r w:rsidRPr="00E55A11">
              <w:rPr>
                <w:rFonts w:ascii="Arial" w:eastAsia="Times New Roman" w:hAnsi="Arial" w:cs="Arial"/>
                <w:sz w:val="20"/>
                <w:szCs w:val="20"/>
                <w:lang w:eastAsia="pl-PL"/>
              </w:rPr>
              <w:t>Data, Podpis osoby uprawnionej</w:t>
            </w:r>
          </w:p>
          <w:p w14:paraId="28346676" w14:textId="77777777" w:rsidR="003F0FE1" w:rsidRPr="00E55A11" w:rsidRDefault="003F0FE1" w:rsidP="003F0FE1">
            <w:pPr>
              <w:spacing w:before="240"/>
              <w:rPr>
                <w:rFonts w:ascii="Arial" w:eastAsia="Times New Roman" w:hAnsi="Arial" w:cs="Arial"/>
                <w:sz w:val="20"/>
                <w:szCs w:val="20"/>
                <w:lang w:eastAsia="pl-PL"/>
              </w:rPr>
            </w:pPr>
            <w:r w:rsidRPr="00E55A11">
              <w:rPr>
                <w:rFonts w:ascii="Arial" w:eastAsia="Times New Roman" w:hAnsi="Arial" w:cs="Arial"/>
                <w:sz w:val="20"/>
                <w:szCs w:val="20"/>
                <w:lang w:eastAsia="pl-PL"/>
              </w:rPr>
              <w:t>………………………………………</w:t>
            </w:r>
          </w:p>
          <w:p w14:paraId="7D4B8804" w14:textId="77777777" w:rsidR="003F0FE1" w:rsidRPr="00E55A11" w:rsidRDefault="003F0FE1" w:rsidP="003F0FE1">
            <w:pPr>
              <w:spacing w:before="240"/>
              <w:rPr>
                <w:rFonts w:ascii="Arial" w:eastAsia="Times New Roman" w:hAnsi="Arial" w:cs="Arial"/>
                <w:sz w:val="20"/>
                <w:szCs w:val="20"/>
                <w:lang w:eastAsia="pl-PL"/>
              </w:rPr>
            </w:pPr>
            <w:r w:rsidRPr="00E55A11">
              <w:rPr>
                <w:rFonts w:ascii="Arial" w:eastAsia="Times New Roman" w:hAnsi="Arial" w:cs="Arial"/>
                <w:sz w:val="20"/>
                <w:szCs w:val="20"/>
                <w:lang w:eastAsia="pl-PL"/>
              </w:rPr>
              <w:t>Data, Podpis Beneficjenta</w:t>
            </w:r>
          </w:p>
        </w:tc>
      </w:tr>
    </w:tbl>
    <w:p w14:paraId="10936F92" w14:textId="77777777" w:rsidR="007B1B10" w:rsidRPr="00E55A11" w:rsidRDefault="007B1B10" w:rsidP="00E01870">
      <w:pPr>
        <w:pStyle w:val="Tekstpodstawowy"/>
        <w:jc w:val="left"/>
        <w:rPr>
          <w:rFonts w:ascii="Arial" w:hAnsi="Arial" w:cs="Arial"/>
          <w:spacing w:val="4"/>
          <w:sz w:val="20"/>
          <w:szCs w:val="20"/>
        </w:rPr>
        <w:sectPr w:rsidR="007B1B10" w:rsidRPr="00E55A11" w:rsidSect="00B6539C">
          <w:headerReference w:type="first" r:id="rId11"/>
          <w:pgSz w:w="11906" w:h="16838" w:code="9"/>
          <w:pgMar w:top="1418" w:right="1418" w:bottom="1418" w:left="1418" w:header="709" w:footer="709" w:gutter="0"/>
          <w:cols w:space="708"/>
          <w:titlePg/>
          <w:docGrid w:linePitch="360"/>
        </w:sectPr>
      </w:pPr>
    </w:p>
    <w:p w14:paraId="032BED23" w14:textId="77777777" w:rsidR="00E01870" w:rsidRPr="00E55A11" w:rsidRDefault="00E01870" w:rsidP="00E01870">
      <w:pPr>
        <w:pStyle w:val="Tekstpodstawowy"/>
        <w:jc w:val="left"/>
        <w:rPr>
          <w:rFonts w:ascii="Arial" w:hAnsi="Arial" w:cs="Arial"/>
          <w:spacing w:val="4"/>
          <w:sz w:val="20"/>
          <w:szCs w:val="20"/>
        </w:rPr>
      </w:pPr>
      <w:r w:rsidRPr="00E55A11">
        <w:rPr>
          <w:rFonts w:ascii="Arial" w:hAnsi="Arial" w:cs="Arial"/>
          <w:spacing w:val="4"/>
          <w:sz w:val="20"/>
          <w:szCs w:val="20"/>
        </w:rPr>
        <w:lastRenderedPageBreak/>
        <w:t xml:space="preserve">Załącznik nr </w:t>
      </w:r>
      <w:r w:rsidR="0013148D">
        <w:rPr>
          <w:rFonts w:ascii="Arial" w:hAnsi="Arial" w:cs="Arial"/>
          <w:spacing w:val="4"/>
          <w:sz w:val="20"/>
          <w:szCs w:val="20"/>
        </w:rPr>
        <w:t>6</w:t>
      </w:r>
      <w:r w:rsidRPr="00E55A11">
        <w:rPr>
          <w:rFonts w:ascii="Arial" w:hAnsi="Arial" w:cs="Arial"/>
          <w:spacing w:val="4"/>
          <w:sz w:val="20"/>
          <w:szCs w:val="20"/>
        </w:rPr>
        <w:t xml:space="preserve">: </w:t>
      </w:r>
      <w:r w:rsidR="005B59A8" w:rsidRPr="00E55A11">
        <w:rPr>
          <w:rFonts w:ascii="Arial" w:hAnsi="Arial" w:cs="Arial"/>
          <w:spacing w:val="4"/>
          <w:sz w:val="20"/>
          <w:szCs w:val="20"/>
        </w:rPr>
        <w:t>Wzór Klauzuli informacyjnej</w:t>
      </w:r>
    </w:p>
    <w:p w14:paraId="47351AED" w14:textId="77777777" w:rsidR="005B59A8" w:rsidRPr="00E55A11" w:rsidRDefault="005B59A8" w:rsidP="00E01870">
      <w:pPr>
        <w:pStyle w:val="Tekstpodstawowy"/>
        <w:jc w:val="left"/>
        <w:rPr>
          <w:rFonts w:ascii="Arial" w:hAnsi="Arial" w:cs="Arial"/>
          <w:sz w:val="20"/>
          <w:szCs w:val="20"/>
        </w:rPr>
      </w:pPr>
    </w:p>
    <w:p w14:paraId="5B56CD51" w14:textId="77777777" w:rsidR="005B59A8" w:rsidRPr="00E55A11" w:rsidRDefault="005B59A8" w:rsidP="00694392">
      <w:pPr>
        <w:pStyle w:val="Tekstpodstawowy"/>
        <w:jc w:val="center"/>
        <w:rPr>
          <w:rFonts w:ascii="Arial" w:hAnsi="Arial" w:cs="Arial"/>
          <w:b/>
          <w:i/>
          <w:sz w:val="20"/>
          <w:szCs w:val="20"/>
        </w:rPr>
      </w:pPr>
      <w:r w:rsidRPr="00E55A11">
        <w:rPr>
          <w:rFonts w:ascii="Arial" w:hAnsi="Arial" w:cs="Arial"/>
          <w:b/>
          <w:i/>
          <w:sz w:val="20"/>
          <w:szCs w:val="20"/>
        </w:rPr>
        <w:t>KLAUZULA INFORMACYJNA</w:t>
      </w:r>
    </w:p>
    <w:p w14:paraId="2C0F7764" w14:textId="1C831355" w:rsidR="005B59A8" w:rsidRPr="00E55A11" w:rsidRDefault="00694392" w:rsidP="005B59A8">
      <w:pPr>
        <w:pStyle w:val="Tekstpodstawowy"/>
        <w:jc w:val="left"/>
        <w:rPr>
          <w:rFonts w:ascii="Arial" w:hAnsi="Arial" w:cs="Arial"/>
          <w:sz w:val="20"/>
          <w:szCs w:val="20"/>
        </w:rPr>
      </w:pPr>
      <w:r w:rsidRPr="00E55A11">
        <w:rPr>
          <w:rFonts w:ascii="Arial" w:hAnsi="Arial" w:cs="Arial"/>
          <w:sz w:val="20"/>
          <w:szCs w:val="20"/>
        </w:rPr>
        <w:t>(obowiązek informacyjny realizowany w związku z art. 13 Rozporządzenia Parlamentu Europejskiego i Rady (UE) 2016/679)</w:t>
      </w:r>
    </w:p>
    <w:p w14:paraId="6863FE6F" w14:textId="77777777" w:rsidR="00694392" w:rsidRPr="00E55A11" w:rsidRDefault="00694392" w:rsidP="005B59A8">
      <w:pPr>
        <w:pStyle w:val="Tekstpodstawowy"/>
        <w:jc w:val="left"/>
        <w:rPr>
          <w:rFonts w:ascii="Arial" w:hAnsi="Arial" w:cs="Arial"/>
          <w:sz w:val="20"/>
          <w:szCs w:val="20"/>
        </w:rPr>
      </w:pPr>
    </w:p>
    <w:p w14:paraId="5F24D09F" w14:textId="77777777" w:rsidR="00694392" w:rsidRPr="00E55A11" w:rsidRDefault="005B59A8" w:rsidP="005B59A8">
      <w:pPr>
        <w:pStyle w:val="Tekstpodstawowy"/>
        <w:jc w:val="left"/>
        <w:rPr>
          <w:rFonts w:ascii="Arial" w:hAnsi="Arial" w:cs="Arial"/>
          <w:sz w:val="20"/>
          <w:szCs w:val="20"/>
        </w:rPr>
      </w:pPr>
      <w:r w:rsidRPr="00E55A11">
        <w:rPr>
          <w:rFonts w:ascii="Arial" w:hAnsi="Arial" w:cs="Arial"/>
          <w:sz w:val="20"/>
          <w:szCs w:val="20"/>
        </w:rPr>
        <w:t xml:space="preserve">W związku z przystąpieniem do Projektu pn. </w:t>
      </w:r>
    </w:p>
    <w:p w14:paraId="22645DF9" w14:textId="77777777" w:rsidR="00694392" w:rsidRPr="00E55A11" w:rsidRDefault="00694392" w:rsidP="00694392">
      <w:pPr>
        <w:spacing w:after="120" w:line="271" w:lineRule="auto"/>
        <w:rPr>
          <w:rFonts w:ascii="Arial" w:hAnsi="Arial" w:cs="Arial"/>
          <w:sz w:val="20"/>
          <w:szCs w:val="20"/>
        </w:rPr>
      </w:pPr>
      <w:r w:rsidRPr="00E55A11">
        <w:rPr>
          <w:rFonts w:ascii="Arial" w:hAnsi="Arial" w:cs="Arial"/>
          <w:sz w:val="20"/>
          <w:szCs w:val="20"/>
        </w:rPr>
        <w:t>……………………………………………</w:t>
      </w:r>
      <w:r w:rsidR="008D1EA5" w:rsidRPr="00E55A11">
        <w:rPr>
          <w:rFonts w:ascii="Arial" w:hAnsi="Arial" w:cs="Arial"/>
          <w:sz w:val="20"/>
          <w:szCs w:val="20"/>
        </w:rPr>
        <w:t>………………………</w:t>
      </w:r>
      <w:r w:rsidRPr="00E55A11">
        <w:rPr>
          <w:rFonts w:ascii="Arial" w:hAnsi="Arial" w:cs="Arial"/>
          <w:sz w:val="20"/>
          <w:szCs w:val="20"/>
        </w:rPr>
        <w:t>………….. przyjmuję do wiadomości, iż:</w:t>
      </w:r>
    </w:p>
    <w:p w14:paraId="7F75D6BF" w14:textId="77777777" w:rsidR="00694392" w:rsidRPr="00E55A11" w:rsidRDefault="00694392" w:rsidP="009D3F46">
      <w:pPr>
        <w:numPr>
          <w:ilvl w:val="0"/>
          <w:numId w:val="58"/>
        </w:numPr>
        <w:suppressAutoHyphens/>
        <w:spacing w:after="120" w:line="271" w:lineRule="auto"/>
        <w:rPr>
          <w:rFonts w:ascii="Arial" w:hAnsi="Arial" w:cs="Arial"/>
          <w:sz w:val="20"/>
          <w:szCs w:val="20"/>
        </w:rPr>
      </w:pPr>
      <w:r w:rsidRPr="00E55A11">
        <w:rPr>
          <w:rFonts w:ascii="Arial" w:hAnsi="Arial" w:cs="Arial"/>
          <w:sz w:val="20"/>
          <w:szCs w:val="20"/>
        </w:rPr>
        <w:t xml:space="preserve">Administratorem moich danych osobowych jest Beneficjent tj. …………………..,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 2021-2027 tj. Wojewódzkiemu Urzędowi Pracy w Szczecinie, Instytucji Koordynującej Umowę Partnerstwa tj. Ministrowi właściwemu do spraw rozwoju regionalnego oraz podmiotom, które na zlecenie </w:t>
      </w:r>
      <w:r w:rsidR="0008374D" w:rsidRPr="00E55A11">
        <w:rPr>
          <w:rFonts w:ascii="Arial" w:hAnsi="Arial" w:cs="Arial"/>
          <w:sz w:val="20"/>
          <w:szCs w:val="20"/>
        </w:rPr>
        <w:t>B</w:t>
      </w:r>
      <w:r w:rsidRPr="00E55A11">
        <w:rPr>
          <w:rFonts w:ascii="Arial" w:hAnsi="Arial" w:cs="Arial"/>
          <w:sz w:val="20"/>
          <w:szCs w:val="20"/>
        </w:rPr>
        <w:t xml:space="preserve">eneficjenta uczestniczą w realizacji Projektu -………………………………………………………………………………… ………………………………………………. (nazwa i adres ww. podmiotów). </w:t>
      </w:r>
    </w:p>
    <w:p w14:paraId="66BC4D8D" w14:textId="77777777" w:rsidR="00694392" w:rsidRPr="00E55A11" w:rsidRDefault="00694392" w:rsidP="009D3F46">
      <w:pPr>
        <w:numPr>
          <w:ilvl w:val="0"/>
          <w:numId w:val="58"/>
        </w:numPr>
        <w:suppressAutoHyphens/>
        <w:spacing w:after="120" w:line="271" w:lineRule="auto"/>
        <w:rPr>
          <w:rFonts w:ascii="Arial" w:hAnsi="Arial" w:cs="Arial"/>
          <w:sz w:val="20"/>
          <w:szCs w:val="20"/>
        </w:rPr>
      </w:pPr>
      <w:r w:rsidRPr="00E55A11">
        <w:rPr>
          <w:rFonts w:ascii="Arial" w:hAnsi="Arial" w:cs="Arial"/>
          <w:sz w:val="20"/>
          <w:szCs w:val="20"/>
        </w:rPr>
        <w:t xml:space="preserve">Moje dane osobowe mogą zostać przekazane podmiotom realizującym badania ewaluacyjne na zlecenie Instytucji Zarządzającej, Instytucji Pośredniczącej lub </w:t>
      </w:r>
      <w:r w:rsidR="0008374D" w:rsidRPr="00E55A11">
        <w:rPr>
          <w:rFonts w:ascii="Arial" w:hAnsi="Arial" w:cs="Arial"/>
          <w:sz w:val="20"/>
          <w:szCs w:val="20"/>
        </w:rPr>
        <w:t>B</w:t>
      </w:r>
      <w:r w:rsidRPr="00E55A11">
        <w:rPr>
          <w:rFonts w:ascii="Arial" w:hAnsi="Arial" w:cs="Arial"/>
          <w:sz w:val="20"/>
          <w:szCs w:val="20"/>
        </w:rPr>
        <w:t xml:space="preserve">eneficjenta.  Moje dane osobowe mogą zostać również powierzone specjalistycznym firmom, realizującym na zlecenie Instytucji Zarządzającej, Instytucji Pośredniczącej oraz </w:t>
      </w:r>
      <w:r w:rsidR="0008374D" w:rsidRPr="00E55A11">
        <w:rPr>
          <w:rFonts w:ascii="Arial" w:hAnsi="Arial" w:cs="Arial"/>
          <w:sz w:val="20"/>
          <w:szCs w:val="20"/>
        </w:rPr>
        <w:t>B</w:t>
      </w:r>
      <w:r w:rsidRPr="00E55A11">
        <w:rPr>
          <w:rFonts w:ascii="Arial" w:hAnsi="Arial" w:cs="Arial"/>
          <w:sz w:val="20"/>
          <w:szCs w:val="20"/>
        </w:rPr>
        <w:t>eneficjenta kontrole i audyt w ramach FEPZ 2021-2027. W przypadku prowadzenia korespondencji dane będą przekazane podmiotom świadczącym usługi pocztowe, a także stronom i innym uczestnikom postępowań administracyjnych.</w:t>
      </w:r>
    </w:p>
    <w:p w14:paraId="60F81747" w14:textId="7DD448D4" w:rsidR="00694392" w:rsidRPr="00E55A11" w:rsidRDefault="00694392" w:rsidP="009D3F46">
      <w:pPr>
        <w:pStyle w:val="Akapitzlist"/>
        <w:numPr>
          <w:ilvl w:val="0"/>
          <w:numId w:val="58"/>
        </w:numPr>
        <w:spacing w:before="40" w:after="40" w:line="271" w:lineRule="auto"/>
        <w:contextualSpacing/>
        <w:rPr>
          <w:rFonts w:ascii="Arial" w:hAnsi="Arial" w:cs="Arial"/>
          <w:sz w:val="20"/>
          <w:szCs w:val="20"/>
        </w:rPr>
      </w:pPr>
      <w:r w:rsidRPr="00E55A11">
        <w:rPr>
          <w:rFonts w:ascii="Arial" w:hAnsi="Arial" w:cs="Arial"/>
          <w:sz w:val="20"/>
          <w:szCs w:val="20"/>
        </w:rPr>
        <w:t xml:space="preserve">Przetwarzanie moich danych osobowych jest zgodne z prawem i spełnia warunki, o których mowa w art. 6 ust. 1 lit. c oraz art. 9 ust. 2 lit. g Rozporządzenia Parlamentu Europejskiego i Rady (UE) 2016/679 RODO </w:t>
      </w:r>
      <w:r w:rsidRPr="00E55A11">
        <w:rPr>
          <w:rFonts w:ascii="Arial" w:hAnsi="Arial" w:cs="Arial"/>
          <w:bCs/>
          <w:sz w:val="20"/>
          <w:szCs w:val="20"/>
        </w:rPr>
        <w:t>– dane osobowe są niezbędne dla realizacji Programu Fundusze Europejskie dla Pomorza Zachodniego 2021-2027 (FEPZ) na podstawie:</w:t>
      </w:r>
      <w:r w:rsidRPr="00E55A11">
        <w:rPr>
          <w:rFonts w:ascii="Arial" w:hAnsi="Arial" w:cs="Arial"/>
          <w:sz w:val="20"/>
          <w:szCs w:val="20"/>
        </w:rPr>
        <w:t xml:space="preserve"> </w:t>
      </w:r>
    </w:p>
    <w:p w14:paraId="28A1DEB4" w14:textId="77777777" w:rsidR="00694392" w:rsidRPr="00E55A11" w:rsidRDefault="00694392" w:rsidP="009D3F46">
      <w:pPr>
        <w:pStyle w:val="oj-doc-ti"/>
        <w:numPr>
          <w:ilvl w:val="0"/>
          <w:numId w:val="85"/>
        </w:numPr>
        <w:spacing w:line="271" w:lineRule="auto"/>
        <w:rPr>
          <w:rFonts w:ascii="Arial" w:hAnsi="Arial" w:cs="Arial"/>
          <w:sz w:val="20"/>
          <w:szCs w:val="20"/>
        </w:rPr>
      </w:pPr>
      <w:r w:rsidRPr="00E55A11">
        <w:rPr>
          <w:rFonts w:ascii="Arial" w:hAnsi="Arial" w:cs="Arial"/>
          <w:sz w:val="20"/>
          <w:szCs w:val="20"/>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4E9660C" w14:textId="77777777" w:rsidR="00694392" w:rsidRPr="00E55A11" w:rsidRDefault="00694392" w:rsidP="009D3F46">
      <w:pPr>
        <w:pStyle w:val="oj-doc-ti"/>
        <w:numPr>
          <w:ilvl w:val="0"/>
          <w:numId w:val="85"/>
        </w:numPr>
        <w:spacing w:line="271" w:lineRule="auto"/>
        <w:rPr>
          <w:rFonts w:ascii="Arial" w:eastAsia="Calibri" w:hAnsi="Arial" w:cs="Arial"/>
          <w:sz w:val="20"/>
          <w:szCs w:val="20"/>
        </w:rPr>
      </w:pPr>
      <w:r w:rsidRPr="00E55A11">
        <w:rPr>
          <w:rFonts w:ascii="Arial" w:eastAsia="Calibri" w:hAnsi="Arial" w:cs="Arial"/>
          <w:sz w:val="20"/>
          <w:szCs w:val="20"/>
        </w:rPr>
        <w:t xml:space="preserve">Rozporządzenia Parlamentu Europejskiego I Rady (UE) 2021/1057 z dnia 24 czerwca 2021 r. ustanawiające Europejski Fundusz Społeczny Plus (EFS+) oraz uchylające rozporządzenie (UE) nr 1296/2013; </w:t>
      </w:r>
    </w:p>
    <w:p w14:paraId="68FCBF36" w14:textId="77777777" w:rsidR="00694392" w:rsidRPr="00E55A11" w:rsidRDefault="00694392" w:rsidP="009D3F46">
      <w:pPr>
        <w:pStyle w:val="oj-doc-ti"/>
        <w:numPr>
          <w:ilvl w:val="0"/>
          <w:numId w:val="85"/>
        </w:numPr>
        <w:spacing w:line="271" w:lineRule="auto"/>
        <w:rPr>
          <w:rFonts w:ascii="Arial" w:eastAsia="Calibri" w:hAnsi="Arial" w:cs="Arial"/>
          <w:sz w:val="20"/>
          <w:szCs w:val="20"/>
        </w:rPr>
      </w:pPr>
      <w:r w:rsidRPr="00E55A11">
        <w:rPr>
          <w:rFonts w:ascii="Arial" w:eastAsia="Calibri" w:hAnsi="Arial" w:cs="Arial"/>
          <w:sz w:val="20"/>
          <w:szCs w:val="20"/>
        </w:rPr>
        <w:t>Ustawy z dnia 28 kwietnia 2022 r. o zasadach realizacji zadań finansowanych ze środków europejskich w perspektywie finansowej 2021–2027</w:t>
      </w:r>
      <w:r w:rsidRPr="00E55A11" w:rsidDel="001D007B">
        <w:rPr>
          <w:rFonts w:ascii="Arial" w:eastAsia="Calibri" w:hAnsi="Arial" w:cs="Arial"/>
          <w:sz w:val="20"/>
          <w:szCs w:val="20"/>
        </w:rPr>
        <w:t xml:space="preserve"> </w:t>
      </w:r>
      <w:r w:rsidRPr="00E55A11">
        <w:rPr>
          <w:rFonts w:ascii="Arial" w:eastAsia="Calibri" w:hAnsi="Arial" w:cs="Arial"/>
          <w:sz w:val="20"/>
          <w:szCs w:val="20"/>
        </w:rPr>
        <w:t xml:space="preserve">(Dz.U. 2022 poz. 1079 z </w:t>
      </w:r>
      <w:proofErr w:type="spellStart"/>
      <w:r w:rsidRPr="00E55A11">
        <w:rPr>
          <w:rFonts w:ascii="Arial" w:eastAsia="Calibri" w:hAnsi="Arial" w:cs="Arial"/>
          <w:sz w:val="20"/>
          <w:szCs w:val="20"/>
        </w:rPr>
        <w:t>późn</w:t>
      </w:r>
      <w:proofErr w:type="spellEnd"/>
      <w:r w:rsidRPr="00E55A11">
        <w:rPr>
          <w:rFonts w:ascii="Arial" w:eastAsia="Calibri" w:hAnsi="Arial" w:cs="Arial"/>
          <w:sz w:val="20"/>
          <w:szCs w:val="20"/>
        </w:rPr>
        <w:t>. zm.);</w:t>
      </w:r>
    </w:p>
    <w:p w14:paraId="43406730" w14:textId="77777777" w:rsidR="00694392" w:rsidRPr="00E55A11" w:rsidRDefault="004031C6" w:rsidP="009D3F46">
      <w:pPr>
        <w:numPr>
          <w:ilvl w:val="0"/>
          <w:numId w:val="58"/>
        </w:numPr>
        <w:suppressAutoHyphens/>
        <w:spacing w:after="120" w:line="271" w:lineRule="auto"/>
        <w:rPr>
          <w:rFonts w:ascii="Arial" w:hAnsi="Arial" w:cs="Arial"/>
          <w:sz w:val="20"/>
          <w:szCs w:val="20"/>
        </w:rPr>
      </w:pPr>
      <w:r w:rsidRPr="00E55A11">
        <w:rPr>
          <w:rFonts w:ascii="Arial" w:hAnsi="Arial" w:cs="Arial"/>
          <w:sz w:val="20"/>
          <w:szCs w:val="20"/>
        </w:rPr>
        <w:t xml:space="preserve">Udostępnione przeze mnie </w:t>
      </w:r>
      <w:r w:rsidR="00694392" w:rsidRPr="00E55A11">
        <w:rPr>
          <w:rFonts w:ascii="Arial" w:hAnsi="Arial" w:cs="Arial"/>
          <w:sz w:val="20"/>
          <w:szCs w:val="20"/>
        </w:rPr>
        <w:t>dane osobowe będą przetwarzane wyłącznie w celu realizacji Projektu pn. …………………………………………………………….., w szczególności potwierdzenia kwalifikowalności wydatków, udzielenia wsparcia, monitoringu, ewaluacji, rozliczenia projektu, zachowania trwałości projektu, kontroli, audytu i sprawozdawczości oraz działań informacyjno-promocyjnych w ramach FEPZ 2021-2027.</w:t>
      </w:r>
    </w:p>
    <w:p w14:paraId="1EBFA668" w14:textId="5543514D" w:rsidR="00694392" w:rsidRPr="00E55A11" w:rsidRDefault="00694392" w:rsidP="009D3F46">
      <w:pPr>
        <w:numPr>
          <w:ilvl w:val="0"/>
          <w:numId w:val="58"/>
        </w:numPr>
        <w:suppressAutoHyphens/>
        <w:spacing w:after="120" w:line="271" w:lineRule="auto"/>
        <w:rPr>
          <w:rFonts w:ascii="Arial" w:hAnsi="Arial" w:cs="Arial"/>
          <w:sz w:val="20"/>
          <w:szCs w:val="20"/>
        </w:rPr>
      </w:pPr>
      <w:bookmarkStart w:id="48" w:name="_Hlk131669732"/>
      <w:r w:rsidRPr="00E55A11">
        <w:rPr>
          <w:rFonts w:ascii="Arial" w:hAnsi="Arial" w:cs="Arial"/>
          <w:sz w:val="20"/>
          <w:szCs w:val="20"/>
        </w:rPr>
        <w:t xml:space="preserve">Dodatkowo w terminie 4 tygodni po zakończeniu udziału w projekcie przekażę beneficjentowi dane dotyczące mojego statusu na rynku pracy oraz informacje na temat udziału w kształceniu lub </w:t>
      </w:r>
      <w:r w:rsidRPr="00E55A11">
        <w:rPr>
          <w:rFonts w:ascii="Arial" w:hAnsi="Arial" w:cs="Arial"/>
          <w:sz w:val="20"/>
          <w:szCs w:val="20"/>
        </w:rPr>
        <w:lastRenderedPageBreak/>
        <w:t>szkoleniu oraz uzyskania kwalifikacji lub nabycia kompetencji. W ciągu ……miesięcy po zakończeniu udziału w projekcie udostępnię dane dotyczące mojego statusu na rynku pracy</w:t>
      </w:r>
      <w:r w:rsidR="00B2157D" w:rsidRPr="00B2157D">
        <w:rPr>
          <w:rFonts w:ascii="Arial" w:hAnsi="Arial" w:cs="Arial"/>
          <w:sz w:val="20"/>
          <w:szCs w:val="20"/>
          <w:vertAlign w:val="superscript"/>
        </w:rPr>
        <w:footnoteReference w:id="126"/>
      </w:r>
      <w:r w:rsidRPr="00E55A11">
        <w:rPr>
          <w:rFonts w:ascii="Arial" w:hAnsi="Arial" w:cs="Arial"/>
          <w:sz w:val="20"/>
          <w:szCs w:val="20"/>
        </w:rPr>
        <w:t>.</w:t>
      </w:r>
    </w:p>
    <w:bookmarkEnd w:id="48"/>
    <w:p w14:paraId="395F9C94" w14:textId="77777777" w:rsidR="00694392" w:rsidRPr="00E55A11" w:rsidRDefault="00694392" w:rsidP="009D3F46">
      <w:pPr>
        <w:numPr>
          <w:ilvl w:val="0"/>
          <w:numId w:val="58"/>
        </w:numPr>
        <w:suppressAutoHyphens/>
        <w:spacing w:after="120" w:line="271" w:lineRule="auto"/>
        <w:rPr>
          <w:rFonts w:ascii="Arial" w:hAnsi="Arial" w:cs="Arial"/>
          <w:sz w:val="20"/>
          <w:szCs w:val="20"/>
        </w:rPr>
      </w:pPr>
      <w:r w:rsidRPr="00E55A11">
        <w:rPr>
          <w:rFonts w:ascii="Arial" w:hAnsi="Arial" w:cs="Arial"/>
          <w:sz w:val="20"/>
          <w:szCs w:val="20"/>
          <w:lang w:eastAsia="ar-SA"/>
        </w:rPr>
        <w:t>Moje dane osobowe nie będą poddawane zautomatyzowanemu podejmowaniu decyzji.</w:t>
      </w:r>
    </w:p>
    <w:p w14:paraId="2406A778" w14:textId="77777777" w:rsidR="00694392" w:rsidRPr="00E55A11" w:rsidRDefault="00694392" w:rsidP="009D3F46">
      <w:pPr>
        <w:numPr>
          <w:ilvl w:val="0"/>
          <w:numId w:val="58"/>
        </w:numPr>
        <w:suppressAutoHyphens/>
        <w:spacing w:after="120" w:line="271" w:lineRule="auto"/>
        <w:rPr>
          <w:rFonts w:ascii="Arial" w:hAnsi="Arial" w:cs="Arial"/>
          <w:sz w:val="20"/>
          <w:szCs w:val="20"/>
        </w:rPr>
      </w:pPr>
      <w:r w:rsidRPr="00E55A11">
        <w:rPr>
          <w:rFonts w:ascii="Arial" w:hAnsi="Arial" w:cs="Arial"/>
          <w:sz w:val="20"/>
          <w:szCs w:val="20"/>
        </w:rPr>
        <w:t xml:space="preserve">Moje dane osobowe będą przechowywane do czasu rozliczenia FEPZ 2021-2027 oraz zakończenia archiwizowania dokumentacji. </w:t>
      </w:r>
    </w:p>
    <w:p w14:paraId="2E5367EF" w14:textId="77777777" w:rsidR="00694392" w:rsidRPr="00E55A11" w:rsidRDefault="00694392" w:rsidP="009D3F46">
      <w:pPr>
        <w:numPr>
          <w:ilvl w:val="0"/>
          <w:numId w:val="58"/>
        </w:numPr>
        <w:suppressAutoHyphens/>
        <w:spacing w:after="120" w:line="271" w:lineRule="auto"/>
        <w:rPr>
          <w:rFonts w:ascii="Arial" w:hAnsi="Arial" w:cs="Arial"/>
          <w:sz w:val="20"/>
          <w:szCs w:val="20"/>
        </w:rPr>
      </w:pPr>
      <w:r w:rsidRPr="00E55A11">
        <w:rPr>
          <w:rFonts w:ascii="Arial" w:hAnsi="Arial" w:cs="Arial"/>
          <w:sz w:val="20"/>
          <w:szCs w:val="20"/>
        </w:rPr>
        <w:t>W sprawach związanych z moimi danymi mogę kontaktować się z właściwym Inspektorem Ochrony Danych odpowiednio pod wskazanym adresem poczty elektronicznej:</w:t>
      </w:r>
    </w:p>
    <w:p w14:paraId="7D1614C7" w14:textId="77777777" w:rsidR="00694392" w:rsidRPr="00E55A11" w:rsidRDefault="00694392"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hyperlink r:id="rId12" w:history="1">
        <w:r w:rsidRPr="00E55A11">
          <w:rPr>
            <w:rStyle w:val="Hipercze"/>
            <w:rFonts w:ascii="Arial" w:hAnsi="Arial" w:cs="Arial"/>
            <w:color w:val="auto"/>
            <w:sz w:val="20"/>
            <w:szCs w:val="20"/>
            <w:u w:val="none"/>
          </w:rPr>
          <w:t>iod@wup.pl</w:t>
        </w:r>
      </w:hyperlink>
      <w:r w:rsidRPr="00E55A11">
        <w:rPr>
          <w:rFonts w:ascii="Arial" w:hAnsi="Arial" w:cs="Arial"/>
          <w:sz w:val="20"/>
          <w:szCs w:val="20"/>
          <w:lang w:eastAsia="pl-PL"/>
        </w:rPr>
        <w:t xml:space="preserve"> </w:t>
      </w:r>
    </w:p>
    <w:p w14:paraId="53280376" w14:textId="77777777" w:rsidR="00895F4D" w:rsidRPr="00E55A11" w:rsidRDefault="00895F4D" w:rsidP="00895F4D">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r w:rsidRPr="00E55A11">
        <w:rPr>
          <w:rStyle w:val="Hipercze"/>
          <w:rFonts w:ascii="Arial" w:hAnsi="Arial" w:cs="Arial"/>
          <w:i/>
          <w:color w:val="auto"/>
          <w:sz w:val="20"/>
          <w:szCs w:val="20"/>
          <w:u w:val="none"/>
          <w:lang w:eastAsia="pl-PL"/>
        </w:rPr>
        <w:t>/należy wskazać adres poczty elektronicznej IOD Beneficjanta/(jeśli dotyczy)</w:t>
      </w:r>
      <w:r w:rsidRPr="00E55A11">
        <w:rPr>
          <w:rFonts w:ascii="Arial" w:hAnsi="Arial" w:cs="Arial"/>
          <w:sz w:val="20"/>
          <w:szCs w:val="20"/>
          <w:lang w:eastAsia="pl-PL"/>
        </w:rPr>
        <w:t>;</w:t>
      </w:r>
    </w:p>
    <w:p w14:paraId="12D0C93C" w14:textId="77777777" w:rsidR="00694392" w:rsidRPr="00E55A11" w:rsidRDefault="00694392" w:rsidP="009D3F46">
      <w:pPr>
        <w:numPr>
          <w:ilvl w:val="0"/>
          <w:numId w:val="58"/>
        </w:numPr>
        <w:suppressAutoHyphens/>
        <w:spacing w:line="271" w:lineRule="auto"/>
        <w:rPr>
          <w:rFonts w:ascii="Arial" w:hAnsi="Arial" w:cs="Arial"/>
          <w:sz w:val="20"/>
          <w:szCs w:val="20"/>
        </w:rPr>
      </w:pPr>
      <w:r w:rsidRPr="00E55A11">
        <w:rPr>
          <w:rFonts w:ascii="Arial" w:hAnsi="Arial" w:cs="Arial"/>
          <w:sz w:val="20"/>
          <w:szCs w:val="20"/>
        </w:rPr>
        <w:t>Mam prawo do wniesienia skargi do organu nadzorczego, którym jest  Prezes Urzędu Ochrony Danych Osobowych z siedzibą przy ul. Stawki 2, 00-193 Warszawa.</w:t>
      </w:r>
    </w:p>
    <w:p w14:paraId="6EC4BA77" w14:textId="77777777" w:rsidR="00694392" w:rsidRPr="00E55A11" w:rsidRDefault="00694392" w:rsidP="009D3F46">
      <w:pPr>
        <w:numPr>
          <w:ilvl w:val="0"/>
          <w:numId w:val="58"/>
        </w:numPr>
        <w:suppressAutoHyphens/>
        <w:spacing w:after="120" w:line="271" w:lineRule="auto"/>
        <w:rPr>
          <w:rFonts w:ascii="Arial" w:hAnsi="Arial" w:cs="Arial"/>
          <w:strike/>
          <w:sz w:val="20"/>
          <w:szCs w:val="20"/>
        </w:rPr>
      </w:pPr>
      <w:r w:rsidRPr="00E55A11">
        <w:rPr>
          <w:rFonts w:ascii="Arial" w:hAnsi="Arial" w:cs="Arial"/>
          <w:sz w:val="20"/>
          <w:szCs w:val="20"/>
        </w:rPr>
        <w:t xml:space="preserve">Mam prawo do dostępu do swoich danych osobowych oraz prawo ich sprostowania. </w:t>
      </w:r>
    </w:p>
    <w:p w14:paraId="0C3265DD" w14:textId="2683BD4F" w:rsidR="00694392" w:rsidRPr="00E55A11" w:rsidRDefault="00694392" w:rsidP="009D3F46">
      <w:pPr>
        <w:numPr>
          <w:ilvl w:val="0"/>
          <w:numId w:val="58"/>
        </w:numPr>
        <w:suppressAutoHyphens/>
        <w:spacing w:after="120" w:line="271" w:lineRule="auto"/>
        <w:rPr>
          <w:rFonts w:ascii="Arial" w:hAnsi="Arial" w:cs="Arial"/>
          <w:strike/>
          <w:sz w:val="20"/>
          <w:szCs w:val="20"/>
        </w:rPr>
      </w:pPr>
      <w:r w:rsidRPr="00E55A11">
        <w:rPr>
          <w:rFonts w:ascii="Arial" w:hAnsi="Arial" w:cs="Arial"/>
          <w:sz w:val="20"/>
          <w:szCs w:val="20"/>
        </w:rPr>
        <w:t>Przysługuje mi prawo do ograniczenia przetwarzania, pod warunkiem, że dane nie są już niezbędne dla celów, do których zostały zebrane oraz, o ile minął wymagalny okres archiwizacji tych danych u Administratora.</w:t>
      </w:r>
    </w:p>
    <w:p w14:paraId="047A81DE" w14:textId="77777777" w:rsidR="00694392" w:rsidRPr="00E55A11" w:rsidRDefault="00694392" w:rsidP="009D3F46">
      <w:pPr>
        <w:numPr>
          <w:ilvl w:val="0"/>
          <w:numId w:val="58"/>
        </w:numPr>
        <w:suppressAutoHyphens/>
        <w:spacing w:after="120" w:line="271" w:lineRule="auto"/>
        <w:rPr>
          <w:rFonts w:ascii="Arial" w:hAnsi="Arial" w:cs="Arial"/>
          <w:sz w:val="20"/>
          <w:szCs w:val="20"/>
        </w:rPr>
      </w:pPr>
      <w:r w:rsidRPr="00E55A11">
        <w:rPr>
          <w:rFonts w:ascii="Arial" w:hAnsi="Arial" w:cs="Arial"/>
          <w:sz w:val="20"/>
          <w:szCs w:val="20"/>
        </w:rPr>
        <w:t xml:space="preserve">Podanie danych jest warunkiem </w:t>
      </w:r>
      <w:r w:rsidR="00936047" w:rsidRPr="00E55A11">
        <w:rPr>
          <w:rFonts w:ascii="Arial" w:hAnsi="Arial" w:cs="Arial"/>
          <w:sz w:val="20"/>
          <w:szCs w:val="20"/>
        </w:rPr>
        <w:t>wynikającym z ustawy wdrożeniowej</w:t>
      </w:r>
      <w:r w:rsidRPr="00E55A11">
        <w:rPr>
          <w:rFonts w:ascii="Arial" w:hAnsi="Arial" w:cs="Arial"/>
          <w:sz w:val="20"/>
          <w:szCs w:val="20"/>
        </w:rPr>
        <w:t>, a odmowa ich podania jest równoznaczna z brakiem możliwości udzielenia wsparcia w ramach projektu.</w:t>
      </w:r>
    </w:p>
    <w:p w14:paraId="6AD4C610" w14:textId="77777777" w:rsidR="00694392" w:rsidRPr="00E55A11" w:rsidRDefault="00694392" w:rsidP="00694392">
      <w:pPr>
        <w:suppressAutoHyphens/>
        <w:spacing w:after="120" w:line="271" w:lineRule="auto"/>
        <w:ind w:left="360"/>
        <w:rPr>
          <w:rFonts w:ascii="Arial" w:hAnsi="Arial" w:cs="Arial"/>
          <w:sz w:val="20"/>
          <w:szCs w:val="20"/>
        </w:rPr>
      </w:pPr>
    </w:p>
    <w:p w14:paraId="7FBF384A" w14:textId="77777777" w:rsidR="00694392" w:rsidRPr="00E55A11"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E55A11" w14:paraId="67D65E6A" w14:textId="77777777" w:rsidTr="00B402E1">
        <w:tc>
          <w:tcPr>
            <w:tcW w:w="4248" w:type="dxa"/>
            <w:shd w:val="clear" w:color="auto" w:fill="auto"/>
          </w:tcPr>
          <w:p w14:paraId="65DF5F0C" w14:textId="77777777" w:rsidR="00694392" w:rsidRPr="00E55A11" w:rsidRDefault="00694392" w:rsidP="00B402E1">
            <w:pPr>
              <w:spacing w:line="271" w:lineRule="auto"/>
              <w:rPr>
                <w:rFonts w:ascii="Arial" w:hAnsi="Arial" w:cs="Arial"/>
                <w:sz w:val="20"/>
                <w:szCs w:val="20"/>
              </w:rPr>
            </w:pPr>
            <w:r w:rsidRPr="00E55A11">
              <w:rPr>
                <w:rFonts w:ascii="Arial" w:hAnsi="Arial" w:cs="Arial"/>
                <w:sz w:val="20"/>
                <w:szCs w:val="20"/>
              </w:rPr>
              <w:t>…..………………………………………</w:t>
            </w:r>
          </w:p>
        </w:tc>
        <w:tc>
          <w:tcPr>
            <w:tcW w:w="4964" w:type="dxa"/>
            <w:shd w:val="clear" w:color="auto" w:fill="auto"/>
          </w:tcPr>
          <w:p w14:paraId="454E4C6A" w14:textId="77777777" w:rsidR="00694392" w:rsidRPr="00E55A11" w:rsidRDefault="00694392" w:rsidP="00B402E1">
            <w:pPr>
              <w:spacing w:line="271" w:lineRule="auto"/>
              <w:rPr>
                <w:rFonts w:ascii="Arial" w:hAnsi="Arial" w:cs="Arial"/>
                <w:sz w:val="20"/>
                <w:szCs w:val="20"/>
              </w:rPr>
            </w:pPr>
            <w:r w:rsidRPr="00E55A11">
              <w:rPr>
                <w:rFonts w:ascii="Arial" w:hAnsi="Arial" w:cs="Arial"/>
                <w:sz w:val="20"/>
                <w:szCs w:val="20"/>
              </w:rPr>
              <w:t>……………………………………………</w:t>
            </w:r>
          </w:p>
        </w:tc>
      </w:tr>
      <w:tr w:rsidR="00694392" w:rsidRPr="00E55A11" w14:paraId="4C62633F" w14:textId="77777777" w:rsidTr="00B402E1">
        <w:tc>
          <w:tcPr>
            <w:tcW w:w="4248" w:type="dxa"/>
            <w:shd w:val="clear" w:color="auto" w:fill="auto"/>
          </w:tcPr>
          <w:p w14:paraId="25F0F588" w14:textId="77777777" w:rsidR="00694392" w:rsidRPr="00E55A11" w:rsidRDefault="00694392" w:rsidP="00B402E1">
            <w:pPr>
              <w:spacing w:line="271" w:lineRule="auto"/>
              <w:rPr>
                <w:rFonts w:ascii="Arial" w:hAnsi="Arial" w:cs="Arial"/>
                <w:i/>
                <w:sz w:val="20"/>
                <w:szCs w:val="20"/>
              </w:rPr>
            </w:pPr>
            <w:r w:rsidRPr="00E55A11">
              <w:rPr>
                <w:rFonts w:ascii="Arial" w:hAnsi="Arial" w:cs="Arial"/>
                <w:i/>
                <w:sz w:val="20"/>
                <w:szCs w:val="20"/>
              </w:rPr>
              <w:t>MIEJSCOWOŚĆ I DATA</w:t>
            </w:r>
          </w:p>
        </w:tc>
        <w:tc>
          <w:tcPr>
            <w:tcW w:w="4964" w:type="dxa"/>
            <w:shd w:val="clear" w:color="auto" w:fill="auto"/>
          </w:tcPr>
          <w:p w14:paraId="280820E6" w14:textId="77777777" w:rsidR="00694392" w:rsidRPr="00E55A11" w:rsidRDefault="00694392" w:rsidP="00B402E1">
            <w:pPr>
              <w:spacing w:line="271" w:lineRule="auto"/>
              <w:rPr>
                <w:rFonts w:ascii="Arial" w:hAnsi="Arial" w:cs="Arial"/>
                <w:i/>
                <w:sz w:val="20"/>
                <w:szCs w:val="20"/>
              </w:rPr>
            </w:pPr>
            <w:r w:rsidRPr="00E55A11">
              <w:rPr>
                <w:rFonts w:ascii="Arial" w:hAnsi="Arial" w:cs="Arial"/>
                <w:i/>
                <w:sz w:val="20"/>
                <w:szCs w:val="20"/>
              </w:rPr>
              <w:t>CZYTELNY PODPIS UCZESTNIKA PROJEKTU*</w:t>
            </w:r>
          </w:p>
          <w:p w14:paraId="5AE2DDC3" w14:textId="77777777" w:rsidR="00694392" w:rsidRPr="00E55A11" w:rsidRDefault="00694392" w:rsidP="00B402E1">
            <w:pPr>
              <w:spacing w:line="271" w:lineRule="auto"/>
              <w:rPr>
                <w:rFonts w:ascii="Arial" w:hAnsi="Arial" w:cs="Arial"/>
                <w:sz w:val="20"/>
                <w:szCs w:val="20"/>
              </w:rPr>
            </w:pPr>
          </w:p>
        </w:tc>
      </w:tr>
    </w:tbl>
    <w:p w14:paraId="758646D1" w14:textId="77777777" w:rsidR="00694392" w:rsidRPr="00E55A11" w:rsidRDefault="00694392" w:rsidP="00694392">
      <w:pPr>
        <w:spacing w:line="271" w:lineRule="auto"/>
        <w:rPr>
          <w:rFonts w:ascii="Arial" w:hAnsi="Arial" w:cs="Arial"/>
          <w:sz w:val="20"/>
          <w:szCs w:val="20"/>
          <w:lang w:val="fr-FR"/>
        </w:rPr>
      </w:pPr>
    </w:p>
    <w:p w14:paraId="3B57C573" w14:textId="77777777" w:rsidR="005B59A8" w:rsidRPr="00E55A11" w:rsidRDefault="00694392" w:rsidP="00694392">
      <w:pPr>
        <w:pStyle w:val="Tekstpodstawowy"/>
        <w:jc w:val="left"/>
        <w:rPr>
          <w:rFonts w:ascii="Arial" w:hAnsi="Arial" w:cs="Arial"/>
          <w:sz w:val="20"/>
          <w:szCs w:val="20"/>
        </w:rPr>
      </w:pPr>
      <w:r w:rsidRPr="00E55A11">
        <w:rPr>
          <w:rStyle w:val="Znakiprzypiswdolnych"/>
          <w:rFonts w:ascii="Arial" w:hAnsi="Arial" w:cs="Arial"/>
          <w:sz w:val="20"/>
          <w:szCs w:val="20"/>
        </w:rPr>
        <w:t>*</w:t>
      </w:r>
      <w:r w:rsidRPr="00E55A11">
        <w:rPr>
          <w:rFonts w:ascii="Arial" w:hAnsi="Arial" w:cs="Arial"/>
          <w:sz w:val="20"/>
          <w:szCs w:val="20"/>
        </w:rPr>
        <w:t xml:space="preserve"> W przypadku deklaracji uczestnictwa osoby małoletniej oświadczenie powinno zostać podpisane przez jej prawnego opiekuna.</w:t>
      </w:r>
    </w:p>
    <w:p w14:paraId="313E9AA1" w14:textId="77777777" w:rsidR="00E01870" w:rsidRPr="00E55A11" w:rsidRDefault="00E01870" w:rsidP="00E01870">
      <w:pPr>
        <w:pStyle w:val="Tekstpodstawowy"/>
        <w:rPr>
          <w:rFonts w:ascii="Arial" w:hAnsi="Arial" w:cs="Arial"/>
          <w:b/>
          <w:sz w:val="20"/>
          <w:szCs w:val="20"/>
        </w:rPr>
      </w:pPr>
      <w:r w:rsidRPr="00E55A11">
        <w:rPr>
          <w:rFonts w:ascii="Arial" w:hAnsi="Arial" w:cs="Arial"/>
          <w:sz w:val="20"/>
          <w:szCs w:val="20"/>
        </w:rPr>
        <w:tab/>
      </w:r>
    </w:p>
    <w:p w14:paraId="49BEE1C3" w14:textId="77777777" w:rsidR="008E1ADD" w:rsidRPr="00E55A11" w:rsidRDefault="008E1ADD" w:rsidP="008E1ADD">
      <w:pPr>
        <w:rPr>
          <w:rFonts w:ascii="Arial" w:hAnsi="Arial" w:cs="Arial"/>
          <w:sz w:val="20"/>
          <w:szCs w:val="20"/>
        </w:rPr>
      </w:pPr>
    </w:p>
    <w:p w14:paraId="3AE7D66C" w14:textId="77777777" w:rsidR="00E01870" w:rsidRPr="00E55A11" w:rsidRDefault="00E01870" w:rsidP="00E01870">
      <w:pPr>
        <w:rPr>
          <w:rFonts w:ascii="Arial" w:hAnsi="Arial" w:cs="Arial"/>
          <w:sz w:val="20"/>
          <w:szCs w:val="20"/>
          <w:lang w:val="fr-FR"/>
        </w:rPr>
        <w:sectPr w:rsidR="00E01870" w:rsidRPr="00E55A11" w:rsidSect="00B6539C">
          <w:headerReference w:type="first" r:id="rId13"/>
          <w:pgSz w:w="11906" w:h="16838" w:code="9"/>
          <w:pgMar w:top="1418" w:right="1418" w:bottom="1418" w:left="1418" w:header="709" w:footer="709" w:gutter="0"/>
          <w:cols w:space="708"/>
          <w:titlePg/>
          <w:docGrid w:linePitch="360"/>
        </w:sectPr>
      </w:pPr>
    </w:p>
    <w:p w14:paraId="6B19CC3E" w14:textId="33959FC7" w:rsidR="00E01870" w:rsidRPr="00E55A11" w:rsidRDefault="00E01870" w:rsidP="00E01870">
      <w:pPr>
        <w:rPr>
          <w:rFonts w:ascii="Arial" w:hAnsi="Arial" w:cs="Arial"/>
          <w:sz w:val="20"/>
          <w:szCs w:val="20"/>
        </w:rPr>
      </w:pPr>
      <w:r w:rsidRPr="00E55A11">
        <w:rPr>
          <w:rFonts w:ascii="Arial" w:hAnsi="Arial" w:cs="Arial"/>
          <w:sz w:val="20"/>
          <w:szCs w:val="20"/>
        </w:rPr>
        <w:lastRenderedPageBreak/>
        <w:t xml:space="preserve">Załącznik nr </w:t>
      </w:r>
      <w:r w:rsidR="0013148D">
        <w:rPr>
          <w:rFonts w:ascii="Arial" w:hAnsi="Arial" w:cs="Arial"/>
          <w:sz w:val="20"/>
          <w:szCs w:val="20"/>
        </w:rPr>
        <w:t>7</w:t>
      </w:r>
      <w:r w:rsidRPr="00E55A11">
        <w:rPr>
          <w:rFonts w:ascii="Arial" w:hAnsi="Arial" w:cs="Arial"/>
          <w:sz w:val="20"/>
          <w:szCs w:val="20"/>
        </w:rPr>
        <w:t xml:space="preserve">: Wzór upoważnienia do przetwarzania danych osobowych </w:t>
      </w:r>
    </w:p>
    <w:p w14:paraId="57BD4CA6" w14:textId="77777777" w:rsidR="00E01870" w:rsidRPr="00E55A11" w:rsidRDefault="00E01870" w:rsidP="00E01870">
      <w:pPr>
        <w:tabs>
          <w:tab w:val="center" w:pos="1440"/>
          <w:tab w:val="center" w:pos="7200"/>
        </w:tabs>
        <w:rPr>
          <w:rFonts w:ascii="Arial" w:hAnsi="Arial" w:cs="Arial"/>
          <w:b/>
          <w:sz w:val="20"/>
          <w:szCs w:val="20"/>
        </w:rPr>
      </w:pPr>
      <w:r w:rsidRPr="00E55A11">
        <w:rPr>
          <w:rFonts w:ascii="Arial" w:hAnsi="Arial" w:cs="Arial"/>
          <w:sz w:val="20"/>
          <w:szCs w:val="20"/>
        </w:rPr>
        <w:tab/>
      </w:r>
      <w:r w:rsidRPr="00E55A11">
        <w:rPr>
          <w:rFonts w:ascii="Arial" w:hAnsi="Arial" w:cs="Arial"/>
          <w:sz w:val="20"/>
          <w:szCs w:val="20"/>
        </w:rPr>
        <w:tab/>
      </w:r>
    </w:p>
    <w:p w14:paraId="14326C53" w14:textId="77777777" w:rsidR="009B4BC1" w:rsidRPr="00E55A11" w:rsidRDefault="009B4BC1" w:rsidP="00E01870">
      <w:pPr>
        <w:tabs>
          <w:tab w:val="center" w:pos="1440"/>
          <w:tab w:val="center" w:pos="7200"/>
        </w:tabs>
        <w:jc w:val="center"/>
        <w:rPr>
          <w:rFonts w:ascii="Arial" w:hAnsi="Arial" w:cs="Arial"/>
          <w:b/>
          <w:bCs/>
          <w:sz w:val="20"/>
          <w:szCs w:val="20"/>
        </w:rPr>
      </w:pPr>
    </w:p>
    <w:p w14:paraId="6D7274D5" w14:textId="77777777" w:rsidR="009B4BC1" w:rsidRPr="00E55A11" w:rsidRDefault="009B4BC1" w:rsidP="00E01870">
      <w:pPr>
        <w:tabs>
          <w:tab w:val="center" w:pos="1440"/>
          <w:tab w:val="center" w:pos="7200"/>
        </w:tabs>
        <w:jc w:val="center"/>
        <w:rPr>
          <w:rFonts w:ascii="Arial" w:hAnsi="Arial" w:cs="Arial"/>
          <w:b/>
          <w:bCs/>
          <w:sz w:val="20"/>
          <w:szCs w:val="20"/>
        </w:rPr>
      </w:pPr>
    </w:p>
    <w:p w14:paraId="5AF8F08F" w14:textId="77777777" w:rsidR="00E01870" w:rsidRPr="00E55A11" w:rsidRDefault="00E01870" w:rsidP="00E01870">
      <w:pPr>
        <w:tabs>
          <w:tab w:val="center" w:pos="1440"/>
          <w:tab w:val="center" w:pos="7200"/>
        </w:tabs>
        <w:jc w:val="center"/>
        <w:rPr>
          <w:rFonts w:ascii="Arial" w:hAnsi="Arial" w:cs="Arial"/>
          <w:b/>
          <w:bCs/>
          <w:sz w:val="20"/>
          <w:szCs w:val="20"/>
        </w:rPr>
      </w:pPr>
      <w:r w:rsidRPr="00E55A11">
        <w:rPr>
          <w:rFonts w:ascii="Arial" w:hAnsi="Arial" w:cs="Arial"/>
          <w:b/>
          <w:bCs/>
          <w:sz w:val="20"/>
          <w:szCs w:val="20"/>
        </w:rPr>
        <w:t>UPOWAŻNIENIE Nr______</w:t>
      </w:r>
      <w:r w:rsidRPr="00E55A11">
        <w:rPr>
          <w:rFonts w:ascii="Arial" w:hAnsi="Arial" w:cs="Arial"/>
          <w:b/>
          <w:bCs/>
          <w:sz w:val="20"/>
          <w:szCs w:val="20"/>
        </w:rPr>
        <w:br/>
        <w:t>DO PRZETWARZANIA DANYCH OSOBOWYCH</w:t>
      </w:r>
    </w:p>
    <w:p w14:paraId="1B318E6B" w14:textId="77777777" w:rsidR="00E01870" w:rsidRPr="00E55A11" w:rsidRDefault="00E01870" w:rsidP="00E01870">
      <w:pPr>
        <w:tabs>
          <w:tab w:val="center" w:pos="1440"/>
          <w:tab w:val="center" w:pos="7200"/>
        </w:tabs>
        <w:jc w:val="center"/>
        <w:rPr>
          <w:rFonts w:ascii="Arial" w:hAnsi="Arial" w:cs="Arial"/>
          <w:b/>
          <w:bCs/>
          <w:sz w:val="20"/>
          <w:szCs w:val="20"/>
        </w:rPr>
      </w:pPr>
    </w:p>
    <w:p w14:paraId="57316AFF" w14:textId="67225B15" w:rsidR="00E01870" w:rsidRPr="00E55A11" w:rsidRDefault="00E01870" w:rsidP="00E01870">
      <w:pPr>
        <w:tabs>
          <w:tab w:val="center" w:pos="1440"/>
          <w:tab w:val="center" w:pos="7200"/>
        </w:tabs>
        <w:rPr>
          <w:rFonts w:ascii="Arial" w:hAnsi="Arial" w:cs="Arial"/>
          <w:sz w:val="20"/>
          <w:szCs w:val="20"/>
        </w:rPr>
      </w:pPr>
      <w:r w:rsidRPr="00E55A11">
        <w:rPr>
          <w:rFonts w:ascii="Arial" w:hAnsi="Arial" w:cs="Arial"/>
          <w:sz w:val="20"/>
          <w:szCs w:val="20"/>
        </w:rPr>
        <w:t xml:space="preserve">Z dniem [_________________________] r., na podstawie </w:t>
      </w:r>
      <w:r w:rsidR="006C08F2" w:rsidRPr="00E55A11">
        <w:rPr>
          <w:rFonts w:ascii="Arial" w:hAnsi="Arial" w:cs="Arial"/>
          <w:sz w:val="20"/>
          <w:szCs w:val="20"/>
        </w:rPr>
        <w:t>art. 29 w związku z art. 28 rozporządzenia Parlamentu Eur</w:t>
      </w:r>
      <w:r w:rsidR="0075490E" w:rsidRPr="00E55A11">
        <w:rPr>
          <w:rFonts w:ascii="Arial" w:hAnsi="Arial" w:cs="Arial"/>
          <w:sz w:val="20"/>
          <w:szCs w:val="20"/>
        </w:rPr>
        <w:t>opejskiego i Rady (UE) 2016/679</w:t>
      </w:r>
      <w:r w:rsidRPr="00E55A11">
        <w:rPr>
          <w:rFonts w:ascii="Arial" w:hAnsi="Arial" w:cs="Arial"/>
          <w:sz w:val="20"/>
          <w:szCs w:val="20"/>
        </w:rPr>
        <w:t xml:space="preserve">, upoważniam [__________________________________________] do przetwarzania danych osobowych w </w:t>
      </w:r>
      <w:r w:rsidR="00474580">
        <w:rPr>
          <w:rFonts w:ascii="Arial" w:hAnsi="Arial" w:cs="Arial"/>
          <w:sz w:val="20"/>
          <w:szCs w:val="20"/>
        </w:rPr>
        <w:t>projekcie o numerze…..</w:t>
      </w:r>
      <w:r w:rsidRPr="00E55A11">
        <w:rPr>
          <w:rFonts w:ascii="Arial" w:hAnsi="Arial" w:cs="Arial"/>
          <w:sz w:val="20"/>
          <w:szCs w:val="20"/>
        </w:rPr>
        <w:t xml:space="preserve">. Upoważnienie wygasa z chwilą ustania Pana/Pani* </w:t>
      </w:r>
      <w:r w:rsidR="0075490E" w:rsidRPr="00E55A11">
        <w:rPr>
          <w:rFonts w:ascii="Arial" w:hAnsi="Arial" w:cs="Arial"/>
          <w:sz w:val="20"/>
          <w:szCs w:val="20"/>
        </w:rPr>
        <w:t>stosunku prawnego z</w:t>
      </w:r>
      <w:r w:rsidRPr="00E55A11">
        <w:rPr>
          <w:rFonts w:ascii="Arial" w:hAnsi="Arial" w:cs="Arial"/>
          <w:sz w:val="20"/>
          <w:szCs w:val="20"/>
        </w:rPr>
        <w:t xml:space="preserve">  [_________________________].</w:t>
      </w:r>
    </w:p>
    <w:p w14:paraId="1DE2A775" w14:textId="77777777" w:rsidR="00E01870" w:rsidRPr="00E55A11" w:rsidRDefault="00E01870" w:rsidP="00E01870">
      <w:pPr>
        <w:tabs>
          <w:tab w:val="center" w:pos="1440"/>
          <w:tab w:val="center" w:pos="7200"/>
        </w:tabs>
        <w:rPr>
          <w:rFonts w:ascii="Arial" w:hAnsi="Arial" w:cs="Arial"/>
          <w:sz w:val="20"/>
          <w:szCs w:val="20"/>
        </w:rPr>
      </w:pPr>
    </w:p>
    <w:p w14:paraId="1B3EFFC9" w14:textId="77777777" w:rsidR="00E01870" w:rsidRPr="00E55A11" w:rsidRDefault="00E01870" w:rsidP="00E01870">
      <w:pPr>
        <w:tabs>
          <w:tab w:val="center" w:pos="1440"/>
          <w:tab w:val="center" w:pos="7200"/>
        </w:tabs>
        <w:rPr>
          <w:rFonts w:ascii="Arial" w:hAnsi="Arial" w:cs="Arial"/>
          <w:sz w:val="20"/>
          <w:szCs w:val="20"/>
        </w:rPr>
      </w:pPr>
    </w:p>
    <w:p w14:paraId="5AE7720C" w14:textId="77777777" w:rsidR="00E01870" w:rsidRPr="00E55A11" w:rsidRDefault="00E01870" w:rsidP="00E01870">
      <w:pPr>
        <w:tabs>
          <w:tab w:val="center" w:pos="1440"/>
          <w:tab w:val="center" w:pos="7200"/>
        </w:tabs>
        <w:spacing w:before="60"/>
        <w:rPr>
          <w:rFonts w:ascii="Arial" w:hAnsi="Arial" w:cs="Arial"/>
          <w:sz w:val="20"/>
          <w:szCs w:val="20"/>
        </w:rPr>
      </w:pPr>
      <w:r w:rsidRPr="00E55A11">
        <w:rPr>
          <w:rFonts w:ascii="Arial" w:hAnsi="Arial" w:cs="Arial"/>
          <w:sz w:val="20"/>
          <w:szCs w:val="20"/>
        </w:rPr>
        <w:t>_________________________________</w:t>
      </w:r>
      <w:r w:rsidRPr="00E55A11">
        <w:rPr>
          <w:rFonts w:ascii="Arial" w:hAnsi="Arial" w:cs="Arial"/>
          <w:sz w:val="20"/>
          <w:szCs w:val="20"/>
        </w:rPr>
        <w:br/>
        <w:t>Czytelny podpis osoby upoważnionej do wydawania i odwoływania upoważnień</w:t>
      </w:r>
    </w:p>
    <w:p w14:paraId="7C0F20C1" w14:textId="77777777" w:rsidR="00E01870" w:rsidRPr="00E55A11" w:rsidRDefault="00E01870" w:rsidP="00E01870">
      <w:pPr>
        <w:tabs>
          <w:tab w:val="center" w:pos="1440"/>
          <w:tab w:val="center" w:pos="7200"/>
        </w:tabs>
        <w:rPr>
          <w:rFonts w:ascii="Arial" w:hAnsi="Arial" w:cs="Arial"/>
          <w:sz w:val="20"/>
          <w:szCs w:val="20"/>
        </w:rPr>
      </w:pPr>
    </w:p>
    <w:p w14:paraId="6B68899E" w14:textId="77777777" w:rsidR="00E01870" w:rsidRPr="00E55A11" w:rsidRDefault="00E01870" w:rsidP="00E01870">
      <w:pPr>
        <w:tabs>
          <w:tab w:val="center" w:pos="1440"/>
          <w:tab w:val="center" w:pos="7200"/>
        </w:tabs>
        <w:rPr>
          <w:rFonts w:ascii="Arial" w:hAnsi="Arial" w:cs="Arial"/>
          <w:sz w:val="20"/>
          <w:szCs w:val="20"/>
        </w:rPr>
      </w:pPr>
    </w:p>
    <w:p w14:paraId="247455D5" w14:textId="77777777" w:rsidR="00E01870" w:rsidRPr="00E55A11" w:rsidRDefault="00E01870" w:rsidP="00E01870">
      <w:pPr>
        <w:tabs>
          <w:tab w:val="center" w:pos="1440"/>
          <w:tab w:val="center" w:pos="7200"/>
        </w:tabs>
        <w:rPr>
          <w:rFonts w:ascii="Arial" w:hAnsi="Arial" w:cs="Arial"/>
          <w:sz w:val="20"/>
          <w:szCs w:val="20"/>
        </w:rPr>
      </w:pPr>
    </w:p>
    <w:p w14:paraId="1E0D815B" w14:textId="77777777" w:rsidR="00E01870" w:rsidRPr="00E55A11" w:rsidRDefault="00E01870" w:rsidP="00E01870">
      <w:pPr>
        <w:tabs>
          <w:tab w:val="center" w:pos="1440"/>
          <w:tab w:val="center" w:pos="7200"/>
        </w:tabs>
        <w:jc w:val="right"/>
        <w:rPr>
          <w:rFonts w:ascii="Arial" w:hAnsi="Arial" w:cs="Arial"/>
          <w:sz w:val="20"/>
          <w:szCs w:val="20"/>
        </w:rPr>
      </w:pPr>
      <w:r w:rsidRPr="00E55A11">
        <w:rPr>
          <w:rFonts w:ascii="Arial" w:hAnsi="Arial" w:cs="Arial"/>
          <w:sz w:val="20"/>
          <w:szCs w:val="20"/>
        </w:rPr>
        <w:t>Upoważnienie otrzymałem</w:t>
      </w:r>
      <w:r w:rsidR="006C08F2" w:rsidRPr="00E55A11">
        <w:rPr>
          <w:rFonts w:ascii="Arial" w:hAnsi="Arial" w:cs="Arial"/>
          <w:sz w:val="20"/>
          <w:szCs w:val="20"/>
        </w:rPr>
        <w:t>/</w:t>
      </w:r>
      <w:proofErr w:type="spellStart"/>
      <w:r w:rsidR="006C08F2" w:rsidRPr="00E55A11">
        <w:rPr>
          <w:rFonts w:ascii="Arial" w:hAnsi="Arial" w:cs="Arial"/>
          <w:sz w:val="20"/>
          <w:szCs w:val="20"/>
        </w:rPr>
        <w:t>am</w:t>
      </w:r>
      <w:proofErr w:type="spellEnd"/>
    </w:p>
    <w:p w14:paraId="072843A6" w14:textId="77777777" w:rsidR="00E01870" w:rsidRPr="00E55A11" w:rsidRDefault="00E01870" w:rsidP="00E01870">
      <w:pPr>
        <w:tabs>
          <w:tab w:val="center" w:pos="1440"/>
          <w:tab w:val="center" w:pos="7200"/>
        </w:tabs>
        <w:rPr>
          <w:rFonts w:ascii="Arial" w:hAnsi="Arial" w:cs="Arial"/>
          <w:sz w:val="20"/>
          <w:szCs w:val="20"/>
        </w:rPr>
      </w:pPr>
      <w:r w:rsidRPr="00E55A11">
        <w:rPr>
          <w:rFonts w:ascii="Arial" w:hAnsi="Arial" w:cs="Arial"/>
          <w:sz w:val="20"/>
          <w:szCs w:val="20"/>
        </w:rPr>
        <w:t xml:space="preserve">                                                                                                                              </w:t>
      </w:r>
    </w:p>
    <w:p w14:paraId="2EB7E4A3" w14:textId="77777777" w:rsidR="00E01870" w:rsidRPr="00E55A11" w:rsidRDefault="00E01870" w:rsidP="00E01870">
      <w:pPr>
        <w:tabs>
          <w:tab w:val="center" w:pos="1440"/>
          <w:tab w:val="center" w:pos="7200"/>
        </w:tabs>
        <w:jc w:val="right"/>
        <w:rPr>
          <w:rFonts w:ascii="Arial" w:hAnsi="Arial" w:cs="Arial"/>
          <w:sz w:val="20"/>
          <w:szCs w:val="20"/>
        </w:rPr>
      </w:pPr>
      <w:r w:rsidRPr="00E55A11">
        <w:rPr>
          <w:rFonts w:ascii="Arial" w:hAnsi="Arial" w:cs="Arial"/>
          <w:sz w:val="20"/>
          <w:szCs w:val="20"/>
        </w:rPr>
        <w:t xml:space="preserve">                                                              ______________________________</w:t>
      </w:r>
      <w:r w:rsidRPr="00E55A11">
        <w:rPr>
          <w:rFonts w:ascii="Arial" w:hAnsi="Arial" w:cs="Arial"/>
          <w:sz w:val="20"/>
          <w:szCs w:val="20"/>
        </w:rPr>
        <w:br/>
        <w:t xml:space="preserve">                                                                                             (miejscowość, data, podpis)</w:t>
      </w:r>
    </w:p>
    <w:p w14:paraId="5FCB16EE" w14:textId="77777777" w:rsidR="00E01870" w:rsidRPr="00E55A11" w:rsidRDefault="00E01870" w:rsidP="00E01870">
      <w:pPr>
        <w:tabs>
          <w:tab w:val="center" w:pos="1440"/>
          <w:tab w:val="center" w:pos="7200"/>
        </w:tabs>
        <w:rPr>
          <w:rFonts w:ascii="Arial" w:hAnsi="Arial" w:cs="Arial"/>
          <w:sz w:val="20"/>
          <w:szCs w:val="20"/>
        </w:rPr>
      </w:pPr>
    </w:p>
    <w:p w14:paraId="0D3BA0E0" w14:textId="77777777" w:rsidR="00E01870" w:rsidRPr="00E55A11" w:rsidRDefault="00E01870" w:rsidP="00E01870">
      <w:pPr>
        <w:tabs>
          <w:tab w:val="center" w:pos="1440"/>
          <w:tab w:val="center" w:pos="7200"/>
        </w:tabs>
        <w:rPr>
          <w:rFonts w:ascii="Arial" w:hAnsi="Arial" w:cs="Arial"/>
          <w:sz w:val="20"/>
          <w:szCs w:val="20"/>
        </w:rPr>
      </w:pPr>
    </w:p>
    <w:p w14:paraId="439760E1" w14:textId="77777777" w:rsidR="00E01870" w:rsidRPr="00E55A11" w:rsidRDefault="00E01870" w:rsidP="00E01870">
      <w:pPr>
        <w:tabs>
          <w:tab w:val="center" w:pos="1440"/>
          <w:tab w:val="center" w:pos="7200"/>
        </w:tabs>
        <w:rPr>
          <w:rFonts w:ascii="Arial" w:hAnsi="Arial" w:cs="Arial"/>
          <w:sz w:val="20"/>
          <w:szCs w:val="20"/>
        </w:rPr>
      </w:pPr>
    </w:p>
    <w:p w14:paraId="216C77B9" w14:textId="77777777" w:rsidR="00E01870" w:rsidRPr="00E55A11" w:rsidRDefault="00E01870" w:rsidP="00E01870">
      <w:pPr>
        <w:tabs>
          <w:tab w:val="center" w:pos="1440"/>
          <w:tab w:val="center" w:pos="7200"/>
        </w:tabs>
        <w:rPr>
          <w:rFonts w:ascii="Arial" w:hAnsi="Arial" w:cs="Arial"/>
          <w:sz w:val="20"/>
          <w:szCs w:val="20"/>
        </w:rPr>
      </w:pPr>
      <w:r w:rsidRPr="00E55A11">
        <w:rPr>
          <w:rFonts w:ascii="Arial" w:hAnsi="Arial" w:cs="Arial"/>
          <w:sz w:val="20"/>
          <w:szCs w:val="20"/>
        </w:rPr>
        <w:t>Oświadczam, że zapoznałem/</w:t>
      </w:r>
      <w:proofErr w:type="spellStart"/>
      <w:r w:rsidRPr="00E55A11">
        <w:rPr>
          <w:rFonts w:ascii="Arial" w:hAnsi="Arial" w:cs="Arial"/>
          <w:sz w:val="20"/>
          <w:szCs w:val="20"/>
        </w:rPr>
        <w:t>am</w:t>
      </w:r>
      <w:proofErr w:type="spellEnd"/>
      <w:r w:rsidRPr="00E55A11">
        <w:rPr>
          <w:rFonts w:ascii="Arial" w:hAnsi="Arial" w:cs="Arial"/>
          <w:sz w:val="20"/>
          <w:szCs w:val="20"/>
        </w:rPr>
        <w:t xml:space="preserve"> się z przepisami </w:t>
      </w:r>
      <w:r w:rsidR="006C08F2" w:rsidRPr="00E55A11">
        <w:rPr>
          <w:rFonts w:ascii="Arial" w:hAnsi="Arial" w:cs="Arial"/>
          <w:sz w:val="20"/>
          <w:szCs w:val="20"/>
        </w:rPr>
        <w:t xml:space="preserve">powszechnie obowiązującymi </w:t>
      </w:r>
      <w:r w:rsidRPr="00E55A11">
        <w:rPr>
          <w:rFonts w:ascii="Arial" w:hAnsi="Arial" w:cs="Arial"/>
          <w:sz w:val="20"/>
          <w:szCs w:val="20"/>
        </w:rPr>
        <w:t>dotyczącymi ochrony danych osobowych, w tym z </w:t>
      </w:r>
      <w:r w:rsidR="006C08F2" w:rsidRPr="00E55A11">
        <w:rPr>
          <w:rFonts w:ascii="Arial" w:hAnsi="Arial" w:cs="Arial"/>
          <w:sz w:val="20"/>
          <w:szCs w:val="20"/>
        </w:rPr>
        <w:t>RODO</w:t>
      </w:r>
      <w:r w:rsidRPr="00E55A11">
        <w:rPr>
          <w:rFonts w:ascii="Arial" w:hAnsi="Arial" w:cs="Arial"/>
          <w:sz w:val="20"/>
          <w:szCs w:val="20"/>
        </w:rPr>
        <w:t xml:space="preserve">, a także z obowiązującymi w __________________________ </w:t>
      </w:r>
      <w:r w:rsidR="006C08F2" w:rsidRPr="00E55A11">
        <w:rPr>
          <w:rFonts w:ascii="Arial" w:hAnsi="Arial" w:cs="Arial"/>
          <w:sz w:val="20"/>
          <w:szCs w:val="20"/>
        </w:rPr>
        <w:t xml:space="preserve">opisem technicznych i organizacyjnych środków zapewniających ochronę i bezpieczeństwo przetwarzania danych osobowych </w:t>
      </w:r>
      <w:r w:rsidRPr="00E55A11">
        <w:rPr>
          <w:rFonts w:ascii="Arial" w:hAnsi="Arial" w:cs="Arial"/>
          <w:sz w:val="20"/>
          <w:szCs w:val="20"/>
        </w:rPr>
        <w:t>i zobowiązuję się do przestrzegania zasad przetwarzania danych osobowych określonych w tych dokumentach.</w:t>
      </w:r>
    </w:p>
    <w:p w14:paraId="5939C1D5" w14:textId="77777777" w:rsidR="00E01870" w:rsidRPr="00E55A11" w:rsidRDefault="00E01870" w:rsidP="00E01870">
      <w:pPr>
        <w:tabs>
          <w:tab w:val="center" w:pos="1440"/>
          <w:tab w:val="center" w:pos="7200"/>
        </w:tabs>
        <w:rPr>
          <w:rFonts w:ascii="Arial" w:hAnsi="Arial" w:cs="Arial"/>
          <w:sz w:val="20"/>
          <w:szCs w:val="20"/>
        </w:rPr>
      </w:pPr>
    </w:p>
    <w:p w14:paraId="17CDE91D" w14:textId="77777777" w:rsidR="00E01870" w:rsidRPr="00E55A11" w:rsidRDefault="00E01870" w:rsidP="00E01870">
      <w:pPr>
        <w:tabs>
          <w:tab w:val="center" w:pos="1440"/>
          <w:tab w:val="center" w:pos="7200"/>
        </w:tabs>
        <w:rPr>
          <w:rFonts w:ascii="Arial" w:hAnsi="Arial" w:cs="Arial"/>
          <w:sz w:val="20"/>
          <w:szCs w:val="20"/>
        </w:rPr>
      </w:pPr>
      <w:r w:rsidRPr="00E55A11">
        <w:rPr>
          <w:rFonts w:ascii="Arial" w:hAnsi="Arial" w:cs="Arial"/>
          <w:sz w:val="20"/>
          <w:szCs w:val="20"/>
        </w:rPr>
        <w:t>Zobowiązuję się do zachowania w tajemnicy przetwarzanych danych osobowych, z którymi zapoznałem/</w:t>
      </w:r>
      <w:proofErr w:type="spellStart"/>
      <w:r w:rsidRPr="00E55A11">
        <w:rPr>
          <w:rFonts w:ascii="Arial" w:hAnsi="Arial" w:cs="Arial"/>
          <w:sz w:val="20"/>
          <w:szCs w:val="20"/>
        </w:rPr>
        <w:t>am</w:t>
      </w:r>
      <w:proofErr w:type="spellEnd"/>
      <w:r w:rsidRPr="00E55A11">
        <w:rPr>
          <w:rFonts w:ascii="Arial" w:hAnsi="Arial" w:cs="Arial"/>
          <w:sz w:val="20"/>
          <w:szCs w:val="20"/>
        </w:rPr>
        <w:t xml:space="preserve"> się oraz sposobów ich zabezpieczania, zarówno w okresie </w:t>
      </w:r>
      <w:r w:rsidR="008D3E0D">
        <w:rPr>
          <w:rFonts w:ascii="Arial" w:hAnsi="Arial" w:cs="Arial"/>
          <w:sz w:val="20"/>
          <w:szCs w:val="20"/>
        </w:rPr>
        <w:t>realizacji projektu</w:t>
      </w:r>
      <w:r w:rsidR="00771C91" w:rsidRPr="00E55A11">
        <w:rPr>
          <w:rFonts w:ascii="Arial" w:hAnsi="Arial" w:cs="Arial"/>
          <w:sz w:val="20"/>
          <w:szCs w:val="20"/>
        </w:rPr>
        <w:t xml:space="preserve"> jak również po ustaniu stosunku prawnego łączącego mnie z </w:t>
      </w:r>
      <w:r w:rsidRPr="00E55A11">
        <w:rPr>
          <w:rFonts w:ascii="Arial" w:hAnsi="Arial" w:cs="Arial"/>
          <w:sz w:val="20"/>
          <w:szCs w:val="20"/>
        </w:rPr>
        <w:t xml:space="preserve">__________________________. </w:t>
      </w:r>
    </w:p>
    <w:p w14:paraId="5174C41E" w14:textId="77777777" w:rsidR="00E01870" w:rsidRPr="00E55A11" w:rsidRDefault="00E01870" w:rsidP="00E01870">
      <w:pPr>
        <w:tabs>
          <w:tab w:val="center" w:pos="1440"/>
          <w:tab w:val="center" w:pos="7200"/>
        </w:tabs>
        <w:rPr>
          <w:rFonts w:ascii="Arial" w:hAnsi="Arial" w:cs="Arial"/>
          <w:sz w:val="20"/>
          <w:szCs w:val="20"/>
        </w:rPr>
      </w:pPr>
    </w:p>
    <w:p w14:paraId="079490CA" w14:textId="77777777" w:rsidR="00E01870" w:rsidRPr="00E55A11" w:rsidRDefault="00E01870" w:rsidP="00E01870">
      <w:pPr>
        <w:tabs>
          <w:tab w:val="center" w:pos="1440"/>
          <w:tab w:val="center" w:pos="7200"/>
        </w:tabs>
        <w:rPr>
          <w:rFonts w:ascii="Arial" w:hAnsi="Arial" w:cs="Arial"/>
          <w:sz w:val="20"/>
          <w:szCs w:val="20"/>
        </w:rPr>
      </w:pPr>
      <w:r w:rsidRPr="00E55A11">
        <w:rPr>
          <w:rFonts w:ascii="Arial" w:hAnsi="Arial" w:cs="Arial"/>
          <w:sz w:val="20"/>
          <w:szCs w:val="20"/>
        </w:rPr>
        <w:t xml:space="preserve">                                                                      </w:t>
      </w:r>
    </w:p>
    <w:p w14:paraId="69833959" w14:textId="77777777" w:rsidR="00E01870" w:rsidRPr="00E55A11" w:rsidRDefault="00E01870" w:rsidP="00E01870">
      <w:pPr>
        <w:tabs>
          <w:tab w:val="center" w:pos="1440"/>
          <w:tab w:val="center" w:pos="7200"/>
        </w:tabs>
        <w:jc w:val="right"/>
        <w:rPr>
          <w:rFonts w:ascii="Arial" w:hAnsi="Arial" w:cs="Arial"/>
          <w:sz w:val="20"/>
          <w:szCs w:val="20"/>
        </w:rPr>
      </w:pPr>
      <w:r w:rsidRPr="00E55A11">
        <w:rPr>
          <w:rFonts w:ascii="Arial" w:hAnsi="Arial" w:cs="Arial"/>
          <w:sz w:val="20"/>
          <w:szCs w:val="20"/>
        </w:rPr>
        <w:t>_______________________________</w:t>
      </w:r>
    </w:p>
    <w:p w14:paraId="6A3BEC5D" w14:textId="77777777" w:rsidR="00E01870" w:rsidRPr="00E55A11" w:rsidRDefault="00E01870" w:rsidP="00E01870">
      <w:pPr>
        <w:tabs>
          <w:tab w:val="center" w:pos="1440"/>
          <w:tab w:val="center" w:pos="7200"/>
        </w:tabs>
        <w:jc w:val="right"/>
        <w:rPr>
          <w:rFonts w:ascii="Arial" w:hAnsi="Arial" w:cs="Arial"/>
          <w:sz w:val="20"/>
          <w:szCs w:val="20"/>
        </w:rPr>
      </w:pPr>
      <w:r w:rsidRPr="00E55A11">
        <w:rPr>
          <w:rFonts w:ascii="Arial" w:hAnsi="Arial" w:cs="Arial"/>
          <w:sz w:val="20"/>
          <w:szCs w:val="20"/>
        </w:rPr>
        <w:t xml:space="preserve">                                                                            Czytelny podpis osoby składającej oświadczenie</w:t>
      </w:r>
    </w:p>
    <w:p w14:paraId="17E78E3E" w14:textId="77777777" w:rsidR="00E01870" w:rsidRPr="00E55A11" w:rsidRDefault="00E01870" w:rsidP="00E01870">
      <w:pPr>
        <w:tabs>
          <w:tab w:val="center" w:pos="1440"/>
          <w:tab w:val="center" w:pos="7200"/>
        </w:tabs>
        <w:rPr>
          <w:rFonts w:ascii="Arial" w:hAnsi="Arial" w:cs="Arial"/>
          <w:sz w:val="20"/>
          <w:szCs w:val="20"/>
        </w:rPr>
      </w:pPr>
    </w:p>
    <w:p w14:paraId="2948ADED" w14:textId="77777777" w:rsidR="00E01870" w:rsidRPr="00E55A11" w:rsidRDefault="00E01870" w:rsidP="00E01870">
      <w:pPr>
        <w:tabs>
          <w:tab w:val="center" w:pos="1440"/>
          <w:tab w:val="center" w:pos="7200"/>
        </w:tabs>
        <w:rPr>
          <w:rFonts w:ascii="Arial" w:hAnsi="Arial" w:cs="Arial"/>
          <w:sz w:val="20"/>
          <w:szCs w:val="20"/>
        </w:rPr>
      </w:pPr>
      <w:r w:rsidRPr="00E55A11">
        <w:rPr>
          <w:rFonts w:ascii="Arial" w:hAnsi="Arial" w:cs="Arial"/>
          <w:sz w:val="20"/>
          <w:szCs w:val="20"/>
        </w:rPr>
        <w:t>*niepotrzebne skreślić</w:t>
      </w:r>
    </w:p>
    <w:p w14:paraId="644528EC" w14:textId="77777777" w:rsidR="0074542A" w:rsidRPr="00E55A11" w:rsidRDefault="0074542A" w:rsidP="00374B9F">
      <w:pPr>
        <w:tabs>
          <w:tab w:val="center" w:pos="1440"/>
          <w:tab w:val="center" w:pos="7200"/>
        </w:tabs>
        <w:ind w:left="0" w:firstLine="0"/>
        <w:rPr>
          <w:rFonts w:ascii="Arial" w:hAnsi="Arial" w:cs="Arial"/>
          <w:sz w:val="20"/>
          <w:szCs w:val="20"/>
        </w:rPr>
        <w:sectPr w:rsidR="0074542A" w:rsidRPr="00E55A11" w:rsidSect="00B6539C">
          <w:headerReference w:type="default" r:id="rId14"/>
          <w:pgSz w:w="11906" w:h="16838" w:code="9"/>
          <w:pgMar w:top="1418" w:right="1418" w:bottom="1418" w:left="1418" w:header="709" w:footer="709" w:gutter="0"/>
          <w:cols w:space="708"/>
          <w:titlePg/>
        </w:sectPr>
      </w:pPr>
    </w:p>
    <w:p w14:paraId="4C3FDF0B" w14:textId="77777777" w:rsidR="00E01870" w:rsidRPr="00E55A11" w:rsidRDefault="00E01870" w:rsidP="00374B9F">
      <w:pPr>
        <w:ind w:left="0" w:firstLine="0"/>
        <w:rPr>
          <w:rFonts w:ascii="Arial" w:hAnsi="Arial" w:cs="Arial"/>
          <w:sz w:val="20"/>
          <w:szCs w:val="20"/>
        </w:rPr>
      </w:pPr>
      <w:r w:rsidRPr="00E55A11">
        <w:rPr>
          <w:rFonts w:ascii="Arial" w:hAnsi="Arial" w:cs="Arial"/>
          <w:sz w:val="20"/>
          <w:szCs w:val="20"/>
        </w:rPr>
        <w:lastRenderedPageBreak/>
        <w:t xml:space="preserve">Załącznik nr </w:t>
      </w:r>
      <w:r w:rsidR="0013148D">
        <w:rPr>
          <w:rFonts w:ascii="Arial" w:hAnsi="Arial" w:cs="Arial"/>
          <w:sz w:val="20"/>
          <w:szCs w:val="20"/>
        </w:rPr>
        <w:t>8</w:t>
      </w:r>
      <w:r w:rsidRPr="00E55A11">
        <w:rPr>
          <w:rFonts w:ascii="Arial" w:hAnsi="Arial" w:cs="Arial"/>
          <w:sz w:val="20"/>
          <w:szCs w:val="20"/>
        </w:rPr>
        <w:t>: Wzór odwołania upoważnienia do przetwarzania danych osobowych</w:t>
      </w:r>
      <w:r w:rsidRPr="00E55A11">
        <w:rPr>
          <w:rFonts w:ascii="Arial" w:hAnsi="Arial" w:cs="Arial"/>
          <w:sz w:val="20"/>
          <w:szCs w:val="20"/>
        </w:rPr>
        <w:br/>
      </w:r>
    </w:p>
    <w:p w14:paraId="495C85C2" w14:textId="77777777" w:rsidR="00E01870" w:rsidRPr="00E55A11" w:rsidRDefault="00E01870" w:rsidP="009B4BC1">
      <w:pPr>
        <w:pStyle w:val="Tekstpodstawowy"/>
        <w:rPr>
          <w:rFonts w:ascii="Arial" w:hAnsi="Arial" w:cs="Arial"/>
          <w:b/>
          <w:bCs/>
          <w:sz w:val="20"/>
        </w:rPr>
      </w:pPr>
      <w:r w:rsidRPr="00E55A11">
        <w:rPr>
          <w:rFonts w:ascii="Arial" w:hAnsi="Arial" w:cs="Arial"/>
          <w:sz w:val="20"/>
          <w:szCs w:val="20"/>
        </w:rPr>
        <w:tab/>
      </w:r>
    </w:p>
    <w:p w14:paraId="7D84385E" w14:textId="77777777" w:rsidR="00E01870" w:rsidRPr="00E55A11" w:rsidRDefault="00E01870" w:rsidP="00E01870">
      <w:pPr>
        <w:pStyle w:val="Text"/>
        <w:ind w:firstLine="0"/>
        <w:jc w:val="center"/>
        <w:rPr>
          <w:rFonts w:ascii="Arial" w:hAnsi="Arial" w:cs="Arial"/>
          <w:b/>
          <w:bCs/>
          <w:sz w:val="20"/>
          <w:lang w:val="pl-PL"/>
        </w:rPr>
      </w:pPr>
    </w:p>
    <w:p w14:paraId="547366A2" w14:textId="77777777" w:rsidR="00E01870" w:rsidRPr="00E55A11" w:rsidRDefault="00E01870" w:rsidP="00E01870">
      <w:pPr>
        <w:jc w:val="center"/>
        <w:rPr>
          <w:rFonts w:ascii="Arial" w:hAnsi="Arial" w:cs="Arial"/>
          <w:b/>
          <w:bCs/>
          <w:sz w:val="20"/>
          <w:szCs w:val="20"/>
        </w:rPr>
      </w:pPr>
      <w:r w:rsidRPr="00E55A11">
        <w:rPr>
          <w:rFonts w:ascii="Arial" w:hAnsi="Arial" w:cs="Arial"/>
          <w:b/>
          <w:bCs/>
          <w:sz w:val="20"/>
          <w:szCs w:val="20"/>
        </w:rPr>
        <w:t>ODWOŁANIE UPOWAŻNIENIA Nr ______</w:t>
      </w:r>
      <w:r w:rsidRPr="00E55A11">
        <w:rPr>
          <w:rFonts w:ascii="Arial" w:hAnsi="Arial" w:cs="Arial"/>
          <w:b/>
          <w:bCs/>
          <w:sz w:val="20"/>
          <w:szCs w:val="20"/>
        </w:rPr>
        <w:br/>
        <w:t xml:space="preserve">DO PRZETWARZANIA DANYCH OSOBOWYCH </w:t>
      </w:r>
    </w:p>
    <w:p w14:paraId="6A3531AF" w14:textId="77777777" w:rsidR="00E01870" w:rsidRPr="00E55A11" w:rsidRDefault="00E01870" w:rsidP="00E01870">
      <w:pPr>
        <w:rPr>
          <w:rFonts w:ascii="Arial" w:hAnsi="Arial" w:cs="Arial"/>
          <w:sz w:val="20"/>
          <w:szCs w:val="20"/>
        </w:rPr>
      </w:pPr>
    </w:p>
    <w:p w14:paraId="15C008CD" w14:textId="77777777" w:rsidR="00E01870" w:rsidRPr="00E55A11" w:rsidRDefault="00E01870" w:rsidP="00E01870">
      <w:pPr>
        <w:rPr>
          <w:rFonts w:ascii="Arial" w:hAnsi="Arial" w:cs="Arial"/>
          <w:sz w:val="20"/>
          <w:szCs w:val="20"/>
        </w:rPr>
      </w:pPr>
    </w:p>
    <w:p w14:paraId="031E6E7A" w14:textId="77777777" w:rsidR="00E01870" w:rsidRPr="00E55A11" w:rsidRDefault="00E01870" w:rsidP="00E01870">
      <w:pPr>
        <w:rPr>
          <w:rFonts w:ascii="Arial" w:hAnsi="Arial" w:cs="Arial"/>
          <w:sz w:val="20"/>
          <w:szCs w:val="20"/>
        </w:rPr>
      </w:pPr>
      <w:r w:rsidRPr="00E55A11">
        <w:rPr>
          <w:rFonts w:ascii="Arial" w:hAnsi="Arial" w:cs="Arial"/>
          <w:sz w:val="20"/>
          <w:szCs w:val="20"/>
        </w:rPr>
        <w:t xml:space="preserve">Z dniem ________________ r., na podstawie </w:t>
      </w:r>
      <w:r w:rsidR="006C08F2" w:rsidRPr="00E55A11">
        <w:rPr>
          <w:rFonts w:ascii="Arial" w:hAnsi="Arial" w:cs="Arial"/>
          <w:sz w:val="20"/>
          <w:szCs w:val="20"/>
        </w:rPr>
        <w:t xml:space="preserve">art. 29 w związku z art. 28 rozporządzenia Parlamentu Europejskiego i Rady (UE) 2016/679 </w:t>
      </w:r>
      <w:r w:rsidRPr="00E55A11">
        <w:rPr>
          <w:rFonts w:ascii="Arial" w:hAnsi="Arial" w:cs="Arial"/>
          <w:sz w:val="20"/>
          <w:szCs w:val="20"/>
        </w:rPr>
        <w:t>odwołuję upoważnienie Pana /Pani</w:t>
      </w:r>
      <w:r w:rsidRPr="00E55A11">
        <w:rPr>
          <w:rFonts w:ascii="Arial" w:hAnsi="Arial" w:cs="Arial"/>
          <w:b/>
          <w:sz w:val="20"/>
          <w:szCs w:val="20"/>
        </w:rPr>
        <w:t>*</w:t>
      </w:r>
      <w:r w:rsidRPr="00E55A11">
        <w:rPr>
          <w:rFonts w:ascii="Arial" w:hAnsi="Arial" w:cs="Arial"/>
          <w:sz w:val="20"/>
          <w:szCs w:val="20"/>
        </w:rPr>
        <w:t xml:space="preserve"> ______________________________ do przetwarzania danych osobowych nr ___________ wydane w dniu _____________ </w:t>
      </w:r>
    </w:p>
    <w:p w14:paraId="4180F52B" w14:textId="77777777" w:rsidR="00E01870" w:rsidRPr="00E55A11" w:rsidRDefault="00E01870" w:rsidP="00E01870">
      <w:pPr>
        <w:rPr>
          <w:rFonts w:ascii="Arial" w:hAnsi="Arial" w:cs="Arial"/>
          <w:sz w:val="20"/>
          <w:szCs w:val="20"/>
        </w:rPr>
      </w:pPr>
    </w:p>
    <w:p w14:paraId="0B4A4AF8" w14:textId="77777777" w:rsidR="00E01870" w:rsidRPr="00E55A11"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rPr>
          <w:rFonts w:ascii="Arial" w:hAnsi="Arial" w:cs="Arial"/>
          <w:color w:val="000000"/>
          <w:spacing w:val="-1"/>
          <w:sz w:val="20"/>
          <w:lang w:val="pl-PL"/>
        </w:rPr>
      </w:pPr>
      <w:r w:rsidRPr="00E55A11">
        <w:rPr>
          <w:rFonts w:ascii="Arial" w:hAnsi="Arial" w:cs="Arial"/>
          <w:color w:val="000000"/>
          <w:spacing w:val="-1"/>
          <w:sz w:val="20"/>
          <w:lang w:val="pl-PL"/>
        </w:rPr>
        <w:t xml:space="preserve">                           </w:t>
      </w:r>
      <w:r w:rsidR="006C08F2" w:rsidRPr="00E55A11">
        <w:rPr>
          <w:rFonts w:ascii="Arial" w:hAnsi="Arial" w:cs="Arial"/>
          <w:color w:val="000000"/>
          <w:spacing w:val="-1"/>
          <w:sz w:val="20"/>
          <w:lang w:val="pl-PL"/>
        </w:rPr>
        <w:tab/>
      </w:r>
      <w:r w:rsidR="006C08F2" w:rsidRPr="00E55A11">
        <w:rPr>
          <w:rFonts w:ascii="Arial" w:hAnsi="Arial" w:cs="Arial"/>
          <w:color w:val="000000"/>
          <w:spacing w:val="-1"/>
          <w:sz w:val="20"/>
          <w:lang w:val="pl-PL"/>
        </w:rPr>
        <w:tab/>
      </w:r>
      <w:r w:rsidR="006C08F2" w:rsidRPr="00E55A11">
        <w:rPr>
          <w:rFonts w:ascii="Arial" w:hAnsi="Arial" w:cs="Arial"/>
          <w:color w:val="000000"/>
          <w:spacing w:val="-1"/>
          <w:sz w:val="20"/>
          <w:lang w:val="pl-PL"/>
        </w:rPr>
        <w:tab/>
      </w:r>
      <w:r w:rsidRPr="00E55A11">
        <w:rPr>
          <w:rFonts w:ascii="Arial" w:hAnsi="Arial" w:cs="Arial"/>
          <w:color w:val="000000"/>
          <w:spacing w:val="-1"/>
          <w:sz w:val="20"/>
          <w:lang w:val="pl-PL"/>
        </w:rPr>
        <w:t xml:space="preserve">    __________ _____________________________</w:t>
      </w:r>
      <w:r w:rsidR="006C08F2" w:rsidRPr="00E55A11">
        <w:rPr>
          <w:rFonts w:ascii="Arial" w:hAnsi="Arial" w:cs="Arial"/>
          <w:color w:val="000000"/>
          <w:spacing w:val="-1"/>
          <w:sz w:val="20"/>
          <w:lang w:val="pl-PL"/>
        </w:rPr>
        <w:tab/>
      </w:r>
    </w:p>
    <w:p w14:paraId="3C2AB621" w14:textId="77777777" w:rsidR="00E01870" w:rsidRPr="00E55A11" w:rsidRDefault="00E01870" w:rsidP="00E01870">
      <w:pPr>
        <w:rPr>
          <w:rFonts w:ascii="Arial" w:hAnsi="Arial" w:cs="Arial"/>
          <w:sz w:val="20"/>
          <w:szCs w:val="20"/>
        </w:rPr>
      </w:pPr>
      <w:r w:rsidRPr="00E55A11">
        <w:rPr>
          <w:rFonts w:ascii="Arial" w:hAnsi="Arial" w:cs="Arial"/>
          <w:sz w:val="20"/>
          <w:szCs w:val="20"/>
        </w:rPr>
        <w:t xml:space="preserve">                                  </w:t>
      </w:r>
      <w:r w:rsidR="006C08F2" w:rsidRPr="00E55A11">
        <w:rPr>
          <w:rFonts w:ascii="Arial" w:hAnsi="Arial" w:cs="Arial"/>
          <w:sz w:val="20"/>
          <w:szCs w:val="20"/>
        </w:rPr>
        <w:t>C</w:t>
      </w:r>
      <w:r w:rsidRPr="00E55A11">
        <w:rPr>
          <w:rFonts w:ascii="Arial" w:hAnsi="Arial" w:cs="Arial"/>
          <w:sz w:val="20"/>
          <w:szCs w:val="20"/>
        </w:rPr>
        <w:t>zytelny podpis osoby, upoważnionej do wydawania i odwoływania upoważnień</w:t>
      </w:r>
    </w:p>
    <w:p w14:paraId="4D99E601" w14:textId="77777777" w:rsidR="00E01870" w:rsidRPr="00E55A11" w:rsidRDefault="00E01870" w:rsidP="00E01870">
      <w:pPr>
        <w:pStyle w:val="Text"/>
        <w:spacing w:after="0"/>
        <w:rPr>
          <w:rFonts w:ascii="Arial" w:hAnsi="Arial" w:cs="Arial"/>
          <w:color w:val="000000"/>
          <w:spacing w:val="-1"/>
          <w:sz w:val="20"/>
          <w:lang w:val="pl-PL"/>
        </w:rPr>
      </w:pPr>
      <w:r w:rsidRPr="00E55A11">
        <w:rPr>
          <w:rFonts w:ascii="Arial" w:hAnsi="Arial" w:cs="Arial"/>
          <w:color w:val="000000"/>
          <w:spacing w:val="-1"/>
          <w:sz w:val="20"/>
          <w:lang w:val="pl-PL"/>
        </w:rPr>
        <w:t xml:space="preserve">                                                                  </w:t>
      </w:r>
    </w:p>
    <w:p w14:paraId="2419A249" w14:textId="77777777" w:rsidR="00E01870" w:rsidRPr="00E55A11" w:rsidRDefault="00E01870" w:rsidP="00E01870">
      <w:pPr>
        <w:pStyle w:val="Text"/>
        <w:spacing w:after="0"/>
        <w:ind w:left="15" w:firstLine="0"/>
        <w:rPr>
          <w:rFonts w:ascii="Arial" w:hAnsi="Arial" w:cs="Arial"/>
          <w:color w:val="000000"/>
          <w:spacing w:val="-1"/>
          <w:sz w:val="20"/>
          <w:lang w:val="pl-PL"/>
        </w:rPr>
      </w:pPr>
    </w:p>
    <w:p w14:paraId="06738FE8" w14:textId="77777777" w:rsidR="00E01870" w:rsidRPr="00E55A11" w:rsidRDefault="00E01870" w:rsidP="00E01870">
      <w:pPr>
        <w:pStyle w:val="Text"/>
        <w:spacing w:after="0"/>
        <w:ind w:left="5679" w:firstLine="0"/>
        <w:rPr>
          <w:rFonts w:ascii="Arial" w:hAnsi="Arial" w:cs="Arial"/>
          <w:color w:val="000000"/>
          <w:spacing w:val="-1"/>
          <w:sz w:val="20"/>
          <w:lang w:val="pl-PL"/>
        </w:rPr>
      </w:pPr>
      <w:r w:rsidRPr="00E55A11">
        <w:rPr>
          <w:rFonts w:ascii="Arial" w:hAnsi="Arial" w:cs="Arial"/>
          <w:color w:val="000000"/>
          <w:spacing w:val="-1"/>
          <w:sz w:val="20"/>
          <w:lang w:val="pl-PL"/>
        </w:rPr>
        <w:t xml:space="preserve">      ______________________________</w:t>
      </w:r>
    </w:p>
    <w:p w14:paraId="1A647267" w14:textId="77777777" w:rsidR="00E01870" w:rsidRPr="00E55A11" w:rsidRDefault="00E01870" w:rsidP="00E01870">
      <w:pPr>
        <w:pStyle w:val="Text"/>
        <w:spacing w:after="0"/>
        <w:ind w:left="15" w:firstLine="0"/>
        <w:rPr>
          <w:rFonts w:ascii="Arial" w:hAnsi="Arial" w:cs="Arial"/>
          <w:color w:val="000000"/>
          <w:spacing w:val="-1"/>
          <w:sz w:val="20"/>
          <w:lang w:val="pl-PL"/>
        </w:rPr>
      </w:pPr>
      <w:r w:rsidRPr="00E55A11">
        <w:rPr>
          <w:rFonts w:ascii="Arial" w:hAnsi="Arial" w:cs="Arial"/>
          <w:color w:val="000000"/>
          <w:spacing w:val="-1"/>
          <w:sz w:val="20"/>
          <w:lang w:val="pl-PL"/>
        </w:rPr>
        <w:t xml:space="preserve">         </w:t>
      </w:r>
      <w:r w:rsidRPr="00E55A11">
        <w:rPr>
          <w:rFonts w:ascii="Arial" w:hAnsi="Arial" w:cs="Arial"/>
          <w:color w:val="000000"/>
          <w:spacing w:val="-1"/>
          <w:sz w:val="20"/>
          <w:lang w:val="pl-PL"/>
        </w:rPr>
        <w:tab/>
      </w:r>
      <w:r w:rsidRPr="00E55A11">
        <w:rPr>
          <w:rFonts w:ascii="Arial" w:hAnsi="Arial" w:cs="Arial"/>
          <w:color w:val="000000"/>
          <w:spacing w:val="-1"/>
          <w:sz w:val="20"/>
          <w:lang w:val="pl-PL"/>
        </w:rPr>
        <w:tab/>
      </w:r>
      <w:r w:rsidRPr="00E55A11">
        <w:rPr>
          <w:rFonts w:ascii="Arial" w:hAnsi="Arial" w:cs="Arial"/>
          <w:color w:val="000000"/>
          <w:spacing w:val="-1"/>
          <w:sz w:val="20"/>
          <w:lang w:val="pl-PL"/>
        </w:rPr>
        <w:tab/>
      </w:r>
      <w:r w:rsidRPr="00E55A11">
        <w:rPr>
          <w:rFonts w:ascii="Arial" w:hAnsi="Arial" w:cs="Arial"/>
          <w:color w:val="000000"/>
          <w:spacing w:val="-1"/>
          <w:sz w:val="20"/>
          <w:lang w:val="pl-PL"/>
        </w:rPr>
        <w:tab/>
      </w:r>
      <w:r w:rsidRPr="00E55A11">
        <w:rPr>
          <w:rFonts w:ascii="Arial" w:hAnsi="Arial" w:cs="Arial"/>
          <w:color w:val="000000"/>
          <w:spacing w:val="-1"/>
          <w:sz w:val="20"/>
          <w:lang w:val="pl-PL"/>
        </w:rPr>
        <w:tab/>
      </w:r>
      <w:r w:rsidRPr="00E55A11">
        <w:rPr>
          <w:rFonts w:ascii="Arial" w:hAnsi="Arial" w:cs="Arial"/>
          <w:color w:val="000000"/>
          <w:spacing w:val="-1"/>
          <w:sz w:val="20"/>
          <w:lang w:val="pl-PL"/>
        </w:rPr>
        <w:tab/>
      </w:r>
      <w:r w:rsidRPr="00E55A11">
        <w:rPr>
          <w:rFonts w:ascii="Arial" w:hAnsi="Arial" w:cs="Arial"/>
          <w:color w:val="000000"/>
          <w:spacing w:val="-1"/>
          <w:sz w:val="20"/>
          <w:lang w:val="pl-PL"/>
        </w:rPr>
        <w:tab/>
      </w:r>
      <w:r w:rsidRPr="00E55A11">
        <w:rPr>
          <w:rFonts w:ascii="Arial" w:hAnsi="Arial" w:cs="Arial"/>
          <w:color w:val="000000"/>
          <w:spacing w:val="-1"/>
          <w:sz w:val="20"/>
          <w:lang w:val="pl-PL"/>
        </w:rPr>
        <w:tab/>
      </w:r>
      <w:r w:rsidRPr="00E55A11">
        <w:rPr>
          <w:rFonts w:ascii="Arial" w:hAnsi="Arial" w:cs="Arial"/>
          <w:color w:val="000000"/>
          <w:spacing w:val="-1"/>
          <w:sz w:val="20"/>
          <w:lang w:val="pl-PL"/>
        </w:rPr>
        <w:tab/>
        <w:t xml:space="preserve">        (miejscowość, data)</w:t>
      </w:r>
    </w:p>
    <w:p w14:paraId="1A8598F6" w14:textId="77777777" w:rsidR="00E01870" w:rsidRPr="00E55A11" w:rsidRDefault="00E01870" w:rsidP="00E01870">
      <w:pPr>
        <w:rPr>
          <w:rFonts w:ascii="Arial" w:hAnsi="Arial" w:cs="Arial"/>
          <w:sz w:val="20"/>
          <w:szCs w:val="20"/>
        </w:rPr>
      </w:pPr>
    </w:p>
    <w:p w14:paraId="1249CA0B" w14:textId="77777777" w:rsidR="00E01870" w:rsidRPr="00E55A11" w:rsidRDefault="00E01870" w:rsidP="00E01870">
      <w:pPr>
        <w:rPr>
          <w:rFonts w:ascii="Arial" w:hAnsi="Arial" w:cs="Arial"/>
          <w:sz w:val="20"/>
          <w:szCs w:val="20"/>
        </w:rPr>
      </w:pPr>
    </w:p>
    <w:p w14:paraId="33D8D613" w14:textId="77777777" w:rsidR="00E01870" w:rsidRPr="00E55A11" w:rsidRDefault="00E01870" w:rsidP="00E01870">
      <w:pPr>
        <w:rPr>
          <w:rFonts w:ascii="Arial" w:hAnsi="Arial" w:cs="Arial"/>
          <w:sz w:val="20"/>
          <w:szCs w:val="20"/>
        </w:rPr>
      </w:pPr>
      <w:r w:rsidRPr="00E55A11">
        <w:rPr>
          <w:rFonts w:ascii="Arial" w:hAnsi="Arial" w:cs="Arial"/>
          <w:b/>
          <w:sz w:val="20"/>
          <w:szCs w:val="20"/>
        </w:rPr>
        <w:t>*</w:t>
      </w:r>
      <w:r w:rsidRPr="00E55A11">
        <w:rPr>
          <w:rFonts w:ascii="Arial" w:hAnsi="Arial" w:cs="Arial"/>
          <w:sz w:val="20"/>
          <w:szCs w:val="20"/>
        </w:rPr>
        <w:t>niepotrzebne skreślić</w:t>
      </w:r>
    </w:p>
    <w:p w14:paraId="209954B8" w14:textId="77777777" w:rsidR="00E01870" w:rsidRPr="00E55A11" w:rsidRDefault="00E01870" w:rsidP="00E01870">
      <w:pPr>
        <w:rPr>
          <w:rFonts w:ascii="Arial" w:hAnsi="Arial" w:cs="Arial"/>
          <w:sz w:val="20"/>
          <w:szCs w:val="20"/>
        </w:rPr>
      </w:pPr>
    </w:p>
    <w:p w14:paraId="3553EB10" w14:textId="77777777" w:rsidR="00E01870" w:rsidRPr="00E55A11" w:rsidRDefault="00E01870" w:rsidP="00E01870">
      <w:pPr>
        <w:rPr>
          <w:rFonts w:ascii="Arial" w:hAnsi="Arial" w:cs="Arial"/>
          <w:sz w:val="20"/>
          <w:szCs w:val="20"/>
        </w:rPr>
      </w:pPr>
    </w:p>
    <w:p w14:paraId="6F6DA4F1" w14:textId="77777777" w:rsidR="00E01870" w:rsidRPr="00E55A11" w:rsidRDefault="00E01870" w:rsidP="00E01870">
      <w:pPr>
        <w:rPr>
          <w:rFonts w:ascii="Arial" w:hAnsi="Arial" w:cs="Arial"/>
          <w:sz w:val="20"/>
          <w:szCs w:val="20"/>
        </w:rPr>
      </w:pPr>
    </w:p>
    <w:p w14:paraId="5C5DB37A" w14:textId="77777777" w:rsidR="00E01870" w:rsidRPr="00E55A11" w:rsidRDefault="00E01870" w:rsidP="00E01870">
      <w:pPr>
        <w:pStyle w:val="Text"/>
        <w:spacing w:after="0"/>
        <w:rPr>
          <w:rFonts w:ascii="Arial" w:hAnsi="Arial" w:cs="Arial"/>
          <w:color w:val="000000"/>
          <w:spacing w:val="-1"/>
          <w:sz w:val="20"/>
          <w:lang w:val="pl-PL"/>
        </w:rPr>
      </w:pPr>
      <w:r w:rsidRPr="00E55A11">
        <w:rPr>
          <w:rFonts w:ascii="Arial" w:hAnsi="Arial" w:cs="Arial"/>
          <w:color w:val="000000"/>
          <w:spacing w:val="-1"/>
          <w:sz w:val="20"/>
          <w:lang w:val="pl-PL"/>
        </w:rPr>
        <w:t xml:space="preserve">                                                                  </w:t>
      </w:r>
    </w:p>
    <w:p w14:paraId="11BB27F7" w14:textId="77777777" w:rsidR="00E01870" w:rsidRPr="00E55A11" w:rsidRDefault="00E01870" w:rsidP="00E01870">
      <w:pPr>
        <w:pStyle w:val="Text"/>
        <w:spacing w:after="0"/>
        <w:ind w:left="15" w:firstLine="0"/>
        <w:rPr>
          <w:rFonts w:ascii="Arial" w:hAnsi="Arial" w:cs="Arial"/>
          <w:color w:val="000000"/>
          <w:spacing w:val="-1"/>
          <w:sz w:val="20"/>
          <w:lang w:val="pl-PL"/>
        </w:rPr>
      </w:pPr>
    </w:p>
    <w:p w14:paraId="53F8DDA2" w14:textId="77777777" w:rsidR="00E01870" w:rsidRPr="00E55A11" w:rsidRDefault="00E01870" w:rsidP="00E01870">
      <w:pPr>
        <w:pStyle w:val="Text"/>
        <w:spacing w:after="0"/>
        <w:ind w:left="15" w:firstLine="0"/>
        <w:rPr>
          <w:rFonts w:ascii="Arial" w:hAnsi="Arial" w:cs="Arial"/>
          <w:color w:val="000000"/>
          <w:spacing w:val="-1"/>
          <w:sz w:val="20"/>
          <w:lang w:val="pl-PL"/>
        </w:rPr>
      </w:pPr>
    </w:p>
    <w:p w14:paraId="0D5B84D1" w14:textId="77777777" w:rsidR="00E01870" w:rsidRPr="00E55A11" w:rsidRDefault="00E01870" w:rsidP="00E01870">
      <w:pPr>
        <w:pStyle w:val="Text"/>
        <w:spacing w:after="0"/>
        <w:ind w:left="15" w:firstLine="0"/>
        <w:rPr>
          <w:rFonts w:ascii="Arial" w:hAnsi="Arial" w:cs="Arial"/>
          <w:color w:val="000000"/>
          <w:spacing w:val="-1"/>
          <w:sz w:val="20"/>
          <w:lang w:val="pl-PL"/>
        </w:rPr>
      </w:pPr>
    </w:p>
    <w:p w14:paraId="0B030E29" w14:textId="77777777" w:rsidR="00E01870" w:rsidRPr="00E55A11" w:rsidRDefault="00E01870" w:rsidP="00E01870">
      <w:pPr>
        <w:pStyle w:val="Text"/>
        <w:spacing w:after="0"/>
        <w:ind w:left="15" w:firstLine="0"/>
        <w:rPr>
          <w:rFonts w:ascii="Arial" w:hAnsi="Arial" w:cs="Arial"/>
          <w:color w:val="000000"/>
          <w:spacing w:val="-1"/>
          <w:sz w:val="20"/>
          <w:lang w:val="pl-PL"/>
        </w:rPr>
      </w:pPr>
    </w:p>
    <w:p w14:paraId="0F42F245" w14:textId="77777777" w:rsidR="00E01870" w:rsidRPr="00E55A11" w:rsidRDefault="00E01870" w:rsidP="00E01870">
      <w:pPr>
        <w:pStyle w:val="Text"/>
        <w:spacing w:after="0"/>
        <w:ind w:left="15" w:firstLine="0"/>
        <w:rPr>
          <w:rFonts w:ascii="Arial" w:hAnsi="Arial" w:cs="Arial"/>
          <w:color w:val="000000"/>
          <w:spacing w:val="-1"/>
          <w:sz w:val="20"/>
          <w:lang w:val="pl-PL"/>
        </w:rPr>
      </w:pPr>
    </w:p>
    <w:p w14:paraId="1654FD76" w14:textId="77777777" w:rsidR="00E01870" w:rsidRPr="00E55A11" w:rsidRDefault="00E01870" w:rsidP="00E01870">
      <w:pPr>
        <w:pStyle w:val="Text"/>
        <w:spacing w:after="0"/>
        <w:ind w:left="15" w:firstLine="0"/>
        <w:rPr>
          <w:rFonts w:ascii="Arial" w:hAnsi="Arial" w:cs="Arial"/>
          <w:color w:val="000000"/>
          <w:spacing w:val="-1"/>
          <w:sz w:val="20"/>
          <w:lang w:val="pl-PL"/>
        </w:rPr>
      </w:pPr>
    </w:p>
    <w:p w14:paraId="558C5AC7" w14:textId="77777777" w:rsidR="00D8538C" w:rsidRPr="00E55A11" w:rsidRDefault="00D8538C" w:rsidP="00E01870">
      <w:pPr>
        <w:pStyle w:val="Text"/>
        <w:spacing w:after="0"/>
        <w:ind w:left="15" w:firstLine="0"/>
        <w:rPr>
          <w:rFonts w:ascii="Arial" w:hAnsi="Arial" w:cs="Arial"/>
          <w:color w:val="000000"/>
          <w:spacing w:val="-1"/>
          <w:sz w:val="20"/>
          <w:lang w:val="pl-PL"/>
        </w:rPr>
        <w:sectPr w:rsidR="00D8538C" w:rsidRPr="00E55A11" w:rsidSect="00B6539C">
          <w:headerReference w:type="first" r:id="rId15"/>
          <w:pgSz w:w="11906" w:h="16838" w:code="9"/>
          <w:pgMar w:top="1418" w:right="1418" w:bottom="1418" w:left="1418" w:header="709" w:footer="709" w:gutter="0"/>
          <w:cols w:space="708"/>
          <w:titlePg/>
        </w:sectPr>
      </w:pPr>
    </w:p>
    <w:p w14:paraId="04836601" w14:textId="0E1BAA4F" w:rsidR="00BC3C3E" w:rsidRPr="008F19E8" w:rsidRDefault="00286081" w:rsidP="00BC3C3E">
      <w:pPr>
        <w:rPr>
          <w:rFonts w:ascii="Arial" w:hAnsi="Arial" w:cs="Arial"/>
          <w:bCs/>
          <w:i/>
          <w:iCs/>
          <w:sz w:val="20"/>
          <w:szCs w:val="20"/>
        </w:rPr>
      </w:pPr>
      <w:r w:rsidRPr="008F19E8">
        <w:rPr>
          <w:rFonts w:ascii="Arial" w:hAnsi="Arial" w:cs="Arial"/>
          <w:sz w:val="20"/>
          <w:szCs w:val="20"/>
        </w:rPr>
        <w:lastRenderedPageBreak/>
        <w:t xml:space="preserve">Załącznik nr </w:t>
      </w:r>
      <w:r w:rsidR="0013148D" w:rsidRPr="008F19E8">
        <w:rPr>
          <w:rFonts w:ascii="Arial" w:hAnsi="Arial" w:cs="Arial"/>
          <w:sz w:val="20"/>
          <w:szCs w:val="20"/>
        </w:rPr>
        <w:t>9</w:t>
      </w:r>
      <w:r w:rsidRPr="008F19E8">
        <w:rPr>
          <w:rFonts w:ascii="Arial" w:hAnsi="Arial" w:cs="Arial"/>
          <w:sz w:val="20"/>
          <w:szCs w:val="20"/>
        </w:rPr>
        <w:t xml:space="preserve">: </w:t>
      </w:r>
      <w:bookmarkStart w:id="49" w:name="_Hlk131154845"/>
      <w:r w:rsidRPr="008F19E8">
        <w:rPr>
          <w:rFonts w:ascii="Arial" w:hAnsi="Arial" w:cs="Arial"/>
          <w:sz w:val="20"/>
          <w:szCs w:val="20"/>
        </w:rPr>
        <w:t>Obowiązki informacyjne Beneficjenta</w:t>
      </w:r>
      <w:r w:rsidR="00BC3C3E" w:rsidRPr="008F19E8">
        <w:rPr>
          <w:rFonts w:eastAsia="Calibri" w:cs="Times New Roman"/>
          <w:b/>
          <w:bCs/>
        </w:rPr>
        <w:t xml:space="preserve"> </w:t>
      </w:r>
      <w:r w:rsidR="00BC3C3E" w:rsidRPr="008F19E8">
        <w:rPr>
          <w:rFonts w:ascii="Arial" w:hAnsi="Arial" w:cs="Arial"/>
          <w:bCs/>
          <w:sz w:val="20"/>
          <w:szCs w:val="20"/>
        </w:rPr>
        <w:t xml:space="preserve">– wyciąg z zapisów </w:t>
      </w:r>
      <w:r w:rsidR="00BC3C3E" w:rsidRPr="008F19E8">
        <w:rPr>
          <w:rFonts w:ascii="Arial" w:hAnsi="Arial" w:cs="Arial"/>
          <w:bCs/>
          <w:i/>
          <w:iCs/>
          <w:sz w:val="20"/>
          <w:szCs w:val="20"/>
        </w:rPr>
        <w:t xml:space="preserve">Podręcznika wnioskodawcy i </w:t>
      </w:r>
      <w:r w:rsidR="0008374D" w:rsidRPr="008F19E8">
        <w:rPr>
          <w:rFonts w:ascii="Arial" w:hAnsi="Arial" w:cs="Arial"/>
          <w:bCs/>
          <w:i/>
          <w:iCs/>
          <w:sz w:val="20"/>
          <w:szCs w:val="20"/>
        </w:rPr>
        <w:t>B</w:t>
      </w:r>
      <w:r w:rsidR="00BC3C3E" w:rsidRPr="008F19E8">
        <w:rPr>
          <w:rFonts w:ascii="Arial" w:hAnsi="Arial" w:cs="Arial"/>
          <w:bCs/>
          <w:i/>
          <w:iCs/>
          <w:sz w:val="20"/>
          <w:szCs w:val="20"/>
        </w:rPr>
        <w:t>eneficjenta Funduszy Europejskich</w:t>
      </w:r>
      <w:r w:rsidR="00BC3C3E" w:rsidRPr="008F19E8">
        <w:rPr>
          <w:rFonts w:ascii="Arial" w:hAnsi="Arial" w:cs="Arial"/>
          <w:bCs/>
          <w:sz w:val="20"/>
          <w:szCs w:val="20"/>
        </w:rPr>
        <w:t xml:space="preserve"> </w:t>
      </w:r>
      <w:r w:rsidR="00BC3C3E" w:rsidRPr="008F19E8">
        <w:rPr>
          <w:rFonts w:ascii="Arial" w:hAnsi="Arial" w:cs="Arial"/>
          <w:bCs/>
          <w:i/>
          <w:iCs/>
          <w:sz w:val="20"/>
          <w:szCs w:val="20"/>
        </w:rPr>
        <w:t>na lata 2021-2027 w zakresie informacji i promocji</w:t>
      </w:r>
    </w:p>
    <w:p w14:paraId="3FECE272" w14:textId="77777777" w:rsidR="008F19E8" w:rsidRPr="008F19E8" w:rsidRDefault="008F19E8" w:rsidP="008F19E8">
      <w:pPr>
        <w:keepNext/>
        <w:numPr>
          <w:ilvl w:val="0"/>
          <w:numId w:val="70"/>
        </w:numPr>
        <w:spacing w:before="240" w:after="240" w:line="276" w:lineRule="auto"/>
        <w:ind w:left="0" w:firstLine="0"/>
        <w:jc w:val="left"/>
        <w:outlineLvl w:val="1"/>
        <w:rPr>
          <w:rFonts w:ascii="Arial" w:eastAsia="Times New Roman" w:hAnsi="Arial" w:cs="Arial"/>
          <w:b/>
          <w:bCs/>
          <w:iCs/>
          <w:sz w:val="20"/>
          <w:szCs w:val="20"/>
          <w:lang w:val="x-none" w:eastAsia="x-none"/>
        </w:rPr>
      </w:pPr>
      <w:bookmarkStart w:id="50" w:name="_Toc488324553"/>
      <w:bookmarkStart w:id="51" w:name="_Toc123805816"/>
      <w:bookmarkStart w:id="52" w:name="_Toc123806383"/>
      <w:bookmarkStart w:id="53" w:name="_Toc123806448"/>
      <w:bookmarkStart w:id="54" w:name="_Toc123806737"/>
      <w:r w:rsidRPr="008F19E8">
        <w:rPr>
          <w:rFonts w:ascii="Arial" w:eastAsia="Times New Roman" w:hAnsi="Arial" w:cs="Arial"/>
          <w:b/>
          <w:bCs/>
          <w:iCs/>
          <w:sz w:val="20"/>
          <w:szCs w:val="20"/>
          <w:lang w:val="x-none" w:eastAsia="x-none"/>
        </w:rPr>
        <w:t>Jak oznaczać dokumenty i działania informacyjno-promocyjne w projek</w:t>
      </w:r>
      <w:r w:rsidRPr="008F19E8">
        <w:rPr>
          <w:rFonts w:ascii="Arial" w:eastAsia="Times New Roman" w:hAnsi="Arial" w:cs="Arial"/>
          <w:b/>
          <w:bCs/>
          <w:iCs/>
          <w:sz w:val="20"/>
          <w:szCs w:val="20"/>
          <w:lang w:eastAsia="x-none"/>
        </w:rPr>
        <w:t>cie</w:t>
      </w:r>
      <w:r w:rsidRPr="008F19E8">
        <w:rPr>
          <w:rFonts w:ascii="Arial" w:eastAsia="Times New Roman" w:hAnsi="Arial" w:cs="Arial"/>
          <w:b/>
          <w:bCs/>
          <w:iCs/>
          <w:sz w:val="20"/>
          <w:szCs w:val="20"/>
          <w:lang w:val="x-none" w:eastAsia="x-none"/>
        </w:rPr>
        <w:t>?</w:t>
      </w:r>
      <w:bookmarkEnd w:id="50"/>
      <w:bookmarkEnd w:id="51"/>
      <w:bookmarkEnd w:id="52"/>
      <w:bookmarkEnd w:id="53"/>
      <w:bookmarkEnd w:id="54"/>
    </w:p>
    <w:p w14:paraId="7DB7FE16"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Jako beneficjent musisz umieszczać znaki graficzne na działaniach informacyjnych i promocyjnych oraz dokumentach związanych z realizacją projektu, które podajesz do wiadomości publicznej lub przeznaczasz dla uczestników projektów. Wyjątkiem są dokumenty, których ze względu na ich specyfikę nie można zmieniać i ingerować w ich wzory, np. z powodu obowiązującego prawa (dokumenty księgowe, certyfikaty etc.).</w:t>
      </w:r>
    </w:p>
    <w:p w14:paraId="169B878F" w14:textId="77777777" w:rsidR="008F19E8" w:rsidRPr="008F19E8" w:rsidRDefault="008F19E8" w:rsidP="008F19E8">
      <w:pPr>
        <w:spacing w:before="0" w:after="200" w:line="276" w:lineRule="auto"/>
        <w:ind w:left="0" w:firstLine="0"/>
        <w:jc w:val="left"/>
        <w:rPr>
          <w:rFonts w:ascii="Arial" w:eastAsia="Times New Roman" w:hAnsi="Arial" w:cs="Arial"/>
          <w:b/>
          <w:bCs/>
          <w:sz w:val="20"/>
          <w:szCs w:val="20"/>
          <w:lang w:eastAsia="x-none"/>
        </w:rPr>
      </w:pPr>
      <w:r w:rsidRPr="008F19E8">
        <w:rPr>
          <w:rFonts w:ascii="Arial" w:eastAsia="Times New Roman" w:hAnsi="Arial" w:cs="Arial"/>
          <w:b/>
          <w:bCs/>
          <w:sz w:val="20"/>
          <w:szCs w:val="20"/>
          <w:lang w:eastAsia="x-none"/>
        </w:rPr>
        <w:t>Jakie znaki graficzne należy umieścić?</w:t>
      </w:r>
    </w:p>
    <w:p w14:paraId="67AC2C46"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
          <w:bCs/>
          <w:sz w:val="20"/>
          <w:szCs w:val="20"/>
          <w:lang w:eastAsia="x-none"/>
        </w:rPr>
      </w:pPr>
      <w:r w:rsidRPr="008F19E8">
        <w:rPr>
          <w:rFonts w:ascii="Arial" w:eastAsia="Calibri" w:hAnsi="Arial" w:cs="Arial"/>
          <w:sz w:val="20"/>
          <w:szCs w:val="20"/>
        </w:rPr>
        <w:t xml:space="preserve">Oznaczenie projektu realizowanego z programu Fundusze Europejskie dla Pomorza Zachodniego 2021-2027 musi zawierać następujące znaki (wariant </w:t>
      </w:r>
      <w:proofErr w:type="spellStart"/>
      <w:r w:rsidRPr="008F19E8">
        <w:rPr>
          <w:rFonts w:ascii="Arial" w:eastAsia="Calibri" w:hAnsi="Arial" w:cs="Arial"/>
          <w:sz w:val="20"/>
          <w:szCs w:val="20"/>
        </w:rPr>
        <w:t>pełnokolorowy</w:t>
      </w:r>
      <w:proofErr w:type="spellEnd"/>
      <w:r w:rsidRPr="008F19E8">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8F19E8" w:rsidRPr="008F19E8" w14:paraId="17F16379" w14:textId="77777777" w:rsidTr="008A6015">
        <w:tc>
          <w:tcPr>
            <w:tcW w:w="8679" w:type="dxa"/>
            <w:tcBorders>
              <w:top w:val="nil"/>
              <w:left w:val="nil"/>
              <w:bottom w:val="nil"/>
              <w:right w:val="nil"/>
            </w:tcBorders>
            <w:shd w:val="clear" w:color="auto" w:fill="auto"/>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8F19E8" w:rsidRPr="008F19E8" w14:paraId="12261B81" w14:textId="77777777" w:rsidTr="008A6015">
              <w:tc>
                <w:tcPr>
                  <w:tcW w:w="2334" w:type="dxa"/>
                  <w:shd w:val="clear" w:color="auto" w:fill="auto"/>
                  <w:vAlign w:val="center"/>
                </w:tcPr>
                <w:p w14:paraId="532B6387" w14:textId="77777777" w:rsidR="008F19E8" w:rsidRPr="008F19E8" w:rsidRDefault="008F19E8" w:rsidP="008F19E8">
                  <w:pPr>
                    <w:spacing w:before="0" w:after="0"/>
                    <w:ind w:left="96" w:hanging="96"/>
                    <w:jc w:val="center"/>
                    <w:rPr>
                      <w:rFonts w:ascii="Arial" w:eastAsia="Calibri" w:hAnsi="Arial" w:cs="Arial"/>
                      <w:sz w:val="20"/>
                      <w:szCs w:val="20"/>
                    </w:rPr>
                  </w:pPr>
                  <w:bookmarkStart w:id="55" w:name="_Toc488324585"/>
                  <w:r w:rsidRPr="008F19E8">
                    <w:rPr>
                      <w:rFonts w:ascii="Arial" w:eastAsia="Calibri" w:hAnsi="Arial" w:cs="Arial"/>
                      <w:sz w:val="20"/>
                      <w:szCs w:val="20"/>
                    </w:rPr>
                    <w:t>Znak Funduszy Europejskich dla Pomorza Zachodniego złożony z symbolu graficznego i nazwy Fundusze Europejskie dla Pomorza Zachodniego</w:t>
                  </w:r>
                </w:p>
              </w:tc>
              <w:tc>
                <w:tcPr>
                  <w:tcW w:w="1984" w:type="dxa"/>
                  <w:shd w:val="clear" w:color="auto" w:fill="auto"/>
                  <w:vAlign w:val="center"/>
                </w:tcPr>
                <w:p w14:paraId="429613AD" w14:textId="77777777" w:rsidR="008F19E8" w:rsidRPr="008F19E8" w:rsidRDefault="008F19E8" w:rsidP="008F19E8">
                  <w:pPr>
                    <w:spacing w:before="0" w:after="0"/>
                    <w:ind w:left="0" w:firstLine="0"/>
                    <w:jc w:val="center"/>
                    <w:rPr>
                      <w:rFonts w:ascii="Arial" w:eastAsia="Calibri" w:hAnsi="Arial" w:cs="Arial"/>
                      <w:sz w:val="20"/>
                      <w:szCs w:val="20"/>
                    </w:rPr>
                  </w:pPr>
                  <w:r w:rsidRPr="008F19E8">
                    <w:rPr>
                      <w:rFonts w:ascii="Arial" w:eastAsia="Calibri" w:hAnsi="Arial" w:cs="Arial"/>
                      <w:sz w:val="20"/>
                      <w:szCs w:val="20"/>
                    </w:rPr>
                    <w:t>Znak barw Rzeczypospolitej Polskiej</w:t>
                  </w:r>
                </w:p>
                <w:p w14:paraId="127DA154" w14:textId="77777777" w:rsidR="008F19E8" w:rsidRPr="008F19E8" w:rsidRDefault="008F19E8" w:rsidP="008F19E8">
                  <w:pPr>
                    <w:spacing w:before="0" w:after="0"/>
                    <w:ind w:left="0" w:firstLine="0"/>
                    <w:jc w:val="center"/>
                    <w:rPr>
                      <w:rFonts w:ascii="Arial" w:eastAsia="Calibri" w:hAnsi="Arial" w:cs="Arial"/>
                      <w:sz w:val="20"/>
                      <w:szCs w:val="20"/>
                    </w:rPr>
                  </w:pPr>
                  <w:r w:rsidRPr="008F19E8">
                    <w:rPr>
                      <w:rFonts w:ascii="Arial" w:eastAsia="Calibri" w:hAnsi="Arial" w:cs="Arial"/>
                      <w:sz w:val="20"/>
                      <w:szCs w:val="20"/>
                    </w:rPr>
                    <w:t>złożony z barw RP oraz nazwy Rzeczpospolita Polska</w:t>
                  </w:r>
                </w:p>
              </w:tc>
              <w:tc>
                <w:tcPr>
                  <w:tcW w:w="2410" w:type="dxa"/>
                  <w:shd w:val="clear" w:color="auto" w:fill="auto"/>
                  <w:vAlign w:val="center"/>
                </w:tcPr>
                <w:p w14:paraId="78A2BFF2" w14:textId="77777777" w:rsidR="008F19E8" w:rsidRPr="008F19E8" w:rsidRDefault="008F19E8" w:rsidP="008F19E8">
                  <w:pPr>
                    <w:spacing w:before="0" w:after="0"/>
                    <w:ind w:left="0" w:firstLine="0"/>
                    <w:jc w:val="center"/>
                    <w:rPr>
                      <w:rFonts w:ascii="Arial" w:eastAsia="Calibri" w:hAnsi="Arial" w:cs="Arial"/>
                      <w:sz w:val="20"/>
                      <w:szCs w:val="20"/>
                    </w:rPr>
                  </w:pPr>
                  <w:r w:rsidRPr="008F19E8">
                    <w:rPr>
                      <w:rFonts w:ascii="Arial" w:eastAsia="Calibri" w:hAnsi="Arial" w:cs="Arial"/>
                      <w:sz w:val="20"/>
                      <w:szCs w:val="20"/>
                    </w:rPr>
                    <w:t>Znak Unii Europejskiej</w:t>
                  </w:r>
                </w:p>
                <w:p w14:paraId="16AA9C1B" w14:textId="77777777" w:rsidR="008F19E8" w:rsidRPr="008F19E8" w:rsidRDefault="008F19E8" w:rsidP="008F19E8">
                  <w:pPr>
                    <w:spacing w:before="0" w:after="0"/>
                    <w:ind w:left="0" w:firstLine="0"/>
                    <w:jc w:val="center"/>
                    <w:rPr>
                      <w:rFonts w:ascii="Arial" w:eastAsia="Calibri" w:hAnsi="Arial" w:cs="Arial"/>
                      <w:sz w:val="20"/>
                      <w:szCs w:val="20"/>
                    </w:rPr>
                  </w:pPr>
                  <w:r w:rsidRPr="008F19E8">
                    <w:rPr>
                      <w:rFonts w:ascii="Arial" w:eastAsia="Calibri" w:hAnsi="Arial" w:cs="Arial"/>
                      <w:sz w:val="20"/>
                      <w:szCs w:val="20"/>
                    </w:rPr>
                    <w:t>złożony z flagi UE i napisu „Dofinansowane przez Unię Europejską”</w:t>
                  </w:r>
                </w:p>
              </w:tc>
              <w:tc>
                <w:tcPr>
                  <w:tcW w:w="1804" w:type="dxa"/>
                  <w:vAlign w:val="center"/>
                </w:tcPr>
                <w:p w14:paraId="2A336E95" w14:textId="77777777" w:rsidR="008F19E8" w:rsidRPr="008F19E8" w:rsidRDefault="008F19E8" w:rsidP="008F19E8">
                  <w:pPr>
                    <w:spacing w:before="0" w:after="0"/>
                    <w:ind w:left="0" w:firstLine="0"/>
                    <w:jc w:val="center"/>
                    <w:rPr>
                      <w:rFonts w:ascii="Arial" w:eastAsia="Calibri" w:hAnsi="Arial" w:cs="Arial"/>
                      <w:sz w:val="20"/>
                      <w:szCs w:val="20"/>
                    </w:rPr>
                  </w:pPr>
                  <w:r w:rsidRPr="008F19E8">
                    <w:rPr>
                      <w:rFonts w:ascii="Arial" w:eastAsia="Calibri" w:hAnsi="Arial" w:cs="Arial"/>
                      <w:sz w:val="20"/>
                      <w:szCs w:val="20"/>
                    </w:rPr>
                    <w:t>Oficjalne logo promocyjne województwa zachodniopomor</w:t>
                  </w:r>
                  <w:r w:rsidRPr="008F19E8">
                    <w:rPr>
                      <w:rFonts w:ascii="Arial" w:eastAsia="Calibri" w:hAnsi="Arial" w:cs="Arial"/>
                      <w:sz w:val="20"/>
                      <w:szCs w:val="20"/>
                    </w:rPr>
                    <w:softHyphen/>
                    <w:t>skiego</w:t>
                  </w:r>
                </w:p>
              </w:tc>
            </w:tr>
            <w:tr w:rsidR="008F19E8" w:rsidRPr="008F19E8" w14:paraId="3F4824F3" w14:textId="77777777" w:rsidTr="008A6015">
              <w:trPr>
                <w:trHeight w:val="919"/>
              </w:trPr>
              <w:tc>
                <w:tcPr>
                  <w:tcW w:w="8532" w:type="dxa"/>
                  <w:gridSpan w:val="4"/>
                  <w:shd w:val="clear" w:color="auto" w:fill="auto"/>
                </w:tcPr>
                <w:p w14:paraId="5AF9E161" w14:textId="77777777" w:rsidR="008F19E8" w:rsidRPr="008F19E8" w:rsidRDefault="008F19E8" w:rsidP="008F19E8">
                  <w:pPr>
                    <w:spacing w:before="0" w:after="0"/>
                    <w:ind w:left="0" w:firstLine="0"/>
                    <w:jc w:val="left"/>
                    <w:rPr>
                      <w:rFonts w:ascii="Arial" w:eastAsia="Calibri" w:hAnsi="Arial" w:cs="Arial"/>
                      <w:sz w:val="20"/>
                      <w:szCs w:val="20"/>
                    </w:rPr>
                  </w:pPr>
                  <w:r w:rsidRPr="008F19E8">
                    <w:rPr>
                      <w:rFonts w:ascii="Arial" w:hAnsi="Arial" w:cs="Arial"/>
                      <w:noProof/>
                      <w:sz w:val="20"/>
                      <w:szCs w:val="20"/>
                      <w:lang w:eastAsia="pl-PL"/>
                    </w:rPr>
                    <w:drawing>
                      <wp:anchor distT="0" distB="0" distL="114300" distR="114300" simplePos="0" relativeHeight="251671552" behindDoc="0" locked="0" layoutInCell="1" allowOverlap="1" wp14:anchorId="36218FC3" wp14:editId="4094FC51">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DBE4888" w14:textId="77777777" w:rsidR="008F19E8" w:rsidRPr="008F19E8" w:rsidRDefault="008F19E8" w:rsidP="008F19E8">
            <w:pPr>
              <w:spacing w:before="0" w:after="0"/>
              <w:ind w:left="0" w:firstLine="0"/>
              <w:jc w:val="left"/>
              <w:rPr>
                <w:rFonts w:ascii="Arial" w:eastAsia="Calibri" w:hAnsi="Arial" w:cs="Arial"/>
                <w:sz w:val="20"/>
                <w:szCs w:val="20"/>
              </w:rPr>
            </w:pPr>
          </w:p>
        </w:tc>
      </w:tr>
    </w:tbl>
    <w:p w14:paraId="2281D92C"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eastAsia="x-none"/>
        </w:rPr>
      </w:pPr>
      <w:r w:rsidRPr="008F19E8">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8F19E8" w:rsidRPr="008F19E8" w14:paraId="580229DC" w14:textId="77777777" w:rsidTr="008A6015">
        <w:tc>
          <w:tcPr>
            <w:tcW w:w="3178" w:type="dxa"/>
            <w:shd w:val="clear" w:color="auto" w:fill="auto"/>
            <w:vAlign w:val="center"/>
          </w:tcPr>
          <w:p w14:paraId="6A753A02" w14:textId="77777777" w:rsidR="008F19E8" w:rsidRPr="008F19E8" w:rsidRDefault="008F19E8" w:rsidP="008F19E8">
            <w:pPr>
              <w:spacing w:before="0" w:after="0"/>
              <w:ind w:left="0" w:firstLine="0"/>
              <w:jc w:val="center"/>
              <w:rPr>
                <w:rFonts w:ascii="Arial" w:eastAsia="Calibri" w:hAnsi="Arial" w:cs="Arial"/>
                <w:sz w:val="20"/>
                <w:szCs w:val="20"/>
              </w:rPr>
            </w:pPr>
            <w:r w:rsidRPr="008F19E8">
              <w:rPr>
                <w:rFonts w:ascii="Arial" w:eastAsia="Calibri" w:hAnsi="Arial" w:cs="Arial"/>
                <w:sz w:val="20"/>
                <w:szCs w:val="20"/>
              </w:rPr>
              <w:t>Znak Funduszy Europejskich dla Pomorza Zachodniego złożony z symbolu graficznego i nazwy Fundusze Europejskie dla Pomorza Zachodniego</w:t>
            </w:r>
          </w:p>
        </w:tc>
        <w:tc>
          <w:tcPr>
            <w:tcW w:w="2977" w:type="dxa"/>
            <w:shd w:val="clear" w:color="auto" w:fill="auto"/>
            <w:vAlign w:val="center"/>
          </w:tcPr>
          <w:p w14:paraId="2E3F5471" w14:textId="77777777" w:rsidR="008F19E8" w:rsidRPr="008F19E8" w:rsidRDefault="008F19E8" w:rsidP="008F19E8">
            <w:pPr>
              <w:spacing w:before="0" w:after="0"/>
              <w:ind w:left="0" w:firstLine="0"/>
              <w:jc w:val="center"/>
              <w:rPr>
                <w:rFonts w:ascii="Arial" w:eastAsia="Calibri" w:hAnsi="Arial" w:cs="Arial"/>
                <w:sz w:val="20"/>
                <w:szCs w:val="20"/>
              </w:rPr>
            </w:pPr>
            <w:r w:rsidRPr="008F19E8">
              <w:rPr>
                <w:rFonts w:ascii="Arial" w:eastAsia="Calibri" w:hAnsi="Arial" w:cs="Arial"/>
                <w:sz w:val="20"/>
                <w:szCs w:val="20"/>
              </w:rPr>
              <w:t>Znak Unii Europejskiej</w:t>
            </w:r>
          </w:p>
          <w:p w14:paraId="4E97343D" w14:textId="77777777" w:rsidR="008F19E8" w:rsidRPr="008F19E8" w:rsidRDefault="008F19E8" w:rsidP="008F19E8">
            <w:pPr>
              <w:spacing w:before="0" w:after="0"/>
              <w:ind w:left="0" w:firstLine="0"/>
              <w:jc w:val="center"/>
              <w:rPr>
                <w:rFonts w:ascii="Arial" w:eastAsia="Calibri" w:hAnsi="Arial" w:cs="Arial"/>
                <w:sz w:val="20"/>
                <w:szCs w:val="20"/>
              </w:rPr>
            </w:pPr>
            <w:r w:rsidRPr="008F19E8">
              <w:rPr>
                <w:rFonts w:ascii="Arial" w:eastAsia="Calibri" w:hAnsi="Arial" w:cs="Arial"/>
                <w:sz w:val="20"/>
                <w:szCs w:val="20"/>
              </w:rPr>
              <w:t>złożony z flagi UE i napisu „Dofinansowane przez Unię Europejską”</w:t>
            </w:r>
          </w:p>
        </w:tc>
        <w:tc>
          <w:tcPr>
            <w:tcW w:w="2410" w:type="dxa"/>
            <w:shd w:val="clear" w:color="auto" w:fill="auto"/>
            <w:vAlign w:val="center"/>
          </w:tcPr>
          <w:p w14:paraId="19BBE30D" w14:textId="77777777" w:rsidR="008F19E8" w:rsidRPr="008F19E8" w:rsidRDefault="008F19E8" w:rsidP="008F19E8">
            <w:pPr>
              <w:spacing w:before="0" w:after="0"/>
              <w:ind w:left="0" w:firstLine="0"/>
              <w:jc w:val="center"/>
              <w:rPr>
                <w:rFonts w:ascii="Arial" w:eastAsia="Calibri" w:hAnsi="Arial" w:cs="Arial"/>
                <w:sz w:val="20"/>
                <w:szCs w:val="20"/>
              </w:rPr>
            </w:pPr>
            <w:r w:rsidRPr="008F19E8">
              <w:rPr>
                <w:rFonts w:ascii="Arial" w:eastAsia="Calibri" w:hAnsi="Arial" w:cs="Arial"/>
                <w:sz w:val="20"/>
                <w:szCs w:val="20"/>
              </w:rPr>
              <w:t>Oficjalne logo promocyjne województwa zachodniopomorskiego</w:t>
            </w:r>
          </w:p>
        </w:tc>
      </w:tr>
      <w:tr w:rsidR="008F19E8" w:rsidRPr="008F19E8" w14:paraId="13950871" w14:textId="77777777" w:rsidTr="008A6015">
        <w:trPr>
          <w:trHeight w:val="919"/>
        </w:trPr>
        <w:tc>
          <w:tcPr>
            <w:tcW w:w="8565" w:type="dxa"/>
            <w:gridSpan w:val="3"/>
            <w:shd w:val="clear" w:color="auto" w:fill="auto"/>
          </w:tcPr>
          <w:p w14:paraId="660CC957" w14:textId="77777777" w:rsidR="008F19E8" w:rsidRPr="008F19E8" w:rsidRDefault="008F19E8" w:rsidP="008F19E8">
            <w:pPr>
              <w:spacing w:before="0" w:after="0"/>
              <w:ind w:left="0" w:firstLine="0"/>
              <w:jc w:val="left"/>
              <w:rPr>
                <w:rFonts w:ascii="Arial" w:eastAsia="Calibri" w:hAnsi="Arial" w:cs="Arial"/>
                <w:sz w:val="20"/>
                <w:szCs w:val="20"/>
              </w:rPr>
            </w:pPr>
            <w:r w:rsidRPr="008F19E8">
              <w:rPr>
                <w:rFonts w:ascii="Arial" w:hAnsi="Arial" w:cs="Arial"/>
                <w:noProof/>
                <w:sz w:val="20"/>
                <w:szCs w:val="20"/>
                <w:lang w:eastAsia="pl-PL"/>
              </w:rPr>
              <w:drawing>
                <wp:anchor distT="0" distB="0" distL="114300" distR="114300" simplePos="0" relativeHeight="251670528" behindDoc="0" locked="0" layoutInCell="1" allowOverlap="1" wp14:anchorId="2EA07D0E" wp14:editId="5DEA3C74">
                  <wp:simplePos x="0" y="0"/>
                  <wp:positionH relativeFrom="margin">
                    <wp:posOffset>220096</wp:posOffset>
                  </wp:positionH>
                  <wp:positionV relativeFrom="paragraph">
                    <wp:posOffset>49613</wp:posOffset>
                  </wp:positionV>
                  <wp:extent cx="4802731" cy="464814"/>
                  <wp:effectExtent l="0" t="0" r="0" b="0"/>
                  <wp:wrapNone/>
                  <wp:docPr id="9" name="Obraz 9"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577197DD" w14:textId="77777777" w:rsidR="008F19E8" w:rsidRPr="008F19E8" w:rsidRDefault="008F19E8" w:rsidP="008F19E8">
      <w:pPr>
        <w:keepNext/>
        <w:numPr>
          <w:ilvl w:val="1"/>
          <w:numId w:val="70"/>
        </w:numPr>
        <w:tabs>
          <w:tab w:val="num" w:pos="360"/>
        </w:tabs>
        <w:spacing w:before="240" w:after="240" w:line="276" w:lineRule="auto"/>
        <w:ind w:left="714" w:hanging="357"/>
        <w:jc w:val="left"/>
        <w:outlineLvl w:val="2"/>
        <w:rPr>
          <w:rFonts w:ascii="Arial" w:eastAsia="Times New Roman" w:hAnsi="Arial" w:cs="Arial"/>
          <w:b/>
          <w:bCs/>
          <w:sz w:val="20"/>
          <w:szCs w:val="20"/>
          <w:lang w:eastAsia="x-none"/>
        </w:rPr>
      </w:pPr>
      <w:r w:rsidRPr="008F19E8">
        <w:rPr>
          <w:rFonts w:ascii="Arial" w:eastAsia="Times New Roman" w:hAnsi="Arial" w:cs="Arial"/>
          <w:b/>
          <w:bCs/>
          <w:sz w:val="20"/>
          <w:szCs w:val="20"/>
          <w:lang w:eastAsia="x-none"/>
        </w:rPr>
        <w:t xml:space="preserve"> Liczba znaków</w:t>
      </w:r>
      <w:bookmarkEnd w:id="55"/>
      <w:r w:rsidRPr="008F19E8">
        <w:rPr>
          <w:rFonts w:ascii="Arial" w:eastAsia="Times New Roman" w:hAnsi="Arial" w:cs="Arial"/>
          <w:b/>
          <w:bCs/>
          <w:sz w:val="20"/>
          <w:szCs w:val="20"/>
          <w:lang w:eastAsia="x-none"/>
        </w:rPr>
        <w:t xml:space="preserve"> w zestawieniu</w:t>
      </w:r>
    </w:p>
    <w:p w14:paraId="3BDBD7B2" w14:textId="77777777" w:rsidR="008F19E8" w:rsidRPr="008F19E8" w:rsidRDefault="008F19E8" w:rsidP="008F19E8">
      <w:pPr>
        <w:spacing w:before="0" w:after="200" w:line="276" w:lineRule="auto"/>
        <w:ind w:left="0" w:firstLine="0"/>
        <w:jc w:val="left"/>
        <w:rPr>
          <w:rFonts w:ascii="Arial" w:eastAsia="Calibri" w:hAnsi="Arial" w:cs="Arial"/>
          <w:color w:val="000000"/>
          <w:sz w:val="20"/>
          <w:szCs w:val="20"/>
        </w:rPr>
      </w:pPr>
      <w:r w:rsidRPr="008F19E8">
        <w:rPr>
          <w:rFonts w:ascii="Arial" w:eastAsia="Calibri" w:hAnsi="Arial" w:cs="Arial"/>
          <w:color w:val="000000"/>
          <w:sz w:val="20"/>
          <w:szCs w:val="20"/>
        </w:rPr>
        <w:t xml:space="preserve">Liczba znaków w zestawieniu (tzn. w jednej linii) </w:t>
      </w:r>
      <w:r w:rsidRPr="008F19E8">
        <w:rPr>
          <w:rFonts w:ascii="Arial" w:eastAsia="Calibri" w:hAnsi="Arial" w:cs="Arial"/>
          <w:b/>
          <w:bCs/>
          <w:color w:val="000000"/>
          <w:sz w:val="20"/>
          <w:szCs w:val="20"/>
        </w:rPr>
        <w:t>nie może przekraczać czterech</w:t>
      </w:r>
      <w:r w:rsidRPr="008F19E8">
        <w:rPr>
          <w:rFonts w:ascii="Arial" w:eastAsia="Calibri" w:hAnsi="Arial" w:cs="Arial"/>
          <w:b/>
          <w:bCs/>
          <w:color w:val="000000"/>
          <w:sz w:val="20"/>
          <w:szCs w:val="20"/>
          <w:vertAlign w:val="superscript"/>
        </w:rPr>
        <w:footnoteReference w:id="127"/>
      </w:r>
      <w:r w:rsidRPr="008F19E8">
        <w:rPr>
          <w:rFonts w:ascii="Arial" w:eastAsia="Calibri" w:hAnsi="Arial" w:cs="Arial"/>
          <w:color w:val="000000"/>
          <w:sz w:val="20"/>
          <w:szCs w:val="20"/>
        </w:rPr>
        <w:t>, łącznie ze znakami FEPZ, znakiem barw RP, znakiem UE i oficjalnym logo województwa zachodniopomor</w:t>
      </w:r>
      <w:r w:rsidRPr="008F19E8">
        <w:rPr>
          <w:rFonts w:ascii="Arial" w:eastAsia="Calibri" w:hAnsi="Arial" w:cs="Arial"/>
          <w:color w:val="000000"/>
          <w:sz w:val="20"/>
          <w:szCs w:val="20"/>
        </w:rPr>
        <w:softHyphen/>
        <w:t>skiego. W zestawieniu znaków na materiałach informacyjnych i promocyjnych oraz na dokumentach (</w:t>
      </w:r>
      <w:r w:rsidRPr="008F19E8">
        <w:rPr>
          <w:rFonts w:ascii="Arial" w:eastAsia="Calibri" w:hAnsi="Arial" w:cs="Arial"/>
          <w:b/>
          <w:color w:val="000000"/>
          <w:sz w:val="20"/>
          <w:szCs w:val="20"/>
        </w:rPr>
        <w:t>ale tylko w wersji achromatycznej</w:t>
      </w:r>
      <w:r w:rsidRPr="008F19E8">
        <w:rPr>
          <w:rFonts w:ascii="Arial" w:eastAsia="Calibri" w:hAnsi="Arial" w:cs="Arial"/>
          <w:color w:val="000000"/>
          <w:sz w:val="20"/>
          <w:szCs w:val="20"/>
        </w:rPr>
        <w:t>) może występować znak dodatkowy taki jak: logo beneficjenta, logo partnera projektu, logo projektu, logo instytucji pośredniczącej lub wdrażającej, a także logo pośrednika finansowego. Znak dodatkowy w układzie poziomym umieszcza się zawsze po pionowej rozdzielającej linii w kolorze czarnym.</w:t>
      </w:r>
    </w:p>
    <w:p w14:paraId="7BEE9C68" w14:textId="77777777" w:rsidR="008F19E8" w:rsidRPr="008F19E8" w:rsidRDefault="008F19E8" w:rsidP="008F19E8">
      <w:pPr>
        <w:spacing w:before="0" w:after="200" w:line="276" w:lineRule="auto"/>
        <w:ind w:left="0" w:firstLine="0"/>
        <w:jc w:val="left"/>
        <w:rPr>
          <w:rFonts w:ascii="Arial" w:eastAsia="Calibri" w:hAnsi="Arial" w:cs="Arial"/>
          <w:color w:val="000000"/>
          <w:sz w:val="20"/>
          <w:szCs w:val="20"/>
        </w:rPr>
      </w:pPr>
      <w:r w:rsidRPr="008F19E8">
        <w:rPr>
          <w:rFonts w:ascii="Arial" w:eastAsia="Calibri" w:hAnsi="Arial" w:cs="Arial"/>
          <w:noProof/>
          <w:color w:val="000000"/>
          <w:sz w:val="20"/>
          <w:szCs w:val="20"/>
        </w:rPr>
        <w:lastRenderedPageBreak/>
        <w:drawing>
          <wp:inline distT="0" distB="0" distL="0" distR="0" wp14:anchorId="7E1E1B15" wp14:editId="6401F8E0">
            <wp:extent cx="5686425" cy="666750"/>
            <wp:effectExtent l="0" t="0" r="9525" b="0"/>
            <wp:docPr id="12" name="Obraz 12"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0BF32C55" w14:textId="77777777" w:rsidR="008F19E8" w:rsidRPr="008F19E8" w:rsidRDefault="008F19E8" w:rsidP="008F19E8">
      <w:pPr>
        <w:spacing w:before="0" w:after="200" w:line="276" w:lineRule="auto"/>
        <w:ind w:left="0" w:firstLine="0"/>
        <w:jc w:val="left"/>
        <w:rPr>
          <w:rFonts w:ascii="Arial" w:eastAsia="Calibri" w:hAnsi="Arial" w:cs="Arial"/>
          <w:color w:val="000000"/>
          <w:sz w:val="20"/>
          <w:szCs w:val="20"/>
        </w:rPr>
      </w:pPr>
      <w:r w:rsidRPr="008F19E8">
        <w:rPr>
          <w:rFonts w:ascii="Arial" w:eastAsia="Calibri" w:hAnsi="Arial" w:cs="Arial"/>
          <w:b/>
          <w:bCs/>
          <w:color w:val="000000"/>
          <w:sz w:val="20"/>
          <w:szCs w:val="20"/>
        </w:rPr>
        <w:t>Nie można</w:t>
      </w:r>
      <w:r w:rsidRPr="008F19E8">
        <w:rPr>
          <w:rFonts w:ascii="Arial" w:eastAsia="Calibri" w:hAnsi="Arial" w:cs="Arial"/>
          <w:color w:val="000000"/>
          <w:sz w:val="20"/>
          <w:szCs w:val="20"/>
        </w:rPr>
        <w:t xml:space="preserve"> w zestawieniu umieszczać znaków podmiotów (np. wykonawców, podwykonawców), którzy realizują działania w projekcie, ale którzy nie są Beneficjentami. Inne znaki, jeśli są potrzebne, można umieścić poza zestawieniem – linią znaków: FEPZ, barw RP, UE (z wyjątkiem tablic, plakatów i naklejek, których wzory nie mogą być modyfikowane).</w:t>
      </w:r>
    </w:p>
    <w:p w14:paraId="0AF877BF" w14:textId="77777777" w:rsidR="008F19E8" w:rsidRPr="008F19E8" w:rsidRDefault="008F19E8" w:rsidP="008F19E8">
      <w:pPr>
        <w:keepNext/>
        <w:numPr>
          <w:ilvl w:val="1"/>
          <w:numId w:val="70"/>
        </w:numPr>
        <w:spacing w:before="240" w:after="240" w:line="276" w:lineRule="auto"/>
        <w:ind w:left="709"/>
        <w:jc w:val="left"/>
        <w:outlineLvl w:val="2"/>
        <w:rPr>
          <w:rFonts w:ascii="Arial" w:eastAsia="Times New Roman" w:hAnsi="Arial" w:cs="Arial"/>
          <w:b/>
          <w:bCs/>
          <w:sz w:val="20"/>
          <w:szCs w:val="20"/>
          <w:lang w:eastAsia="x-none"/>
        </w:rPr>
      </w:pPr>
      <w:r w:rsidRPr="008F19E8">
        <w:rPr>
          <w:rFonts w:ascii="Arial" w:eastAsia="Times New Roman" w:hAnsi="Arial" w:cs="Arial"/>
          <w:b/>
          <w:bCs/>
          <w:sz w:val="20"/>
          <w:szCs w:val="20"/>
          <w:lang w:eastAsia="x-none"/>
        </w:rPr>
        <w:t xml:space="preserve"> Wielkość znaków</w:t>
      </w:r>
    </w:p>
    <w:p w14:paraId="79169D12" w14:textId="77777777" w:rsidR="008F19E8" w:rsidRPr="008F19E8" w:rsidRDefault="008F19E8" w:rsidP="008F19E8">
      <w:pPr>
        <w:keepNext/>
        <w:spacing w:before="240" w:after="240" w:line="276" w:lineRule="auto"/>
        <w:ind w:left="0" w:firstLine="0"/>
        <w:jc w:val="left"/>
        <w:outlineLvl w:val="2"/>
        <w:rPr>
          <w:rFonts w:ascii="Arial" w:eastAsia="Calibri" w:hAnsi="Arial" w:cs="Arial"/>
          <w:b/>
          <w:sz w:val="20"/>
          <w:szCs w:val="20"/>
        </w:rPr>
      </w:pPr>
      <w:r w:rsidRPr="008F19E8">
        <w:rPr>
          <w:rFonts w:ascii="Arial" w:eastAsia="Calibri" w:hAnsi="Arial" w:cs="Arial"/>
          <w:b/>
          <w:sz w:val="20"/>
          <w:szCs w:val="20"/>
        </w:rPr>
        <w:t>UWAGA:</w:t>
      </w:r>
      <w:r w:rsidRPr="008F19E8" w:rsidDel="003306F5">
        <w:rPr>
          <w:rFonts w:ascii="Arial" w:eastAsia="Calibri" w:hAnsi="Arial" w:cs="Arial"/>
          <w:b/>
          <w:sz w:val="20"/>
          <w:szCs w:val="20"/>
        </w:rPr>
        <w:t xml:space="preserve"> Jeśli w zestawieniu lub na materiale występują inne</w:t>
      </w:r>
      <w:r w:rsidRPr="008F19E8">
        <w:rPr>
          <w:rFonts w:ascii="Arial" w:eastAsia="Calibri" w:hAnsi="Arial" w:cs="Arial"/>
          <w:b/>
          <w:sz w:val="20"/>
          <w:szCs w:val="20"/>
        </w:rPr>
        <w:t xml:space="preserve"> znaki dodatkowe (logo), to nie </w:t>
      </w:r>
      <w:r w:rsidRPr="008F19E8" w:rsidDel="003306F5">
        <w:rPr>
          <w:rFonts w:ascii="Arial" w:eastAsia="Calibri" w:hAnsi="Arial" w:cs="Arial"/>
          <w:b/>
          <w:sz w:val="20"/>
          <w:szCs w:val="20"/>
        </w:rPr>
        <w:t>mogą być one większe (mierzone wysokością lub szero</w:t>
      </w:r>
      <w:r w:rsidRPr="008F19E8">
        <w:rPr>
          <w:rFonts w:ascii="Arial" w:eastAsia="Calibri" w:hAnsi="Arial" w:cs="Arial"/>
          <w:b/>
          <w:sz w:val="20"/>
          <w:szCs w:val="20"/>
        </w:rPr>
        <w:t>kością) od flagi (symbolu) Unii </w:t>
      </w:r>
      <w:r w:rsidRPr="008F19E8" w:rsidDel="003306F5">
        <w:rPr>
          <w:rFonts w:ascii="Arial" w:eastAsia="Calibri" w:hAnsi="Arial" w:cs="Arial"/>
          <w:b/>
          <w:sz w:val="20"/>
          <w:szCs w:val="20"/>
        </w:rPr>
        <w:t>Europejskiej.</w:t>
      </w:r>
      <w:r w:rsidRPr="008F19E8">
        <w:rPr>
          <w:rFonts w:ascii="Arial" w:eastAsia="Calibri" w:hAnsi="Arial" w:cs="Arial"/>
          <w:b/>
          <w:sz w:val="20"/>
          <w:szCs w:val="20"/>
        </w:rPr>
        <w:t xml:space="preserve"> </w:t>
      </w:r>
    </w:p>
    <w:p w14:paraId="7394AEB3"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
          <w:bCs/>
          <w:sz w:val="20"/>
          <w:szCs w:val="20"/>
          <w:lang w:eastAsia="x-none"/>
        </w:rPr>
      </w:pPr>
      <w:r w:rsidRPr="008F19E8">
        <w:rPr>
          <w:rFonts w:ascii="Arial" w:eastAsia="Calibri" w:hAnsi="Arial" w:cs="Arial"/>
          <w:sz w:val="20"/>
          <w:szCs w:val="20"/>
        </w:rPr>
        <w:t>Nawet, jeśli te znaki występują na innych nośnikach, również nie mogą być większe od flagi (symbolu) Unii Europejskiej.</w:t>
      </w:r>
    </w:p>
    <w:p w14:paraId="29FF1046" w14:textId="77777777" w:rsidR="008F19E8" w:rsidRPr="008F19E8" w:rsidRDefault="008F19E8" w:rsidP="008F19E8">
      <w:pPr>
        <w:spacing w:before="0" w:after="200" w:line="276" w:lineRule="auto"/>
        <w:ind w:left="0" w:firstLine="0"/>
        <w:jc w:val="left"/>
        <w:rPr>
          <w:rFonts w:ascii="Arial" w:eastAsia="Calibri" w:hAnsi="Arial" w:cs="Arial"/>
          <w:color w:val="000000"/>
          <w:sz w:val="20"/>
          <w:szCs w:val="20"/>
        </w:rPr>
      </w:pPr>
    </w:p>
    <w:p w14:paraId="39202206" w14:textId="77777777" w:rsidR="008F19E8" w:rsidRPr="008F19E8" w:rsidRDefault="008F19E8" w:rsidP="008F19E8">
      <w:pPr>
        <w:keepNext/>
        <w:numPr>
          <w:ilvl w:val="0"/>
          <w:numId w:val="70"/>
        </w:numPr>
        <w:spacing w:before="240" w:after="240" w:line="276" w:lineRule="auto"/>
        <w:ind w:left="0" w:firstLine="0"/>
        <w:jc w:val="left"/>
        <w:outlineLvl w:val="1"/>
        <w:rPr>
          <w:rFonts w:ascii="Arial" w:eastAsia="Times New Roman" w:hAnsi="Arial" w:cs="Arial"/>
          <w:b/>
          <w:bCs/>
          <w:iCs/>
          <w:sz w:val="20"/>
          <w:szCs w:val="20"/>
          <w:lang w:eastAsia="x-none"/>
        </w:rPr>
      </w:pPr>
      <w:bookmarkStart w:id="56" w:name="_Toc488324559"/>
      <w:bookmarkStart w:id="57" w:name="_Toc123805819"/>
      <w:bookmarkStart w:id="58" w:name="_Toc123806386"/>
      <w:bookmarkStart w:id="59" w:name="_Toc123806451"/>
      <w:bookmarkStart w:id="60" w:name="_Toc123806740"/>
      <w:r w:rsidRPr="008F19E8">
        <w:rPr>
          <w:rFonts w:ascii="Arial" w:eastAsia="Times New Roman" w:hAnsi="Arial" w:cs="Arial"/>
          <w:b/>
          <w:bCs/>
          <w:iCs/>
          <w:sz w:val="20"/>
          <w:szCs w:val="20"/>
          <w:lang w:val="x-none" w:eastAsia="x-none"/>
        </w:rPr>
        <w:t>Jak oznaczać miejsce projektu?</w:t>
      </w:r>
      <w:bookmarkEnd w:id="56"/>
      <w:r w:rsidRPr="008F19E8">
        <w:rPr>
          <w:rFonts w:ascii="Arial" w:eastAsia="Times New Roman" w:hAnsi="Arial" w:cs="Arial"/>
          <w:b/>
          <w:bCs/>
          <w:iCs/>
          <w:sz w:val="20"/>
          <w:szCs w:val="20"/>
          <w:lang w:eastAsia="x-none"/>
        </w:rPr>
        <w:t xml:space="preserve"> Tablice i plakaty.</w:t>
      </w:r>
      <w:bookmarkEnd w:id="57"/>
      <w:bookmarkEnd w:id="58"/>
      <w:bookmarkEnd w:id="59"/>
      <w:bookmarkEnd w:id="60"/>
    </w:p>
    <w:p w14:paraId="20C61CCB" w14:textId="77777777" w:rsidR="008F19E8" w:rsidRPr="008F19E8" w:rsidRDefault="008F19E8" w:rsidP="008F19E8">
      <w:pPr>
        <w:spacing w:before="0" w:after="200" w:line="276" w:lineRule="auto"/>
        <w:ind w:left="0" w:firstLine="0"/>
        <w:jc w:val="left"/>
        <w:rPr>
          <w:rFonts w:ascii="Arial" w:eastAsia="Calibri" w:hAnsi="Arial" w:cs="Arial"/>
          <w:bCs/>
          <w:sz w:val="20"/>
          <w:szCs w:val="20"/>
        </w:rPr>
      </w:pPr>
      <w:r w:rsidRPr="008F19E8">
        <w:rPr>
          <w:rFonts w:ascii="Arial" w:eastAsia="Calibri" w:hAnsi="Arial" w:cs="Arial"/>
          <w:bCs/>
          <w:sz w:val="20"/>
          <w:szCs w:val="20"/>
        </w:rPr>
        <w:t xml:space="preserve">Twoje obowiązki związane z oznaczaniem miejsca realizacji projektu zależą od rodzaju projektu oraz całkowitego kosztu projektu. Zarówno tablice, jak i plakaty, muszą znajdować się </w:t>
      </w:r>
      <w:r w:rsidRPr="008F19E8">
        <w:rPr>
          <w:rFonts w:ascii="Arial" w:eastAsia="Calibri" w:hAnsi="Arial" w:cs="Arial"/>
          <w:b/>
          <w:bCs/>
          <w:sz w:val="20"/>
          <w:szCs w:val="20"/>
        </w:rPr>
        <w:t>w miejscu realizacji projektu,</w:t>
      </w:r>
      <w:r w:rsidRPr="008F19E8">
        <w:rPr>
          <w:rFonts w:ascii="Arial" w:eastAsia="Calibri" w:hAnsi="Arial" w:cs="Arial"/>
          <w:bCs/>
          <w:sz w:val="20"/>
          <w:szCs w:val="20"/>
        </w:rPr>
        <w:t xml:space="preserve"> </w:t>
      </w:r>
      <w:r w:rsidRPr="008F19E8">
        <w:rPr>
          <w:rFonts w:ascii="Arial" w:eastAsia="Calibri" w:hAnsi="Arial" w:cs="Arial"/>
          <w:b/>
          <w:bCs/>
          <w:sz w:val="20"/>
          <w:szCs w:val="20"/>
        </w:rPr>
        <w:t>dobrze widocznym dla społeczeństwa</w:t>
      </w:r>
      <w:r w:rsidRPr="008F19E8">
        <w:rPr>
          <w:rFonts w:ascii="Arial" w:eastAsia="Calibri" w:hAnsi="Arial" w:cs="Arial"/>
          <w:bCs/>
          <w:sz w:val="20"/>
          <w:szCs w:val="20"/>
        </w:rPr>
        <w:t>.</w:t>
      </w:r>
    </w:p>
    <w:p w14:paraId="6B4B5EB3" w14:textId="77777777" w:rsidR="008F19E8" w:rsidRPr="008F19E8" w:rsidRDefault="008F19E8" w:rsidP="008F19E8">
      <w:pPr>
        <w:keepNext/>
        <w:numPr>
          <w:ilvl w:val="1"/>
          <w:numId w:val="70"/>
        </w:numPr>
        <w:spacing w:before="240" w:after="240" w:line="276" w:lineRule="auto"/>
        <w:ind w:left="714" w:hanging="357"/>
        <w:jc w:val="left"/>
        <w:outlineLvl w:val="2"/>
        <w:rPr>
          <w:rFonts w:ascii="Arial" w:eastAsia="Times New Roman" w:hAnsi="Arial" w:cs="Arial"/>
          <w:b/>
          <w:bCs/>
          <w:sz w:val="20"/>
          <w:szCs w:val="20"/>
          <w:lang w:val="x-none" w:eastAsia="x-none"/>
        </w:rPr>
      </w:pPr>
      <w:bookmarkStart w:id="61" w:name="_Toc488324560"/>
      <w:bookmarkStart w:id="62" w:name="_Toc123805820"/>
      <w:bookmarkStart w:id="63" w:name="_Toc123806387"/>
      <w:bookmarkStart w:id="64" w:name="_Toc123806452"/>
      <w:bookmarkStart w:id="65" w:name="_Toc123806741"/>
      <w:r w:rsidRPr="008F19E8">
        <w:rPr>
          <w:rFonts w:ascii="Arial" w:eastAsia="Times New Roman" w:hAnsi="Arial" w:cs="Arial"/>
          <w:b/>
          <w:bCs/>
          <w:sz w:val="20"/>
          <w:szCs w:val="20"/>
          <w:lang w:eastAsia="x-none"/>
        </w:rPr>
        <w:t>Tablice informacyjne</w:t>
      </w:r>
      <w:bookmarkEnd w:id="61"/>
      <w:bookmarkEnd w:id="62"/>
      <w:bookmarkEnd w:id="63"/>
      <w:bookmarkEnd w:id="64"/>
      <w:bookmarkEnd w:id="65"/>
    </w:p>
    <w:p w14:paraId="457CF9C1"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val="x-none" w:eastAsia="x-none"/>
        </w:rPr>
      </w:pPr>
      <w:r w:rsidRPr="008F19E8">
        <w:rPr>
          <w:rFonts w:ascii="Arial" w:eastAsia="Times New Roman" w:hAnsi="Arial" w:cs="Arial"/>
          <w:bCs/>
          <w:sz w:val="20"/>
          <w:szCs w:val="20"/>
          <w:lang w:val="x-none" w:eastAsia="x-none"/>
        </w:rPr>
        <w:t xml:space="preserve">Obowiązek </w:t>
      </w:r>
      <w:r w:rsidRPr="008F19E8">
        <w:rPr>
          <w:rFonts w:ascii="Arial" w:eastAsia="Times New Roman" w:hAnsi="Arial" w:cs="Arial"/>
          <w:bCs/>
          <w:sz w:val="20"/>
          <w:szCs w:val="20"/>
          <w:lang w:eastAsia="x-none"/>
        </w:rPr>
        <w:t xml:space="preserve">umieszczania tablicy informacyjnej </w:t>
      </w:r>
      <w:r w:rsidRPr="008F19E8">
        <w:rPr>
          <w:rFonts w:ascii="Arial" w:eastAsia="Times New Roman" w:hAnsi="Arial" w:cs="Arial"/>
          <w:bCs/>
          <w:sz w:val="20"/>
          <w:szCs w:val="20"/>
          <w:lang w:val="x-none" w:eastAsia="x-none"/>
        </w:rPr>
        <w:t>dotyczy Ciebie</w:t>
      </w:r>
      <w:r w:rsidRPr="008F19E8">
        <w:rPr>
          <w:rFonts w:ascii="Arial" w:eastAsia="Times New Roman" w:hAnsi="Arial" w:cs="Arial"/>
          <w:bCs/>
          <w:sz w:val="20"/>
          <w:szCs w:val="20"/>
          <w:lang w:eastAsia="x-none"/>
        </w:rPr>
        <w:t>,</w:t>
      </w:r>
      <w:r w:rsidRPr="008F19E8">
        <w:rPr>
          <w:rFonts w:ascii="Arial" w:eastAsia="Times New Roman" w:hAnsi="Arial" w:cs="Arial"/>
          <w:bCs/>
          <w:sz w:val="20"/>
          <w:szCs w:val="20"/>
          <w:lang w:val="x-none" w:eastAsia="x-none"/>
        </w:rPr>
        <w:t xml:space="preserve"> gdy projekt obejmuje prace budowlane, </w:t>
      </w:r>
      <w:r w:rsidRPr="008F19E8">
        <w:rPr>
          <w:rFonts w:ascii="Arial" w:eastAsia="Times New Roman" w:hAnsi="Arial" w:cs="Arial"/>
          <w:b/>
          <w:bCs/>
          <w:sz w:val="20"/>
          <w:szCs w:val="20"/>
          <w:lang w:val="x-none" w:eastAsia="x-none"/>
        </w:rPr>
        <w:t>działania w zakresie infrastruktury</w:t>
      </w:r>
      <w:r w:rsidRPr="008F19E8">
        <w:rPr>
          <w:rFonts w:ascii="Arial" w:eastAsia="Times New Roman" w:hAnsi="Arial" w:cs="Arial"/>
          <w:bCs/>
          <w:sz w:val="20"/>
          <w:szCs w:val="20"/>
          <w:lang w:val="x-none" w:eastAsia="x-none"/>
        </w:rPr>
        <w:t xml:space="preserve">, </w:t>
      </w:r>
      <w:r w:rsidRPr="008F19E8">
        <w:rPr>
          <w:rFonts w:ascii="Arial" w:eastAsia="Times New Roman" w:hAnsi="Arial" w:cs="Arial"/>
          <w:b/>
          <w:bCs/>
          <w:sz w:val="20"/>
          <w:szCs w:val="20"/>
          <w:lang w:val="x-none" w:eastAsia="x-none"/>
        </w:rPr>
        <w:t>inwestycje rzeczowe</w:t>
      </w:r>
      <w:r w:rsidRPr="008F19E8">
        <w:rPr>
          <w:rFonts w:ascii="Arial" w:eastAsia="Times New Roman" w:hAnsi="Arial" w:cs="Arial"/>
          <w:bCs/>
          <w:sz w:val="20"/>
          <w:szCs w:val="20"/>
          <w:lang w:val="x-none" w:eastAsia="x-none"/>
        </w:rPr>
        <w:t xml:space="preserve"> lub </w:t>
      </w:r>
      <w:r w:rsidRPr="008F19E8">
        <w:rPr>
          <w:rFonts w:ascii="Arial" w:eastAsia="Times New Roman" w:hAnsi="Arial" w:cs="Arial"/>
          <w:b/>
          <w:bCs/>
          <w:sz w:val="20"/>
          <w:szCs w:val="20"/>
          <w:lang w:val="x-none" w:eastAsia="x-none"/>
        </w:rPr>
        <w:t>zakup sprzętu</w:t>
      </w:r>
      <w:r w:rsidRPr="008F19E8">
        <w:rPr>
          <w:rFonts w:ascii="Arial" w:eastAsia="Times New Roman" w:hAnsi="Arial" w:cs="Arial"/>
          <w:bCs/>
          <w:sz w:val="20"/>
          <w:szCs w:val="20"/>
          <w:lang w:val="x-none" w:eastAsia="x-none"/>
        </w:rPr>
        <w:t xml:space="preserve"> oraz jest wspierany z</w:t>
      </w:r>
      <w:r w:rsidRPr="008F19E8">
        <w:rPr>
          <w:rFonts w:ascii="Arial" w:eastAsia="Times New Roman" w:hAnsi="Arial" w:cs="Arial"/>
          <w:bCs/>
          <w:sz w:val="20"/>
          <w:szCs w:val="20"/>
          <w:lang w:eastAsia="x-none"/>
        </w:rPr>
        <w:t> </w:t>
      </w:r>
      <w:r w:rsidRPr="008F19E8">
        <w:rPr>
          <w:rFonts w:ascii="Arial" w:eastAsia="Times New Roman" w:hAnsi="Arial" w:cs="Arial"/>
          <w:bCs/>
          <w:sz w:val="20"/>
          <w:szCs w:val="20"/>
          <w:lang w:val="x-none" w:eastAsia="x-none"/>
        </w:rPr>
        <w:t xml:space="preserve">Europejskiego Funduszu Społecznego Plus i jego całkowity koszt przekracza </w:t>
      </w:r>
      <w:r w:rsidRPr="008F19E8">
        <w:rPr>
          <w:rFonts w:ascii="Arial" w:eastAsia="Times New Roman" w:hAnsi="Arial" w:cs="Arial"/>
          <w:b/>
          <w:bCs/>
          <w:sz w:val="20"/>
          <w:szCs w:val="20"/>
          <w:lang w:val="x-none" w:eastAsia="x-none"/>
        </w:rPr>
        <w:t>100 tys. euro</w:t>
      </w:r>
      <w:r w:rsidRPr="008F19E8">
        <w:rPr>
          <w:rFonts w:ascii="Arial" w:eastAsia="Times New Roman" w:hAnsi="Arial" w:cs="Arial"/>
          <w:bCs/>
          <w:sz w:val="20"/>
          <w:szCs w:val="20"/>
          <w:lang w:val="x-none" w:eastAsia="x-none"/>
        </w:rPr>
        <w:t>.</w:t>
      </w:r>
    </w:p>
    <w:p w14:paraId="66863D59" w14:textId="77777777" w:rsidR="008F19E8" w:rsidRPr="008F19E8" w:rsidRDefault="008F19E8" w:rsidP="008F19E8">
      <w:pPr>
        <w:numPr>
          <w:ilvl w:val="2"/>
          <w:numId w:val="70"/>
        </w:numPr>
        <w:spacing w:before="0" w:after="120" w:line="276" w:lineRule="auto"/>
        <w:jc w:val="left"/>
        <w:rPr>
          <w:rFonts w:ascii="Arial" w:eastAsia="Calibri" w:hAnsi="Arial" w:cs="Arial"/>
          <w:b/>
          <w:bCs/>
          <w:sz w:val="20"/>
          <w:szCs w:val="20"/>
        </w:rPr>
      </w:pPr>
      <w:r w:rsidRPr="008F19E8">
        <w:rPr>
          <w:rFonts w:ascii="Arial" w:eastAsia="Calibri" w:hAnsi="Arial" w:cs="Arial"/>
          <w:b/>
          <w:bCs/>
          <w:sz w:val="20"/>
          <w:szCs w:val="20"/>
        </w:rPr>
        <w:t>Jak wygląda tablica informacyjna?</w:t>
      </w:r>
    </w:p>
    <w:p w14:paraId="46EC702D"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Tablica zawiera:</w:t>
      </w:r>
    </w:p>
    <w:p w14:paraId="779836F3" w14:textId="77777777" w:rsidR="008F19E8" w:rsidRPr="008F19E8" w:rsidRDefault="008F19E8" w:rsidP="008F19E8">
      <w:pPr>
        <w:numPr>
          <w:ilvl w:val="0"/>
          <w:numId w:val="72"/>
        </w:numPr>
        <w:spacing w:before="0" w:after="120" w:line="276" w:lineRule="auto"/>
        <w:ind w:left="714" w:hanging="357"/>
        <w:jc w:val="left"/>
        <w:rPr>
          <w:rFonts w:ascii="Arial" w:eastAsia="Calibri" w:hAnsi="Arial" w:cs="Arial"/>
          <w:sz w:val="20"/>
          <w:szCs w:val="20"/>
        </w:rPr>
      </w:pPr>
      <w:r w:rsidRPr="008F19E8">
        <w:rPr>
          <w:rFonts w:ascii="Arial" w:eastAsia="Calibri" w:hAnsi="Arial" w:cs="Arial"/>
          <w:sz w:val="20"/>
          <w:szCs w:val="20"/>
        </w:rPr>
        <w:t>znak FE, znak UE oraz</w:t>
      </w:r>
      <w:r w:rsidRPr="008F19E8">
        <w:rPr>
          <w:rFonts w:ascii="Arial" w:hAnsi="Arial" w:cs="Arial"/>
          <w:sz w:val="20"/>
          <w:szCs w:val="20"/>
        </w:rPr>
        <w:t xml:space="preserve"> </w:t>
      </w:r>
      <w:r w:rsidRPr="008F19E8">
        <w:rPr>
          <w:rFonts w:ascii="Arial" w:eastAsia="Calibri" w:hAnsi="Arial" w:cs="Arial"/>
          <w:sz w:val="20"/>
          <w:szCs w:val="20"/>
        </w:rPr>
        <w:t>oficjalne logo promocyjne województwa zachodniopomorskiego,</w:t>
      </w:r>
    </w:p>
    <w:p w14:paraId="258108DB" w14:textId="77777777" w:rsidR="008F19E8" w:rsidRPr="008F19E8" w:rsidRDefault="008F19E8" w:rsidP="008F19E8">
      <w:pPr>
        <w:numPr>
          <w:ilvl w:val="0"/>
          <w:numId w:val="72"/>
        </w:numPr>
        <w:spacing w:before="0" w:after="120" w:line="276" w:lineRule="auto"/>
        <w:ind w:left="714" w:hanging="357"/>
        <w:jc w:val="left"/>
        <w:rPr>
          <w:rFonts w:ascii="Arial" w:eastAsia="Calibri" w:hAnsi="Arial" w:cs="Arial"/>
          <w:sz w:val="20"/>
          <w:szCs w:val="20"/>
        </w:rPr>
      </w:pPr>
      <w:r w:rsidRPr="008F19E8">
        <w:rPr>
          <w:rFonts w:ascii="Arial" w:eastAsia="Calibri" w:hAnsi="Arial" w:cs="Arial"/>
          <w:sz w:val="20"/>
          <w:szCs w:val="20"/>
        </w:rPr>
        <w:t>nazwę Beneficjenta,</w:t>
      </w:r>
    </w:p>
    <w:p w14:paraId="623D87B5" w14:textId="77777777" w:rsidR="008F19E8" w:rsidRPr="008F19E8" w:rsidRDefault="008F19E8" w:rsidP="008F19E8">
      <w:pPr>
        <w:numPr>
          <w:ilvl w:val="0"/>
          <w:numId w:val="72"/>
        </w:numPr>
        <w:spacing w:before="0" w:after="120" w:line="276" w:lineRule="auto"/>
        <w:ind w:left="714" w:hanging="357"/>
        <w:jc w:val="left"/>
        <w:rPr>
          <w:rFonts w:ascii="Arial" w:eastAsia="Calibri" w:hAnsi="Arial" w:cs="Arial"/>
          <w:sz w:val="20"/>
          <w:szCs w:val="20"/>
        </w:rPr>
      </w:pPr>
      <w:r w:rsidRPr="008F19E8">
        <w:rPr>
          <w:rFonts w:ascii="Arial" w:eastAsia="Calibri" w:hAnsi="Arial" w:cs="Arial"/>
          <w:sz w:val="20"/>
          <w:szCs w:val="20"/>
        </w:rPr>
        <w:t>tytuł projektu (maksymalnie 150 znaków),</w:t>
      </w:r>
    </w:p>
    <w:p w14:paraId="6D8C15E6" w14:textId="77777777" w:rsidR="008F19E8" w:rsidRPr="008F19E8" w:rsidRDefault="008F19E8" w:rsidP="008F19E8">
      <w:pPr>
        <w:numPr>
          <w:ilvl w:val="0"/>
          <w:numId w:val="72"/>
        </w:numPr>
        <w:spacing w:before="0" w:after="120" w:line="276" w:lineRule="auto"/>
        <w:jc w:val="left"/>
        <w:rPr>
          <w:rFonts w:ascii="Arial" w:eastAsia="Calibri" w:hAnsi="Arial" w:cs="Arial"/>
          <w:sz w:val="20"/>
          <w:szCs w:val="20"/>
        </w:rPr>
      </w:pPr>
      <w:r w:rsidRPr="008F19E8">
        <w:rPr>
          <w:rFonts w:ascii="Arial" w:eastAsia="Calibri" w:hAnsi="Arial" w:cs="Arial"/>
          <w:sz w:val="20"/>
          <w:szCs w:val="20"/>
        </w:rPr>
        <w:t xml:space="preserve">adres portalu </w:t>
      </w:r>
      <w:hyperlink r:id="rId19" w:history="1">
        <w:r w:rsidRPr="008F19E8">
          <w:rPr>
            <w:rFonts w:ascii="Arial" w:eastAsia="Calibri" w:hAnsi="Arial" w:cs="Arial"/>
            <w:sz w:val="20"/>
            <w:szCs w:val="20"/>
          </w:rPr>
          <w:t>www.mapadotacji.gov.pl</w:t>
        </w:r>
      </w:hyperlink>
      <w:r w:rsidRPr="008F19E8">
        <w:rPr>
          <w:rFonts w:ascii="Arial" w:eastAsia="Calibri" w:hAnsi="Arial" w:cs="Arial"/>
          <w:sz w:val="20"/>
          <w:szCs w:val="20"/>
        </w:rPr>
        <w:t xml:space="preserve"> na pasku w kolorze niebieskim (C100 M80 Y0 K0).</w:t>
      </w:r>
      <w:r w:rsidRPr="008F19E8">
        <w:rPr>
          <w:rFonts w:ascii="Arial" w:eastAsia="Calibri" w:hAnsi="Arial" w:cs="Arial"/>
          <w:sz w:val="20"/>
          <w:szCs w:val="20"/>
        </w:rPr>
        <w:br w:type="page"/>
      </w:r>
    </w:p>
    <w:p w14:paraId="32310F04" w14:textId="77777777" w:rsidR="008F19E8" w:rsidRPr="008F19E8" w:rsidRDefault="008F19E8" w:rsidP="008F19E8">
      <w:pPr>
        <w:spacing w:before="0" w:after="200" w:line="276" w:lineRule="auto"/>
        <w:ind w:left="0" w:firstLine="0"/>
        <w:jc w:val="left"/>
        <w:rPr>
          <w:rFonts w:ascii="Arial" w:eastAsia="Calibri" w:hAnsi="Arial" w:cs="Arial"/>
          <w:bCs/>
          <w:sz w:val="20"/>
          <w:szCs w:val="20"/>
        </w:rPr>
      </w:pPr>
      <w:r w:rsidRPr="008F19E8">
        <w:rPr>
          <w:rFonts w:ascii="Arial" w:eastAsia="Calibri" w:hAnsi="Arial" w:cs="Arial"/>
          <w:bCs/>
          <w:sz w:val="20"/>
          <w:szCs w:val="20"/>
        </w:rPr>
        <w:lastRenderedPageBreak/>
        <w:t>Wzór tablicy dla programu Fundusze Europejskie dla Pomorza Zachodniego 2021-2027:</w:t>
      </w:r>
    </w:p>
    <w:p w14:paraId="1F19ED0A" w14:textId="77777777" w:rsidR="008F19E8" w:rsidRPr="008F19E8" w:rsidRDefault="008F19E8" w:rsidP="008F19E8">
      <w:pPr>
        <w:spacing w:before="0" w:after="0"/>
        <w:ind w:left="0" w:firstLine="0"/>
        <w:jc w:val="left"/>
        <w:rPr>
          <w:rFonts w:ascii="Arial" w:hAnsi="Arial" w:cs="Arial"/>
          <w:sz w:val="24"/>
          <w:szCs w:val="24"/>
        </w:rPr>
      </w:pPr>
      <w:r w:rsidRPr="008F19E8">
        <w:rPr>
          <w:noProof/>
        </w:rPr>
        <w:drawing>
          <wp:anchor distT="0" distB="0" distL="114300" distR="114300" simplePos="0" relativeHeight="251673600" behindDoc="0" locked="0" layoutInCell="1" allowOverlap="1" wp14:anchorId="3AB59A25" wp14:editId="63E73F14">
            <wp:simplePos x="0" y="0"/>
            <wp:positionH relativeFrom="margin">
              <wp:align>center</wp:align>
            </wp:positionH>
            <wp:positionV relativeFrom="paragraph">
              <wp:posOffset>0</wp:posOffset>
            </wp:positionV>
            <wp:extent cx="5749925" cy="2874645"/>
            <wp:effectExtent l="0" t="0" r="3175" b="1905"/>
            <wp:wrapTopAndBottom/>
            <wp:docPr id="15" name="Obraz 15"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40A75147" w14:textId="77777777" w:rsidR="008F19E8" w:rsidRPr="008F19E8" w:rsidRDefault="008F19E8" w:rsidP="008F19E8">
      <w:pPr>
        <w:spacing w:before="0" w:after="200" w:line="276" w:lineRule="auto"/>
        <w:ind w:left="0" w:firstLine="0"/>
        <w:jc w:val="left"/>
        <w:rPr>
          <w:rFonts w:ascii="Arial" w:eastAsia="Calibri" w:hAnsi="Arial" w:cs="Arial"/>
          <w:bCs/>
          <w:sz w:val="20"/>
          <w:szCs w:val="20"/>
        </w:rPr>
      </w:pPr>
      <w:r w:rsidRPr="008F19E8">
        <w:rPr>
          <w:rFonts w:ascii="Arial" w:eastAsia="Calibri" w:hAnsi="Arial" w:cs="Arial"/>
          <w:b/>
          <w:bCs/>
          <w:sz w:val="20"/>
          <w:szCs w:val="20"/>
        </w:rPr>
        <w:t>UWAGA: Wzór tablicy informacyjnej jest obowiązkowy, tzn. nie można go modyfikować, dodawać/usuwać znaków. Należy jedynie uzupełnić treść we wskazanych polach.</w:t>
      </w:r>
    </w:p>
    <w:p w14:paraId="6DE5F6EB" w14:textId="77777777" w:rsidR="008F19E8" w:rsidRPr="008F19E8" w:rsidRDefault="008F19E8" w:rsidP="008F19E8">
      <w:pPr>
        <w:spacing w:before="0" w:after="200" w:line="276" w:lineRule="auto"/>
        <w:ind w:left="0" w:firstLine="0"/>
        <w:jc w:val="left"/>
        <w:rPr>
          <w:rFonts w:ascii="Arial" w:eastAsia="Calibri" w:hAnsi="Arial" w:cs="Arial"/>
          <w:bCs/>
          <w:sz w:val="20"/>
          <w:szCs w:val="20"/>
        </w:rPr>
      </w:pPr>
      <w:r w:rsidRPr="008F19E8">
        <w:rPr>
          <w:rFonts w:ascii="Arial" w:eastAsia="Calibri" w:hAnsi="Arial" w:cs="Arial"/>
          <w:bCs/>
          <w:sz w:val="20"/>
          <w:szCs w:val="20"/>
        </w:rPr>
        <w:t xml:space="preserve">Projekty tablic są przygotowane w trzech wymiarach: 80/40 cm, 120/60 cm i 240/120 cm. Wybór właściwego rozmiaru tablicy informacyjnej zależy od zakresu danego projektu, rodzaju projektu oraz lokalizacji tablicy (szczegóły w </w:t>
      </w:r>
      <w:r w:rsidRPr="008F19E8">
        <w:rPr>
          <w:rFonts w:ascii="Arial" w:eastAsia="Calibri" w:hAnsi="Arial" w:cs="Arial"/>
          <w:bCs/>
          <w:i/>
          <w:sz w:val="20"/>
          <w:szCs w:val="20"/>
        </w:rPr>
        <w:t>Podręczniku wnioskodawcy i Beneficjenta…)</w:t>
      </w:r>
      <w:r w:rsidRPr="008F19E8">
        <w:rPr>
          <w:rFonts w:ascii="Arial" w:eastAsia="Calibri" w:hAnsi="Arial" w:cs="Arial"/>
          <w:bCs/>
          <w:sz w:val="20"/>
          <w:szCs w:val="20"/>
        </w:rPr>
        <w:t>.</w:t>
      </w:r>
    </w:p>
    <w:p w14:paraId="2A3E8551" w14:textId="77777777" w:rsidR="008F19E8" w:rsidRPr="008F19E8" w:rsidRDefault="008F19E8" w:rsidP="008F19E8">
      <w:pPr>
        <w:spacing w:before="0" w:after="200" w:line="276" w:lineRule="auto"/>
        <w:ind w:left="0" w:firstLine="0"/>
        <w:jc w:val="left"/>
        <w:rPr>
          <w:rFonts w:ascii="Arial" w:eastAsia="Calibri" w:hAnsi="Arial" w:cs="Arial"/>
          <w:bCs/>
          <w:sz w:val="20"/>
          <w:szCs w:val="20"/>
        </w:rPr>
      </w:pPr>
      <w:r w:rsidRPr="008F19E8">
        <w:rPr>
          <w:rFonts w:ascii="Arial" w:eastAsia="Calibri" w:hAnsi="Arial" w:cs="Arial"/>
          <w:bCs/>
          <w:sz w:val="20"/>
          <w:szCs w:val="20"/>
        </w:rPr>
        <w:t>Zwróć uwagę, aby znaki i informacje były widoczne i czytelne dla odbiorców. Jeżeli tablica znajduje się w znacznej odległości od miejsca, gdzie mogą znajdować się odbiorcy, to powierzchnia tablicy powinna być odpowiednio duża, tak aby była dobrze widoczna.</w:t>
      </w:r>
    </w:p>
    <w:p w14:paraId="3B8D364A" w14:textId="77777777" w:rsidR="008F19E8" w:rsidRPr="008F19E8" w:rsidRDefault="008F19E8" w:rsidP="008F19E8">
      <w:pPr>
        <w:keepNext/>
        <w:numPr>
          <w:ilvl w:val="2"/>
          <w:numId w:val="70"/>
        </w:numPr>
        <w:spacing w:before="240" w:after="240" w:line="276" w:lineRule="auto"/>
        <w:ind w:left="714" w:hanging="357"/>
        <w:jc w:val="left"/>
        <w:outlineLvl w:val="2"/>
        <w:rPr>
          <w:rFonts w:ascii="Arial" w:eastAsia="Times New Roman" w:hAnsi="Arial" w:cs="Arial"/>
          <w:b/>
          <w:bCs/>
          <w:sz w:val="20"/>
          <w:szCs w:val="20"/>
          <w:lang w:eastAsia="x-none"/>
        </w:rPr>
      </w:pPr>
      <w:bookmarkStart w:id="66" w:name="_Toc123805821"/>
      <w:bookmarkStart w:id="67" w:name="_Toc123806388"/>
      <w:bookmarkStart w:id="68" w:name="_Toc123806453"/>
      <w:bookmarkStart w:id="69" w:name="_Toc123806742"/>
      <w:r w:rsidRPr="008F19E8">
        <w:rPr>
          <w:rFonts w:ascii="Arial" w:eastAsia="Times New Roman" w:hAnsi="Arial" w:cs="Arial"/>
          <w:b/>
          <w:bCs/>
          <w:sz w:val="20"/>
          <w:szCs w:val="20"/>
          <w:lang w:eastAsia="x-none"/>
        </w:rPr>
        <w:t>Gdzie umieścić tablicę informacyjną?</w:t>
      </w:r>
      <w:bookmarkEnd w:id="66"/>
      <w:bookmarkEnd w:id="67"/>
      <w:bookmarkEnd w:id="68"/>
      <w:bookmarkEnd w:id="69"/>
    </w:p>
    <w:p w14:paraId="336881C3"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 xml:space="preserve">Tablicę informacyjną umieść w miejscu realizacji projektu, np. tam, gdzie prowadzone są prace budowlane lub infrastrukturalne. </w:t>
      </w:r>
    </w:p>
    <w:p w14:paraId="4B46D740"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Jeżeli realizujesz projekt, ale nie przewidujesz w nim prac budowlanych lub infrastrukturalnych, a planujesz inwestycje rzeczowe lub zakup sprzętu, to tablica powinna znajdować się na budynku siedziby lub przed siedzibą Beneficjenta.</w:t>
      </w:r>
    </w:p>
    <w:p w14:paraId="77BCA20A" w14:textId="77777777" w:rsidR="008F19E8" w:rsidRPr="008F19E8" w:rsidRDefault="008F19E8" w:rsidP="008F19E8">
      <w:pPr>
        <w:spacing w:before="0" w:after="200" w:line="276" w:lineRule="auto"/>
        <w:ind w:left="0" w:firstLine="0"/>
        <w:jc w:val="left"/>
        <w:rPr>
          <w:rFonts w:ascii="Arial" w:eastAsia="Calibri" w:hAnsi="Arial" w:cs="Arial"/>
          <w:b/>
          <w:sz w:val="20"/>
          <w:szCs w:val="20"/>
        </w:rPr>
      </w:pPr>
      <w:r w:rsidRPr="008F19E8">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1AA15A23"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 xml:space="preserve">Jeśli prowadzisz prace w kilku lokalizacjach, należy ustawić kilka tablic w kluczowych dla projektu miejscach. </w:t>
      </w:r>
    </w:p>
    <w:p w14:paraId="3B0BB7F9"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Jeśli miejsce realizacji projektu nie zapewnia swobodnego dotarcia do ogółu społeczeństwa z informacją o realizacji tego projektu, umiejscowienie tablicy powinno być uzgodnione z instytucją przyznającą dofinansowanie.</w:t>
      </w:r>
    </w:p>
    <w:p w14:paraId="4B9D9B55" w14:textId="77777777" w:rsidR="008F19E8" w:rsidRPr="008F19E8" w:rsidRDefault="008F19E8" w:rsidP="008F19E8">
      <w:pPr>
        <w:keepNext/>
        <w:numPr>
          <w:ilvl w:val="2"/>
          <w:numId w:val="73"/>
        </w:numPr>
        <w:spacing w:before="240" w:after="240" w:line="276" w:lineRule="auto"/>
        <w:ind w:left="1077"/>
        <w:jc w:val="left"/>
        <w:outlineLvl w:val="2"/>
        <w:rPr>
          <w:rFonts w:ascii="Arial" w:eastAsia="Times New Roman" w:hAnsi="Arial" w:cs="Arial"/>
          <w:b/>
          <w:bCs/>
          <w:sz w:val="20"/>
          <w:szCs w:val="20"/>
          <w:lang w:eastAsia="x-none"/>
        </w:rPr>
      </w:pPr>
      <w:bookmarkStart w:id="70" w:name="_Toc123805822"/>
      <w:bookmarkStart w:id="71" w:name="_Toc123806389"/>
      <w:bookmarkStart w:id="72" w:name="_Toc123806454"/>
      <w:bookmarkStart w:id="73" w:name="_Toc123806743"/>
      <w:bookmarkStart w:id="74" w:name="_Toc488324564"/>
      <w:r w:rsidRPr="008F19E8">
        <w:rPr>
          <w:rFonts w:ascii="Arial" w:eastAsia="Times New Roman" w:hAnsi="Arial" w:cs="Arial"/>
          <w:b/>
          <w:bCs/>
          <w:sz w:val="20"/>
          <w:szCs w:val="20"/>
          <w:lang w:eastAsia="x-none"/>
        </w:rPr>
        <w:t>Kiedy umieścić tablicę informacyjną i na jak długo?</w:t>
      </w:r>
      <w:bookmarkEnd w:id="70"/>
      <w:bookmarkEnd w:id="71"/>
      <w:bookmarkEnd w:id="72"/>
      <w:bookmarkEnd w:id="73"/>
      <w:r w:rsidRPr="008F19E8">
        <w:rPr>
          <w:rFonts w:ascii="Arial" w:eastAsia="Times New Roman" w:hAnsi="Arial" w:cs="Arial"/>
          <w:b/>
          <w:bCs/>
          <w:sz w:val="20"/>
          <w:szCs w:val="20"/>
          <w:lang w:eastAsia="x-none"/>
        </w:rPr>
        <w:t xml:space="preserve"> </w:t>
      </w:r>
      <w:bookmarkEnd w:id="74"/>
    </w:p>
    <w:p w14:paraId="785CD77A" w14:textId="77777777" w:rsidR="008F19E8" w:rsidRPr="008F19E8" w:rsidRDefault="008F19E8" w:rsidP="008F19E8">
      <w:pPr>
        <w:spacing w:before="0" w:after="200" w:line="276" w:lineRule="auto"/>
        <w:ind w:left="0" w:firstLine="0"/>
        <w:jc w:val="left"/>
        <w:rPr>
          <w:rFonts w:ascii="Arial" w:eastAsia="Calibri" w:hAnsi="Arial" w:cs="Arial"/>
          <w:sz w:val="20"/>
          <w:szCs w:val="20"/>
        </w:rPr>
      </w:pPr>
      <w:bookmarkStart w:id="75" w:name="_Hlk124327465"/>
      <w:r w:rsidRPr="008F19E8">
        <w:rPr>
          <w:rFonts w:ascii="Arial" w:eastAsia="Calibri" w:hAnsi="Arial" w:cs="Arial"/>
          <w:sz w:val="20"/>
          <w:szCs w:val="20"/>
        </w:rPr>
        <w:t>Tablicę informacyjną musisz umieścić niezwłocznie po rozpoczęciu fizycznej realizacji Projektu obejmującego inwestycje rzeczowe lub zainstalowaniu zakupionego sprzętu.</w:t>
      </w:r>
    </w:p>
    <w:bookmarkEnd w:id="75"/>
    <w:p w14:paraId="1CC36E17"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lastRenderedPageBreak/>
        <w:t xml:space="preserve">Jeśli projekt rozpoczął się przed uzyskaniem dofinansowania, tablica powinna stanąć bezpośrednio po podpisaniu umowy lub uzyskaniu decyzji o dofinansowaniu (nie później niż </w:t>
      </w:r>
      <w:r w:rsidRPr="008F19E8">
        <w:rPr>
          <w:rFonts w:ascii="Arial" w:eastAsia="Calibri" w:hAnsi="Arial" w:cs="Arial"/>
          <w:b/>
          <w:sz w:val="20"/>
          <w:szCs w:val="20"/>
        </w:rPr>
        <w:t>dwa miesiące</w:t>
      </w:r>
      <w:r w:rsidRPr="008F19E8">
        <w:rPr>
          <w:rFonts w:ascii="Arial" w:eastAsia="Calibri" w:hAnsi="Arial" w:cs="Arial"/>
          <w:sz w:val="20"/>
          <w:szCs w:val="20"/>
        </w:rPr>
        <w:t xml:space="preserve"> od tej daty).</w:t>
      </w:r>
    </w:p>
    <w:p w14:paraId="10632B1F"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 xml:space="preserve">Tablica informacyjna musi być wyeksponowana w okresie realizacji projektu oraz w okresie jego trwałości. Okres trwałości projektu jest określony w umowie o dofinansowanie. Tablica musi zatem być wykonana z trwałych materiałów, odpornych na warunki atmosferyczne. </w:t>
      </w:r>
    </w:p>
    <w:p w14:paraId="4779F1AB"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Twoim obowiązkiem jest dbanie o jej stan techniczny i o to, aby informacja była cały czas wyraźnie widoczna. Uszkodzoną lub nieczytelną tablicę musisz wymienić lub odnowić.</w:t>
      </w:r>
    </w:p>
    <w:p w14:paraId="2C3909CF" w14:textId="77777777" w:rsidR="008F19E8" w:rsidRPr="008F19E8" w:rsidRDefault="008F19E8" w:rsidP="008F19E8">
      <w:pPr>
        <w:numPr>
          <w:ilvl w:val="2"/>
          <w:numId w:val="73"/>
        </w:numPr>
        <w:spacing w:before="0" w:after="120" w:line="276" w:lineRule="auto"/>
        <w:ind w:left="1081"/>
        <w:jc w:val="left"/>
        <w:rPr>
          <w:rFonts w:ascii="Arial" w:eastAsia="Calibri" w:hAnsi="Arial" w:cs="Arial"/>
          <w:b/>
          <w:bCs/>
          <w:sz w:val="20"/>
          <w:szCs w:val="20"/>
        </w:rPr>
      </w:pPr>
      <w:r w:rsidRPr="008F19E8">
        <w:rPr>
          <w:rFonts w:ascii="Arial" w:eastAsia="Calibri" w:hAnsi="Arial" w:cs="Arial"/>
          <w:b/>
          <w:bCs/>
          <w:sz w:val="20"/>
          <w:szCs w:val="20"/>
        </w:rPr>
        <w:t xml:space="preserve">Co zrobić, jeśli realizuję kilka projektów w tym samym miejscu? </w:t>
      </w:r>
    </w:p>
    <w:p w14:paraId="233A1820"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 xml:space="preserve">Jeśli w tym samym miejscu realizujesz kilka projektów, które musisz oznaczyć tablicami lub jeśli w późniejszym terminie otrzymasz dalsze finansowanie, możesz umieścić jedną, </w:t>
      </w:r>
      <w:r w:rsidRPr="008F19E8">
        <w:rPr>
          <w:rFonts w:ascii="Arial" w:eastAsia="Calibri" w:hAnsi="Arial" w:cs="Arial"/>
          <w:b/>
          <w:bCs/>
          <w:sz w:val="20"/>
          <w:szCs w:val="20"/>
        </w:rPr>
        <w:t>wspólną tablicę</w:t>
      </w:r>
      <w:r w:rsidRPr="008F19E8">
        <w:rPr>
          <w:rFonts w:ascii="Arial" w:eastAsia="Calibri" w:hAnsi="Arial" w:cs="Arial"/>
          <w:sz w:val="20"/>
          <w:szCs w:val="20"/>
        </w:rPr>
        <w:t xml:space="preserve"> </w:t>
      </w:r>
      <w:r w:rsidRPr="008F19E8">
        <w:rPr>
          <w:rFonts w:ascii="Arial" w:eastAsia="Calibri" w:hAnsi="Arial" w:cs="Arial"/>
          <w:b/>
          <w:bCs/>
          <w:sz w:val="20"/>
          <w:szCs w:val="20"/>
        </w:rPr>
        <w:t xml:space="preserve">informacyjną. </w:t>
      </w:r>
      <w:r w:rsidRPr="008F19E8">
        <w:rPr>
          <w:rFonts w:ascii="Arial" w:eastAsia="Calibri" w:hAnsi="Arial" w:cs="Arial"/>
          <w:sz w:val="20"/>
          <w:szCs w:val="20"/>
        </w:rPr>
        <w:t>Wygląd wspólnej tablicy musi być zgodny z zasadami określonymi w </w:t>
      </w:r>
      <w:r w:rsidRPr="008F19E8">
        <w:rPr>
          <w:rFonts w:ascii="Arial" w:eastAsia="Calibri" w:hAnsi="Arial" w:cs="Arial"/>
          <w:i/>
          <w:iCs/>
          <w:sz w:val="20"/>
          <w:szCs w:val="20"/>
        </w:rPr>
        <w:t>Księdze Tożsamości Wizualnej marki Fundusze Europejskie 2021-2027</w:t>
      </w:r>
      <w:r w:rsidRPr="008F19E8">
        <w:rPr>
          <w:rFonts w:ascii="Arial" w:eastAsia="Calibri" w:hAnsi="Arial" w:cs="Arial"/>
          <w:sz w:val="20"/>
          <w:szCs w:val="20"/>
        </w:rPr>
        <w:t>.</w:t>
      </w:r>
    </w:p>
    <w:p w14:paraId="06BC59DF" w14:textId="77777777" w:rsidR="008F19E8" w:rsidRPr="008F19E8" w:rsidRDefault="008F19E8" w:rsidP="008F19E8">
      <w:pPr>
        <w:spacing w:before="0" w:after="200" w:line="276" w:lineRule="auto"/>
        <w:ind w:left="0" w:firstLine="0"/>
        <w:jc w:val="left"/>
        <w:rPr>
          <w:rFonts w:ascii="Arial" w:eastAsia="Calibri" w:hAnsi="Arial" w:cs="Arial"/>
          <w:bCs/>
          <w:sz w:val="20"/>
          <w:szCs w:val="20"/>
        </w:rPr>
      </w:pPr>
      <w:r w:rsidRPr="008F19E8">
        <w:rPr>
          <w:rFonts w:ascii="Arial" w:eastAsia="Calibri" w:hAnsi="Arial" w:cs="Arial"/>
          <w:bCs/>
          <w:noProof/>
          <w:sz w:val="20"/>
          <w:szCs w:val="20"/>
          <w:lang w:eastAsia="pl-PL"/>
        </w:rPr>
        <w:drawing>
          <wp:anchor distT="0" distB="0" distL="114300" distR="114300" simplePos="0" relativeHeight="251675648" behindDoc="0" locked="0" layoutInCell="1" allowOverlap="1" wp14:anchorId="396BC09A" wp14:editId="75C8A1B8">
            <wp:simplePos x="0" y="0"/>
            <wp:positionH relativeFrom="margin">
              <wp:posOffset>3175</wp:posOffset>
            </wp:positionH>
            <wp:positionV relativeFrom="paragraph">
              <wp:posOffset>254686</wp:posOffset>
            </wp:positionV>
            <wp:extent cx="5749925" cy="2874645"/>
            <wp:effectExtent l="19050" t="19050" r="22225" b="20955"/>
            <wp:wrapTopAndBottom/>
            <wp:docPr id="10" name="Obraz 10"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8F19E8">
        <w:rPr>
          <w:rFonts w:ascii="Arial" w:eastAsia="Calibri" w:hAnsi="Arial" w:cs="Arial"/>
          <w:bCs/>
          <w:sz w:val="20"/>
          <w:szCs w:val="20"/>
        </w:rPr>
        <w:t>Wzór wspólnej tablicy dla programu Fundusze Europejskie dla Pomorza Zachodniego 2021-2027:</w:t>
      </w:r>
    </w:p>
    <w:p w14:paraId="02D0761D" w14:textId="77777777" w:rsidR="008F19E8" w:rsidRPr="008F19E8" w:rsidRDefault="008F19E8" w:rsidP="008F19E8">
      <w:pPr>
        <w:spacing w:before="0" w:after="200" w:line="276" w:lineRule="auto"/>
        <w:ind w:left="0" w:firstLine="0"/>
        <w:jc w:val="left"/>
        <w:rPr>
          <w:rFonts w:ascii="Arial" w:eastAsia="Calibri" w:hAnsi="Arial" w:cs="Arial"/>
          <w:b/>
          <w:bCs/>
          <w:sz w:val="20"/>
          <w:szCs w:val="20"/>
        </w:rPr>
      </w:pPr>
      <w:r w:rsidRPr="008F19E8">
        <w:rPr>
          <w:rFonts w:ascii="Arial" w:eastAsia="Calibri" w:hAnsi="Arial" w:cs="Arial"/>
          <w:b/>
          <w:bCs/>
          <w:sz w:val="20"/>
          <w:szCs w:val="20"/>
        </w:rPr>
        <w:t>UWAGA: Wzór wspólnej tablicy informacyjnej jest obowiązkowy, tzn. nie można go modyfikować, dodawać/usuwać znaków. Należy jedynie uzupełnić treść w polu „Nazwa beneficjenta do uzupełnienia (…)”. Tekst „Tu realizujemy projekty dofinansowane z Funduszy Europejskich” jest elementem obowiązkowym i nie można go zmieniać.</w:t>
      </w:r>
    </w:p>
    <w:p w14:paraId="124FEF8F" w14:textId="77777777" w:rsidR="008F19E8" w:rsidRPr="008F19E8" w:rsidRDefault="008F19E8" w:rsidP="008F19E8">
      <w:pPr>
        <w:spacing w:before="0" w:after="200" w:line="276" w:lineRule="auto"/>
        <w:ind w:left="0" w:firstLine="0"/>
        <w:jc w:val="left"/>
        <w:rPr>
          <w:rFonts w:ascii="Arial" w:eastAsia="Calibri" w:hAnsi="Arial" w:cs="Arial"/>
          <w:b/>
          <w:bCs/>
          <w:sz w:val="20"/>
          <w:szCs w:val="20"/>
        </w:rPr>
      </w:pPr>
      <w:r w:rsidRPr="008F19E8">
        <w:rPr>
          <w:rFonts w:ascii="Arial" w:eastAsia="Calibri" w:hAnsi="Arial" w:cs="Arial"/>
          <w:b/>
          <w:bCs/>
          <w:sz w:val="20"/>
          <w:szCs w:val="20"/>
        </w:rPr>
        <w:t>UWAGA: Wzór wspólnej tablicy dla kilku projektów nie występuje w wymiarze 80/40 cm.</w:t>
      </w:r>
    </w:p>
    <w:p w14:paraId="1FA5FD32" w14:textId="77777777" w:rsidR="008F19E8" w:rsidRPr="008F19E8" w:rsidRDefault="008F19E8" w:rsidP="008F19E8">
      <w:pPr>
        <w:spacing w:before="0" w:after="200" w:line="276" w:lineRule="auto"/>
        <w:ind w:left="0" w:firstLine="0"/>
        <w:jc w:val="left"/>
        <w:rPr>
          <w:rFonts w:ascii="Arial" w:eastAsia="Calibri" w:hAnsi="Arial" w:cs="Arial"/>
          <w:bCs/>
          <w:sz w:val="20"/>
          <w:szCs w:val="20"/>
        </w:rPr>
      </w:pPr>
    </w:p>
    <w:p w14:paraId="3DEF3324" w14:textId="77777777" w:rsidR="008F19E8" w:rsidRPr="008F19E8" w:rsidRDefault="008F19E8" w:rsidP="008F19E8">
      <w:pPr>
        <w:keepNext/>
        <w:numPr>
          <w:ilvl w:val="1"/>
          <w:numId w:val="73"/>
        </w:numPr>
        <w:spacing w:before="240" w:after="240" w:line="276" w:lineRule="auto"/>
        <w:ind w:left="794" w:hanging="437"/>
        <w:jc w:val="left"/>
        <w:outlineLvl w:val="2"/>
        <w:rPr>
          <w:rFonts w:ascii="Arial" w:eastAsia="Times New Roman" w:hAnsi="Arial" w:cs="Arial"/>
          <w:b/>
          <w:bCs/>
          <w:sz w:val="20"/>
          <w:szCs w:val="20"/>
          <w:lang w:eastAsia="x-none"/>
        </w:rPr>
      </w:pPr>
      <w:bookmarkStart w:id="76" w:name="_Toc123805823"/>
      <w:bookmarkStart w:id="77" w:name="_Toc123806390"/>
      <w:bookmarkStart w:id="78" w:name="_Toc123806455"/>
      <w:bookmarkStart w:id="79" w:name="_Toc123806744"/>
      <w:bookmarkStart w:id="80" w:name="_Toc488324570"/>
      <w:r w:rsidRPr="008F19E8">
        <w:rPr>
          <w:rFonts w:ascii="Arial" w:eastAsia="Times New Roman" w:hAnsi="Arial" w:cs="Arial"/>
          <w:b/>
          <w:bCs/>
          <w:sz w:val="20"/>
          <w:szCs w:val="20"/>
          <w:lang w:eastAsia="x-none"/>
        </w:rPr>
        <w:t>Plakaty informujące o projekcie</w:t>
      </w:r>
      <w:bookmarkEnd w:id="76"/>
      <w:bookmarkEnd w:id="77"/>
      <w:bookmarkEnd w:id="78"/>
      <w:bookmarkEnd w:id="79"/>
    </w:p>
    <w:p w14:paraId="1C89CCF7"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eastAsia="x-none"/>
        </w:rPr>
      </w:pPr>
      <w:r w:rsidRPr="008F19E8">
        <w:rPr>
          <w:rFonts w:ascii="Arial" w:hAnsi="Arial" w:cs="Arial"/>
          <w:bCs/>
          <w:sz w:val="20"/>
          <w:szCs w:val="20"/>
          <w:lang w:eastAsia="x-none"/>
        </w:rPr>
        <w:t xml:space="preserve">Plakat umieszczasz, gdy nie masz obowiązku umieszczenia tablicy. Musisz wówczas umieścić </w:t>
      </w:r>
      <w:r w:rsidRPr="008F19E8">
        <w:rPr>
          <w:rFonts w:ascii="Arial" w:hAnsi="Arial" w:cs="Arial"/>
          <w:b/>
          <w:bCs/>
          <w:sz w:val="20"/>
          <w:szCs w:val="20"/>
          <w:lang w:eastAsia="x-none"/>
        </w:rPr>
        <w:t>co najmniej</w:t>
      </w:r>
      <w:r w:rsidRPr="008F19E8">
        <w:rPr>
          <w:rFonts w:ascii="Arial" w:hAnsi="Arial" w:cs="Arial"/>
          <w:bCs/>
          <w:sz w:val="20"/>
          <w:szCs w:val="20"/>
          <w:lang w:eastAsia="x-none"/>
        </w:rPr>
        <w:t xml:space="preserve"> jeden plakat informujący o Twoim projekcie, o wymiarze </w:t>
      </w:r>
      <w:r w:rsidRPr="008F19E8">
        <w:rPr>
          <w:rFonts w:ascii="Arial" w:hAnsi="Arial" w:cs="Arial"/>
          <w:b/>
          <w:bCs/>
          <w:sz w:val="20"/>
          <w:szCs w:val="20"/>
          <w:lang w:eastAsia="x-none"/>
        </w:rPr>
        <w:t>min. A3</w:t>
      </w:r>
      <w:r w:rsidRPr="008F19E8">
        <w:rPr>
          <w:rFonts w:ascii="Arial" w:hAnsi="Arial" w:cs="Arial"/>
          <w:bCs/>
          <w:sz w:val="20"/>
          <w:szCs w:val="20"/>
          <w:lang w:eastAsia="x-none"/>
        </w:rPr>
        <w:t xml:space="preserve"> (orientacja pozioma) lub podobnej wielkości elektroniczny wyświetlacz.</w:t>
      </w:r>
    </w:p>
    <w:p w14:paraId="6D88CDE2" w14:textId="77777777" w:rsidR="008F19E8" w:rsidRPr="008F19E8" w:rsidRDefault="008F19E8" w:rsidP="008F19E8">
      <w:pPr>
        <w:keepNext/>
        <w:numPr>
          <w:ilvl w:val="2"/>
          <w:numId w:val="74"/>
        </w:numPr>
        <w:spacing w:before="240" w:after="240" w:line="276" w:lineRule="auto"/>
        <w:ind w:left="1077"/>
        <w:jc w:val="left"/>
        <w:outlineLvl w:val="2"/>
        <w:rPr>
          <w:rFonts w:ascii="Arial" w:eastAsia="Times New Roman" w:hAnsi="Arial" w:cs="Arial"/>
          <w:b/>
          <w:bCs/>
          <w:sz w:val="20"/>
          <w:szCs w:val="20"/>
          <w:lang w:eastAsia="x-none"/>
        </w:rPr>
      </w:pPr>
      <w:bookmarkStart w:id="81" w:name="_Toc123805824"/>
      <w:bookmarkStart w:id="82" w:name="_Toc123806391"/>
      <w:bookmarkStart w:id="83" w:name="_Toc123806456"/>
      <w:bookmarkStart w:id="84" w:name="_Toc123806745"/>
      <w:r w:rsidRPr="008F19E8">
        <w:rPr>
          <w:rFonts w:ascii="Arial" w:eastAsia="Times New Roman" w:hAnsi="Arial" w:cs="Arial"/>
          <w:b/>
          <w:bCs/>
          <w:sz w:val="20"/>
          <w:szCs w:val="20"/>
          <w:lang w:eastAsia="x-none"/>
        </w:rPr>
        <w:t>Jak powinien wyglądać plakat?</w:t>
      </w:r>
      <w:bookmarkEnd w:id="81"/>
      <w:bookmarkEnd w:id="82"/>
      <w:bookmarkEnd w:id="83"/>
      <w:bookmarkEnd w:id="84"/>
      <w:r w:rsidRPr="008F19E8">
        <w:rPr>
          <w:rFonts w:ascii="Arial" w:eastAsia="Times New Roman" w:hAnsi="Arial" w:cs="Arial"/>
          <w:b/>
          <w:bCs/>
          <w:sz w:val="20"/>
          <w:szCs w:val="20"/>
          <w:lang w:eastAsia="x-none"/>
        </w:rPr>
        <w:t xml:space="preserve"> </w:t>
      </w:r>
      <w:bookmarkEnd w:id="80"/>
    </w:p>
    <w:p w14:paraId="344F531C"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Plakat musi zawierać:</w:t>
      </w:r>
    </w:p>
    <w:p w14:paraId="62342453" w14:textId="77777777" w:rsidR="008F19E8" w:rsidRPr="008F19E8" w:rsidRDefault="008F19E8" w:rsidP="008F19E8">
      <w:pPr>
        <w:numPr>
          <w:ilvl w:val="0"/>
          <w:numId w:val="75"/>
        </w:numPr>
        <w:spacing w:before="0" w:after="120" w:line="276" w:lineRule="auto"/>
        <w:ind w:left="714" w:hanging="357"/>
        <w:jc w:val="left"/>
        <w:rPr>
          <w:rFonts w:ascii="Arial" w:eastAsia="Calibri" w:hAnsi="Arial" w:cs="Arial"/>
          <w:sz w:val="20"/>
          <w:szCs w:val="20"/>
        </w:rPr>
      </w:pPr>
      <w:r w:rsidRPr="008F19E8">
        <w:rPr>
          <w:rFonts w:ascii="Arial" w:eastAsia="Calibri" w:hAnsi="Arial" w:cs="Arial"/>
          <w:sz w:val="20"/>
          <w:szCs w:val="20"/>
        </w:rPr>
        <w:lastRenderedPageBreak/>
        <w:t>znak FE, znak UE oraz logo promocyjne województwa zachodniopomorskiego,</w:t>
      </w:r>
    </w:p>
    <w:p w14:paraId="0562651D" w14:textId="77777777" w:rsidR="008F19E8" w:rsidRPr="008F19E8" w:rsidRDefault="008F19E8" w:rsidP="008F19E8">
      <w:pPr>
        <w:numPr>
          <w:ilvl w:val="0"/>
          <w:numId w:val="75"/>
        </w:numPr>
        <w:spacing w:before="0" w:after="120" w:line="276" w:lineRule="auto"/>
        <w:ind w:left="714" w:hanging="357"/>
        <w:jc w:val="left"/>
        <w:rPr>
          <w:rFonts w:ascii="Arial" w:eastAsia="Calibri" w:hAnsi="Arial" w:cs="Arial"/>
          <w:sz w:val="20"/>
          <w:szCs w:val="20"/>
        </w:rPr>
      </w:pPr>
      <w:r w:rsidRPr="008F19E8">
        <w:rPr>
          <w:rFonts w:ascii="Arial" w:eastAsia="Calibri" w:hAnsi="Arial" w:cs="Arial"/>
          <w:sz w:val="20"/>
          <w:szCs w:val="20"/>
        </w:rPr>
        <w:t>nazwę Beneficjenta,</w:t>
      </w:r>
    </w:p>
    <w:p w14:paraId="2ACDBEA9" w14:textId="77777777" w:rsidR="008F19E8" w:rsidRPr="008F19E8" w:rsidRDefault="008F19E8" w:rsidP="008F19E8">
      <w:pPr>
        <w:numPr>
          <w:ilvl w:val="0"/>
          <w:numId w:val="75"/>
        </w:numPr>
        <w:spacing w:before="0" w:after="120" w:line="276" w:lineRule="auto"/>
        <w:ind w:left="714" w:hanging="357"/>
        <w:jc w:val="left"/>
        <w:rPr>
          <w:rFonts w:ascii="Arial" w:eastAsia="Calibri" w:hAnsi="Arial" w:cs="Arial"/>
          <w:sz w:val="20"/>
          <w:szCs w:val="20"/>
        </w:rPr>
      </w:pPr>
      <w:r w:rsidRPr="008F19E8">
        <w:rPr>
          <w:rFonts w:ascii="Arial" w:eastAsia="Calibri" w:hAnsi="Arial" w:cs="Arial"/>
          <w:sz w:val="20"/>
          <w:szCs w:val="20"/>
        </w:rPr>
        <w:t>tytuł projektu (maksymalnie 150 znaków),</w:t>
      </w:r>
    </w:p>
    <w:p w14:paraId="32182AEB" w14:textId="77777777" w:rsidR="008F19E8" w:rsidRPr="008F19E8" w:rsidRDefault="008F19E8" w:rsidP="008F19E8">
      <w:pPr>
        <w:numPr>
          <w:ilvl w:val="0"/>
          <w:numId w:val="75"/>
        </w:numPr>
        <w:spacing w:before="0" w:after="120" w:line="276" w:lineRule="auto"/>
        <w:ind w:left="714" w:hanging="357"/>
        <w:jc w:val="left"/>
        <w:rPr>
          <w:rFonts w:ascii="Arial" w:eastAsia="Calibri" w:hAnsi="Arial" w:cs="Arial"/>
          <w:sz w:val="20"/>
          <w:szCs w:val="20"/>
        </w:rPr>
      </w:pPr>
      <w:r w:rsidRPr="008F19E8">
        <w:rPr>
          <w:rFonts w:ascii="Arial" w:eastAsia="Calibri" w:hAnsi="Arial" w:cs="Arial"/>
          <w:sz w:val="20"/>
          <w:szCs w:val="20"/>
        </w:rPr>
        <w:t>wysokość dofinansowania projektu z Unii Europejskiej,</w:t>
      </w:r>
    </w:p>
    <w:p w14:paraId="643344D2" w14:textId="77777777" w:rsidR="008F19E8" w:rsidRPr="008F19E8" w:rsidRDefault="008F19E8" w:rsidP="008F19E8">
      <w:pPr>
        <w:numPr>
          <w:ilvl w:val="0"/>
          <w:numId w:val="75"/>
        </w:numPr>
        <w:spacing w:before="0" w:after="120" w:line="276" w:lineRule="auto"/>
        <w:ind w:left="714" w:hanging="357"/>
        <w:jc w:val="left"/>
        <w:rPr>
          <w:rFonts w:ascii="Arial" w:eastAsia="Calibri" w:hAnsi="Arial" w:cs="Arial"/>
          <w:sz w:val="20"/>
          <w:szCs w:val="20"/>
        </w:rPr>
      </w:pPr>
      <w:r w:rsidRPr="008F19E8">
        <w:rPr>
          <w:rFonts w:ascii="Arial" w:eastAsia="Calibri" w:hAnsi="Arial" w:cs="Arial"/>
          <w:sz w:val="20"/>
          <w:szCs w:val="20"/>
        </w:rPr>
        <w:t xml:space="preserve">adres portalu </w:t>
      </w:r>
      <w:hyperlink r:id="rId22" w:history="1">
        <w:r w:rsidRPr="008F19E8">
          <w:rPr>
            <w:rFonts w:ascii="Arial" w:eastAsia="Calibri" w:hAnsi="Arial" w:cs="Arial"/>
            <w:sz w:val="20"/>
            <w:szCs w:val="20"/>
          </w:rPr>
          <w:t>www.mapadotacji.gov.pl</w:t>
        </w:r>
      </w:hyperlink>
      <w:r w:rsidRPr="008F19E8">
        <w:rPr>
          <w:rFonts w:ascii="Arial" w:eastAsia="Calibri" w:hAnsi="Arial" w:cs="Arial"/>
          <w:sz w:val="20"/>
          <w:szCs w:val="20"/>
        </w:rPr>
        <w:t xml:space="preserve"> na pasku w kolorze niebieskim (C100 M80 Y0 K0).</w:t>
      </w:r>
    </w:p>
    <w:p w14:paraId="1DE4291F" w14:textId="77777777" w:rsidR="008F19E8" w:rsidRPr="008F19E8" w:rsidRDefault="008F19E8" w:rsidP="008F19E8">
      <w:pPr>
        <w:spacing w:before="0" w:after="0"/>
        <w:ind w:left="0" w:firstLine="0"/>
        <w:jc w:val="left"/>
        <w:rPr>
          <w:rFonts w:ascii="Arial" w:eastAsia="Calibri" w:hAnsi="Arial" w:cs="Arial"/>
          <w:sz w:val="20"/>
          <w:szCs w:val="20"/>
        </w:rPr>
      </w:pPr>
      <w:bookmarkStart w:id="85" w:name="_Hlk126933710"/>
      <w:r w:rsidRPr="008F19E8">
        <w:rPr>
          <w:rFonts w:ascii="Arial" w:eastAsia="Calibri" w:hAnsi="Arial" w:cs="Arial"/>
          <w:sz w:val="20"/>
          <w:szCs w:val="20"/>
        </w:rPr>
        <w:t>Wzór plakatu dla programu Fundusze Europejskie dla Pomorza Zachodniego 2021-2027:</w:t>
      </w:r>
    </w:p>
    <w:bookmarkEnd w:id="85"/>
    <w:p w14:paraId="550A5544" w14:textId="77777777" w:rsidR="008F19E8" w:rsidRPr="008F19E8" w:rsidRDefault="008F19E8" w:rsidP="008F19E8">
      <w:pPr>
        <w:spacing w:before="0" w:after="0"/>
        <w:ind w:left="0" w:firstLine="0"/>
        <w:jc w:val="left"/>
        <w:rPr>
          <w:rFonts w:ascii="Arial" w:hAnsi="Arial" w:cs="Arial"/>
          <w:sz w:val="24"/>
          <w:szCs w:val="24"/>
        </w:rPr>
      </w:pPr>
      <w:r w:rsidRPr="008F19E8">
        <w:rPr>
          <w:noProof/>
          <w:lang w:eastAsia="pl-PL"/>
        </w:rPr>
        <w:drawing>
          <wp:inline distT="0" distB="0" distL="0" distR="0" wp14:anchorId="2CF0FE84" wp14:editId="3460CC5F">
            <wp:extent cx="5760720" cy="4073859"/>
            <wp:effectExtent l="19050" t="19050" r="11430" b="2222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0875E4BA" w14:textId="77777777" w:rsidR="008F19E8" w:rsidRPr="008F19E8" w:rsidRDefault="008F19E8" w:rsidP="008F19E8">
      <w:pPr>
        <w:spacing w:before="0" w:after="200" w:line="276" w:lineRule="auto"/>
        <w:ind w:left="0" w:firstLine="0"/>
        <w:jc w:val="left"/>
        <w:rPr>
          <w:rFonts w:ascii="Arial" w:eastAsia="Calibri" w:hAnsi="Arial" w:cs="Arial"/>
          <w:color w:val="000000"/>
          <w:sz w:val="20"/>
          <w:szCs w:val="20"/>
        </w:rPr>
      </w:pPr>
      <w:r w:rsidRPr="008F19E8">
        <w:rPr>
          <w:rFonts w:ascii="Arial" w:eastAsia="Calibri" w:hAnsi="Arial" w:cs="Arial"/>
          <w:b/>
          <w:bCs/>
          <w:color w:val="000000"/>
          <w:sz w:val="20"/>
          <w:szCs w:val="20"/>
        </w:rPr>
        <w:t>UWAGA: Wzór plakatu jest obowiązkowy, tzn. nie można go modyfikować, dodawać/usuwać znaków poza uzupełnieniem treści we wskazanych polach.</w:t>
      </w:r>
    </w:p>
    <w:p w14:paraId="2DD470F0" w14:textId="77777777" w:rsidR="008F19E8" w:rsidRPr="008F19E8" w:rsidRDefault="008F19E8" w:rsidP="008F19E8">
      <w:pPr>
        <w:spacing w:before="0" w:after="200" w:line="276" w:lineRule="auto"/>
        <w:ind w:left="0" w:firstLine="0"/>
        <w:jc w:val="left"/>
        <w:rPr>
          <w:rFonts w:ascii="Arial" w:eastAsia="Calibri" w:hAnsi="Arial" w:cs="Arial"/>
          <w:color w:val="000000"/>
          <w:sz w:val="20"/>
          <w:szCs w:val="20"/>
        </w:rPr>
      </w:pPr>
      <w:r w:rsidRPr="008F19E8">
        <w:rPr>
          <w:rFonts w:ascii="Arial" w:eastAsia="Calibri" w:hAnsi="Arial" w:cs="Arial"/>
          <w:color w:val="000000"/>
          <w:sz w:val="20"/>
          <w:szCs w:val="20"/>
        </w:rPr>
        <w:t>Plakat może być wydrukowany, zgodnie ze wzorem, na arkusz papieru o minimalnym rozmiarze A3 (arkusz o wymiarach 297x420 mm, w orientacji poziomej). Plakat może być też wykonany z innego, trwalszego tworzywa lub mieć formę elektronicznego wyświetlacza.</w:t>
      </w:r>
    </w:p>
    <w:p w14:paraId="49FD77F6" w14:textId="77777777" w:rsidR="008F19E8" w:rsidRPr="008F19E8" w:rsidRDefault="008F19E8" w:rsidP="008F19E8">
      <w:pPr>
        <w:spacing w:before="0" w:after="200" w:line="276" w:lineRule="auto"/>
        <w:ind w:left="0" w:firstLine="0"/>
        <w:jc w:val="left"/>
        <w:rPr>
          <w:rFonts w:ascii="Arial" w:eastAsia="Calibri" w:hAnsi="Arial" w:cs="Arial"/>
          <w:color w:val="000000"/>
          <w:sz w:val="20"/>
          <w:szCs w:val="20"/>
        </w:rPr>
      </w:pPr>
      <w:r w:rsidRPr="008F19E8">
        <w:rPr>
          <w:rFonts w:ascii="Arial" w:eastAsia="Calibri" w:hAnsi="Arial" w:cs="Arial"/>
          <w:color w:val="000000"/>
          <w:sz w:val="20"/>
          <w:szCs w:val="20"/>
        </w:rPr>
        <w:t>Plakat powinien zostać zabezpieczony tak, by przez cały czas ekspozycji wyglądał estetycznie. Twoim obowiązkiem jest dbanie o to, aby informacja była cały czas wyraźnie widoczna. Uszkodzony lub nieczytelny plakat musisz wymienić.</w:t>
      </w:r>
    </w:p>
    <w:p w14:paraId="1BEFEADE" w14:textId="77777777" w:rsidR="008F19E8" w:rsidRPr="008F19E8" w:rsidRDefault="008F19E8" w:rsidP="008F19E8">
      <w:pPr>
        <w:keepNext/>
        <w:numPr>
          <w:ilvl w:val="2"/>
          <w:numId w:val="74"/>
        </w:numPr>
        <w:spacing w:before="240" w:after="240" w:line="276" w:lineRule="auto"/>
        <w:ind w:left="714" w:hanging="357"/>
        <w:jc w:val="left"/>
        <w:outlineLvl w:val="2"/>
        <w:rPr>
          <w:rFonts w:ascii="Arial" w:eastAsia="Times New Roman" w:hAnsi="Arial" w:cs="Arial"/>
          <w:b/>
          <w:bCs/>
          <w:sz w:val="20"/>
          <w:szCs w:val="20"/>
          <w:lang w:eastAsia="x-none"/>
        </w:rPr>
      </w:pPr>
      <w:bookmarkStart w:id="86" w:name="_Toc123805825"/>
      <w:bookmarkStart w:id="87" w:name="_Toc123806392"/>
      <w:bookmarkStart w:id="88" w:name="_Toc123806457"/>
      <w:bookmarkStart w:id="89" w:name="_Toc123806746"/>
      <w:r w:rsidRPr="008F19E8">
        <w:rPr>
          <w:rFonts w:ascii="Arial" w:eastAsia="Times New Roman" w:hAnsi="Arial" w:cs="Arial"/>
          <w:b/>
          <w:bCs/>
          <w:sz w:val="20"/>
          <w:szCs w:val="20"/>
          <w:lang w:eastAsia="x-none"/>
        </w:rPr>
        <w:t>Gdzie umieścić plakat?</w:t>
      </w:r>
      <w:bookmarkEnd w:id="86"/>
      <w:bookmarkEnd w:id="87"/>
      <w:bookmarkEnd w:id="88"/>
      <w:bookmarkEnd w:id="89"/>
    </w:p>
    <w:p w14:paraId="5E11F999"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 (np. jeśli organizujesz spotkania lub szkolenia w kilku salach, plakat umieść w każdej z nich).</w:t>
      </w:r>
    </w:p>
    <w:p w14:paraId="72A15033" w14:textId="77777777" w:rsidR="008F19E8" w:rsidRPr="008F19E8" w:rsidRDefault="008F19E8" w:rsidP="008F19E8">
      <w:pPr>
        <w:keepNext/>
        <w:numPr>
          <w:ilvl w:val="2"/>
          <w:numId w:val="74"/>
        </w:numPr>
        <w:spacing w:before="240" w:after="240" w:line="276" w:lineRule="auto"/>
        <w:ind w:left="714" w:hanging="357"/>
        <w:jc w:val="left"/>
        <w:outlineLvl w:val="2"/>
        <w:rPr>
          <w:rFonts w:ascii="Arial" w:eastAsia="Times New Roman" w:hAnsi="Arial" w:cs="Arial"/>
          <w:b/>
          <w:bCs/>
          <w:sz w:val="20"/>
          <w:szCs w:val="20"/>
          <w:lang w:eastAsia="x-none"/>
        </w:rPr>
      </w:pPr>
      <w:bookmarkStart w:id="90" w:name="_Toc488324572"/>
      <w:bookmarkStart w:id="91" w:name="_Toc123805826"/>
      <w:bookmarkStart w:id="92" w:name="_Toc123806393"/>
      <w:bookmarkStart w:id="93" w:name="_Toc123806458"/>
      <w:bookmarkStart w:id="94" w:name="_Toc123806747"/>
      <w:bookmarkStart w:id="95" w:name="_Hlk122089757"/>
      <w:r w:rsidRPr="008F19E8">
        <w:rPr>
          <w:rFonts w:ascii="Arial" w:eastAsia="Times New Roman" w:hAnsi="Arial" w:cs="Arial"/>
          <w:b/>
          <w:bCs/>
          <w:sz w:val="20"/>
          <w:szCs w:val="20"/>
          <w:lang w:eastAsia="x-none"/>
        </w:rPr>
        <w:lastRenderedPageBreak/>
        <w:t>Kiedy  umieścić plakat i na jak długo?</w:t>
      </w:r>
      <w:bookmarkEnd w:id="90"/>
      <w:bookmarkEnd w:id="91"/>
      <w:bookmarkEnd w:id="92"/>
      <w:bookmarkEnd w:id="93"/>
      <w:bookmarkEnd w:id="94"/>
    </w:p>
    <w:p w14:paraId="318EAAC4"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 xml:space="preserve">Plakat musi być wyeksponowany w trakcie realizacji projektu. Trzeba go umieścić w widocznym miejscu nie później niż </w:t>
      </w:r>
      <w:r w:rsidRPr="008F19E8">
        <w:rPr>
          <w:rFonts w:ascii="Arial" w:eastAsia="Calibri" w:hAnsi="Arial" w:cs="Arial"/>
          <w:b/>
          <w:sz w:val="20"/>
          <w:szCs w:val="20"/>
        </w:rPr>
        <w:t>miesiąc</w:t>
      </w:r>
      <w:r w:rsidRPr="008F19E8">
        <w:rPr>
          <w:rFonts w:ascii="Arial" w:eastAsia="Calibri" w:hAnsi="Arial" w:cs="Arial"/>
          <w:sz w:val="20"/>
          <w:szCs w:val="20"/>
        </w:rPr>
        <w:t xml:space="preserve"> od uzyskania dofinansowania, czyli podpisania umowy o dofinansowanie lub wydania decyzji o dofinansowaniu.</w:t>
      </w:r>
    </w:p>
    <w:p w14:paraId="4939ECF5" w14:textId="77777777" w:rsidR="008F19E8" w:rsidRPr="008F19E8" w:rsidRDefault="008F19E8" w:rsidP="008F19E8">
      <w:pPr>
        <w:spacing w:before="0" w:after="200" w:line="276" w:lineRule="auto"/>
        <w:ind w:left="0" w:firstLine="0"/>
        <w:jc w:val="left"/>
        <w:rPr>
          <w:rFonts w:ascii="Arial" w:eastAsia="Calibri" w:hAnsi="Arial" w:cs="Arial"/>
          <w:sz w:val="20"/>
          <w:szCs w:val="20"/>
        </w:rPr>
      </w:pPr>
    </w:p>
    <w:p w14:paraId="4E443EFB" w14:textId="77777777" w:rsidR="008F19E8" w:rsidRPr="008F19E8" w:rsidRDefault="008F19E8" w:rsidP="008F19E8">
      <w:pPr>
        <w:keepNext/>
        <w:numPr>
          <w:ilvl w:val="0"/>
          <w:numId w:val="70"/>
        </w:numPr>
        <w:spacing w:before="240" w:after="240" w:line="276" w:lineRule="auto"/>
        <w:ind w:left="0" w:firstLine="0"/>
        <w:jc w:val="left"/>
        <w:outlineLvl w:val="2"/>
        <w:rPr>
          <w:rFonts w:ascii="Arial" w:eastAsia="Times New Roman" w:hAnsi="Arial" w:cs="Arial"/>
          <w:b/>
          <w:bCs/>
          <w:sz w:val="20"/>
          <w:szCs w:val="20"/>
          <w:lang w:eastAsia="x-none"/>
        </w:rPr>
      </w:pPr>
      <w:bookmarkStart w:id="96" w:name="_Toc123805827"/>
      <w:bookmarkStart w:id="97" w:name="_Toc123806394"/>
      <w:bookmarkStart w:id="98" w:name="_Toc123806459"/>
      <w:bookmarkStart w:id="99" w:name="_Toc123806748"/>
      <w:bookmarkEnd w:id="95"/>
      <w:r w:rsidRPr="008F19E8">
        <w:rPr>
          <w:rFonts w:ascii="Arial" w:eastAsia="Times New Roman" w:hAnsi="Arial" w:cs="Arial"/>
          <w:b/>
          <w:bCs/>
          <w:sz w:val="20"/>
          <w:szCs w:val="20"/>
          <w:lang w:eastAsia="x-none"/>
        </w:rPr>
        <w:t>Jak oznaczyć sprzęt i wyposażenie zakupione/powstałe w projekcie</w:t>
      </w:r>
      <w:bookmarkEnd w:id="96"/>
      <w:bookmarkEnd w:id="97"/>
      <w:bookmarkEnd w:id="98"/>
      <w:bookmarkEnd w:id="99"/>
      <w:r w:rsidRPr="008F19E8">
        <w:rPr>
          <w:rFonts w:ascii="Arial" w:eastAsia="Times New Roman" w:hAnsi="Arial" w:cs="Arial"/>
          <w:b/>
          <w:bCs/>
          <w:sz w:val="20"/>
          <w:szCs w:val="20"/>
          <w:lang w:eastAsia="x-none"/>
        </w:rPr>
        <w:t>?</w:t>
      </w:r>
    </w:p>
    <w:p w14:paraId="2B310411"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 xml:space="preserve">Jako beneficjent, jesteś zobowiązany do umieszczenia naklejek na wyposażeniu, sprzęcie i środkach transportu powstałych lub zakupionych w projekcie dofinansowanym z Funduszy Europejskich. </w:t>
      </w:r>
    </w:p>
    <w:p w14:paraId="1275D4B3" w14:textId="77777777" w:rsidR="008F19E8" w:rsidRPr="008F19E8" w:rsidRDefault="008F19E8" w:rsidP="008F19E8">
      <w:pPr>
        <w:keepNext/>
        <w:numPr>
          <w:ilvl w:val="2"/>
          <w:numId w:val="70"/>
        </w:numPr>
        <w:spacing w:before="240" w:after="240" w:line="276" w:lineRule="auto"/>
        <w:ind w:left="714" w:hanging="357"/>
        <w:jc w:val="left"/>
        <w:outlineLvl w:val="2"/>
        <w:rPr>
          <w:rFonts w:ascii="Arial" w:eastAsia="Times New Roman" w:hAnsi="Arial" w:cs="Arial"/>
          <w:b/>
          <w:bCs/>
          <w:sz w:val="20"/>
          <w:szCs w:val="20"/>
          <w:lang w:eastAsia="x-none"/>
        </w:rPr>
      </w:pPr>
      <w:bookmarkStart w:id="100" w:name="_Toc123805828"/>
      <w:bookmarkStart w:id="101" w:name="_Toc123806395"/>
      <w:bookmarkStart w:id="102" w:name="_Toc123806460"/>
      <w:bookmarkStart w:id="103" w:name="_Toc123806749"/>
      <w:r w:rsidRPr="008F19E8">
        <w:rPr>
          <w:rFonts w:ascii="Arial" w:eastAsia="Times New Roman" w:hAnsi="Arial" w:cs="Arial"/>
          <w:b/>
          <w:bCs/>
          <w:sz w:val="20"/>
          <w:szCs w:val="20"/>
          <w:lang w:eastAsia="x-none"/>
        </w:rPr>
        <w:t>Gdzie umieścić naklejki?</w:t>
      </w:r>
      <w:bookmarkEnd w:id="100"/>
      <w:bookmarkEnd w:id="101"/>
      <w:bookmarkEnd w:id="102"/>
      <w:bookmarkEnd w:id="103"/>
    </w:p>
    <w:p w14:paraId="4D6D864E" w14:textId="77777777" w:rsidR="008F19E8" w:rsidRPr="008F19E8" w:rsidRDefault="008F19E8" w:rsidP="008F19E8">
      <w:pPr>
        <w:spacing w:before="0" w:after="200" w:line="276" w:lineRule="auto"/>
        <w:ind w:left="0" w:firstLine="0"/>
        <w:jc w:val="left"/>
        <w:rPr>
          <w:rFonts w:ascii="Arial" w:eastAsia="Calibri" w:hAnsi="Arial" w:cs="Arial"/>
          <w:b/>
          <w:sz w:val="20"/>
          <w:szCs w:val="20"/>
        </w:rPr>
      </w:pPr>
      <w:r w:rsidRPr="008F19E8">
        <w:rPr>
          <w:rFonts w:ascii="Arial" w:eastAsia="Calibri" w:hAnsi="Arial" w:cs="Arial"/>
          <w:b/>
          <w:sz w:val="20"/>
          <w:szCs w:val="20"/>
        </w:rPr>
        <w:t>Naklejki muszą znajdować się w dobrze widocznym miejscu.</w:t>
      </w:r>
    </w:p>
    <w:p w14:paraId="7DC64FC6" w14:textId="77777777" w:rsidR="008F19E8" w:rsidRPr="008F19E8" w:rsidRDefault="008F19E8" w:rsidP="008F19E8">
      <w:pPr>
        <w:spacing w:before="0" w:after="120" w:line="276" w:lineRule="auto"/>
        <w:ind w:left="0" w:firstLine="0"/>
        <w:jc w:val="left"/>
        <w:rPr>
          <w:rFonts w:ascii="Arial" w:eastAsia="Calibri" w:hAnsi="Arial" w:cs="Arial"/>
          <w:bCs/>
          <w:sz w:val="20"/>
          <w:szCs w:val="20"/>
        </w:rPr>
      </w:pPr>
      <w:r w:rsidRPr="008F19E8">
        <w:rPr>
          <w:rFonts w:ascii="Arial" w:eastAsia="Calibri" w:hAnsi="Arial" w:cs="Arial"/>
          <w:color w:val="000000"/>
          <w:sz w:val="20"/>
          <w:szCs w:val="20"/>
        </w:rPr>
        <w:t xml:space="preserve">Naklejki </w:t>
      </w:r>
      <w:r w:rsidRPr="008F19E8">
        <w:rPr>
          <w:rFonts w:ascii="Arial" w:eastAsia="Calibri" w:hAnsi="Arial" w:cs="Arial"/>
          <w:bCs/>
          <w:sz w:val="20"/>
          <w:szCs w:val="20"/>
        </w:rPr>
        <w:t>należy umieścić na:</w:t>
      </w:r>
    </w:p>
    <w:p w14:paraId="3BEF5F48" w14:textId="77777777" w:rsidR="008F19E8" w:rsidRPr="008F19E8" w:rsidRDefault="008F19E8" w:rsidP="008F19E8">
      <w:pPr>
        <w:numPr>
          <w:ilvl w:val="0"/>
          <w:numId w:val="71"/>
        </w:numPr>
        <w:spacing w:before="0" w:after="120" w:line="276" w:lineRule="auto"/>
        <w:ind w:left="437" w:hanging="437"/>
        <w:jc w:val="left"/>
        <w:rPr>
          <w:rFonts w:ascii="Arial" w:eastAsia="Calibri" w:hAnsi="Arial" w:cs="Arial"/>
          <w:sz w:val="20"/>
          <w:szCs w:val="20"/>
        </w:rPr>
      </w:pPr>
      <w:r w:rsidRPr="008F19E8">
        <w:rPr>
          <w:rFonts w:ascii="Arial" w:eastAsia="Calibri" w:hAnsi="Arial" w:cs="Arial"/>
          <w:sz w:val="20"/>
          <w:szCs w:val="20"/>
        </w:rPr>
        <w:t xml:space="preserve">sprzętach, maszynach, urządzeniach (np. maszyny i urządzenia produkcyjne, laboratoryjne, komputery, laptopy, tablety, drukarki), </w:t>
      </w:r>
    </w:p>
    <w:p w14:paraId="69272CD6" w14:textId="77777777" w:rsidR="008F19E8" w:rsidRPr="008F19E8" w:rsidRDefault="008F19E8" w:rsidP="008F19E8">
      <w:pPr>
        <w:numPr>
          <w:ilvl w:val="0"/>
          <w:numId w:val="71"/>
        </w:numPr>
        <w:spacing w:before="0" w:after="120" w:line="276" w:lineRule="auto"/>
        <w:ind w:left="437" w:hanging="437"/>
        <w:jc w:val="left"/>
        <w:rPr>
          <w:rFonts w:ascii="Arial" w:eastAsia="Calibri" w:hAnsi="Arial" w:cs="Arial"/>
          <w:sz w:val="20"/>
          <w:szCs w:val="20"/>
        </w:rPr>
      </w:pPr>
      <w:r w:rsidRPr="008F19E8">
        <w:rPr>
          <w:rFonts w:ascii="Arial" w:eastAsia="Calibri" w:hAnsi="Arial" w:cs="Arial"/>
          <w:sz w:val="20"/>
          <w:szCs w:val="20"/>
        </w:rPr>
        <w:t xml:space="preserve">środkach transportu (np. samochodach, radiowozach, tramwajach, autobusach, wagonach kolejowych), </w:t>
      </w:r>
    </w:p>
    <w:p w14:paraId="1EF00C39" w14:textId="77777777" w:rsidR="008F19E8" w:rsidRPr="008F19E8" w:rsidRDefault="008F19E8" w:rsidP="008F19E8">
      <w:pPr>
        <w:numPr>
          <w:ilvl w:val="0"/>
          <w:numId w:val="71"/>
        </w:numPr>
        <w:spacing w:before="0" w:after="120" w:line="276" w:lineRule="auto"/>
        <w:ind w:left="437" w:hanging="437"/>
        <w:jc w:val="left"/>
        <w:rPr>
          <w:rFonts w:ascii="Arial" w:eastAsia="Calibri" w:hAnsi="Arial" w:cs="Arial"/>
          <w:sz w:val="20"/>
          <w:szCs w:val="20"/>
        </w:rPr>
      </w:pPr>
      <w:r w:rsidRPr="008F19E8">
        <w:rPr>
          <w:rFonts w:ascii="Arial" w:eastAsia="Calibri" w:hAnsi="Arial" w:cs="Arial"/>
          <w:sz w:val="20"/>
          <w:szCs w:val="20"/>
        </w:rPr>
        <w:t>aparaturze (np. laboratoryjnej, medycznej),</w:t>
      </w:r>
    </w:p>
    <w:p w14:paraId="7A11B18F" w14:textId="77777777" w:rsidR="008F19E8" w:rsidRPr="008F19E8" w:rsidRDefault="008F19E8" w:rsidP="008F19E8">
      <w:pPr>
        <w:spacing w:after="120" w:line="276" w:lineRule="auto"/>
        <w:ind w:left="0" w:firstLine="0"/>
        <w:rPr>
          <w:rFonts w:ascii="Arial" w:eastAsia="Calibri" w:hAnsi="Arial" w:cs="Arial"/>
          <w:sz w:val="20"/>
          <w:szCs w:val="20"/>
        </w:rPr>
      </w:pPr>
      <w:r w:rsidRPr="008F19E8">
        <w:rPr>
          <w:rFonts w:ascii="Arial" w:eastAsia="Calibri" w:hAnsi="Arial" w:cs="Arial"/>
          <w:sz w:val="20"/>
          <w:szCs w:val="20"/>
        </w:rPr>
        <w:t>Nie należy umieszczać naklejek na przedmiotach użytku codziennego, których znaczenie ma charakter pomocniczy/dodatkowy w projekcie (np. meble, akcesoria biurowe, np. lampki biurkowe, drobne elementy wyposażenia pomieszczeń, np. wieszaki itp.).</w:t>
      </w:r>
    </w:p>
    <w:p w14:paraId="13D5A666" w14:textId="77777777" w:rsidR="008F19E8" w:rsidRPr="008F19E8" w:rsidRDefault="008F19E8" w:rsidP="008F19E8">
      <w:pPr>
        <w:keepNext/>
        <w:numPr>
          <w:ilvl w:val="2"/>
          <w:numId w:val="70"/>
        </w:numPr>
        <w:spacing w:before="240" w:after="240" w:line="276" w:lineRule="auto"/>
        <w:jc w:val="left"/>
        <w:outlineLvl w:val="2"/>
        <w:rPr>
          <w:rFonts w:ascii="Arial" w:eastAsia="Times New Roman" w:hAnsi="Arial" w:cs="Arial"/>
          <w:b/>
          <w:bCs/>
          <w:sz w:val="20"/>
          <w:szCs w:val="20"/>
          <w:lang w:eastAsia="x-none"/>
        </w:rPr>
      </w:pPr>
      <w:r w:rsidRPr="008F19E8">
        <w:rPr>
          <w:rFonts w:ascii="Arial" w:eastAsia="Times New Roman" w:hAnsi="Arial" w:cs="Arial"/>
          <w:b/>
          <w:bCs/>
          <w:sz w:val="20"/>
          <w:szCs w:val="20"/>
          <w:lang w:eastAsia="x-none"/>
        </w:rPr>
        <w:t>Jak powinna wyglądać naklejka?</w:t>
      </w:r>
    </w:p>
    <w:p w14:paraId="065D5CD1"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Naklejka zawiera:</w:t>
      </w:r>
    </w:p>
    <w:p w14:paraId="46BE7586" w14:textId="77777777" w:rsidR="008F19E8" w:rsidRPr="008F19E8" w:rsidRDefault="008F19E8" w:rsidP="008F19E8">
      <w:pPr>
        <w:numPr>
          <w:ilvl w:val="0"/>
          <w:numId w:val="55"/>
        </w:numPr>
        <w:spacing w:before="0" w:after="120" w:line="276" w:lineRule="auto"/>
        <w:ind w:left="426"/>
        <w:jc w:val="left"/>
        <w:rPr>
          <w:rFonts w:ascii="Arial" w:eastAsia="Calibri" w:hAnsi="Arial" w:cs="Arial"/>
          <w:sz w:val="20"/>
          <w:szCs w:val="20"/>
        </w:rPr>
      </w:pPr>
      <w:r w:rsidRPr="008F19E8">
        <w:rPr>
          <w:rFonts w:ascii="Arial" w:eastAsia="Calibri" w:hAnsi="Arial" w:cs="Arial"/>
          <w:sz w:val="20"/>
          <w:szCs w:val="20"/>
        </w:rPr>
        <w:t>zestawienie znaków: Funduszy Europejskich</w:t>
      </w:r>
      <w:r w:rsidRPr="008F19E8">
        <w:t xml:space="preserve"> </w:t>
      </w:r>
      <w:r w:rsidRPr="008F19E8">
        <w:rPr>
          <w:rFonts w:ascii="Arial" w:eastAsia="Calibri" w:hAnsi="Arial" w:cs="Arial"/>
          <w:sz w:val="20"/>
          <w:szCs w:val="20"/>
        </w:rPr>
        <w:t>dla Pomorza Zachodniego, barw Rzeczypospolitej Polskiej, Unii Europejskiej</w:t>
      </w:r>
    </w:p>
    <w:p w14:paraId="13AF66FB" w14:textId="77777777" w:rsidR="008F19E8" w:rsidRPr="008F19E8" w:rsidRDefault="008F19E8" w:rsidP="008F19E8">
      <w:pPr>
        <w:numPr>
          <w:ilvl w:val="0"/>
          <w:numId w:val="55"/>
        </w:numPr>
        <w:spacing w:before="0" w:after="120" w:line="276" w:lineRule="auto"/>
        <w:ind w:left="426"/>
        <w:jc w:val="left"/>
        <w:rPr>
          <w:rFonts w:ascii="Arial" w:eastAsia="Calibri" w:hAnsi="Arial" w:cs="Arial"/>
          <w:sz w:val="20"/>
          <w:szCs w:val="20"/>
        </w:rPr>
      </w:pPr>
      <w:r w:rsidRPr="008F19E8" w:rsidDel="006D2581">
        <w:rPr>
          <w:rFonts w:ascii="Arial" w:eastAsia="Calibri" w:hAnsi="Arial" w:cs="Arial"/>
          <w:sz w:val="20"/>
          <w:szCs w:val="20"/>
        </w:rPr>
        <w:t xml:space="preserve"> </w:t>
      </w:r>
      <w:r w:rsidRPr="008F19E8">
        <w:rPr>
          <w:rFonts w:ascii="Arial" w:eastAsia="Calibri" w:hAnsi="Arial" w:cs="Arial"/>
          <w:sz w:val="20"/>
          <w:szCs w:val="20"/>
        </w:rPr>
        <w:t>tekst: „Zakup współfinansowany ze środków Unii Europejskiej”, jeśli projekt jest częściowo współfinansowany z Funduszy Europejskich.</w:t>
      </w:r>
    </w:p>
    <w:p w14:paraId="4B0E61BB"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br w:type="page"/>
      </w:r>
      <w:r w:rsidRPr="008F19E8">
        <w:rPr>
          <w:noProof/>
        </w:rPr>
        <w:lastRenderedPageBreak/>
        <w:drawing>
          <wp:anchor distT="0" distB="0" distL="114300" distR="114300" simplePos="0" relativeHeight="251674624" behindDoc="0" locked="0" layoutInCell="1" allowOverlap="1" wp14:anchorId="008D17C1" wp14:editId="3FD50647">
            <wp:simplePos x="0" y="0"/>
            <wp:positionH relativeFrom="margin">
              <wp:align>center</wp:align>
            </wp:positionH>
            <wp:positionV relativeFrom="paragraph">
              <wp:posOffset>292735</wp:posOffset>
            </wp:positionV>
            <wp:extent cx="4264660" cy="2296795"/>
            <wp:effectExtent l="19050" t="19050" r="21590" b="27305"/>
            <wp:wrapTopAndBottom/>
            <wp:docPr id="14" name="Obraz 14"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sidRPr="008F19E8">
        <w:rPr>
          <w:rFonts w:ascii="Arial" w:eastAsia="Calibri" w:hAnsi="Arial" w:cs="Arial"/>
          <w:sz w:val="20"/>
          <w:szCs w:val="20"/>
        </w:rPr>
        <w:t>Podstawowy wzór naklejki:</w:t>
      </w:r>
    </w:p>
    <w:p w14:paraId="01C825C5" w14:textId="77777777" w:rsidR="008F19E8" w:rsidRPr="008F19E8" w:rsidRDefault="008F19E8" w:rsidP="008F19E8">
      <w:pPr>
        <w:spacing w:before="240" w:after="200" w:line="276" w:lineRule="auto"/>
        <w:ind w:left="0" w:firstLine="0"/>
        <w:jc w:val="left"/>
        <w:rPr>
          <w:rFonts w:ascii="Arial" w:eastAsia="Calibri" w:hAnsi="Arial" w:cs="Arial"/>
          <w:b/>
          <w:bCs/>
          <w:color w:val="000000"/>
          <w:sz w:val="20"/>
          <w:szCs w:val="20"/>
        </w:rPr>
      </w:pPr>
      <w:r w:rsidRPr="008F19E8">
        <w:rPr>
          <w:rFonts w:ascii="Arial" w:eastAsia="Calibri" w:hAnsi="Arial" w:cs="Arial"/>
          <w:b/>
          <w:bCs/>
          <w:color w:val="000000"/>
          <w:sz w:val="20"/>
          <w:szCs w:val="20"/>
        </w:rPr>
        <w:t>UWAGA: Wzory naklejek są obowiązkowe, tzn. nie można ich modyfikować, dodawać/usuwać znaków.</w:t>
      </w:r>
    </w:p>
    <w:p w14:paraId="765D9A14" w14:textId="77777777" w:rsidR="008F19E8" w:rsidRPr="008F19E8" w:rsidRDefault="008F19E8" w:rsidP="008F19E8">
      <w:pPr>
        <w:spacing w:before="240" w:after="200" w:line="276" w:lineRule="auto"/>
        <w:ind w:left="0" w:firstLine="0"/>
        <w:jc w:val="left"/>
        <w:rPr>
          <w:rFonts w:ascii="Arial" w:eastAsia="Calibri" w:hAnsi="Arial" w:cs="Arial"/>
          <w:b/>
          <w:bCs/>
          <w:color w:val="000000"/>
          <w:sz w:val="20"/>
          <w:szCs w:val="20"/>
        </w:rPr>
      </w:pPr>
      <w:r w:rsidRPr="008F19E8">
        <w:rPr>
          <w:rFonts w:ascii="Arial" w:eastAsia="Calibri" w:hAnsi="Arial" w:cs="Arial"/>
          <w:b/>
          <w:bCs/>
          <w:color w:val="000000"/>
          <w:sz w:val="20"/>
          <w:szCs w:val="20"/>
        </w:rPr>
        <w:t>UWAGA: Jeśli projekt jest finansowany w 100 procentach z Funduszy Europejskich, zastosuj naklejki z tekstem „Zakup finansowany ze środków Unii Europejskiej”.</w:t>
      </w:r>
    </w:p>
    <w:p w14:paraId="7FECF537" w14:textId="77777777" w:rsidR="008F19E8" w:rsidRPr="008F19E8" w:rsidRDefault="008F19E8" w:rsidP="008F19E8">
      <w:pPr>
        <w:spacing w:before="0" w:after="0" w:line="276" w:lineRule="auto"/>
        <w:ind w:left="0" w:firstLine="0"/>
        <w:jc w:val="left"/>
        <w:rPr>
          <w:rFonts w:ascii="Arial" w:eastAsia="Calibri" w:hAnsi="Arial" w:cs="Arial"/>
          <w:bCs/>
          <w:sz w:val="20"/>
          <w:szCs w:val="20"/>
        </w:rPr>
      </w:pPr>
      <w:r w:rsidRPr="008F19E8">
        <w:rPr>
          <w:noProof/>
        </w:rPr>
        <w:drawing>
          <wp:anchor distT="0" distB="0" distL="114300" distR="114300" simplePos="0" relativeHeight="251672576" behindDoc="0" locked="0" layoutInCell="1" allowOverlap="1" wp14:anchorId="6A5EB05A" wp14:editId="4DA05AD7">
            <wp:simplePos x="0" y="0"/>
            <wp:positionH relativeFrom="margin">
              <wp:align>center</wp:align>
            </wp:positionH>
            <wp:positionV relativeFrom="paragraph">
              <wp:posOffset>232410</wp:posOffset>
            </wp:positionV>
            <wp:extent cx="4248785" cy="2291715"/>
            <wp:effectExtent l="19050" t="19050" r="18415" b="13335"/>
            <wp:wrapTopAndBottom/>
            <wp:docPr id="13" name="Obraz 13"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sidRPr="008F19E8">
        <w:rPr>
          <w:rFonts w:ascii="Arial" w:eastAsia="Calibri" w:hAnsi="Arial" w:cs="Arial"/>
          <w:bCs/>
          <w:sz w:val="20"/>
          <w:szCs w:val="20"/>
        </w:rPr>
        <w:t>Wzór naklejki w przypadku finansowania w 100 procent z FE:</w:t>
      </w:r>
    </w:p>
    <w:p w14:paraId="40882ACD" w14:textId="77777777" w:rsidR="008F19E8" w:rsidRPr="008F19E8" w:rsidRDefault="008F19E8" w:rsidP="008F19E8">
      <w:pPr>
        <w:spacing w:before="240" w:after="200" w:line="276" w:lineRule="auto"/>
        <w:ind w:left="0" w:firstLine="0"/>
        <w:jc w:val="left"/>
        <w:rPr>
          <w:rFonts w:ascii="Arial" w:eastAsia="Calibri" w:hAnsi="Arial" w:cs="Arial"/>
          <w:bCs/>
          <w:color w:val="000000"/>
          <w:sz w:val="20"/>
          <w:szCs w:val="20"/>
        </w:rPr>
      </w:pPr>
      <w:r w:rsidRPr="008F19E8">
        <w:rPr>
          <w:rFonts w:ascii="Arial" w:eastAsia="Calibri" w:hAnsi="Arial" w:cs="Arial"/>
          <w:bCs/>
          <w:color w:val="000000"/>
          <w:sz w:val="20"/>
          <w:szCs w:val="20"/>
        </w:rPr>
        <w:t>Rozmiar i materiał naklejki powinien być dostosowany do powierzchni lub sprzętu, na którym zostanie umieszczona, tak by wszystkie znaki były odpowiednio czytelne i wyraźnie widoczne. Jeśli wielkość powierzchni to umożliwia, najmniejszy rozmiar naklejki to ok.14x8 cm.</w:t>
      </w:r>
    </w:p>
    <w:p w14:paraId="42DEE2FF" w14:textId="77777777" w:rsidR="008F19E8" w:rsidRPr="008F19E8" w:rsidRDefault="008F19E8" w:rsidP="008F19E8">
      <w:pPr>
        <w:spacing w:before="240" w:after="200" w:line="276" w:lineRule="auto"/>
        <w:ind w:left="0" w:firstLine="0"/>
        <w:jc w:val="left"/>
        <w:rPr>
          <w:rFonts w:ascii="Arial" w:eastAsia="Calibri" w:hAnsi="Arial" w:cs="Arial"/>
          <w:bCs/>
          <w:color w:val="000000"/>
          <w:sz w:val="20"/>
          <w:szCs w:val="20"/>
        </w:rPr>
      </w:pPr>
      <w:r w:rsidRPr="008F19E8">
        <w:rPr>
          <w:rFonts w:ascii="Arial" w:eastAsia="Calibri" w:hAnsi="Arial" w:cs="Arial"/>
          <w:bCs/>
          <w:color w:val="000000"/>
          <w:sz w:val="20"/>
          <w:szCs w:val="20"/>
        </w:rPr>
        <w:t>Zmniejszanie lub zwiększanie wymiarów naklejki jest dopuszczalne m.in. ze względu na rodzaj i charakter przedmiotu, sprzętu itp., przy zachowaniu wszystkich elementów i proporcji wzoru (</w:t>
      </w:r>
      <w:proofErr w:type="spellStart"/>
      <w:r w:rsidRPr="008F19E8">
        <w:rPr>
          <w:rFonts w:ascii="Arial" w:eastAsia="Calibri" w:hAnsi="Arial" w:cs="Arial"/>
          <w:bCs/>
          <w:color w:val="000000"/>
          <w:sz w:val="20"/>
          <w:szCs w:val="20"/>
        </w:rPr>
        <w:t>fonty</w:t>
      </w:r>
      <w:proofErr w:type="spellEnd"/>
      <w:r w:rsidRPr="008F19E8">
        <w:rPr>
          <w:rFonts w:ascii="Arial" w:eastAsia="Calibri" w:hAnsi="Arial" w:cs="Arial"/>
          <w:bCs/>
          <w:color w:val="000000"/>
          <w:sz w:val="20"/>
          <w:szCs w:val="20"/>
        </w:rPr>
        <w:t xml:space="preserve"> oraz elementy </w:t>
      </w:r>
      <w:proofErr w:type="spellStart"/>
      <w:r w:rsidRPr="008F19E8">
        <w:rPr>
          <w:rFonts w:ascii="Arial" w:eastAsia="Calibri" w:hAnsi="Arial" w:cs="Arial"/>
          <w:bCs/>
          <w:color w:val="000000"/>
          <w:sz w:val="20"/>
          <w:szCs w:val="20"/>
        </w:rPr>
        <w:t>zeskaluj</w:t>
      </w:r>
      <w:proofErr w:type="spellEnd"/>
      <w:r w:rsidRPr="008F19E8">
        <w:rPr>
          <w:rFonts w:ascii="Arial" w:eastAsia="Calibri" w:hAnsi="Arial" w:cs="Arial"/>
          <w:bCs/>
          <w:color w:val="000000"/>
          <w:sz w:val="20"/>
          <w:szCs w:val="20"/>
        </w:rPr>
        <w:t xml:space="preserve"> proporcjonalnie).</w:t>
      </w:r>
    </w:p>
    <w:p w14:paraId="7BB73962" w14:textId="77777777" w:rsidR="008F19E8" w:rsidRPr="008F19E8" w:rsidRDefault="008F19E8" w:rsidP="008F19E8">
      <w:pPr>
        <w:keepNext/>
        <w:numPr>
          <w:ilvl w:val="2"/>
          <w:numId w:val="70"/>
        </w:numPr>
        <w:spacing w:before="240" w:after="240" w:line="276" w:lineRule="auto"/>
        <w:jc w:val="left"/>
        <w:outlineLvl w:val="2"/>
        <w:rPr>
          <w:rFonts w:ascii="Arial" w:eastAsia="Times New Roman" w:hAnsi="Arial" w:cs="Arial"/>
          <w:b/>
          <w:bCs/>
          <w:sz w:val="20"/>
          <w:szCs w:val="20"/>
          <w:lang w:eastAsia="x-none"/>
        </w:rPr>
      </w:pPr>
      <w:r w:rsidRPr="008F19E8">
        <w:rPr>
          <w:rFonts w:ascii="Arial" w:eastAsia="Times New Roman" w:hAnsi="Arial" w:cs="Arial"/>
          <w:b/>
          <w:bCs/>
          <w:sz w:val="20"/>
          <w:szCs w:val="20"/>
          <w:lang w:eastAsia="x-none"/>
        </w:rPr>
        <w:t>Kiedy i na jak długo umieścić naklejki?</w:t>
      </w:r>
    </w:p>
    <w:p w14:paraId="3F216242" w14:textId="77777777" w:rsidR="008F19E8" w:rsidRPr="008F19E8" w:rsidRDefault="008F19E8" w:rsidP="008F19E8">
      <w:pPr>
        <w:spacing w:before="240" w:after="200" w:line="276" w:lineRule="auto"/>
        <w:ind w:left="0" w:firstLine="0"/>
        <w:jc w:val="left"/>
        <w:rPr>
          <w:rFonts w:ascii="Arial" w:eastAsia="Calibri" w:hAnsi="Arial" w:cs="Arial"/>
          <w:color w:val="000000"/>
          <w:sz w:val="20"/>
          <w:szCs w:val="20"/>
        </w:rPr>
      </w:pPr>
      <w:r w:rsidRPr="008F19E8">
        <w:rPr>
          <w:rFonts w:ascii="Arial" w:eastAsia="Calibri" w:hAnsi="Arial" w:cs="Arial"/>
          <w:bCs/>
          <w:color w:val="000000"/>
          <w:sz w:val="20"/>
          <w:szCs w:val="20"/>
        </w:rPr>
        <w:t>Naklejki trzeba umieścić przed rozpoczęciem użytkowania zakupionych/ powstałych w projekcie sprzętów. Muszą one być widoczne przez cały okres użytkowania tego sprzętu. Naklejki muszą być trwałe. Uszkodzoną lub nieczytelną naklejkę musisz wymienić.</w:t>
      </w:r>
    </w:p>
    <w:p w14:paraId="7EC348FA" w14:textId="77777777" w:rsidR="008F19E8" w:rsidRPr="008F19E8" w:rsidRDefault="008F19E8" w:rsidP="008F19E8">
      <w:pPr>
        <w:spacing w:after="120"/>
        <w:ind w:left="435" w:firstLine="0"/>
        <w:rPr>
          <w:rFonts w:ascii="Arial" w:eastAsia="Calibri" w:hAnsi="Arial" w:cs="Arial"/>
          <w:sz w:val="20"/>
          <w:szCs w:val="20"/>
        </w:rPr>
      </w:pPr>
    </w:p>
    <w:p w14:paraId="24D39835" w14:textId="77777777" w:rsidR="008F19E8" w:rsidRPr="008F19E8" w:rsidRDefault="008F19E8" w:rsidP="008F19E8">
      <w:pPr>
        <w:keepNext/>
        <w:numPr>
          <w:ilvl w:val="0"/>
          <w:numId w:val="70"/>
        </w:numPr>
        <w:spacing w:before="240" w:after="240" w:line="276" w:lineRule="auto"/>
        <w:ind w:left="0" w:firstLine="0"/>
        <w:jc w:val="left"/>
        <w:outlineLvl w:val="1"/>
        <w:rPr>
          <w:rFonts w:ascii="Arial" w:eastAsia="Times New Roman" w:hAnsi="Arial" w:cs="Arial"/>
          <w:b/>
          <w:bCs/>
          <w:iCs/>
          <w:sz w:val="20"/>
          <w:szCs w:val="20"/>
          <w:lang w:val="x-none" w:eastAsia="x-none"/>
        </w:rPr>
      </w:pPr>
      <w:bookmarkStart w:id="104" w:name="_Toc488324575"/>
      <w:bookmarkStart w:id="105" w:name="_Toc123805829"/>
      <w:bookmarkStart w:id="106" w:name="_Toc123806396"/>
      <w:bookmarkStart w:id="107" w:name="_Toc123806461"/>
      <w:bookmarkStart w:id="108" w:name="_Toc123806750"/>
      <w:bookmarkStart w:id="109" w:name="_Hlk116932494"/>
      <w:r w:rsidRPr="008F19E8">
        <w:rPr>
          <w:rFonts w:ascii="Arial" w:eastAsia="Times New Roman" w:hAnsi="Arial" w:cs="Arial"/>
          <w:b/>
          <w:bCs/>
          <w:iCs/>
          <w:sz w:val="20"/>
          <w:szCs w:val="20"/>
          <w:lang w:val="x-none" w:eastAsia="x-none"/>
        </w:rPr>
        <w:lastRenderedPageBreak/>
        <w:t>Jakie informacje musisz umieścić na stronie internetowej</w:t>
      </w:r>
      <w:r w:rsidRPr="008F19E8">
        <w:t xml:space="preserve"> </w:t>
      </w:r>
      <w:r w:rsidRPr="008F19E8">
        <w:rPr>
          <w:rFonts w:ascii="Arial" w:eastAsia="Times New Roman" w:hAnsi="Arial" w:cs="Arial"/>
          <w:b/>
          <w:bCs/>
          <w:iCs/>
          <w:sz w:val="20"/>
          <w:szCs w:val="20"/>
          <w:lang w:val="x-none" w:eastAsia="x-none"/>
        </w:rPr>
        <w:t>i w mediach społecznościowych?</w:t>
      </w:r>
      <w:bookmarkEnd w:id="104"/>
      <w:bookmarkEnd w:id="105"/>
      <w:bookmarkEnd w:id="106"/>
      <w:bookmarkEnd w:id="107"/>
      <w:bookmarkEnd w:id="108"/>
    </w:p>
    <w:p w14:paraId="6482E69E" w14:textId="77777777" w:rsidR="008F19E8" w:rsidRPr="008F19E8" w:rsidRDefault="008F19E8" w:rsidP="008F19E8">
      <w:pPr>
        <w:spacing w:before="0" w:after="120" w:line="276" w:lineRule="auto"/>
        <w:ind w:left="0" w:firstLine="0"/>
        <w:jc w:val="left"/>
        <w:rPr>
          <w:rFonts w:ascii="Arial" w:eastAsia="Calibri" w:hAnsi="Arial" w:cs="Arial"/>
          <w:sz w:val="20"/>
          <w:szCs w:val="20"/>
        </w:rPr>
      </w:pPr>
      <w:bookmarkStart w:id="110" w:name="_Hlk122351435"/>
      <w:r w:rsidRPr="008F19E8">
        <w:rPr>
          <w:rFonts w:ascii="Arial" w:eastAsia="Calibri" w:hAnsi="Arial" w:cs="Arial"/>
          <w:sz w:val="20"/>
          <w:szCs w:val="20"/>
        </w:rPr>
        <w:t>Jeśli posiadasz oficjalną stronę internetową, musisz zamieścić na niej opis projektu, który zawiera:</w:t>
      </w:r>
    </w:p>
    <w:p w14:paraId="0CD6328A"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1. tytuł projektu lub jego skróconą nazwę (maksymalnie 150 znaków),</w:t>
      </w:r>
    </w:p>
    <w:p w14:paraId="105D8445"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2. podkreślenie faktu otrzymania wsparcia finansowego z Unii Europejskiej, czyli: znaku Funduszy Europejskich, znaku barw Rzeczypospolitej Polskiej i znaku Unii Europejskiej,</w:t>
      </w:r>
    </w:p>
    <w:p w14:paraId="6EA7FE04"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3. zadania, działania, które będą realizowane w projekcie (opis, co zostanie zrobione, zakupione etc.),</w:t>
      </w:r>
    </w:p>
    <w:p w14:paraId="3DC8CD13"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4. grupy docelowe (do kogo skierowany jest projekt, kto z niego skorzysta),</w:t>
      </w:r>
    </w:p>
    <w:p w14:paraId="5B7021D9"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 xml:space="preserve">5. cel lub cele projektu, </w:t>
      </w:r>
    </w:p>
    <w:p w14:paraId="77CF7AC3"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6. efekty, rezultaty projektu (jeśli opis zadań, działań nie zawiera opisu efektów, rezultatów),</w:t>
      </w:r>
    </w:p>
    <w:p w14:paraId="6DA5917C"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7. wartość projektu (całkowity koszt projektu),</w:t>
      </w:r>
    </w:p>
    <w:p w14:paraId="03CB2BA0"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8. wysokość wkładu Funduszy Europejskich.</w:t>
      </w:r>
    </w:p>
    <w:p w14:paraId="24554A0E"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9. hasztagi: #FunduszeUE lub #FunduszeEuropejskie</w:t>
      </w:r>
    </w:p>
    <w:p w14:paraId="7706C603" w14:textId="77777777" w:rsidR="008F19E8" w:rsidRPr="008F19E8" w:rsidRDefault="008F19E8" w:rsidP="008F19E8">
      <w:pPr>
        <w:spacing w:before="0" w:after="200" w:line="276" w:lineRule="auto"/>
        <w:ind w:left="0" w:firstLine="0"/>
        <w:jc w:val="left"/>
        <w:rPr>
          <w:rFonts w:ascii="Arial" w:eastAsia="Calibri" w:hAnsi="Arial" w:cs="Arial"/>
          <w:b/>
          <w:sz w:val="20"/>
          <w:szCs w:val="20"/>
        </w:rPr>
      </w:pPr>
      <w:r w:rsidRPr="008F19E8">
        <w:rPr>
          <w:rFonts w:ascii="Arial" w:eastAsia="Calibri" w:hAnsi="Arial" w:cs="Arial"/>
          <w:b/>
          <w:sz w:val="20"/>
          <w:szCs w:val="20"/>
        </w:rPr>
        <w:t>Jest to minimalny zakres informacji, obowiązkowy dla każdego projektu.</w:t>
      </w:r>
    </w:p>
    <w:p w14:paraId="59E75381"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 xml:space="preserve">Hasztagi </w:t>
      </w:r>
      <w:r w:rsidRPr="008F19E8">
        <w:rPr>
          <w:rFonts w:ascii="Arial" w:eastAsia="Calibri" w:hAnsi="Arial" w:cs="Arial"/>
          <w:b/>
          <w:sz w:val="20"/>
          <w:szCs w:val="20"/>
        </w:rPr>
        <w:t>#FunduszeUE</w:t>
      </w:r>
      <w:r w:rsidRPr="008F19E8">
        <w:rPr>
          <w:rFonts w:ascii="Arial" w:eastAsia="Calibri" w:hAnsi="Arial" w:cs="Arial"/>
          <w:sz w:val="20"/>
          <w:szCs w:val="20"/>
        </w:rPr>
        <w:t xml:space="preserve"> lub </w:t>
      </w:r>
      <w:r w:rsidRPr="008F19E8">
        <w:rPr>
          <w:rFonts w:ascii="Arial" w:eastAsia="Calibri" w:hAnsi="Arial" w:cs="Arial"/>
          <w:b/>
          <w:sz w:val="20"/>
          <w:szCs w:val="20"/>
        </w:rPr>
        <w:t>#FunduszeEuropejskie</w:t>
      </w:r>
      <w:r w:rsidRPr="008F19E8">
        <w:rPr>
          <w:rFonts w:ascii="Arial" w:eastAsia="Calibri" w:hAnsi="Arial" w:cs="Arial"/>
          <w:sz w:val="20"/>
          <w:szCs w:val="20"/>
        </w:rPr>
        <w:t xml:space="preserve"> musisz stosować w przypadku </w:t>
      </w:r>
      <w:r w:rsidRPr="008F19E8">
        <w:rPr>
          <w:rFonts w:ascii="Arial" w:eastAsia="Calibri" w:hAnsi="Arial" w:cs="Arial"/>
          <w:b/>
          <w:sz w:val="20"/>
          <w:szCs w:val="20"/>
        </w:rPr>
        <w:t xml:space="preserve">wszelkich informacji </w:t>
      </w:r>
      <w:r w:rsidRPr="008F19E8">
        <w:rPr>
          <w:rFonts w:ascii="Arial" w:eastAsia="Calibri" w:hAnsi="Arial" w:cs="Arial"/>
          <w:sz w:val="20"/>
          <w:szCs w:val="20"/>
        </w:rPr>
        <w:t xml:space="preserve">o realizowanym projekcie, podawanych do wiadomości za pośrednictwem Internetu. </w:t>
      </w:r>
    </w:p>
    <w:p w14:paraId="1A7B63CB"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Powyższe informacje i oznaczenia (pkt 1-9) musisz także umieścić na profilu w mediach społecznościowych.</w:t>
      </w:r>
    </w:p>
    <w:p w14:paraId="0AB013C1"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Jeżeli nie posiadasz profilu w mediach społecznościowych</w:t>
      </w:r>
      <w:r w:rsidRPr="008F19E8">
        <w:rPr>
          <w:rFonts w:ascii="Arial" w:eastAsia="Calibri" w:hAnsi="Arial" w:cs="Arial"/>
          <w:b/>
          <w:sz w:val="20"/>
          <w:szCs w:val="20"/>
        </w:rPr>
        <w:t xml:space="preserve">, musisz go założyć </w:t>
      </w:r>
      <w:r w:rsidRPr="008F19E8">
        <w:rPr>
          <w:rFonts w:ascii="Arial" w:eastAsia="Calibri" w:hAnsi="Arial" w:cs="Arial"/>
          <w:sz w:val="20"/>
          <w:szCs w:val="20"/>
        </w:rPr>
        <w:t>(przynajmniej jeden profil).</w:t>
      </w:r>
    </w:p>
    <w:p w14:paraId="1FF27EA6"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Zarówno profil w mediach społecznościowych, jak i oficjalna strona internetowa, na której zamieszczasz powyższe informacje, powinny być utrzymywane do końca realizacji projektu. Pod koniec realizacji projektu musisz zaktualizować opis projektu o osiągnięte efekty (na przykład przed złożeniem wniosku o płatność końcową). Staraj się też, w miarę możliwości, aktualizować opis o kluczowe etapy projektu.</w:t>
      </w:r>
    </w:p>
    <w:p w14:paraId="34F16E3D"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 xml:space="preserve">Pamiętaj, że oznaczenia na stronach internetowych i w mediach społecznościowych występują </w:t>
      </w:r>
      <w:r w:rsidRPr="008F19E8">
        <w:rPr>
          <w:rFonts w:ascii="Arial" w:eastAsia="Calibri" w:hAnsi="Arial" w:cs="Arial"/>
          <w:b/>
          <w:sz w:val="20"/>
          <w:szCs w:val="20"/>
        </w:rPr>
        <w:t xml:space="preserve">zawsze w wariancie </w:t>
      </w:r>
      <w:proofErr w:type="spellStart"/>
      <w:r w:rsidRPr="008F19E8">
        <w:rPr>
          <w:rFonts w:ascii="Arial" w:eastAsia="Calibri" w:hAnsi="Arial" w:cs="Arial"/>
          <w:b/>
          <w:sz w:val="20"/>
          <w:szCs w:val="20"/>
        </w:rPr>
        <w:t>pełnokolorowym</w:t>
      </w:r>
      <w:proofErr w:type="spellEnd"/>
      <w:r w:rsidRPr="008F19E8">
        <w:rPr>
          <w:rFonts w:ascii="Arial" w:eastAsia="Calibri" w:hAnsi="Arial" w:cs="Arial"/>
          <w:sz w:val="20"/>
          <w:szCs w:val="20"/>
        </w:rPr>
        <w:t xml:space="preserve">. Nie można tu zastosować wersji achromatycznych. </w:t>
      </w:r>
    </w:p>
    <w:p w14:paraId="2D1EDC06"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8F19E8">
        <w:rPr>
          <w:rFonts w:ascii="Arial" w:eastAsia="Calibri" w:hAnsi="Arial" w:cs="Arial"/>
          <w:sz w:val="20"/>
          <w:szCs w:val="20"/>
        </w:rPr>
        <w:t xml:space="preserve"> (szczegóły znajdziesz w </w:t>
      </w:r>
      <w:r w:rsidRPr="008F19E8">
        <w:rPr>
          <w:rFonts w:ascii="Arial" w:eastAsia="Calibri" w:hAnsi="Arial" w:cs="Arial"/>
          <w:i/>
          <w:sz w:val="20"/>
          <w:szCs w:val="20"/>
        </w:rPr>
        <w:t>Podręczniku…</w:t>
      </w:r>
      <w:r w:rsidRPr="008F19E8">
        <w:rPr>
          <w:rFonts w:ascii="Arial" w:eastAsia="Calibri" w:hAnsi="Arial" w:cs="Arial"/>
          <w:sz w:val="20"/>
          <w:szCs w:val="20"/>
        </w:rPr>
        <w:t>). Taką stronę musisz utrzymywać do końca okresu trwałości projektu.</w:t>
      </w:r>
    </w:p>
    <w:p w14:paraId="13EB9F0F"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b/>
          <w:sz w:val="20"/>
          <w:szCs w:val="20"/>
        </w:rPr>
        <w:t>Rekomendujemy:</w:t>
      </w:r>
      <w:r w:rsidRPr="008F19E8">
        <w:rPr>
          <w:rFonts w:ascii="Arial" w:eastAsia="Calibri" w:hAnsi="Arial" w:cs="Arial"/>
          <w:sz w:val="20"/>
          <w:szCs w:val="20"/>
        </w:rPr>
        <w:t xml:space="preserve"> zamieszczanie zdjęć, grafik, materiałów audiowizualnych oraz harmonogramu projektu, prezentującego jego główne etapy i postęp prac.</w:t>
      </w:r>
    </w:p>
    <w:p w14:paraId="5141C3DC" w14:textId="77777777" w:rsidR="008F19E8" w:rsidRPr="008F19E8" w:rsidRDefault="008F19E8" w:rsidP="008F19E8">
      <w:pPr>
        <w:keepNext/>
        <w:numPr>
          <w:ilvl w:val="0"/>
          <w:numId w:val="70"/>
        </w:numPr>
        <w:spacing w:before="240" w:after="240" w:line="276" w:lineRule="auto"/>
        <w:ind w:left="0" w:firstLine="0"/>
        <w:jc w:val="left"/>
        <w:outlineLvl w:val="2"/>
        <w:rPr>
          <w:rFonts w:ascii="Arial" w:eastAsia="Times New Roman" w:hAnsi="Arial" w:cs="Arial"/>
          <w:b/>
          <w:bCs/>
          <w:sz w:val="20"/>
          <w:szCs w:val="20"/>
          <w:lang w:val="x-none" w:eastAsia="x-none"/>
        </w:rPr>
      </w:pPr>
      <w:bookmarkStart w:id="111" w:name="_Toc488324599"/>
      <w:bookmarkStart w:id="112" w:name="_Toc123805837"/>
      <w:bookmarkStart w:id="113" w:name="_Toc123806404"/>
      <w:bookmarkStart w:id="114" w:name="_Toc123806469"/>
      <w:bookmarkStart w:id="115" w:name="_Toc123806758"/>
      <w:bookmarkEnd w:id="109"/>
      <w:bookmarkEnd w:id="110"/>
      <w:r w:rsidRPr="008F19E8">
        <w:rPr>
          <w:rFonts w:ascii="Arial" w:eastAsia="Times New Roman" w:hAnsi="Arial" w:cs="Arial"/>
          <w:b/>
          <w:bCs/>
          <w:sz w:val="20"/>
          <w:szCs w:val="20"/>
          <w:lang w:val="x-none" w:eastAsia="x-none"/>
        </w:rPr>
        <w:t>Jak oznaczać projekty dofinansowane jednocześnie z Funduszy Europejskich oraz Krajowego Planu Odbudowy i Zwiększania Odporności ?</w:t>
      </w:r>
      <w:bookmarkEnd w:id="111"/>
      <w:bookmarkEnd w:id="112"/>
      <w:bookmarkEnd w:id="113"/>
      <w:bookmarkEnd w:id="114"/>
      <w:bookmarkEnd w:id="115"/>
    </w:p>
    <w:p w14:paraId="6303BEB7"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val="x-none" w:eastAsia="x-none"/>
        </w:rPr>
      </w:pPr>
      <w:r w:rsidRPr="008F19E8">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sidRPr="008F19E8">
        <w:rPr>
          <w:rFonts w:ascii="Arial" w:eastAsia="Times New Roman" w:hAnsi="Arial" w:cs="Arial"/>
          <w:bCs/>
          <w:sz w:val="20"/>
          <w:szCs w:val="20"/>
          <w:lang w:eastAsia="x-none"/>
        </w:rPr>
        <w:t>/ znak</w:t>
      </w:r>
      <w:r w:rsidRPr="008F19E8">
        <w:rPr>
          <w:rFonts w:ascii="Arial" w:eastAsia="Times New Roman" w:hAnsi="Arial" w:cs="Arial"/>
          <w:bCs/>
          <w:sz w:val="20"/>
          <w:szCs w:val="20"/>
          <w:lang w:val="x-none" w:eastAsia="x-none"/>
        </w:rPr>
        <w:t xml:space="preserve"> właściwego programu, barw RP, </w:t>
      </w:r>
      <w:r w:rsidRPr="008F19E8">
        <w:rPr>
          <w:rFonts w:ascii="Arial" w:eastAsia="Times New Roman" w:hAnsi="Arial" w:cs="Arial"/>
          <w:bCs/>
          <w:sz w:val="20"/>
          <w:szCs w:val="20"/>
          <w:lang w:eastAsia="x-none"/>
        </w:rPr>
        <w:t xml:space="preserve">znak </w:t>
      </w:r>
      <w:r w:rsidRPr="008F19E8">
        <w:rPr>
          <w:rFonts w:ascii="Arial" w:eastAsia="Times New Roman" w:hAnsi="Arial" w:cs="Arial"/>
          <w:bCs/>
          <w:sz w:val="20"/>
          <w:szCs w:val="20"/>
          <w:lang w:val="x-none" w:eastAsia="x-none"/>
        </w:rPr>
        <w:t xml:space="preserve">UE oraz znak KPO (po linii </w:t>
      </w:r>
      <w:proofErr w:type="spellStart"/>
      <w:r w:rsidRPr="008F19E8">
        <w:rPr>
          <w:rFonts w:ascii="Arial" w:eastAsia="Times New Roman" w:hAnsi="Arial" w:cs="Arial"/>
          <w:bCs/>
          <w:sz w:val="20"/>
          <w:szCs w:val="20"/>
          <w:lang w:eastAsia="x-none"/>
        </w:rPr>
        <w:t>rozd</w:t>
      </w:r>
      <w:r w:rsidRPr="008F19E8">
        <w:rPr>
          <w:rFonts w:ascii="Arial" w:eastAsia="Times New Roman" w:hAnsi="Arial" w:cs="Arial"/>
          <w:bCs/>
          <w:sz w:val="20"/>
          <w:szCs w:val="20"/>
          <w:lang w:val="x-none" w:eastAsia="x-none"/>
        </w:rPr>
        <w:t>zielającej</w:t>
      </w:r>
      <w:proofErr w:type="spellEnd"/>
      <w:r w:rsidRPr="008F19E8">
        <w:rPr>
          <w:rFonts w:ascii="Arial" w:eastAsia="Times New Roman" w:hAnsi="Arial" w:cs="Arial"/>
          <w:bCs/>
          <w:sz w:val="20"/>
          <w:szCs w:val="20"/>
          <w:lang w:val="x-none" w:eastAsia="x-none"/>
        </w:rPr>
        <w:t>).</w:t>
      </w:r>
      <w:r w:rsidRPr="008F19E8">
        <w:rPr>
          <w:rFonts w:ascii="Arial" w:eastAsia="Times New Roman" w:hAnsi="Arial" w:cs="Arial"/>
          <w:bCs/>
          <w:sz w:val="20"/>
          <w:szCs w:val="20"/>
          <w:lang w:val="x-none" w:eastAsia="x-none"/>
        </w:rPr>
        <w:br/>
      </w:r>
      <w:r w:rsidRPr="008F19E8">
        <w:rPr>
          <w:rFonts w:ascii="Arial" w:eastAsia="Times New Roman" w:hAnsi="Arial" w:cs="Arial"/>
          <w:b/>
          <w:bCs/>
          <w:sz w:val="20"/>
          <w:szCs w:val="20"/>
          <w:lang w:eastAsia="x-none"/>
        </w:rPr>
        <w:lastRenderedPageBreak/>
        <w:t xml:space="preserve">UWAGA: </w:t>
      </w:r>
      <w:r w:rsidRPr="008F19E8">
        <w:rPr>
          <w:rFonts w:ascii="Arial" w:eastAsia="Times New Roman" w:hAnsi="Arial" w:cs="Arial"/>
          <w:b/>
          <w:bCs/>
          <w:sz w:val="20"/>
          <w:szCs w:val="20"/>
          <w:lang w:val="x-none" w:eastAsia="x-none"/>
        </w:rPr>
        <w:t>Pod zestawieniem tych znaków musisz umieścić informację słowną: „Dofinansowane</w:t>
      </w:r>
      <w:r w:rsidRPr="008F19E8">
        <w:rPr>
          <w:rFonts w:ascii="Arial" w:eastAsia="Times New Roman" w:hAnsi="Arial" w:cs="Arial"/>
          <w:b/>
          <w:bCs/>
          <w:sz w:val="20"/>
          <w:szCs w:val="20"/>
          <w:lang w:eastAsia="x-none"/>
        </w:rPr>
        <w:t> </w:t>
      </w:r>
      <w:r w:rsidRPr="008F19E8">
        <w:rPr>
          <w:rFonts w:ascii="Arial" w:eastAsia="Times New Roman" w:hAnsi="Arial" w:cs="Arial"/>
          <w:b/>
          <w:bCs/>
          <w:sz w:val="20"/>
          <w:szCs w:val="20"/>
          <w:lang w:val="x-none" w:eastAsia="x-none"/>
        </w:rPr>
        <w:t xml:space="preserve">przez Unię Europejską - </w:t>
      </w:r>
      <w:proofErr w:type="spellStart"/>
      <w:r w:rsidRPr="008F19E8">
        <w:rPr>
          <w:rFonts w:ascii="Arial" w:eastAsia="Times New Roman" w:hAnsi="Arial" w:cs="Arial"/>
          <w:b/>
          <w:bCs/>
          <w:sz w:val="20"/>
          <w:szCs w:val="20"/>
          <w:lang w:val="x-none" w:eastAsia="x-none"/>
        </w:rPr>
        <w:t>NextGenerationEU</w:t>
      </w:r>
      <w:proofErr w:type="spellEnd"/>
      <w:r w:rsidRPr="008F19E8">
        <w:rPr>
          <w:rFonts w:ascii="Arial" w:eastAsia="Times New Roman" w:hAnsi="Arial" w:cs="Arial"/>
          <w:b/>
          <w:bCs/>
          <w:sz w:val="20"/>
          <w:szCs w:val="20"/>
          <w:lang w:val="x-none" w:eastAsia="x-none"/>
        </w:rPr>
        <w:t>”.</w:t>
      </w:r>
    </w:p>
    <w:p w14:paraId="21B84C9F" w14:textId="77777777" w:rsidR="008F19E8" w:rsidRPr="008F19E8" w:rsidRDefault="008F19E8" w:rsidP="008F19E8">
      <w:pPr>
        <w:keepNext/>
        <w:spacing w:before="240" w:after="240" w:line="276" w:lineRule="auto"/>
        <w:ind w:left="0" w:firstLine="0"/>
        <w:jc w:val="left"/>
        <w:outlineLvl w:val="2"/>
      </w:pPr>
      <w:r w:rsidRPr="008F19E8">
        <w:rPr>
          <w:rFonts w:ascii="Arial" w:eastAsia="Times New Roman" w:hAnsi="Arial" w:cs="Arial"/>
          <w:bCs/>
          <w:sz w:val="20"/>
          <w:szCs w:val="20"/>
          <w:lang w:val="x-none" w:eastAsia="x-none"/>
        </w:rPr>
        <w:t>Wzór wspólnego zestawienia znaków:</w:t>
      </w:r>
      <w:r w:rsidRPr="008F19E8">
        <w:t xml:space="preserve"> </w:t>
      </w:r>
      <w:r w:rsidRPr="008F19E8">
        <w:rPr>
          <w:noProof/>
          <w:lang w:eastAsia="pl-PL"/>
        </w:rPr>
        <w:drawing>
          <wp:inline distT="0" distB="0" distL="0" distR="0" wp14:anchorId="1BC9C466" wp14:editId="26802BD0">
            <wp:extent cx="5760720" cy="64833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366036F2" w14:textId="77777777" w:rsidR="008F19E8" w:rsidRPr="008F19E8" w:rsidRDefault="008F19E8" w:rsidP="008F19E8">
      <w:pPr>
        <w:spacing w:before="0" w:after="0"/>
        <w:ind w:left="0" w:firstLine="0"/>
        <w:jc w:val="center"/>
      </w:pPr>
      <w:r w:rsidRPr="008F19E8">
        <w:t xml:space="preserve">Dofinansowane przez Unię Europejską – </w:t>
      </w:r>
      <w:proofErr w:type="spellStart"/>
      <w:r w:rsidRPr="008F19E8">
        <w:t>NextGenerationEU</w:t>
      </w:r>
      <w:proofErr w:type="spellEnd"/>
    </w:p>
    <w:p w14:paraId="2428AAD2"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val="x-none" w:eastAsia="x-none"/>
        </w:rPr>
      </w:pPr>
      <w:r w:rsidRPr="008F19E8">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8F19E8">
        <w:rPr>
          <w:rFonts w:ascii="Arial" w:eastAsia="Times New Roman" w:hAnsi="Arial" w:cs="Arial"/>
          <w:b/>
          <w:bCs/>
          <w:sz w:val="20"/>
          <w:szCs w:val="20"/>
          <w:lang w:val="x-none" w:eastAsia="x-none"/>
        </w:rPr>
        <w:t xml:space="preserve">albo </w:t>
      </w:r>
      <w:r w:rsidRPr="008F19E8">
        <w:rPr>
          <w:rFonts w:ascii="Arial" w:eastAsia="Times New Roman" w:hAnsi="Arial" w:cs="Arial"/>
          <w:bCs/>
          <w:sz w:val="20"/>
          <w:szCs w:val="20"/>
          <w:lang w:val="x-none" w:eastAsia="x-none"/>
        </w:rPr>
        <w:t xml:space="preserve">możesz postawić jedną wspólną tablicę informacyjną. </w:t>
      </w:r>
    </w:p>
    <w:p w14:paraId="472E0A03"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val="x-none" w:eastAsia="x-none"/>
        </w:rPr>
      </w:pPr>
      <w:r w:rsidRPr="008F19E8">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8F19E8">
        <w:rPr>
          <w:rFonts w:ascii="Arial" w:eastAsia="Times New Roman" w:hAnsi="Arial" w:cs="Arial"/>
          <w:b/>
          <w:bCs/>
          <w:sz w:val="20"/>
          <w:szCs w:val="20"/>
          <w:lang w:val="x-none" w:eastAsia="x-none"/>
        </w:rPr>
        <w:t>lub</w:t>
      </w:r>
      <w:r w:rsidRPr="008F19E8">
        <w:rPr>
          <w:rFonts w:ascii="Arial" w:eastAsia="Times New Roman" w:hAnsi="Arial" w:cs="Arial"/>
          <w:bCs/>
          <w:sz w:val="20"/>
          <w:szCs w:val="20"/>
          <w:lang w:val="x-none" w:eastAsia="x-none"/>
        </w:rPr>
        <w:t xml:space="preserve"> możesz umieścić co najmniej jeden wspólny plakat informacyjny.</w:t>
      </w:r>
    </w:p>
    <w:p w14:paraId="4C42F91E"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val="x-none" w:eastAsia="x-none"/>
        </w:rPr>
      </w:pPr>
      <w:r w:rsidRPr="008F19E8">
        <w:rPr>
          <w:rFonts w:ascii="Arial" w:eastAsia="Times New Roman" w:hAnsi="Arial" w:cs="Arial"/>
          <w:bCs/>
          <w:sz w:val="20"/>
          <w:szCs w:val="20"/>
          <w:lang w:val="x-none" w:eastAsia="x-none"/>
        </w:rPr>
        <w:t>Aby oznaczyć sprzęt i wyposażenie zakupione/ powstałe w ramach projektu finansowanego z FE i</w:t>
      </w:r>
      <w:r w:rsidRPr="008F19E8">
        <w:rPr>
          <w:rFonts w:ascii="Arial" w:eastAsia="Times New Roman" w:hAnsi="Arial" w:cs="Arial"/>
          <w:bCs/>
          <w:sz w:val="20"/>
          <w:szCs w:val="20"/>
          <w:lang w:eastAsia="x-none"/>
        </w:rPr>
        <w:t> </w:t>
      </w:r>
      <w:r w:rsidRPr="008F19E8">
        <w:rPr>
          <w:rFonts w:ascii="Arial" w:eastAsia="Times New Roman" w:hAnsi="Arial" w:cs="Arial"/>
          <w:bCs/>
          <w:sz w:val="20"/>
          <w:szCs w:val="20"/>
          <w:lang w:val="x-none" w:eastAsia="x-none"/>
        </w:rPr>
        <w:t>KPO, zastosuj wspólny wzór naklejek.</w:t>
      </w:r>
    </w:p>
    <w:p w14:paraId="405BE08B"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val="x-none" w:eastAsia="x-none"/>
        </w:rPr>
      </w:pPr>
      <w:r w:rsidRPr="008F19E8">
        <w:rPr>
          <w:rFonts w:ascii="Arial" w:eastAsia="Times New Roman" w:hAnsi="Arial" w:cs="Arial"/>
          <w:bCs/>
          <w:sz w:val="20"/>
          <w:szCs w:val="20"/>
          <w:lang w:val="x-none" w:eastAsia="x-none"/>
        </w:rPr>
        <w:t>Wspólne wzory tablicy, plakatu oraz naklejek, znajdziesz w</w:t>
      </w:r>
      <w:r w:rsidRPr="008F19E8">
        <w:rPr>
          <w:rFonts w:ascii="Arial" w:eastAsia="Times New Roman" w:hAnsi="Arial" w:cs="Arial"/>
          <w:b/>
          <w:bCs/>
          <w:sz w:val="20"/>
          <w:szCs w:val="20"/>
          <w:lang w:val="x-none" w:eastAsia="x-none"/>
        </w:rPr>
        <w:t xml:space="preserve"> </w:t>
      </w:r>
      <w:r w:rsidRPr="008F19E8">
        <w:rPr>
          <w:rFonts w:ascii="Arial" w:eastAsia="Times New Roman" w:hAnsi="Arial" w:cs="Arial"/>
          <w:bCs/>
          <w:i/>
          <w:sz w:val="20"/>
          <w:szCs w:val="20"/>
          <w:lang w:val="x-none" w:eastAsia="x-none"/>
        </w:rPr>
        <w:t>Podręczniku wnioskodawcy i</w:t>
      </w:r>
      <w:r w:rsidRPr="008F19E8">
        <w:rPr>
          <w:rFonts w:ascii="Arial" w:eastAsia="Times New Roman" w:hAnsi="Arial" w:cs="Arial"/>
          <w:bCs/>
          <w:i/>
          <w:sz w:val="20"/>
          <w:szCs w:val="20"/>
          <w:lang w:eastAsia="x-none"/>
        </w:rPr>
        <w:t> </w:t>
      </w:r>
      <w:r w:rsidRPr="008F19E8">
        <w:rPr>
          <w:rFonts w:ascii="Arial" w:eastAsia="Times New Roman" w:hAnsi="Arial" w:cs="Arial"/>
          <w:bCs/>
          <w:i/>
          <w:sz w:val="20"/>
          <w:szCs w:val="20"/>
          <w:lang w:val="x-none" w:eastAsia="x-none"/>
        </w:rPr>
        <w:t>Beneficjenta Funduszy Europejskich na lata 2021-2027 w zakresie informacji i promocji</w:t>
      </w:r>
      <w:r w:rsidRPr="008F19E8">
        <w:rPr>
          <w:rFonts w:ascii="Arial" w:eastAsia="Times New Roman" w:hAnsi="Arial" w:cs="Arial"/>
          <w:b/>
          <w:bCs/>
          <w:i/>
          <w:sz w:val="20"/>
          <w:szCs w:val="20"/>
          <w:lang w:eastAsia="x-none"/>
        </w:rPr>
        <w:t xml:space="preserve"> </w:t>
      </w:r>
      <w:r w:rsidRPr="008F19E8">
        <w:rPr>
          <w:rFonts w:ascii="Arial" w:eastAsia="Times New Roman" w:hAnsi="Arial" w:cs="Arial"/>
          <w:bCs/>
          <w:sz w:val="20"/>
          <w:szCs w:val="20"/>
          <w:lang w:val="x-none" w:eastAsia="x-none"/>
        </w:rPr>
        <w:t>i</w:t>
      </w:r>
      <w:r w:rsidRPr="008F19E8">
        <w:rPr>
          <w:rFonts w:ascii="Arial" w:eastAsia="Times New Roman" w:hAnsi="Arial" w:cs="Arial"/>
          <w:bCs/>
          <w:sz w:val="20"/>
          <w:szCs w:val="20"/>
          <w:lang w:eastAsia="x-none"/>
        </w:rPr>
        <w:t> </w:t>
      </w:r>
      <w:r w:rsidRPr="008F19E8">
        <w:rPr>
          <w:rFonts w:ascii="Arial" w:eastAsia="Times New Roman" w:hAnsi="Arial" w:cs="Arial"/>
          <w:bCs/>
          <w:sz w:val="20"/>
          <w:szCs w:val="20"/>
          <w:lang w:val="x-none" w:eastAsia="x-none"/>
        </w:rPr>
        <w:t>na</w:t>
      </w:r>
      <w:r w:rsidRPr="008F19E8">
        <w:rPr>
          <w:rFonts w:ascii="Arial" w:eastAsia="Times New Roman" w:hAnsi="Arial" w:cs="Arial"/>
          <w:bCs/>
          <w:sz w:val="20"/>
          <w:szCs w:val="20"/>
          <w:lang w:eastAsia="x-none"/>
        </w:rPr>
        <w:t> </w:t>
      </w:r>
      <w:r w:rsidRPr="008F19E8">
        <w:rPr>
          <w:rFonts w:ascii="Arial" w:eastAsia="Times New Roman" w:hAnsi="Arial" w:cs="Arial"/>
          <w:bCs/>
          <w:sz w:val="20"/>
          <w:szCs w:val="20"/>
          <w:lang w:val="x-none" w:eastAsia="x-none"/>
        </w:rPr>
        <w:t>portalu</w:t>
      </w:r>
      <w:r w:rsidRPr="008F19E8">
        <w:rPr>
          <w:rFonts w:ascii="Arial" w:eastAsia="Times New Roman" w:hAnsi="Arial" w:cs="Arial"/>
          <w:bCs/>
          <w:sz w:val="20"/>
          <w:szCs w:val="20"/>
          <w:lang w:eastAsia="x-none"/>
        </w:rPr>
        <w:t> </w:t>
      </w:r>
      <w:r w:rsidRPr="008F19E8">
        <w:rPr>
          <w:rFonts w:ascii="Arial" w:eastAsia="Times New Roman" w:hAnsi="Arial" w:cs="Arial"/>
          <w:bCs/>
          <w:sz w:val="20"/>
          <w:szCs w:val="20"/>
          <w:lang w:val="x-none" w:eastAsia="x-none"/>
        </w:rPr>
        <w:t>www.funduszeeuropejskie.gov.pl.</w:t>
      </w:r>
    </w:p>
    <w:p w14:paraId="1FC21CE0" w14:textId="77777777" w:rsidR="008F19E8" w:rsidRPr="008F19E8" w:rsidRDefault="008F19E8" w:rsidP="008F19E8">
      <w:pPr>
        <w:keepNext/>
        <w:numPr>
          <w:ilvl w:val="0"/>
          <w:numId w:val="70"/>
        </w:numPr>
        <w:spacing w:before="240" w:after="240" w:line="276" w:lineRule="auto"/>
        <w:ind w:left="0" w:firstLine="0"/>
        <w:jc w:val="left"/>
        <w:outlineLvl w:val="2"/>
        <w:rPr>
          <w:rFonts w:ascii="Arial" w:eastAsia="Times New Roman" w:hAnsi="Arial" w:cs="Arial"/>
          <w:b/>
          <w:bCs/>
          <w:sz w:val="20"/>
          <w:szCs w:val="20"/>
          <w:lang w:val="x-none" w:eastAsia="x-none"/>
        </w:rPr>
      </w:pPr>
      <w:r w:rsidRPr="008F19E8">
        <w:rPr>
          <w:rFonts w:ascii="Arial" w:eastAsia="Times New Roman" w:hAnsi="Arial" w:cs="Arial"/>
          <w:b/>
          <w:bCs/>
          <w:sz w:val="20"/>
          <w:szCs w:val="20"/>
          <w:lang w:val="x-none" w:eastAsia="x-none"/>
        </w:rPr>
        <w:t>Gdzie znajdziesz znaki: FE, barw RP, UE i wzory materiałów?</w:t>
      </w:r>
    </w:p>
    <w:p w14:paraId="74DA71D2"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val="x-none" w:eastAsia="x-none"/>
        </w:rPr>
      </w:pPr>
      <w:r w:rsidRPr="008F19E8">
        <w:rPr>
          <w:rFonts w:ascii="Arial" w:eastAsia="Times New Roman" w:hAnsi="Arial" w:cs="Arial"/>
          <w:bCs/>
          <w:sz w:val="20"/>
          <w:szCs w:val="20"/>
          <w:lang w:val="x-none" w:eastAsia="x-none"/>
        </w:rPr>
        <w:t xml:space="preserve">Potrzebne </w:t>
      </w:r>
      <w:r w:rsidRPr="008F19E8">
        <w:rPr>
          <w:rFonts w:ascii="Arial" w:eastAsia="Times New Roman" w:hAnsi="Arial" w:cs="Arial"/>
          <w:b/>
          <w:bCs/>
          <w:sz w:val="20"/>
          <w:szCs w:val="20"/>
          <w:lang w:val="x-none" w:eastAsia="x-none"/>
        </w:rPr>
        <w:t>znaki i zestawienia znaków</w:t>
      </w:r>
      <w:r w:rsidRPr="008F19E8">
        <w:rPr>
          <w:rFonts w:ascii="Arial" w:eastAsia="Times New Roman" w:hAnsi="Arial" w:cs="Arial"/>
          <w:bCs/>
          <w:sz w:val="20"/>
          <w:szCs w:val="20"/>
          <w:lang w:val="x-none" w:eastAsia="x-none"/>
        </w:rPr>
        <w:t xml:space="preserve"> zapisane w plikach programów graficznych,</w:t>
      </w:r>
      <w:r w:rsidRPr="008F19E8">
        <w:rPr>
          <w:rFonts w:ascii="Arial" w:eastAsia="Times New Roman" w:hAnsi="Arial" w:cs="Arial"/>
          <w:bCs/>
          <w:sz w:val="20"/>
          <w:szCs w:val="20"/>
          <w:lang w:eastAsia="x-none"/>
        </w:rPr>
        <w:t xml:space="preserve"> </w:t>
      </w:r>
      <w:r w:rsidRPr="008F19E8">
        <w:rPr>
          <w:rFonts w:ascii="Arial" w:eastAsia="Times New Roman" w:hAnsi="Arial" w:cs="Arial"/>
          <w:bCs/>
          <w:sz w:val="20"/>
          <w:szCs w:val="20"/>
          <w:lang w:val="x-none" w:eastAsia="x-none"/>
        </w:rPr>
        <w:t xml:space="preserve">a także </w:t>
      </w:r>
      <w:r w:rsidRPr="008F19E8">
        <w:rPr>
          <w:rFonts w:ascii="Arial" w:eastAsia="Times New Roman" w:hAnsi="Arial" w:cs="Arial"/>
          <w:b/>
          <w:bCs/>
          <w:sz w:val="20"/>
          <w:szCs w:val="20"/>
          <w:lang w:val="x-none" w:eastAsia="x-none"/>
        </w:rPr>
        <w:t>wzory plakatów, tablic, naklejek</w:t>
      </w:r>
      <w:r w:rsidRPr="008F19E8">
        <w:rPr>
          <w:rFonts w:ascii="Arial" w:eastAsia="Times New Roman" w:hAnsi="Arial" w:cs="Arial"/>
          <w:bCs/>
          <w:sz w:val="20"/>
          <w:szCs w:val="20"/>
          <w:lang w:val="x-none" w:eastAsia="x-none"/>
        </w:rPr>
        <w:t xml:space="preserve"> i poglądowe </w:t>
      </w:r>
      <w:r w:rsidRPr="008F19E8">
        <w:rPr>
          <w:rFonts w:ascii="Arial" w:eastAsia="Times New Roman" w:hAnsi="Arial" w:cs="Arial"/>
          <w:b/>
          <w:bCs/>
          <w:sz w:val="20"/>
          <w:szCs w:val="20"/>
          <w:lang w:val="x-none" w:eastAsia="x-none"/>
        </w:rPr>
        <w:t>wzory innych materiałów</w:t>
      </w:r>
      <w:r w:rsidRPr="008F19E8">
        <w:rPr>
          <w:rFonts w:ascii="Arial" w:eastAsia="Times New Roman" w:hAnsi="Arial" w:cs="Arial"/>
          <w:bCs/>
          <w:sz w:val="20"/>
          <w:szCs w:val="20"/>
          <w:lang w:val="x-none" w:eastAsia="x-none"/>
        </w:rPr>
        <w:t xml:space="preserve"> informacyjno-promocyjnych znajdziesz na portalu Funduszy Europejskich:</w:t>
      </w:r>
    </w:p>
    <w:bookmarkStart w:id="116" w:name="_Hlk135660853"/>
    <w:p w14:paraId="7B4D8B2F"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eastAsia="x-none"/>
        </w:rPr>
      </w:pPr>
      <w:r w:rsidRPr="008F19E8">
        <w:rPr>
          <w:rFonts w:ascii="Arial" w:eastAsia="Times New Roman" w:hAnsi="Arial" w:cs="Arial"/>
          <w:bCs/>
          <w:sz w:val="20"/>
          <w:szCs w:val="20"/>
          <w:lang w:val="x-none" w:eastAsia="x-none"/>
        </w:rPr>
        <w:fldChar w:fldCharType="begin"/>
      </w:r>
      <w:r w:rsidRPr="008F19E8">
        <w:rPr>
          <w:rFonts w:ascii="Arial" w:eastAsia="Times New Roman" w:hAnsi="Arial" w:cs="Arial"/>
          <w:bCs/>
          <w:sz w:val="20"/>
          <w:szCs w:val="20"/>
          <w:lang w:val="x-none" w:eastAsia="x-none"/>
        </w:rPr>
        <w:instrText xml:space="preserve"> HYPERLINK "https://www.funduszeeuropejskie.gov.pl/strony/o-funduszach/fundusze-2021-2027/prawo-i-dokumenty/zasady-komunikacji-fe/" </w:instrText>
      </w:r>
      <w:r w:rsidRPr="008F19E8">
        <w:rPr>
          <w:rFonts w:ascii="Arial" w:eastAsia="Times New Roman" w:hAnsi="Arial" w:cs="Arial"/>
          <w:bCs/>
          <w:sz w:val="20"/>
          <w:szCs w:val="20"/>
          <w:lang w:val="x-none" w:eastAsia="x-none"/>
        </w:rPr>
      </w:r>
      <w:r w:rsidRPr="008F19E8">
        <w:rPr>
          <w:rFonts w:ascii="Arial" w:eastAsia="Times New Roman" w:hAnsi="Arial" w:cs="Arial"/>
          <w:bCs/>
          <w:sz w:val="20"/>
          <w:szCs w:val="20"/>
          <w:lang w:val="x-none" w:eastAsia="x-none"/>
        </w:rPr>
        <w:fldChar w:fldCharType="separate"/>
      </w:r>
      <w:r w:rsidRPr="008F19E8">
        <w:rPr>
          <w:rFonts w:ascii="Arial" w:eastAsia="Times New Roman" w:hAnsi="Arial" w:cs="Arial"/>
          <w:bCs/>
          <w:color w:val="0000FF"/>
          <w:sz w:val="20"/>
          <w:szCs w:val="20"/>
          <w:u w:val="single"/>
          <w:lang w:val="x-none" w:eastAsia="x-none"/>
        </w:rPr>
        <w:t>https://www.funduszeeuropejskie.gov.pl/strony/o-funduszach/fundusze-2021-2027/prawo-i-dokumenty/zasady-komunikacji-fe/</w:t>
      </w:r>
      <w:r w:rsidRPr="008F19E8">
        <w:rPr>
          <w:rFonts w:ascii="Arial" w:eastAsia="Times New Roman" w:hAnsi="Arial" w:cs="Arial"/>
          <w:bCs/>
          <w:sz w:val="20"/>
          <w:szCs w:val="20"/>
          <w:lang w:val="x-none" w:eastAsia="x-none"/>
        </w:rPr>
        <w:fldChar w:fldCharType="end"/>
      </w:r>
      <w:r w:rsidRPr="008F19E8">
        <w:rPr>
          <w:rFonts w:ascii="Arial" w:eastAsia="Times New Roman" w:hAnsi="Arial" w:cs="Arial"/>
          <w:bCs/>
          <w:sz w:val="20"/>
          <w:szCs w:val="20"/>
          <w:lang w:eastAsia="x-none"/>
        </w:rPr>
        <w:t xml:space="preserve"> </w:t>
      </w:r>
    </w:p>
    <w:p w14:paraId="68E17AB0"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val="x-none" w:eastAsia="x-none"/>
        </w:rPr>
      </w:pPr>
      <w:r w:rsidRPr="008F19E8">
        <w:rPr>
          <w:rFonts w:ascii="Arial" w:eastAsia="Times New Roman" w:hAnsi="Arial" w:cs="Arial"/>
          <w:bCs/>
          <w:sz w:val="20"/>
          <w:szCs w:val="20"/>
          <w:lang w:eastAsia="x-none"/>
        </w:rPr>
        <w:t>oraz stronie internetowej programu regionalnego:</w:t>
      </w:r>
      <w:bookmarkEnd w:id="116"/>
    </w:p>
    <w:p w14:paraId="2D2CB271"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val="x-none" w:eastAsia="x-none"/>
        </w:rPr>
      </w:pPr>
      <w:hyperlink r:id="rId27" w:history="1">
        <w:r w:rsidRPr="008F19E8">
          <w:rPr>
            <w:rFonts w:ascii="Arial" w:eastAsia="Times New Roman" w:hAnsi="Arial" w:cs="Arial"/>
            <w:bCs/>
            <w:color w:val="0000FF"/>
            <w:sz w:val="20"/>
            <w:szCs w:val="20"/>
            <w:u w:val="single"/>
            <w:lang w:val="x-none" w:eastAsia="x-none"/>
          </w:rPr>
          <w:t>https://funduszeue.wzp.pl/poradniki_lista/zasady-komunikacji/</w:t>
        </w:r>
      </w:hyperlink>
    </w:p>
    <w:p w14:paraId="26C6603C" w14:textId="77777777" w:rsidR="0044235D" w:rsidRPr="00E55A11" w:rsidRDefault="008F19E8" w:rsidP="008F19E8">
      <w:pPr>
        <w:rPr>
          <w:rFonts w:ascii="Arial" w:hAnsi="Arial" w:cs="Arial"/>
          <w:bCs/>
          <w:sz w:val="20"/>
          <w:szCs w:val="20"/>
        </w:rPr>
      </w:pPr>
      <w:r w:rsidRPr="008F19E8">
        <w:rPr>
          <w:rFonts w:ascii="Arial" w:eastAsia="Times New Roman" w:hAnsi="Arial" w:cs="Arial"/>
          <w:bCs/>
          <w:sz w:val="20"/>
          <w:szCs w:val="20"/>
          <w:lang w:eastAsia="x-none"/>
        </w:rPr>
        <w:t>Znajdziesz tam również</w:t>
      </w:r>
      <w:r w:rsidRPr="008F19E8">
        <w:rPr>
          <w:rFonts w:ascii="Arial" w:eastAsia="Times New Roman" w:hAnsi="Arial" w:cs="Arial"/>
          <w:bCs/>
          <w:sz w:val="20"/>
          <w:szCs w:val="20"/>
          <w:lang w:val="x-none" w:eastAsia="x-none"/>
        </w:rPr>
        <w:t xml:space="preserve"> „Księg</w:t>
      </w:r>
      <w:r w:rsidRPr="008F19E8">
        <w:rPr>
          <w:rFonts w:ascii="Arial" w:eastAsia="Times New Roman" w:hAnsi="Arial" w:cs="Arial"/>
          <w:bCs/>
          <w:sz w:val="20"/>
          <w:szCs w:val="20"/>
          <w:lang w:eastAsia="x-none"/>
        </w:rPr>
        <w:t>ę</w:t>
      </w:r>
      <w:r w:rsidRPr="008F19E8">
        <w:rPr>
          <w:rFonts w:ascii="Arial" w:eastAsia="Times New Roman" w:hAnsi="Arial" w:cs="Arial"/>
          <w:bCs/>
          <w:sz w:val="20"/>
          <w:szCs w:val="20"/>
          <w:lang w:val="x-none" w:eastAsia="x-none"/>
        </w:rPr>
        <w:t xml:space="preserve"> Tożsamości Wizualnej marki Fundusze Europejskie 2021-2027”, w</w:t>
      </w:r>
      <w:r w:rsidRPr="008F19E8">
        <w:rPr>
          <w:rFonts w:ascii="Arial" w:eastAsia="Times New Roman" w:hAnsi="Arial" w:cs="Arial"/>
          <w:bCs/>
          <w:sz w:val="20"/>
          <w:szCs w:val="20"/>
          <w:lang w:eastAsia="x-none"/>
        </w:rPr>
        <w:t> </w:t>
      </w:r>
      <w:r w:rsidRPr="008F19E8">
        <w:rPr>
          <w:rFonts w:ascii="Arial" w:eastAsia="Times New Roman" w:hAnsi="Arial" w:cs="Arial"/>
          <w:bCs/>
          <w:sz w:val="20"/>
          <w:szCs w:val="20"/>
          <w:lang w:val="x-none" w:eastAsia="x-none"/>
        </w:rPr>
        <w:t xml:space="preserve">której </w:t>
      </w:r>
      <w:r w:rsidRPr="008F19E8">
        <w:rPr>
          <w:rFonts w:ascii="Arial" w:eastAsia="Times New Roman" w:hAnsi="Arial" w:cs="Arial"/>
          <w:bCs/>
          <w:sz w:val="20"/>
          <w:szCs w:val="20"/>
          <w:lang w:eastAsia="x-none"/>
        </w:rPr>
        <w:t>opisane są</w:t>
      </w:r>
      <w:r w:rsidRPr="008F19E8">
        <w:rPr>
          <w:rFonts w:ascii="Arial" w:eastAsia="Times New Roman" w:hAnsi="Arial" w:cs="Arial"/>
          <w:bCs/>
          <w:sz w:val="20"/>
          <w:szCs w:val="20"/>
          <w:lang w:val="x-none" w:eastAsia="x-none"/>
        </w:rPr>
        <w:t xml:space="preserve"> szczegółowe zasady tworzenia i używania oznaczeń projektów.</w:t>
      </w:r>
      <w:r w:rsidRPr="008F19E8">
        <w:rPr>
          <w:rFonts w:ascii="Arial" w:hAnsi="Arial" w:cs="Arial"/>
          <w:sz w:val="20"/>
          <w:szCs w:val="20"/>
          <w:lang w:val="fr-FR"/>
        </w:rPr>
        <w:br w:type="page"/>
      </w:r>
    </w:p>
    <w:p w14:paraId="2366A6B4" w14:textId="77777777" w:rsidR="00610139" w:rsidRPr="00E55A11" w:rsidRDefault="00610139" w:rsidP="00610139">
      <w:pPr>
        <w:tabs>
          <w:tab w:val="left" w:pos="709"/>
        </w:tabs>
        <w:spacing w:after="240"/>
        <w:rPr>
          <w:rFonts w:ascii="Arial" w:hAnsi="Arial" w:cs="Arial"/>
          <w:bCs/>
          <w:sz w:val="20"/>
          <w:szCs w:val="20"/>
        </w:rPr>
      </w:pPr>
      <w:bookmarkStart w:id="117" w:name="_Toc415586295"/>
      <w:bookmarkStart w:id="118" w:name="_Toc405543194"/>
      <w:bookmarkStart w:id="119" w:name="_Toc405560047"/>
      <w:bookmarkStart w:id="120" w:name="_Toc405560117"/>
      <w:bookmarkStart w:id="121" w:name="_Toc405905519"/>
      <w:bookmarkStart w:id="122" w:name="_Toc406085432"/>
      <w:bookmarkStart w:id="123" w:name="_Toc406086720"/>
      <w:bookmarkStart w:id="124" w:name="_Toc406086911"/>
      <w:bookmarkStart w:id="125" w:name="_Toc406087003"/>
      <w:bookmarkStart w:id="126" w:name="_Toc405543209"/>
      <w:bookmarkStart w:id="127" w:name="_Toc405560065"/>
      <w:bookmarkStart w:id="128" w:name="_Toc405560135"/>
      <w:bookmarkStart w:id="129" w:name="_Toc405905537"/>
      <w:bookmarkStart w:id="130" w:name="_Toc406085451"/>
      <w:bookmarkStart w:id="131" w:name="_Toc406086739"/>
      <w:bookmarkStart w:id="132" w:name="_Toc406086930"/>
      <w:bookmarkStart w:id="133" w:name="_Toc406087022"/>
      <w:bookmarkStart w:id="134" w:name="_Toc405543211"/>
      <w:bookmarkStart w:id="135" w:name="_Toc405560067"/>
      <w:bookmarkStart w:id="136" w:name="_Toc405560137"/>
      <w:bookmarkStart w:id="137" w:name="_Toc405905539"/>
      <w:bookmarkStart w:id="138" w:name="_Toc406085453"/>
      <w:bookmarkStart w:id="139" w:name="_Toc406086741"/>
      <w:bookmarkStart w:id="140" w:name="_Toc406086932"/>
      <w:bookmarkStart w:id="141" w:name="_Toc406087024"/>
      <w:bookmarkStart w:id="142" w:name="_Toc488235590"/>
      <w:bookmarkStart w:id="143" w:name="_Toc488235716"/>
      <w:bookmarkStart w:id="144" w:name="_Toc488324554"/>
      <w:bookmarkStart w:id="145" w:name="_Toc415586316"/>
      <w:bookmarkStart w:id="146" w:name="_Toc415586319"/>
      <w:bookmarkStart w:id="147" w:name="_Toc415586321"/>
      <w:bookmarkStart w:id="148" w:name="_Toc415586322"/>
      <w:bookmarkStart w:id="149" w:name="_Toc415586323"/>
      <w:bookmarkStart w:id="150" w:name="_Toc415586324"/>
      <w:bookmarkStart w:id="151" w:name="_Toc415586325"/>
      <w:bookmarkStart w:id="152" w:name="_Toc488235597"/>
      <w:bookmarkStart w:id="153" w:name="_Toc488235723"/>
      <w:bookmarkStart w:id="154" w:name="_Toc488324561"/>
      <w:bookmarkStart w:id="155" w:name="_Toc488235598"/>
      <w:bookmarkStart w:id="156" w:name="_Toc488235724"/>
      <w:bookmarkStart w:id="157" w:name="_Toc488324562"/>
      <w:bookmarkStart w:id="158" w:name="_Toc406086914"/>
      <w:bookmarkStart w:id="159" w:name="_Toc406087006"/>
      <w:bookmarkStart w:id="160" w:name="_Toc407625471"/>
      <w:bookmarkStart w:id="161" w:name="_Toc406085437"/>
      <w:bookmarkStart w:id="162" w:name="_Toc406086725"/>
      <w:bookmarkStart w:id="163" w:name="_Toc406086916"/>
      <w:bookmarkStart w:id="164" w:name="_Toc406087008"/>
      <w:bookmarkStart w:id="165" w:name="_Toc405560069"/>
      <w:bookmarkStart w:id="166" w:name="_Toc405560139"/>
      <w:bookmarkStart w:id="167" w:name="_Toc405905541"/>
      <w:bookmarkStart w:id="168" w:name="_Toc406085455"/>
      <w:bookmarkStart w:id="169" w:name="_Toc406086743"/>
      <w:bookmarkStart w:id="170" w:name="_Toc406086934"/>
      <w:bookmarkStart w:id="171" w:name="_Toc406087026"/>
      <w:bookmarkStart w:id="172" w:name="_Toc405560070"/>
      <w:bookmarkStart w:id="173" w:name="_Toc405560140"/>
      <w:bookmarkStart w:id="174" w:name="_Toc405905542"/>
      <w:bookmarkStart w:id="175" w:name="_Toc406085456"/>
      <w:bookmarkStart w:id="176" w:name="_Toc406086744"/>
      <w:bookmarkStart w:id="177" w:name="_Toc406086935"/>
      <w:bookmarkStart w:id="178" w:name="_Toc406087027"/>
      <w:bookmarkStart w:id="179" w:name="_Toc406086938"/>
      <w:bookmarkStart w:id="180" w:name="_Toc406087030"/>
      <w:bookmarkStart w:id="181" w:name="_Toc406086940"/>
      <w:bookmarkStart w:id="182" w:name="_Toc406087032"/>
      <w:bookmarkStart w:id="183" w:name="_Toc406086945"/>
      <w:bookmarkStart w:id="184" w:name="_Toc406087037"/>
      <w:bookmarkStart w:id="185" w:name="_Toc406086947"/>
      <w:bookmarkStart w:id="186" w:name="_Toc406087039"/>
      <w:bookmarkStart w:id="187" w:name="_Toc406086954"/>
      <w:bookmarkStart w:id="188" w:name="_Toc406087046"/>
      <w:bookmarkStart w:id="189" w:name="_Toc406086957"/>
      <w:bookmarkStart w:id="190" w:name="_Toc406087049"/>
      <w:bookmarkStart w:id="191" w:name="_Toc415586344"/>
      <w:bookmarkStart w:id="192" w:name="_Toc415586346"/>
      <w:bookmarkStart w:id="193" w:name="_Toc415586347"/>
      <w:bookmarkStart w:id="194" w:name="_Toc405543179"/>
      <w:bookmarkStart w:id="195" w:name="_Toc405560032"/>
      <w:bookmarkStart w:id="196" w:name="_Toc405560102"/>
      <w:bookmarkStart w:id="197" w:name="_Toc405905504"/>
      <w:bookmarkStart w:id="198" w:name="_Toc406085416"/>
      <w:bookmarkStart w:id="199" w:name="_Toc406086704"/>
      <w:bookmarkStart w:id="200" w:name="_Toc406086895"/>
      <w:bookmarkStart w:id="201" w:name="_Toc406086987"/>
      <w:bookmarkStart w:id="202" w:name="_Toc405543183"/>
      <w:bookmarkStart w:id="203" w:name="_Toc405560036"/>
      <w:bookmarkStart w:id="204" w:name="_Toc405560106"/>
      <w:bookmarkStart w:id="205" w:name="_Toc405905508"/>
      <w:bookmarkStart w:id="206" w:name="_Toc406085420"/>
      <w:bookmarkStart w:id="207" w:name="_Toc406086708"/>
      <w:bookmarkStart w:id="208" w:name="_Toc406086899"/>
      <w:bookmarkStart w:id="209" w:name="_Toc406086991"/>
      <w:bookmarkStart w:id="210" w:name="_Toc488324595"/>
      <w:bookmarkStart w:id="211" w:name="_Toc407619989"/>
      <w:bookmarkStart w:id="212" w:name="_Toc407625463"/>
      <w:bookmarkStart w:id="213" w:name="_Toc405543188"/>
      <w:bookmarkStart w:id="214" w:name="_Toc405560041"/>
      <w:bookmarkStart w:id="215" w:name="_Toc405560111"/>
      <w:bookmarkStart w:id="216" w:name="_Toc405905513"/>
      <w:bookmarkStart w:id="217" w:name="_Toc406085425"/>
      <w:bookmarkStart w:id="218" w:name="_Toc406086713"/>
      <w:bookmarkStart w:id="219" w:name="_Toc406086904"/>
      <w:bookmarkStart w:id="220" w:name="_Toc406086996"/>
      <w:bookmarkStart w:id="221" w:name="_Toc405543192"/>
      <w:bookmarkStart w:id="222" w:name="_Toc405560045"/>
      <w:bookmarkStart w:id="223" w:name="_Toc405560115"/>
      <w:bookmarkStart w:id="224" w:name="_Toc405905517"/>
      <w:bookmarkStart w:id="225" w:name="_Toc406085429"/>
      <w:bookmarkStart w:id="226" w:name="_Toc406086717"/>
      <w:bookmarkStart w:id="227" w:name="_Toc406086908"/>
      <w:bookmarkStart w:id="228" w:name="_Toc406087000"/>
      <w:bookmarkEnd w:id="4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Pr="00E55A11">
        <w:rPr>
          <w:rFonts w:ascii="Arial" w:hAnsi="Arial" w:cs="Arial"/>
          <w:sz w:val="20"/>
          <w:szCs w:val="20"/>
          <w:lang w:val="fr-FR"/>
        </w:rPr>
        <w:lastRenderedPageBreak/>
        <w:t>Zał</w:t>
      </w:r>
      <w:r w:rsidR="00827BDC">
        <w:rPr>
          <w:rFonts w:ascii="Arial" w:hAnsi="Arial" w:cs="Arial"/>
          <w:sz w:val="20"/>
          <w:szCs w:val="20"/>
          <w:lang w:val="fr-FR"/>
        </w:rPr>
        <w:t>ą</w:t>
      </w:r>
      <w:r w:rsidRPr="00E55A11">
        <w:rPr>
          <w:rFonts w:ascii="Arial" w:hAnsi="Arial" w:cs="Arial"/>
          <w:sz w:val="20"/>
          <w:szCs w:val="20"/>
          <w:lang w:val="fr-FR"/>
        </w:rPr>
        <w:t xml:space="preserve">cznik nr </w:t>
      </w:r>
      <w:r w:rsidR="0013148D" w:rsidRPr="00E55A11">
        <w:rPr>
          <w:rFonts w:ascii="Arial" w:hAnsi="Arial" w:cs="Arial"/>
          <w:sz w:val="20"/>
          <w:szCs w:val="20"/>
          <w:lang w:val="fr-FR"/>
        </w:rPr>
        <w:t>1</w:t>
      </w:r>
      <w:r w:rsidR="0013148D">
        <w:rPr>
          <w:rFonts w:ascii="Arial" w:hAnsi="Arial" w:cs="Arial"/>
          <w:sz w:val="20"/>
          <w:szCs w:val="20"/>
          <w:lang w:val="fr-FR"/>
        </w:rPr>
        <w:t>0</w:t>
      </w:r>
      <w:r w:rsidRPr="00E55A11">
        <w:rPr>
          <w:rFonts w:ascii="Arial" w:hAnsi="Arial" w:cs="Arial"/>
          <w:sz w:val="20"/>
          <w:szCs w:val="20"/>
          <w:lang w:val="fr-FR"/>
        </w:rPr>
        <w:t>:</w:t>
      </w:r>
      <w:r w:rsidRPr="00E55A11">
        <w:rPr>
          <w:rFonts w:ascii="Arial" w:hAnsi="Arial" w:cs="Arial"/>
          <w:b/>
          <w:sz w:val="20"/>
          <w:szCs w:val="20"/>
          <w:lang w:val="fr-FR"/>
        </w:rPr>
        <w:t xml:space="preserve">  </w:t>
      </w:r>
      <w:r w:rsidRPr="00E55A11">
        <w:rPr>
          <w:rFonts w:ascii="Arial" w:hAnsi="Arial" w:cs="Arial"/>
          <w:bCs/>
          <w:sz w:val="20"/>
          <w:szCs w:val="20"/>
        </w:rPr>
        <w:t>Pomniejszenia dofinansowania w zakresie obowiązków komunikacyjnych beneficjentów FE</w:t>
      </w:r>
    </w:p>
    <w:p w14:paraId="3416171E" w14:textId="77777777" w:rsidR="00211D96" w:rsidRPr="00E55A11" w:rsidRDefault="00211D96" w:rsidP="00827BDC">
      <w:pPr>
        <w:spacing w:after="160" w:line="259" w:lineRule="auto"/>
        <w:ind w:left="0" w:firstLine="0"/>
        <w:rPr>
          <w:rFonts w:ascii="Arial" w:eastAsia="Calibri" w:hAnsi="Arial" w:cs="Arial"/>
          <w:sz w:val="20"/>
          <w:szCs w:val="20"/>
        </w:rPr>
      </w:pPr>
      <w:r w:rsidRPr="00E55A11">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2"/>
        <w:gridCol w:w="4367"/>
        <w:gridCol w:w="3082"/>
        <w:gridCol w:w="2236"/>
      </w:tblGrid>
      <w:tr w:rsidR="00211D96" w:rsidRPr="00E55A11" w14:paraId="396CC442" w14:textId="77777777" w:rsidTr="005B7E62">
        <w:trPr>
          <w:trHeight w:val="545"/>
        </w:trPr>
        <w:tc>
          <w:tcPr>
            <w:tcW w:w="523" w:type="dxa"/>
          </w:tcPr>
          <w:p w14:paraId="4E819790" w14:textId="77777777" w:rsidR="00211D96" w:rsidRPr="00E55A11" w:rsidRDefault="00211D96" w:rsidP="00211D96">
            <w:pPr>
              <w:spacing w:after="120"/>
              <w:jc w:val="center"/>
              <w:rPr>
                <w:rFonts w:ascii="Arial" w:eastAsia="Calibri" w:hAnsi="Arial" w:cs="Arial"/>
                <w:b/>
                <w:bCs/>
              </w:rPr>
            </w:pPr>
            <w:r w:rsidRPr="00E55A11">
              <w:rPr>
                <w:rFonts w:ascii="Arial" w:eastAsia="Calibri" w:hAnsi="Arial" w:cs="Arial"/>
                <w:b/>
                <w:bCs/>
              </w:rPr>
              <w:t>LP</w:t>
            </w:r>
          </w:p>
        </w:tc>
        <w:tc>
          <w:tcPr>
            <w:tcW w:w="4439" w:type="dxa"/>
          </w:tcPr>
          <w:p w14:paraId="5CA05BF5" w14:textId="77777777" w:rsidR="00211D96" w:rsidRPr="00E55A11" w:rsidRDefault="00211D96" w:rsidP="00211D96">
            <w:pPr>
              <w:spacing w:after="120"/>
              <w:jc w:val="center"/>
              <w:rPr>
                <w:rFonts w:ascii="Arial" w:eastAsia="Calibri" w:hAnsi="Arial" w:cs="Arial"/>
                <w:b/>
                <w:bCs/>
              </w:rPr>
            </w:pPr>
            <w:r w:rsidRPr="00E55A11">
              <w:rPr>
                <w:rFonts w:ascii="Arial" w:eastAsia="Calibri" w:hAnsi="Arial" w:cs="Arial"/>
                <w:b/>
                <w:bCs/>
              </w:rPr>
              <w:t>Obowiązek</w:t>
            </w:r>
          </w:p>
        </w:tc>
        <w:tc>
          <w:tcPr>
            <w:tcW w:w="3119" w:type="dxa"/>
          </w:tcPr>
          <w:p w14:paraId="0EF4AE62" w14:textId="77777777" w:rsidR="00211D96" w:rsidRPr="00E55A11" w:rsidRDefault="00211D96" w:rsidP="00211D96">
            <w:pPr>
              <w:spacing w:after="120"/>
              <w:jc w:val="center"/>
              <w:rPr>
                <w:rFonts w:ascii="Arial" w:eastAsia="Calibri" w:hAnsi="Arial" w:cs="Arial"/>
                <w:b/>
                <w:bCs/>
              </w:rPr>
            </w:pPr>
            <w:r w:rsidRPr="00E55A11">
              <w:rPr>
                <w:rFonts w:ascii="Arial" w:eastAsia="Calibri" w:hAnsi="Arial" w:cs="Arial"/>
                <w:b/>
                <w:bCs/>
              </w:rPr>
              <w:t>Uchybienie</w:t>
            </w:r>
          </w:p>
        </w:tc>
        <w:tc>
          <w:tcPr>
            <w:tcW w:w="2126" w:type="dxa"/>
          </w:tcPr>
          <w:p w14:paraId="5BD29A0D" w14:textId="77777777" w:rsidR="00211D96" w:rsidRPr="00E55A11" w:rsidRDefault="00211D96" w:rsidP="00211D96">
            <w:pPr>
              <w:spacing w:after="120"/>
              <w:jc w:val="center"/>
              <w:rPr>
                <w:rFonts w:ascii="Arial" w:eastAsia="Calibri" w:hAnsi="Arial" w:cs="Arial"/>
                <w:b/>
                <w:bCs/>
              </w:rPr>
            </w:pPr>
            <w:r w:rsidRPr="00E55A11">
              <w:rPr>
                <w:rFonts w:ascii="Arial" w:eastAsia="Calibri" w:hAnsi="Arial" w:cs="Arial"/>
                <w:b/>
                <w:bCs/>
              </w:rPr>
              <w:t>Wielkość pomniejszenia kwoty dofinansowania</w:t>
            </w:r>
          </w:p>
        </w:tc>
      </w:tr>
      <w:tr w:rsidR="00211D96" w:rsidRPr="00E55A11" w14:paraId="05CEA12C" w14:textId="77777777" w:rsidTr="005B7E62">
        <w:tc>
          <w:tcPr>
            <w:tcW w:w="523" w:type="dxa"/>
          </w:tcPr>
          <w:p w14:paraId="1CB1E228" w14:textId="77777777" w:rsidR="00211D96" w:rsidRPr="00E55A11" w:rsidRDefault="00211D96" w:rsidP="00211D96">
            <w:pPr>
              <w:spacing w:after="120"/>
              <w:rPr>
                <w:rFonts w:ascii="Arial" w:eastAsia="Calibri" w:hAnsi="Arial" w:cs="Arial"/>
              </w:rPr>
            </w:pPr>
            <w:r w:rsidRPr="00E55A11">
              <w:rPr>
                <w:rFonts w:ascii="Arial" w:eastAsia="Calibri" w:hAnsi="Arial" w:cs="Arial"/>
              </w:rPr>
              <w:t>1.</w:t>
            </w:r>
          </w:p>
        </w:tc>
        <w:tc>
          <w:tcPr>
            <w:tcW w:w="4439" w:type="dxa"/>
          </w:tcPr>
          <w:p w14:paraId="6F3DEBA0"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 xml:space="preserve">Umieszczenia krótkiego opisu Projektu na stronie internetowej Beneficjenta, jeśli ją posiada. </w:t>
            </w:r>
          </w:p>
          <w:p w14:paraId="358543D3"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 xml:space="preserve">Opis projektu musi zawierać: </w:t>
            </w:r>
          </w:p>
          <w:p w14:paraId="5487C24E" w14:textId="77777777" w:rsidR="00211D96" w:rsidRPr="00E55A11" w:rsidRDefault="00211D96" w:rsidP="009D3F46">
            <w:pPr>
              <w:numPr>
                <w:ilvl w:val="0"/>
                <w:numId w:val="76"/>
              </w:numPr>
              <w:spacing w:after="120"/>
              <w:contextualSpacing/>
              <w:rPr>
                <w:rFonts w:ascii="Arial" w:eastAsia="Calibri" w:hAnsi="Arial" w:cs="Arial"/>
                <w:sz w:val="20"/>
                <w:szCs w:val="20"/>
              </w:rPr>
            </w:pPr>
            <w:r w:rsidRPr="00E55A11">
              <w:rPr>
                <w:rFonts w:ascii="Arial" w:eastAsia="Calibri" w:hAnsi="Arial" w:cs="Arial"/>
                <w:sz w:val="20"/>
                <w:szCs w:val="20"/>
              </w:rPr>
              <w:t xml:space="preserve">tytuł projektu lub jego skróconą nazwę, </w:t>
            </w:r>
          </w:p>
          <w:p w14:paraId="7735FD34" w14:textId="77777777" w:rsidR="00211D96" w:rsidRPr="00E55A11" w:rsidRDefault="00211D96" w:rsidP="009D3F46">
            <w:pPr>
              <w:numPr>
                <w:ilvl w:val="0"/>
                <w:numId w:val="76"/>
              </w:numPr>
              <w:spacing w:after="120"/>
              <w:contextualSpacing/>
              <w:rPr>
                <w:rFonts w:ascii="Arial" w:eastAsia="Calibri" w:hAnsi="Arial" w:cs="Arial"/>
                <w:sz w:val="20"/>
                <w:szCs w:val="20"/>
              </w:rPr>
            </w:pPr>
            <w:r w:rsidRPr="00E55A11">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6D3FB00B" w14:textId="77777777" w:rsidR="00211D96" w:rsidRPr="00E55A11" w:rsidRDefault="00211D96" w:rsidP="009D3F46">
            <w:pPr>
              <w:numPr>
                <w:ilvl w:val="0"/>
                <w:numId w:val="76"/>
              </w:numPr>
              <w:spacing w:after="120"/>
              <w:contextualSpacing/>
              <w:rPr>
                <w:rFonts w:ascii="Arial" w:eastAsia="Calibri" w:hAnsi="Arial" w:cs="Arial"/>
                <w:sz w:val="20"/>
                <w:szCs w:val="20"/>
              </w:rPr>
            </w:pPr>
            <w:r w:rsidRPr="00E55A11">
              <w:rPr>
                <w:rFonts w:ascii="Arial" w:eastAsia="Calibri" w:hAnsi="Arial" w:cs="Arial"/>
                <w:sz w:val="20"/>
                <w:szCs w:val="20"/>
              </w:rPr>
              <w:t xml:space="preserve">zadania, działania, które będą realizowane w ramach projektu (opis, co zostanie zrobione, ew. zakupione), </w:t>
            </w:r>
          </w:p>
          <w:p w14:paraId="3F519573" w14:textId="77777777" w:rsidR="00211D96" w:rsidRPr="00E55A11" w:rsidRDefault="00211D96" w:rsidP="009D3F46">
            <w:pPr>
              <w:numPr>
                <w:ilvl w:val="0"/>
                <w:numId w:val="76"/>
              </w:numPr>
              <w:spacing w:after="120"/>
              <w:contextualSpacing/>
              <w:rPr>
                <w:rFonts w:ascii="Arial" w:eastAsia="Calibri" w:hAnsi="Arial" w:cs="Arial"/>
                <w:sz w:val="20"/>
                <w:szCs w:val="20"/>
              </w:rPr>
            </w:pPr>
            <w:r w:rsidRPr="00E55A11">
              <w:rPr>
                <w:rFonts w:ascii="Arial" w:eastAsia="Calibri" w:hAnsi="Arial" w:cs="Arial"/>
                <w:sz w:val="20"/>
                <w:szCs w:val="20"/>
              </w:rPr>
              <w:t xml:space="preserve">grupy docelowe (do kogo skierowany jest projekt, kto z niego skorzysta), </w:t>
            </w:r>
          </w:p>
          <w:p w14:paraId="37DF3591" w14:textId="77777777" w:rsidR="00211D96" w:rsidRPr="00E55A11" w:rsidRDefault="00211D96" w:rsidP="009D3F46">
            <w:pPr>
              <w:numPr>
                <w:ilvl w:val="0"/>
                <w:numId w:val="76"/>
              </w:numPr>
              <w:spacing w:after="120"/>
              <w:contextualSpacing/>
              <w:rPr>
                <w:rFonts w:ascii="Arial" w:eastAsia="Calibri" w:hAnsi="Arial" w:cs="Arial"/>
                <w:sz w:val="20"/>
                <w:szCs w:val="20"/>
              </w:rPr>
            </w:pPr>
            <w:r w:rsidRPr="00E55A11">
              <w:rPr>
                <w:rFonts w:ascii="Arial" w:eastAsia="Calibri" w:hAnsi="Arial" w:cs="Arial"/>
                <w:sz w:val="20"/>
                <w:szCs w:val="20"/>
              </w:rPr>
              <w:t xml:space="preserve">cel lub cele projektu, </w:t>
            </w:r>
          </w:p>
          <w:p w14:paraId="0916DEE2" w14:textId="77777777" w:rsidR="00211D96" w:rsidRPr="00E55A11" w:rsidRDefault="00211D96" w:rsidP="009D3F46">
            <w:pPr>
              <w:numPr>
                <w:ilvl w:val="0"/>
                <w:numId w:val="76"/>
              </w:numPr>
              <w:spacing w:after="120"/>
              <w:contextualSpacing/>
              <w:rPr>
                <w:rFonts w:ascii="Arial" w:eastAsia="Calibri" w:hAnsi="Arial" w:cs="Arial"/>
                <w:sz w:val="20"/>
                <w:szCs w:val="20"/>
              </w:rPr>
            </w:pPr>
            <w:r w:rsidRPr="00E55A11">
              <w:rPr>
                <w:rFonts w:ascii="Arial" w:eastAsia="Calibri" w:hAnsi="Arial" w:cs="Arial"/>
                <w:sz w:val="20"/>
                <w:szCs w:val="20"/>
              </w:rPr>
              <w:t xml:space="preserve">efekty, rezultaty projektu (jeśli opis zadań, działań nie zawiera opisu efektów, rezultatów), </w:t>
            </w:r>
          </w:p>
          <w:p w14:paraId="4D714A75" w14:textId="77777777" w:rsidR="00211D96" w:rsidRPr="00E55A11" w:rsidRDefault="00211D96" w:rsidP="009D3F46">
            <w:pPr>
              <w:numPr>
                <w:ilvl w:val="0"/>
                <w:numId w:val="76"/>
              </w:numPr>
              <w:spacing w:after="120"/>
              <w:contextualSpacing/>
              <w:rPr>
                <w:rFonts w:ascii="Arial" w:eastAsia="Calibri" w:hAnsi="Arial" w:cs="Arial"/>
                <w:sz w:val="20"/>
                <w:szCs w:val="20"/>
              </w:rPr>
            </w:pPr>
            <w:r w:rsidRPr="00E55A11">
              <w:rPr>
                <w:rFonts w:ascii="Arial" w:eastAsia="Calibri" w:hAnsi="Arial" w:cs="Arial"/>
                <w:sz w:val="20"/>
                <w:szCs w:val="20"/>
              </w:rPr>
              <w:t xml:space="preserve">wartość </w:t>
            </w:r>
            <w:r w:rsidR="008370B1" w:rsidRPr="00E55A11">
              <w:rPr>
                <w:rFonts w:ascii="Arial" w:eastAsia="Calibri" w:hAnsi="Arial" w:cs="Arial"/>
                <w:sz w:val="20"/>
                <w:szCs w:val="20"/>
              </w:rPr>
              <w:t xml:space="preserve">wydatków kwalifikowalnych </w:t>
            </w:r>
            <w:r w:rsidRPr="00E55A11">
              <w:rPr>
                <w:rFonts w:ascii="Arial" w:eastAsia="Calibri" w:hAnsi="Arial" w:cs="Arial"/>
                <w:sz w:val="20"/>
                <w:szCs w:val="20"/>
              </w:rPr>
              <w:t xml:space="preserve">projektu, (łączny koszt) </w:t>
            </w:r>
          </w:p>
          <w:p w14:paraId="0E4259DA" w14:textId="77777777" w:rsidR="00211D96" w:rsidRPr="00E55A11" w:rsidRDefault="00211D96" w:rsidP="009D3F46">
            <w:pPr>
              <w:numPr>
                <w:ilvl w:val="0"/>
                <w:numId w:val="76"/>
              </w:numPr>
              <w:spacing w:after="120"/>
              <w:contextualSpacing/>
              <w:rPr>
                <w:rFonts w:ascii="Arial" w:eastAsia="Calibri" w:hAnsi="Arial" w:cs="Arial"/>
                <w:sz w:val="20"/>
                <w:szCs w:val="20"/>
              </w:rPr>
            </w:pPr>
            <w:r w:rsidRPr="00E55A11">
              <w:rPr>
                <w:rFonts w:ascii="Arial" w:eastAsia="Calibri" w:hAnsi="Arial" w:cs="Arial"/>
                <w:sz w:val="20"/>
                <w:szCs w:val="20"/>
              </w:rPr>
              <w:t>wysokość wkładu Funduszy Europejskich.</w:t>
            </w:r>
            <w:r w:rsidRPr="00E55A11" w:rsidDel="008D5B0E">
              <w:rPr>
                <w:rFonts w:ascii="Arial" w:eastAsia="Calibri" w:hAnsi="Arial" w:cs="Arial"/>
                <w:sz w:val="20"/>
                <w:szCs w:val="20"/>
              </w:rPr>
              <w:t xml:space="preserve"> </w:t>
            </w:r>
          </w:p>
          <w:p w14:paraId="227DB087"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(dotyczy: art. 50 ust. 1 lit. a rozporządzenia ogólnego; §…ust 2 pkt 4 umowy)</w:t>
            </w:r>
          </w:p>
        </w:tc>
        <w:tc>
          <w:tcPr>
            <w:tcW w:w="3119" w:type="dxa"/>
          </w:tcPr>
          <w:p w14:paraId="4AE9E496"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Brak opisu Projektu z informacją o fakcie otrzymania wsparcia finansowego z Unii Europejskiej</w:t>
            </w:r>
          </w:p>
          <w:p w14:paraId="09F33B84"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 xml:space="preserve">lub </w:t>
            </w:r>
          </w:p>
          <w:p w14:paraId="533EF571"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Brak w umieszczonym opisie Projektu informacji o fakcie otrzymania wsparcia finansowego z Unii Europejskiej</w:t>
            </w:r>
          </w:p>
        </w:tc>
        <w:tc>
          <w:tcPr>
            <w:tcW w:w="2126" w:type="dxa"/>
          </w:tcPr>
          <w:p w14:paraId="315ADCA0" w14:textId="77777777" w:rsidR="00211D96" w:rsidRPr="00E55A11" w:rsidRDefault="00211D96" w:rsidP="00211D96">
            <w:pPr>
              <w:spacing w:after="120"/>
              <w:jc w:val="center"/>
              <w:rPr>
                <w:rFonts w:ascii="Arial" w:eastAsia="Calibri" w:hAnsi="Arial" w:cs="Arial"/>
                <w:sz w:val="20"/>
                <w:szCs w:val="20"/>
              </w:rPr>
            </w:pPr>
            <w:r w:rsidRPr="00E55A11">
              <w:rPr>
                <w:rFonts w:ascii="Arial" w:eastAsia="Calibri" w:hAnsi="Arial" w:cs="Arial"/>
                <w:sz w:val="20"/>
                <w:szCs w:val="20"/>
              </w:rPr>
              <w:t>0,5%</w:t>
            </w:r>
          </w:p>
        </w:tc>
      </w:tr>
      <w:tr w:rsidR="00211D96" w:rsidRPr="00E55A11" w14:paraId="3572B6C8" w14:textId="77777777" w:rsidTr="005B7E62">
        <w:tc>
          <w:tcPr>
            <w:tcW w:w="523" w:type="dxa"/>
          </w:tcPr>
          <w:p w14:paraId="6309CD8E" w14:textId="77777777" w:rsidR="00211D96" w:rsidRPr="00E55A11" w:rsidRDefault="00211D96" w:rsidP="00211D96">
            <w:pPr>
              <w:spacing w:after="120"/>
              <w:rPr>
                <w:rFonts w:ascii="Arial" w:eastAsia="Calibri" w:hAnsi="Arial" w:cs="Arial"/>
              </w:rPr>
            </w:pPr>
            <w:r w:rsidRPr="00E55A11">
              <w:rPr>
                <w:rFonts w:ascii="Arial" w:eastAsia="Calibri" w:hAnsi="Arial" w:cs="Arial"/>
              </w:rPr>
              <w:t>2.</w:t>
            </w:r>
          </w:p>
        </w:tc>
        <w:tc>
          <w:tcPr>
            <w:tcW w:w="4439" w:type="dxa"/>
          </w:tcPr>
          <w:p w14:paraId="0A1F9FC0"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 xml:space="preserve">Umieszczenia krótkiego opisu Projektu na stronach mediów społecznościowych Beneficjenta, jeśli je posiada. </w:t>
            </w:r>
          </w:p>
          <w:p w14:paraId="7A403016"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 xml:space="preserve">Opis projektu musi zawierać: </w:t>
            </w:r>
          </w:p>
          <w:p w14:paraId="0B81A3B2" w14:textId="77777777" w:rsidR="00211D96" w:rsidRPr="00E55A11" w:rsidRDefault="00211D96" w:rsidP="009D3F46">
            <w:pPr>
              <w:numPr>
                <w:ilvl w:val="0"/>
                <w:numId w:val="77"/>
              </w:numPr>
              <w:spacing w:after="120"/>
              <w:contextualSpacing/>
              <w:rPr>
                <w:rFonts w:ascii="Arial" w:eastAsia="Calibri" w:hAnsi="Arial" w:cs="Arial"/>
                <w:sz w:val="20"/>
                <w:szCs w:val="20"/>
              </w:rPr>
            </w:pPr>
            <w:r w:rsidRPr="00E55A11">
              <w:rPr>
                <w:rFonts w:ascii="Arial" w:eastAsia="Calibri" w:hAnsi="Arial" w:cs="Arial"/>
                <w:sz w:val="20"/>
                <w:szCs w:val="20"/>
              </w:rPr>
              <w:t xml:space="preserve">tytuł projektu lub jego skróconą nazwę, </w:t>
            </w:r>
          </w:p>
          <w:p w14:paraId="0771A621" w14:textId="77777777" w:rsidR="00211D96" w:rsidRPr="00E55A11" w:rsidRDefault="00211D96" w:rsidP="009D3F46">
            <w:pPr>
              <w:numPr>
                <w:ilvl w:val="0"/>
                <w:numId w:val="77"/>
              </w:numPr>
              <w:spacing w:after="120"/>
              <w:contextualSpacing/>
              <w:rPr>
                <w:rFonts w:ascii="Arial" w:eastAsia="Calibri" w:hAnsi="Arial" w:cs="Arial"/>
                <w:sz w:val="20"/>
                <w:szCs w:val="20"/>
              </w:rPr>
            </w:pPr>
            <w:r w:rsidRPr="00E55A11">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2DFEF7E3" w14:textId="77777777" w:rsidR="00211D96" w:rsidRPr="00E55A11" w:rsidRDefault="00211D96" w:rsidP="009D3F46">
            <w:pPr>
              <w:numPr>
                <w:ilvl w:val="0"/>
                <w:numId w:val="77"/>
              </w:numPr>
              <w:spacing w:after="120"/>
              <w:contextualSpacing/>
              <w:rPr>
                <w:rFonts w:ascii="Arial" w:eastAsia="Calibri" w:hAnsi="Arial" w:cs="Arial"/>
                <w:sz w:val="20"/>
                <w:szCs w:val="20"/>
              </w:rPr>
            </w:pPr>
            <w:r w:rsidRPr="00E55A11">
              <w:rPr>
                <w:rFonts w:ascii="Arial" w:eastAsia="Calibri" w:hAnsi="Arial" w:cs="Arial"/>
                <w:sz w:val="20"/>
                <w:szCs w:val="20"/>
              </w:rPr>
              <w:t xml:space="preserve">zadania, działania,, które będą realizowane w ramach projektu (opis, co zostanie zrobione, ew. zakupione), </w:t>
            </w:r>
          </w:p>
          <w:p w14:paraId="29788646" w14:textId="77777777" w:rsidR="00211D96" w:rsidRPr="00E55A11" w:rsidRDefault="00211D96" w:rsidP="009D3F46">
            <w:pPr>
              <w:numPr>
                <w:ilvl w:val="0"/>
                <w:numId w:val="77"/>
              </w:numPr>
              <w:spacing w:after="120"/>
              <w:contextualSpacing/>
              <w:rPr>
                <w:rFonts w:ascii="Arial" w:eastAsia="Calibri" w:hAnsi="Arial" w:cs="Arial"/>
                <w:sz w:val="20"/>
                <w:szCs w:val="20"/>
              </w:rPr>
            </w:pPr>
            <w:r w:rsidRPr="00E55A11">
              <w:rPr>
                <w:rFonts w:ascii="Arial" w:eastAsia="Calibri" w:hAnsi="Arial" w:cs="Arial"/>
                <w:sz w:val="20"/>
                <w:szCs w:val="20"/>
              </w:rPr>
              <w:t xml:space="preserve">grupy docelowe (do kogo skierowany jest projekt, kto z niego skorzysta), </w:t>
            </w:r>
          </w:p>
          <w:p w14:paraId="0FC3F7DC" w14:textId="77777777" w:rsidR="00211D96" w:rsidRPr="00E55A11" w:rsidRDefault="00211D96" w:rsidP="009D3F46">
            <w:pPr>
              <w:numPr>
                <w:ilvl w:val="0"/>
                <w:numId w:val="77"/>
              </w:numPr>
              <w:spacing w:after="120"/>
              <w:contextualSpacing/>
              <w:rPr>
                <w:rFonts w:ascii="Arial" w:eastAsia="Calibri" w:hAnsi="Arial" w:cs="Arial"/>
                <w:sz w:val="20"/>
                <w:szCs w:val="20"/>
              </w:rPr>
            </w:pPr>
            <w:r w:rsidRPr="00E55A11">
              <w:rPr>
                <w:rFonts w:ascii="Arial" w:eastAsia="Calibri" w:hAnsi="Arial" w:cs="Arial"/>
                <w:sz w:val="20"/>
                <w:szCs w:val="20"/>
              </w:rPr>
              <w:t xml:space="preserve">cel lub cele projektu, </w:t>
            </w:r>
          </w:p>
          <w:p w14:paraId="6C0870E3" w14:textId="77777777" w:rsidR="00211D96" w:rsidRPr="00E55A11" w:rsidRDefault="00211D96" w:rsidP="009D3F46">
            <w:pPr>
              <w:numPr>
                <w:ilvl w:val="0"/>
                <w:numId w:val="77"/>
              </w:numPr>
              <w:spacing w:after="120"/>
              <w:contextualSpacing/>
              <w:rPr>
                <w:rFonts w:ascii="Arial" w:eastAsia="Calibri" w:hAnsi="Arial" w:cs="Arial"/>
                <w:sz w:val="20"/>
                <w:szCs w:val="20"/>
              </w:rPr>
            </w:pPr>
            <w:r w:rsidRPr="00E55A11">
              <w:rPr>
                <w:rFonts w:ascii="Arial" w:eastAsia="Calibri" w:hAnsi="Arial" w:cs="Arial"/>
                <w:sz w:val="20"/>
                <w:szCs w:val="20"/>
              </w:rPr>
              <w:lastRenderedPageBreak/>
              <w:t xml:space="preserve">efekty, rezultaty projektu (jeśli opis zadań, działań nie zawiera opisu efektów, rezultatów), </w:t>
            </w:r>
          </w:p>
          <w:p w14:paraId="1ADF96A0" w14:textId="77777777" w:rsidR="00211D96" w:rsidRPr="00E55A11" w:rsidRDefault="00211D96" w:rsidP="009D3F46">
            <w:pPr>
              <w:numPr>
                <w:ilvl w:val="0"/>
                <w:numId w:val="77"/>
              </w:numPr>
              <w:spacing w:after="120"/>
              <w:contextualSpacing/>
              <w:rPr>
                <w:rFonts w:ascii="Arial" w:eastAsia="Calibri" w:hAnsi="Arial" w:cs="Arial"/>
                <w:sz w:val="20"/>
                <w:szCs w:val="20"/>
              </w:rPr>
            </w:pPr>
            <w:r w:rsidRPr="00E55A11">
              <w:rPr>
                <w:rFonts w:ascii="Arial" w:eastAsia="Calibri" w:hAnsi="Arial" w:cs="Arial"/>
                <w:sz w:val="20"/>
                <w:szCs w:val="20"/>
              </w:rPr>
              <w:t xml:space="preserve">wartość </w:t>
            </w:r>
            <w:r w:rsidR="008370B1" w:rsidRPr="00E55A11">
              <w:rPr>
                <w:rFonts w:ascii="Arial" w:eastAsia="Calibri" w:hAnsi="Arial" w:cs="Arial"/>
                <w:sz w:val="20"/>
                <w:szCs w:val="20"/>
              </w:rPr>
              <w:t xml:space="preserve">wydatków kwalifikowalnych </w:t>
            </w:r>
            <w:r w:rsidRPr="00E55A11">
              <w:rPr>
                <w:rFonts w:ascii="Arial" w:eastAsia="Calibri" w:hAnsi="Arial" w:cs="Arial"/>
                <w:sz w:val="20"/>
                <w:szCs w:val="20"/>
              </w:rPr>
              <w:t>projektu,  (łączny koszt)</w:t>
            </w:r>
          </w:p>
          <w:p w14:paraId="0EA229CE" w14:textId="77777777" w:rsidR="00211D96" w:rsidRPr="00E55A11" w:rsidRDefault="00211D96" w:rsidP="009D3F46">
            <w:pPr>
              <w:numPr>
                <w:ilvl w:val="0"/>
                <w:numId w:val="77"/>
              </w:numPr>
              <w:spacing w:after="120"/>
              <w:contextualSpacing/>
              <w:rPr>
                <w:rFonts w:ascii="Arial" w:eastAsia="Calibri" w:hAnsi="Arial" w:cs="Arial"/>
                <w:sz w:val="20"/>
                <w:szCs w:val="20"/>
              </w:rPr>
            </w:pPr>
            <w:r w:rsidRPr="00E55A11">
              <w:rPr>
                <w:rFonts w:ascii="Arial" w:eastAsia="Calibri" w:hAnsi="Arial" w:cs="Arial"/>
                <w:sz w:val="20"/>
                <w:szCs w:val="20"/>
              </w:rPr>
              <w:t>wysokość wkładu Funduszy Europejskich.</w:t>
            </w:r>
            <w:r w:rsidRPr="00E55A11" w:rsidDel="008D5B0E">
              <w:rPr>
                <w:rFonts w:ascii="Arial" w:eastAsia="Calibri" w:hAnsi="Arial" w:cs="Arial"/>
                <w:sz w:val="20"/>
                <w:szCs w:val="20"/>
              </w:rPr>
              <w:t xml:space="preserve"> </w:t>
            </w:r>
          </w:p>
          <w:p w14:paraId="7E2A87B8"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(dotyczy: art. 50 ust. 1 lit. a rozporządzenia ogólnego; §…ust 2 pkt 4 umowy)</w:t>
            </w:r>
          </w:p>
        </w:tc>
        <w:tc>
          <w:tcPr>
            <w:tcW w:w="3119" w:type="dxa"/>
          </w:tcPr>
          <w:p w14:paraId="40A58D6A"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lastRenderedPageBreak/>
              <w:t>Brak opisu projektu z informacją o fakcie otrzymania wsparcia finansowego z Unii Europejskiej</w:t>
            </w:r>
          </w:p>
          <w:p w14:paraId="2A2EE0D1"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 xml:space="preserve">lub </w:t>
            </w:r>
          </w:p>
          <w:p w14:paraId="63738C70"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Brak informacji o fakcie otrzymania wsparcia finansowego z Unii Europejskiej</w:t>
            </w:r>
          </w:p>
        </w:tc>
        <w:tc>
          <w:tcPr>
            <w:tcW w:w="2126" w:type="dxa"/>
          </w:tcPr>
          <w:p w14:paraId="62DF8EB6" w14:textId="77777777" w:rsidR="00211D96" w:rsidRPr="00E55A11" w:rsidRDefault="00211D96" w:rsidP="00211D96">
            <w:pPr>
              <w:spacing w:after="120"/>
              <w:jc w:val="center"/>
              <w:rPr>
                <w:rFonts w:ascii="Arial" w:eastAsia="Calibri" w:hAnsi="Arial" w:cs="Arial"/>
                <w:sz w:val="20"/>
                <w:szCs w:val="20"/>
              </w:rPr>
            </w:pPr>
            <w:r w:rsidRPr="00E55A11">
              <w:rPr>
                <w:rFonts w:ascii="Arial" w:eastAsia="Calibri" w:hAnsi="Arial" w:cs="Arial"/>
                <w:sz w:val="20"/>
                <w:szCs w:val="20"/>
              </w:rPr>
              <w:t>0,5%</w:t>
            </w:r>
          </w:p>
        </w:tc>
      </w:tr>
      <w:tr w:rsidR="00211D96" w:rsidRPr="00E55A11" w14:paraId="43E36E89" w14:textId="77777777" w:rsidTr="005B7E62">
        <w:tc>
          <w:tcPr>
            <w:tcW w:w="523" w:type="dxa"/>
          </w:tcPr>
          <w:p w14:paraId="0CDAE842" w14:textId="77777777" w:rsidR="00211D96" w:rsidRPr="00E55A11" w:rsidRDefault="00211D96" w:rsidP="00211D96">
            <w:pPr>
              <w:spacing w:after="120"/>
              <w:rPr>
                <w:rFonts w:ascii="Arial" w:eastAsia="Calibri" w:hAnsi="Arial" w:cs="Arial"/>
              </w:rPr>
            </w:pPr>
            <w:r w:rsidRPr="00E55A11">
              <w:rPr>
                <w:rFonts w:ascii="Arial" w:eastAsia="Calibri" w:hAnsi="Arial" w:cs="Arial"/>
              </w:rPr>
              <w:t>3.</w:t>
            </w:r>
          </w:p>
        </w:tc>
        <w:tc>
          <w:tcPr>
            <w:tcW w:w="4439" w:type="dxa"/>
          </w:tcPr>
          <w:p w14:paraId="450CD809" w14:textId="77777777" w:rsidR="00211D96" w:rsidRPr="00E55A11" w:rsidRDefault="00211D96" w:rsidP="00211D96">
            <w:pPr>
              <w:spacing w:after="120" w:line="276" w:lineRule="auto"/>
              <w:rPr>
                <w:rFonts w:ascii="Arial" w:eastAsia="Calibri" w:hAnsi="Arial" w:cs="Arial"/>
                <w:sz w:val="20"/>
                <w:szCs w:val="20"/>
              </w:rPr>
            </w:pPr>
            <w:r w:rsidRPr="00E55A11">
              <w:rPr>
                <w:rFonts w:ascii="Arial" w:eastAsia="Calibri" w:hAnsi="Arial" w:cs="Arial"/>
                <w:sz w:val="20"/>
                <w:szCs w:val="20"/>
              </w:rPr>
              <w:t>Umieszczenie w widoczny sposób znaku Funduszy Europejskich, znaku barw Rzeczypospolitej Polskiej (jeśli dotyczy; wersja pełnokolorowa) i znaku Unii Europejskiej na:</w:t>
            </w:r>
          </w:p>
          <w:p w14:paraId="18C8A39E" w14:textId="77777777" w:rsidR="00211D96" w:rsidRPr="00E55A11" w:rsidRDefault="00211D96" w:rsidP="009D3F46">
            <w:pPr>
              <w:numPr>
                <w:ilvl w:val="0"/>
                <w:numId w:val="78"/>
              </w:numPr>
              <w:spacing w:after="120" w:line="276" w:lineRule="auto"/>
              <w:contextualSpacing/>
              <w:rPr>
                <w:rFonts w:ascii="Arial" w:eastAsia="Calibri" w:hAnsi="Arial" w:cs="Arial"/>
                <w:sz w:val="20"/>
                <w:szCs w:val="20"/>
              </w:rPr>
            </w:pPr>
            <w:r w:rsidRPr="00E55A11">
              <w:rPr>
                <w:rFonts w:ascii="Arial" w:eastAsia="Calibri" w:hAnsi="Arial" w:cs="Arial"/>
                <w:sz w:val="20"/>
                <w:szCs w:val="20"/>
              </w:rPr>
              <w:t>wszystkich prowadzonych działaniach informacyjnych i promocyjnych dotyczących Projektu,</w:t>
            </w:r>
          </w:p>
          <w:p w14:paraId="6439AFC6" w14:textId="77777777" w:rsidR="00211D96" w:rsidRPr="00E55A11" w:rsidRDefault="00211D96" w:rsidP="009D3F46">
            <w:pPr>
              <w:numPr>
                <w:ilvl w:val="0"/>
                <w:numId w:val="78"/>
              </w:numPr>
              <w:spacing w:after="120" w:line="276" w:lineRule="auto"/>
              <w:contextualSpacing/>
              <w:rPr>
                <w:rFonts w:ascii="Arial" w:eastAsia="Calibri" w:hAnsi="Arial" w:cs="Arial"/>
                <w:sz w:val="20"/>
                <w:szCs w:val="20"/>
              </w:rPr>
            </w:pPr>
            <w:r w:rsidRPr="00E55A11">
              <w:rPr>
                <w:rFonts w:ascii="Arial" w:eastAsia="Calibri" w:hAnsi="Arial" w:cs="Arial"/>
                <w:sz w:val="20"/>
                <w:szCs w:val="20"/>
              </w:rPr>
              <w:t>wszystkich dokumentach i materiałach (m.in. produkty drukowane lub cyfrowe) podawanych do wiadomości publicznej,</w:t>
            </w:r>
          </w:p>
          <w:p w14:paraId="141934CB" w14:textId="77777777" w:rsidR="00211D96" w:rsidRPr="00E55A11" w:rsidRDefault="00211D96" w:rsidP="009D3F46">
            <w:pPr>
              <w:numPr>
                <w:ilvl w:val="0"/>
                <w:numId w:val="78"/>
              </w:numPr>
              <w:spacing w:after="120" w:line="276" w:lineRule="auto"/>
              <w:contextualSpacing/>
              <w:rPr>
                <w:rFonts w:ascii="Arial" w:eastAsia="Calibri" w:hAnsi="Arial" w:cs="Arial"/>
                <w:sz w:val="20"/>
                <w:szCs w:val="20"/>
              </w:rPr>
            </w:pPr>
            <w:r w:rsidRPr="00E55A11">
              <w:rPr>
                <w:rFonts w:ascii="Arial" w:eastAsia="Calibri" w:hAnsi="Arial" w:cs="Arial"/>
                <w:sz w:val="20"/>
                <w:szCs w:val="20"/>
              </w:rPr>
              <w:t>wszystkich dokumentach i materiałach dla osób i podmiotów uczestniczących w Projekcie,</w:t>
            </w:r>
          </w:p>
          <w:p w14:paraId="260B1EDF"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(dotyczy: art. 50 ust. 1 lit. b rozporządzenia ogólnego; §…ust 2 pkt 1 umowy)</w:t>
            </w:r>
          </w:p>
        </w:tc>
        <w:tc>
          <w:tcPr>
            <w:tcW w:w="3119" w:type="dxa"/>
          </w:tcPr>
          <w:p w14:paraId="13AC23A9"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4DE0CB48" w14:textId="77777777" w:rsidR="00211D96" w:rsidRPr="00E55A11" w:rsidRDefault="00211D96" w:rsidP="00211D96">
            <w:pPr>
              <w:spacing w:after="120"/>
              <w:jc w:val="center"/>
              <w:rPr>
                <w:rFonts w:ascii="Arial" w:eastAsia="Calibri" w:hAnsi="Arial" w:cs="Arial"/>
                <w:sz w:val="20"/>
                <w:szCs w:val="20"/>
              </w:rPr>
            </w:pPr>
            <w:r w:rsidRPr="00E55A11">
              <w:rPr>
                <w:rFonts w:ascii="Arial" w:eastAsia="Calibri" w:hAnsi="Arial" w:cs="Arial"/>
                <w:sz w:val="20"/>
                <w:szCs w:val="20"/>
              </w:rPr>
              <w:t>0,25%</w:t>
            </w:r>
          </w:p>
        </w:tc>
      </w:tr>
      <w:tr w:rsidR="00211D96" w:rsidRPr="00E55A11" w14:paraId="6F1C6BA9" w14:textId="77777777" w:rsidTr="005B7E62">
        <w:tc>
          <w:tcPr>
            <w:tcW w:w="523" w:type="dxa"/>
            <w:vMerge w:val="restart"/>
          </w:tcPr>
          <w:p w14:paraId="07144E65" w14:textId="77777777" w:rsidR="00211D96" w:rsidRPr="00E55A11" w:rsidRDefault="00211D96" w:rsidP="00211D96">
            <w:pPr>
              <w:spacing w:after="120"/>
              <w:rPr>
                <w:rFonts w:ascii="Arial" w:eastAsia="Calibri" w:hAnsi="Arial" w:cs="Arial"/>
              </w:rPr>
            </w:pPr>
            <w:r w:rsidRPr="00E55A11">
              <w:rPr>
                <w:rFonts w:ascii="Arial" w:eastAsia="Calibri" w:hAnsi="Arial" w:cs="Arial"/>
              </w:rPr>
              <w:t>4.</w:t>
            </w:r>
          </w:p>
        </w:tc>
        <w:tc>
          <w:tcPr>
            <w:tcW w:w="4439" w:type="dxa"/>
            <w:vMerge w:val="restart"/>
          </w:tcPr>
          <w:p w14:paraId="31103D41"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570AA1CE" w14:textId="77777777" w:rsidR="00211D96" w:rsidRPr="00E55A11" w:rsidRDefault="00211D96" w:rsidP="00211D96">
            <w:pPr>
              <w:spacing w:after="120"/>
              <w:rPr>
                <w:rFonts w:ascii="Arial" w:eastAsia="Calibri" w:hAnsi="Arial" w:cs="Arial"/>
                <w:sz w:val="20"/>
                <w:szCs w:val="20"/>
              </w:rPr>
            </w:pPr>
          </w:p>
          <w:p w14:paraId="4DEE48B5"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(dotyczy: art. 50 ust. 1 lit. c rozporządzenia ogólnego; §…ust 2 pkt 2 umowy)</w:t>
            </w:r>
          </w:p>
        </w:tc>
        <w:tc>
          <w:tcPr>
            <w:tcW w:w="3119" w:type="dxa"/>
          </w:tcPr>
          <w:p w14:paraId="49681EAC"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 xml:space="preserve">Nieumieszczenie tablicy </w:t>
            </w:r>
          </w:p>
          <w:p w14:paraId="3A6D7AEF" w14:textId="77777777" w:rsidR="00211D96" w:rsidRPr="00E55A11" w:rsidRDefault="00211D96" w:rsidP="00211D96">
            <w:pPr>
              <w:spacing w:after="120"/>
              <w:rPr>
                <w:rFonts w:ascii="Arial" w:eastAsia="Calibri" w:hAnsi="Arial" w:cs="Arial"/>
                <w:sz w:val="20"/>
                <w:szCs w:val="20"/>
              </w:rPr>
            </w:pPr>
          </w:p>
        </w:tc>
        <w:tc>
          <w:tcPr>
            <w:tcW w:w="2126" w:type="dxa"/>
          </w:tcPr>
          <w:p w14:paraId="1512037C" w14:textId="77777777" w:rsidR="00211D96" w:rsidRPr="00E55A11" w:rsidRDefault="00211D96" w:rsidP="00211D96">
            <w:pPr>
              <w:spacing w:after="120"/>
              <w:jc w:val="center"/>
              <w:rPr>
                <w:rFonts w:ascii="Arial" w:eastAsia="Calibri" w:hAnsi="Arial" w:cs="Arial"/>
                <w:sz w:val="20"/>
                <w:szCs w:val="20"/>
              </w:rPr>
            </w:pPr>
            <w:r w:rsidRPr="00E55A11">
              <w:rPr>
                <w:rFonts w:ascii="Arial" w:eastAsia="Calibri" w:hAnsi="Arial" w:cs="Arial"/>
                <w:sz w:val="20"/>
                <w:szCs w:val="20"/>
              </w:rPr>
              <w:t>0,5%</w:t>
            </w:r>
          </w:p>
        </w:tc>
      </w:tr>
      <w:tr w:rsidR="00211D96" w:rsidRPr="00E55A11" w14:paraId="71A9CAF0" w14:textId="77777777" w:rsidTr="005B7E62">
        <w:tc>
          <w:tcPr>
            <w:tcW w:w="523" w:type="dxa"/>
            <w:vMerge/>
          </w:tcPr>
          <w:p w14:paraId="305B1467" w14:textId="77777777" w:rsidR="00211D96" w:rsidRPr="00E55A11" w:rsidRDefault="00211D96" w:rsidP="00211D96">
            <w:pPr>
              <w:spacing w:after="120"/>
              <w:rPr>
                <w:rFonts w:ascii="Arial" w:eastAsia="Calibri" w:hAnsi="Arial" w:cs="Arial"/>
              </w:rPr>
            </w:pPr>
          </w:p>
        </w:tc>
        <w:tc>
          <w:tcPr>
            <w:tcW w:w="4439" w:type="dxa"/>
            <w:vMerge/>
          </w:tcPr>
          <w:p w14:paraId="312A7D60" w14:textId="77777777" w:rsidR="00211D96" w:rsidRPr="00E55A11" w:rsidRDefault="00211D96" w:rsidP="00211D96">
            <w:pPr>
              <w:spacing w:after="120"/>
              <w:rPr>
                <w:rFonts w:ascii="Arial" w:eastAsia="Calibri" w:hAnsi="Arial" w:cs="Arial"/>
                <w:sz w:val="20"/>
                <w:szCs w:val="20"/>
              </w:rPr>
            </w:pPr>
          </w:p>
        </w:tc>
        <w:tc>
          <w:tcPr>
            <w:tcW w:w="3119" w:type="dxa"/>
          </w:tcPr>
          <w:p w14:paraId="46188A11"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 xml:space="preserve">Umieszczenie tablicy informacyjnej niezgodnie z wzorem określonym w załączniku nr… do </w:t>
            </w:r>
            <w:proofErr w:type="spellStart"/>
            <w:r w:rsidRPr="00E55A11">
              <w:rPr>
                <w:rFonts w:ascii="Arial" w:eastAsia="Calibri" w:hAnsi="Arial" w:cs="Arial"/>
                <w:sz w:val="20"/>
                <w:szCs w:val="20"/>
              </w:rPr>
              <w:t>UoD</w:t>
            </w:r>
            <w:proofErr w:type="spellEnd"/>
          </w:p>
          <w:p w14:paraId="36757EE0"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lub</w:t>
            </w:r>
          </w:p>
          <w:p w14:paraId="549122E7"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Umieszczenie tablicy informacyjnej w miejscu niewidocznym lub mało widocznym dla społeczeństwa</w:t>
            </w:r>
          </w:p>
        </w:tc>
        <w:tc>
          <w:tcPr>
            <w:tcW w:w="2126" w:type="dxa"/>
          </w:tcPr>
          <w:p w14:paraId="5EF4D55A" w14:textId="77777777" w:rsidR="00211D96" w:rsidRPr="00E55A11" w:rsidRDefault="00211D96" w:rsidP="00211D96">
            <w:pPr>
              <w:spacing w:after="120"/>
              <w:jc w:val="center"/>
              <w:rPr>
                <w:rFonts w:ascii="Arial" w:eastAsia="Calibri" w:hAnsi="Arial" w:cs="Arial"/>
                <w:sz w:val="20"/>
                <w:szCs w:val="20"/>
              </w:rPr>
            </w:pPr>
            <w:r w:rsidRPr="00E55A11">
              <w:rPr>
                <w:rFonts w:ascii="Arial" w:eastAsia="Calibri" w:hAnsi="Arial" w:cs="Arial"/>
                <w:sz w:val="20"/>
                <w:szCs w:val="20"/>
              </w:rPr>
              <w:t>0,25%</w:t>
            </w:r>
          </w:p>
        </w:tc>
      </w:tr>
      <w:tr w:rsidR="00211D96" w:rsidRPr="00E55A11" w14:paraId="7B41B8A2" w14:textId="77777777" w:rsidTr="005B7E62">
        <w:tc>
          <w:tcPr>
            <w:tcW w:w="523" w:type="dxa"/>
            <w:vMerge w:val="restart"/>
          </w:tcPr>
          <w:p w14:paraId="19DB52F3" w14:textId="77777777" w:rsidR="00211D96" w:rsidRPr="00E55A11" w:rsidRDefault="00211D96" w:rsidP="00211D96">
            <w:pPr>
              <w:spacing w:after="120"/>
              <w:rPr>
                <w:rFonts w:ascii="Arial" w:eastAsia="Calibri" w:hAnsi="Arial" w:cs="Arial"/>
              </w:rPr>
            </w:pPr>
            <w:r w:rsidRPr="00E55A11">
              <w:rPr>
                <w:rFonts w:ascii="Arial" w:eastAsia="Calibri" w:hAnsi="Arial" w:cs="Arial"/>
              </w:rPr>
              <w:t>5.</w:t>
            </w:r>
          </w:p>
        </w:tc>
        <w:tc>
          <w:tcPr>
            <w:tcW w:w="4439" w:type="dxa"/>
            <w:vMerge w:val="restart"/>
          </w:tcPr>
          <w:p w14:paraId="0E09EE33"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2E03DDAA"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(dotyczy: art. 50 ust. 1 lit. d rozporządzenia ogólnego; §…ust 2 pkt 3 umowy)</w:t>
            </w:r>
          </w:p>
        </w:tc>
        <w:tc>
          <w:tcPr>
            <w:tcW w:w="3119" w:type="dxa"/>
          </w:tcPr>
          <w:p w14:paraId="655B9301"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Nieumieszczenie przynajmniej jednego plakatu lub elektronicznego wyświetlacza</w:t>
            </w:r>
          </w:p>
          <w:p w14:paraId="05237BD0" w14:textId="77777777" w:rsidR="00211D96" w:rsidRPr="00E55A11" w:rsidRDefault="00211D96" w:rsidP="00211D96">
            <w:pPr>
              <w:spacing w:after="120"/>
              <w:rPr>
                <w:rFonts w:ascii="Arial" w:eastAsia="Calibri" w:hAnsi="Arial" w:cs="Arial"/>
                <w:sz w:val="20"/>
                <w:szCs w:val="20"/>
              </w:rPr>
            </w:pPr>
          </w:p>
        </w:tc>
        <w:tc>
          <w:tcPr>
            <w:tcW w:w="2126" w:type="dxa"/>
          </w:tcPr>
          <w:p w14:paraId="3D518400" w14:textId="77777777" w:rsidR="00211D96" w:rsidRPr="00E55A11" w:rsidRDefault="00211D96" w:rsidP="00211D96">
            <w:pPr>
              <w:spacing w:after="120"/>
              <w:jc w:val="center"/>
              <w:rPr>
                <w:rFonts w:ascii="Arial" w:eastAsia="Calibri" w:hAnsi="Arial" w:cs="Arial"/>
                <w:sz w:val="20"/>
                <w:szCs w:val="20"/>
              </w:rPr>
            </w:pPr>
            <w:r w:rsidRPr="00E55A11">
              <w:rPr>
                <w:rFonts w:ascii="Arial" w:eastAsia="Calibri" w:hAnsi="Arial" w:cs="Arial"/>
                <w:sz w:val="20"/>
                <w:szCs w:val="20"/>
              </w:rPr>
              <w:t>0,5%</w:t>
            </w:r>
          </w:p>
        </w:tc>
      </w:tr>
      <w:tr w:rsidR="00211D96" w:rsidRPr="00E55A11" w14:paraId="6D6D82B5" w14:textId="77777777" w:rsidTr="005B7E62">
        <w:tc>
          <w:tcPr>
            <w:tcW w:w="523" w:type="dxa"/>
            <w:vMerge/>
          </w:tcPr>
          <w:p w14:paraId="23550761" w14:textId="77777777" w:rsidR="00211D96" w:rsidRPr="00E55A11" w:rsidRDefault="00211D96" w:rsidP="00211D96">
            <w:pPr>
              <w:spacing w:after="120"/>
              <w:rPr>
                <w:rFonts w:ascii="Arial" w:eastAsia="Calibri" w:hAnsi="Arial" w:cs="Arial"/>
              </w:rPr>
            </w:pPr>
          </w:p>
        </w:tc>
        <w:tc>
          <w:tcPr>
            <w:tcW w:w="4439" w:type="dxa"/>
            <w:vMerge/>
          </w:tcPr>
          <w:p w14:paraId="1008D6B4" w14:textId="77777777" w:rsidR="00211D96" w:rsidRPr="00E55A11" w:rsidRDefault="00211D96" w:rsidP="00211D96">
            <w:pPr>
              <w:spacing w:after="120"/>
              <w:rPr>
                <w:rFonts w:ascii="Arial" w:eastAsia="Calibri" w:hAnsi="Arial" w:cs="Arial"/>
                <w:sz w:val="20"/>
                <w:szCs w:val="20"/>
              </w:rPr>
            </w:pPr>
          </w:p>
        </w:tc>
        <w:tc>
          <w:tcPr>
            <w:tcW w:w="3119" w:type="dxa"/>
          </w:tcPr>
          <w:p w14:paraId="3E216F4A"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E55A11">
              <w:rPr>
                <w:rFonts w:ascii="Arial" w:eastAsia="Calibri" w:hAnsi="Arial" w:cs="Arial"/>
                <w:sz w:val="20"/>
                <w:szCs w:val="20"/>
              </w:rPr>
              <w:t>UoD</w:t>
            </w:r>
            <w:proofErr w:type="spellEnd"/>
          </w:p>
          <w:p w14:paraId="23B730B1"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lastRenderedPageBreak/>
              <w:t>lub</w:t>
            </w:r>
          </w:p>
          <w:p w14:paraId="45D3C2BA"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Umieszczenie plakatu lub elektronicznego wyświetlacza w miejscu niewidocznym lub mało widocznym dla społeczeństwa</w:t>
            </w:r>
          </w:p>
        </w:tc>
        <w:tc>
          <w:tcPr>
            <w:tcW w:w="2126" w:type="dxa"/>
          </w:tcPr>
          <w:p w14:paraId="67E23DE6" w14:textId="77777777" w:rsidR="00211D96" w:rsidRPr="00E55A11" w:rsidRDefault="00211D96" w:rsidP="00211D96">
            <w:pPr>
              <w:spacing w:after="120"/>
              <w:jc w:val="center"/>
              <w:rPr>
                <w:rFonts w:ascii="Arial" w:eastAsia="Calibri" w:hAnsi="Arial" w:cs="Arial"/>
                <w:sz w:val="20"/>
                <w:szCs w:val="20"/>
              </w:rPr>
            </w:pPr>
            <w:r w:rsidRPr="00E55A11">
              <w:rPr>
                <w:rFonts w:ascii="Arial" w:eastAsia="Calibri" w:hAnsi="Arial" w:cs="Arial"/>
                <w:sz w:val="20"/>
                <w:szCs w:val="20"/>
              </w:rPr>
              <w:lastRenderedPageBreak/>
              <w:t>0,25%</w:t>
            </w:r>
          </w:p>
        </w:tc>
      </w:tr>
      <w:tr w:rsidR="00211D96" w:rsidRPr="00E55A11" w14:paraId="2050DAE5" w14:textId="77777777" w:rsidTr="005B7E62">
        <w:tc>
          <w:tcPr>
            <w:tcW w:w="523" w:type="dxa"/>
          </w:tcPr>
          <w:p w14:paraId="1D3C5803" w14:textId="77777777" w:rsidR="00211D96" w:rsidRPr="00E55A11" w:rsidRDefault="00211D96" w:rsidP="00211D96">
            <w:pPr>
              <w:spacing w:after="120"/>
              <w:rPr>
                <w:rFonts w:ascii="Arial" w:eastAsia="Calibri" w:hAnsi="Arial" w:cs="Arial"/>
              </w:rPr>
            </w:pPr>
            <w:r w:rsidRPr="00E55A11">
              <w:rPr>
                <w:rFonts w:ascii="Arial" w:eastAsia="Calibri" w:hAnsi="Arial" w:cs="Arial"/>
              </w:rPr>
              <w:t>6.</w:t>
            </w:r>
          </w:p>
        </w:tc>
        <w:tc>
          <w:tcPr>
            <w:tcW w:w="4439" w:type="dxa"/>
          </w:tcPr>
          <w:p w14:paraId="2F09211D" w14:textId="77777777" w:rsidR="00211D96" w:rsidRPr="00E55A11" w:rsidRDefault="00211D96" w:rsidP="00211D96">
            <w:pPr>
              <w:spacing w:after="120" w:line="276" w:lineRule="auto"/>
              <w:rPr>
                <w:rFonts w:ascii="Arial" w:eastAsia="Calibri" w:hAnsi="Arial" w:cs="Arial"/>
                <w:sz w:val="20"/>
                <w:szCs w:val="20"/>
              </w:rPr>
            </w:pPr>
            <w:r w:rsidRPr="00E55A11">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0C482DF4" w14:textId="77777777" w:rsidR="00211D96" w:rsidRPr="00E55A11" w:rsidRDefault="00211D96" w:rsidP="00211D96">
            <w:pPr>
              <w:spacing w:after="120" w:line="276" w:lineRule="auto"/>
              <w:rPr>
                <w:rFonts w:ascii="Arial" w:eastAsia="Calibri" w:hAnsi="Arial" w:cs="Arial"/>
                <w:sz w:val="20"/>
                <w:szCs w:val="20"/>
              </w:rPr>
            </w:pPr>
            <w:r w:rsidRPr="00E55A11">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4817AA01" w14:textId="77777777" w:rsidR="00211D96" w:rsidRPr="00E55A11" w:rsidRDefault="00211D96" w:rsidP="00211D96">
            <w:pPr>
              <w:spacing w:after="120" w:line="276" w:lineRule="auto"/>
              <w:rPr>
                <w:rFonts w:ascii="Arial" w:eastAsia="Calibri" w:hAnsi="Arial" w:cs="Arial"/>
                <w:sz w:val="20"/>
                <w:szCs w:val="20"/>
              </w:rPr>
            </w:pPr>
            <w:r w:rsidRPr="00E55A11">
              <w:rPr>
                <w:rFonts w:ascii="Arial" w:eastAsia="Calibri" w:hAnsi="Arial" w:cs="Arial"/>
                <w:sz w:val="20"/>
                <w:szCs w:val="20"/>
              </w:rPr>
              <w:t>(dotyczy: art. 50 ust. 1 lit. e rozporządzenia ogólnego; §…ust 2 pkt 5 umowy)</w:t>
            </w:r>
          </w:p>
        </w:tc>
        <w:tc>
          <w:tcPr>
            <w:tcW w:w="3119" w:type="dxa"/>
          </w:tcPr>
          <w:p w14:paraId="4EE1C353"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Niezorganizowanie wydarzenia lub działania informacyjno-promocyjnego</w:t>
            </w:r>
          </w:p>
          <w:p w14:paraId="460F349F"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lub</w:t>
            </w:r>
          </w:p>
          <w:p w14:paraId="5062A010" w14:textId="77777777" w:rsidR="00211D96" w:rsidRPr="00E55A11" w:rsidRDefault="00211D96" w:rsidP="00211D96">
            <w:pPr>
              <w:spacing w:after="120" w:line="276" w:lineRule="auto"/>
              <w:rPr>
                <w:rFonts w:ascii="Arial" w:eastAsia="Calibri" w:hAnsi="Arial" w:cs="Arial"/>
                <w:sz w:val="20"/>
                <w:szCs w:val="20"/>
              </w:rPr>
            </w:pPr>
            <w:r w:rsidRPr="00E55A11">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72A359A8" w14:textId="77777777" w:rsidR="00211D96" w:rsidRPr="00E55A11" w:rsidRDefault="00211D96" w:rsidP="00211D96">
            <w:pPr>
              <w:spacing w:after="120"/>
              <w:rPr>
                <w:rFonts w:ascii="Arial" w:eastAsia="Calibri" w:hAnsi="Arial" w:cs="Arial"/>
                <w:sz w:val="20"/>
                <w:szCs w:val="20"/>
              </w:rPr>
            </w:pPr>
          </w:p>
        </w:tc>
        <w:tc>
          <w:tcPr>
            <w:tcW w:w="2126" w:type="dxa"/>
          </w:tcPr>
          <w:p w14:paraId="7FB365AF" w14:textId="77777777" w:rsidR="00211D96" w:rsidRPr="00E55A11" w:rsidRDefault="00211D96" w:rsidP="00211D96">
            <w:pPr>
              <w:spacing w:after="120"/>
              <w:jc w:val="center"/>
              <w:rPr>
                <w:rFonts w:ascii="Arial" w:eastAsia="Calibri" w:hAnsi="Arial" w:cs="Arial"/>
                <w:sz w:val="20"/>
                <w:szCs w:val="20"/>
              </w:rPr>
            </w:pPr>
            <w:r w:rsidRPr="00E55A11">
              <w:rPr>
                <w:rFonts w:ascii="Arial" w:eastAsia="Calibri" w:hAnsi="Arial" w:cs="Arial"/>
                <w:sz w:val="20"/>
                <w:szCs w:val="20"/>
              </w:rPr>
              <w:t>0,5%</w:t>
            </w:r>
          </w:p>
        </w:tc>
      </w:tr>
    </w:tbl>
    <w:p w14:paraId="58EA4175" w14:textId="77777777" w:rsidR="00370920" w:rsidRPr="00E55A11" w:rsidRDefault="00370920" w:rsidP="00370920">
      <w:pPr>
        <w:tabs>
          <w:tab w:val="left" w:pos="709"/>
        </w:tabs>
        <w:spacing w:after="240"/>
        <w:rPr>
          <w:rFonts w:ascii="Arial" w:hAnsi="Arial" w:cs="Arial"/>
          <w:sz w:val="20"/>
          <w:szCs w:val="20"/>
        </w:rPr>
      </w:pPr>
    </w:p>
    <w:p w14:paraId="2DDDFD2C" w14:textId="77777777" w:rsidR="00370920" w:rsidRPr="00E55A11" w:rsidRDefault="00370920" w:rsidP="00370920">
      <w:pPr>
        <w:pStyle w:val="Tytu"/>
        <w:spacing w:line="360" w:lineRule="auto"/>
        <w:ind w:left="360"/>
        <w:jc w:val="left"/>
        <w:rPr>
          <w:rFonts w:ascii="Arial" w:hAnsi="Arial" w:cs="Arial"/>
          <w:sz w:val="20"/>
        </w:rPr>
      </w:pPr>
    </w:p>
    <w:p w14:paraId="38464864" w14:textId="77777777" w:rsidR="00211D96" w:rsidRPr="00E55A11" w:rsidRDefault="00211D96" w:rsidP="000A4E5F">
      <w:pPr>
        <w:pStyle w:val="Tytu"/>
        <w:spacing w:line="360" w:lineRule="auto"/>
        <w:rPr>
          <w:rFonts w:ascii="Arial" w:hAnsi="Arial" w:cs="Arial"/>
          <w:sz w:val="20"/>
        </w:rPr>
      </w:pPr>
    </w:p>
    <w:p w14:paraId="7B540223" w14:textId="77777777" w:rsidR="00211D96" w:rsidRPr="00E55A11" w:rsidRDefault="00211D96" w:rsidP="000A4E5F">
      <w:pPr>
        <w:pStyle w:val="Tytu"/>
        <w:spacing w:line="360" w:lineRule="auto"/>
        <w:rPr>
          <w:rFonts w:ascii="Arial" w:hAnsi="Arial" w:cs="Arial"/>
          <w:sz w:val="20"/>
        </w:rPr>
      </w:pPr>
    </w:p>
    <w:p w14:paraId="60E2E270" w14:textId="77777777" w:rsidR="00211D96" w:rsidRPr="00E55A11" w:rsidRDefault="00211D96" w:rsidP="000A4E5F">
      <w:pPr>
        <w:pStyle w:val="Tytu"/>
        <w:spacing w:line="360" w:lineRule="auto"/>
        <w:rPr>
          <w:rFonts w:ascii="Arial" w:hAnsi="Arial" w:cs="Arial"/>
          <w:sz w:val="20"/>
        </w:rPr>
      </w:pPr>
    </w:p>
    <w:p w14:paraId="7B15C7EA" w14:textId="77777777" w:rsidR="00211D96" w:rsidRPr="00E55A11" w:rsidRDefault="00211D96" w:rsidP="000A4E5F">
      <w:pPr>
        <w:pStyle w:val="Tytu"/>
        <w:spacing w:line="360" w:lineRule="auto"/>
        <w:rPr>
          <w:rFonts w:ascii="Arial" w:hAnsi="Arial" w:cs="Arial"/>
          <w:sz w:val="20"/>
        </w:rPr>
      </w:pPr>
    </w:p>
    <w:p w14:paraId="0DA34510" w14:textId="77777777" w:rsidR="00211D96" w:rsidRPr="00E55A11" w:rsidRDefault="00211D96" w:rsidP="000A4E5F">
      <w:pPr>
        <w:pStyle w:val="Tytu"/>
        <w:spacing w:line="360" w:lineRule="auto"/>
        <w:rPr>
          <w:rFonts w:ascii="Arial" w:hAnsi="Arial" w:cs="Arial"/>
          <w:sz w:val="20"/>
        </w:rPr>
      </w:pPr>
    </w:p>
    <w:p w14:paraId="4B9D1D66" w14:textId="77777777" w:rsidR="00211D96" w:rsidRPr="00E55A11" w:rsidRDefault="00211D96" w:rsidP="000A4E5F">
      <w:pPr>
        <w:pStyle w:val="Tytu"/>
        <w:spacing w:line="360" w:lineRule="auto"/>
        <w:rPr>
          <w:rFonts w:ascii="Arial" w:hAnsi="Arial" w:cs="Arial"/>
          <w:sz w:val="20"/>
        </w:rPr>
      </w:pPr>
    </w:p>
    <w:p w14:paraId="657DC0CC" w14:textId="77777777" w:rsidR="00211D96" w:rsidRPr="00E55A11" w:rsidRDefault="00211D96" w:rsidP="000A4E5F">
      <w:pPr>
        <w:pStyle w:val="Tytu"/>
        <w:spacing w:line="360" w:lineRule="auto"/>
        <w:rPr>
          <w:rFonts w:ascii="Arial" w:hAnsi="Arial" w:cs="Arial"/>
          <w:sz w:val="20"/>
        </w:rPr>
      </w:pPr>
    </w:p>
    <w:p w14:paraId="245A3DC9" w14:textId="77777777" w:rsidR="00211D96" w:rsidRPr="00E55A11" w:rsidRDefault="00211D96" w:rsidP="000A4E5F">
      <w:pPr>
        <w:pStyle w:val="Tytu"/>
        <w:spacing w:line="360" w:lineRule="auto"/>
        <w:rPr>
          <w:rFonts w:ascii="Arial" w:hAnsi="Arial" w:cs="Arial"/>
          <w:sz w:val="20"/>
        </w:rPr>
      </w:pPr>
    </w:p>
    <w:p w14:paraId="3500FC2C" w14:textId="77777777" w:rsidR="00211D96" w:rsidRPr="00E55A11" w:rsidRDefault="00211D96" w:rsidP="000A4E5F">
      <w:pPr>
        <w:pStyle w:val="Tytu"/>
        <w:spacing w:line="360" w:lineRule="auto"/>
        <w:rPr>
          <w:rFonts w:ascii="Arial" w:hAnsi="Arial" w:cs="Arial"/>
          <w:sz w:val="20"/>
        </w:rPr>
      </w:pPr>
    </w:p>
    <w:p w14:paraId="01D6E7A6" w14:textId="77777777" w:rsidR="00211D96" w:rsidRPr="00E55A11" w:rsidRDefault="00211D96" w:rsidP="000A4E5F">
      <w:pPr>
        <w:pStyle w:val="Tytu"/>
        <w:spacing w:line="360" w:lineRule="auto"/>
        <w:rPr>
          <w:rFonts w:ascii="Arial" w:hAnsi="Arial" w:cs="Arial"/>
          <w:sz w:val="20"/>
        </w:rPr>
      </w:pPr>
    </w:p>
    <w:p w14:paraId="2C817F9B" w14:textId="77777777" w:rsidR="00211D96" w:rsidRPr="00E55A11" w:rsidRDefault="00211D96" w:rsidP="000A4E5F">
      <w:pPr>
        <w:pStyle w:val="Tytu"/>
        <w:spacing w:line="360" w:lineRule="auto"/>
        <w:rPr>
          <w:rFonts w:ascii="Arial" w:hAnsi="Arial" w:cs="Arial"/>
          <w:sz w:val="20"/>
        </w:rPr>
      </w:pPr>
    </w:p>
    <w:p w14:paraId="7F092EE8" w14:textId="77777777" w:rsidR="00211D96" w:rsidRPr="00E55A11" w:rsidRDefault="00211D96" w:rsidP="000A4E5F">
      <w:pPr>
        <w:pStyle w:val="Tytu"/>
        <w:spacing w:line="360" w:lineRule="auto"/>
        <w:rPr>
          <w:rFonts w:ascii="Arial" w:hAnsi="Arial" w:cs="Arial"/>
          <w:sz w:val="20"/>
        </w:rPr>
      </w:pPr>
    </w:p>
    <w:p w14:paraId="1E5963B5" w14:textId="77777777" w:rsidR="00211D96" w:rsidRPr="00E55A11" w:rsidRDefault="00211D96" w:rsidP="000A4E5F">
      <w:pPr>
        <w:pStyle w:val="Tytu"/>
        <w:spacing w:line="360" w:lineRule="auto"/>
        <w:rPr>
          <w:rFonts w:ascii="Arial" w:hAnsi="Arial" w:cs="Arial"/>
          <w:sz w:val="20"/>
        </w:rPr>
      </w:pPr>
    </w:p>
    <w:p w14:paraId="6652E01B" w14:textId="6F2CBB13" w:rsidR="00ED4709" w:rsidRPr="00E55A11" w:rsidRDefault="00ED4709" w:rsidP="00ED4709">
      <w:pPr>
        <w:pStyle w:val="Tytu"/>
        <w:spacing w:line="360" w:lineRule="auto"/>
        <w:jc w:val="left"/>
        <w:rPr>
          <w:rFonts w:ascii="Arial" w:hAnsi="Arial" w:cs="Arial"/>
          <w:b w:val="0"/>
          <w:sz w:val="20"/>
        </w:rPr>
      </w:pPr>
      <w:r w:rsidRPr="00E55A11">
        <w:rPr>
          <w:rFonts w:ascii="Arial" w:hAnsi="Arial" w:cs="Arial"/>
          <w:b w:val="0"/>
          <w:sz w:val="20"/>
        </w:rPr>
        <w:lastRenderedPageBreak/>
        <w:t xml:space="preserve">Załącznik nr </w:t>
      </w:r>
      <w:r w:rsidR="0013148D" w:rsidRPr="00E55A11">
        <w:rPr>
          <w:rFonts w:ascii="Arial" w:hAnsi="Arial" w:cs="Arial"/>
          <w:b w:val="0"/>
          <w:sz w:val="20"/>
        </w:rPr>
        <w:t>1</w:t>
      </w:r>
      <w:r w:rsidR="0013148D">
        <w:rPr>
          <w:rFonts w:ascii="Arial" w:hAnsi="Arial" w:cs="Arial"/>
          <w:b w:val="0"/>
          <w:sz w:val="20"/>
        </w:rPr>
        <w:t>1</w:t>
      </w:r>
      <w:r w:rsidRPr="00E55A11">
        <w:rPr>
          <w:rFonts w:ascii="Arial" w:hAnsi="Arial" w:cs="Arial"/>
          <w:b w:val="0"/>
          <w:sz w:val="20"/>
        </w:rPr>
        <w:t>: Oświadczenie</w:t>
      </w:r>
      <w:r w:rsidRPr="00E55A11">
        <w:rPr>
          <w:rFonts w:ascii="Arial" w:eastAsia="Calibri" w:hAnsi="Arial" w:cs="Arial"/>
          <w:b w:val="0"/>
          <w:bCs/>
          <w:sz w:val="20"/>
        </w:rPr>
        <w:t xml:space="preserve"> </w:t>
      </w:r>
      <w:r w:rsidRPr="00E55A11">
        <w:rPr>
          <w:rFonts w:ascii="Arial" w:hAnsi="Arial" w:cs="Arial"/>
          <w:b w:val="0"/>
          <w:bCs/>
          <w:sz w:val="20"/>
        </w:rPr>
        <w:t>udzielenia licencji niewyłącznej</w:t>
      </w:r>
    </w:p>
    <w:p w14:paraId="146C6558" w14:textId="77777777" w:rsidR="00ED4709" w:rsidRPr="00E55A11" w:rsidRDefault="00ED4709" w:rsidP="00ED4709">
      <w:pPr>
        <w:pStyle w:val="Tytu"/>
        <w:spacing w:line="360" w:lineRule="auto"/>
        <w:jc w:val="right"/>
        <w:rPr>
          <w:rFonts w:ascii="Arial" w:hAnsi="Arial" w:cs="Arial"/>
          <w:sz w:val="20"/>
        </w:rPr>
      </w:pPr>
    </w:p>
    <w:p w14:paraId="1D78AC46" w14:textId="77777777" w:rsidR="00ED4709" w:rsidRPr="00E55A11" w:rsidRDefault="00ED4709" w:rsidP="00ED4709">
      <w:pPr>
        <w:pStyle w:val="Tytu"/>
        <w:spacing w:line="360" w:lineRule="auto"/>
        <w:jc w:val="right"/>
        <w:rPr>
          <w:rFonts w:ascii="Arial" w:hAnsi="Arial" w:cs="Arial"/>
          <w:sz w:val="20"/>
        </w:rPr>
      </w:pPr>
    </w:p>
    <w:p w14:paraId="3975C1F6" w14:textId="77777777" w:rsidR="00ED4709" w:rsidRPr="00E55A11" w:rsidRDefault="00ED4709" w:rsidP="00ED4709">
      <w:pPr>
        <w:pStyle w:val="Tytu"/>
        <w:spacing w:line="360" w:lineRule="auto"/>
        <w:jc w:val="right"/>
        <w:rPr>
          <w:rFonts w:ascii="Arial" w:hAnsi="Arial" w:cs="Arial"/>
          <w:sz w:val="20"/>
        </w:rPr>
      </w:pPr>
      <w:r w:rsidRPr="00E55A11">
        <w:rPr>
          <w:rFonts w:ascii="Arial" w:hAnsi="Arial" w:cs="Arial"/>
          <w:sz w:val="20"/>
        </w:rPr>
        <w:t xml:space="preserve">……………………….  ………………… </w:t>
      </w:r>
    </w:p>
    <w:p w14:paraId="759ECD9C" w14:textId="77777777" w:rsidR="00ED4709" w:rsidRPr="00E55A11" w:rsidRDefault="00ED4709" w:rsidP="00ED4709">
      <w:pPr>
        <w:pStyle w:val="Tytu"/>
        <w:spacing w:line="360" w:lineRule="auto"/>
        <w:jc w:val="right"/>
        <w:rPr>
          <w:rFonts w:ascii="Arial" w:hAnsi="Arial" w:cs="Arial"/>
          <w:sz w:val="20"/>
        </w:rPr>
      </w:pPr>
      <w:r w:rsidRPr="00E55A11">
        <w:rPr>
          <w:rFonts w:ascii="Arial" w:hAnsi="Arial" w:cs="Arial"/>
          <w:i/>
          <w:iCs/>
          <w:sz w:val="20"/>
        </w:rPr>
        <w:t>(miejscowość, data)</w:t>
      </w:r>
    </w:p>
    <w:p w14:paraId="6842D24E" w14:textId="77777777" w:rsidR="00ED4709" w:rsidRPr="00E55A11" w:rsidRDefault="00ED4709" w:rsidP="00ED4709">
      <w:pPr>
        <w:spacing w:after="160" w:line="256" w:lineRule="auto"/>
        <w:rPr>
          <w:rFonts w:ascii="Arial" w:eastAsia="Calibri" w:hAnsi="Arial" w:cs="Arial"/>
          <w:b/>
          <w:bCs/>
          <w:sz w:val="20"/>
          <w:szCs w:val="20"/>
        </w:rPr>
      </w:pPr>
    </w:p>
    <w:p w14:paraId="668AE542" w14:textId="77777777" w:rsidR="00ED4709" w:rsidRPr="00E55A11" w:rsidRDefault="00ED4709" w:rsidP="00ED4709">
      <w:pPr>
        <w:spacing w:after="160" w:line="256" w:lineRule="auto"/>
        <w:jc w:val="center"/>
        <w:rPr>
          <w:rFonts w:ascii="Arial" w:eastAsia="Calibri" w:hAnsi="Arial" w:cs="Arial"/>
          <w:b/>
          <w:bCs/>
          <w:sz w:val="20"/>
          <w:szCs w:val="20"/>
        </w:rPr>
      </w:pPr>
      <w:r w:rsidRPr="00E55A11">
        <w:rPr>
          <w:rFonts w:ascii="Arial" w:eastAsia="Calibri" w:hAnsi="Arial" w:cs="Arial"/>
          <w:b/>
          <w:bCs/>
          <w:sz w:val="20"/>
          <w:szCs w:val="20"/>
        </w:rPr>
        <w:t>OŚWIADCZENIE UDZIELENIA LICENCJI NIEWYŁĄCZNEJ</w:t>
      </w:r>
    </w:p>
    <w:p w14:paraId="7989F688" w14:textId="77777777" w:rsidR="00ED4709" w:rsidRPr="00E55A11" w:rsidRDefault="00ED4709" w:rsidP="00ED4709">
      <w:pPr>
        <w:spacing w:after="160" w:line="256" w:lineRule="auto"/>
        <w:jc w:val="center"/>
        <w:rPr>
          <w:rFonts w:ascii="Arial" w:eastAsia="Calibri" w:hAnsi="Arial" w:cs="Arial"/>
          <w:b/>
          <w:bCs/>
          <w:sz w:val="20"/>
          <w:szCs w:val="20"/>
        </w:rPr>
      </w:pPr>
    </w:p>
    <w:p w14:paraId="3CC3AC47" w14:textId="77777777" w:rsidR="00ED4709" w:rsidRPr="00E55A11" w:rsidRDefault="00ED4709" w:rsidP="00ED4709">
      <w:pPr>
        <w:spacing w:after="160" w:line="256" w:lineRule="auto"/>
        <w:rPr>
          <w:rFonts w:ascii="Arial" w:eastAsia="Calibri" w:hAnsi="Arial" w:cs="Arial"/>
          <w:sz w:val="20"/>
          <w:szCs w:val="20"/>
        </w:rPr>
      </w:pPr>
      <w:r w:rsidRPr="00E55A11">
        <w:rPr>
          <w:rFonts w:ascii="Arial" w:eastAsia="Calibri" w:hAnsi="Arial" w:cs="Arial"/>
          <w:sz w:val="20"/>
          <w:szCs w:val="20"/>
        </w:rPr>
        <w:t xml:space="preserve">Niniejszym, jako posiadacz majątkowych praw autorskich, udzielam ……….. </w:t>
      </w:r>
      <w:r w:rsidRPr="00E55A11">
        <w:rPr>
          <w:rFonts w:ascii="Arial" w:eastAsia="Calibri" w:hAnsi="Arial" w:cs="Arial"/>
          <w:i/>
          <w:iCs/>
          <w:sz w:val="20"/>
          <w:szCs w:val="20"/>
        </w:rPr>
        <w:t>(nazwa licencjobiorcy)</w:t>
      </w:r>
      <w:r w:rsidRPr="00E55A11">
        <w:rPr>
          <w:rFonts w:ascii="Arial" w:eastAsia="Calibri" w:hAnsi="Arial" w:cs="Arial"/>
          <w:sz w:val="20"/>
          <w:szCs w:val="20"/>
        </w:rPr>
        <w:t xml:space="preserve"> nieodpłatnej i niewyłącznej licencji do korzystania z</w:t>
      </w:r>
      <w:r w:rsidR="00827BDC">
        <w:rPr>
          <w:rFonts w:ascii="Arial" w:eastAsia="Calibri" w:hAnsi="Arial" w:cs="Arial"/>
          <w:sz w:val="20"/>
          <w:szCs w:val="20"/>
        </w:rPr>
        <w:t> </w:t>
      </w:r>
      <w:r w:rsidRPr="00E55A11">
        <w:rPr>
          <w:rFonts w:ascii="Arial" w:eastAsia="Calibri" w:hAnsi="Arial" w:cs="Arial"/>
          <w:sz w:val="20"/>
          <w:szCs w:val="20"/>
        </w:rPr>
        <w:t xml:space="preserve">………………………………………………………… </w:t>
      </w:r>
      <w:r w:rsidRPr="00E55A11">
        <w:rPr>
          <w:rFonts w:ascii="Arial" w:eastAsia="Calibri" w:hAnsi="Arial" w:cs="Arial"/>
          <w:i/>
          <w:iCs/>
          <w:sz w:val="20"/>
          <w:szCs w:val="20"/>
        </w:rPr>
        <w:t>(przekazane  utwory),</w:t>
      </w:r>
      <w:r w:rsidRPr="00E55A11">
        <w:rPr>
          <w:rFonts w:ascii="Arial" w:eastAsia="Calibri" w:hAnsi="Arial" w:cs="Arial"/>
          <w:sz w:val="20"/>
          <w:szCs w:val="20"/>
        </w:rPr>
        <w:t xml:space="preserve"> powstałego/powstałych w ramach Projektu …………………………………(</w:t>
      </w:r>
      <w:r w:rsidRPr="00E55A11">
        <w:rPr>
          <w:rFonts w:ascii="Arial" w:eastAsia="Calibri" w:hAnsi="Arial" w:cs="Arial"/>
          <w:i/>
          <w:iCs/>
          <w:sz w:val="20"/>
          <w:szCs w:val="20"/>
        </w:rPr>
        <w:t>nazwa Projektu</w:t>
      </w:r>
      <w:r w:rsidRPr="00E55A11">
        <w:rPr>
          <w:rFonts w:ascii="Arial" w:eastAsia="Calibri" w:hAnsi="Arial" w:cs="Arial"/>
          <w:sz w:val="20"/>
          <w:szCs w:val="20"/>
        </w:rPr>
        <w:t xml:space="preserve">) na następujących warunkach: </w:t>
      </w:r>
    </w:p>
    <w:p w14:paraId="39B4F6C9" w14:textId="77777777" w:rsidR="00ED4709" w:rsidRPr="00E55A11" w:rsidRDefault="00ED4709" w:rsidP="009D3F46">
      <w:pPr>
        <w:numPr>
          <w:ilvl w:val="0"/>
          <w:numId w:val="80"/>
        </w:numPr>
        <w:spacing w:after="160" w:line="276" w:lineRule="auto"/>
        <w:ind w:left="709" w:hanging="283"/>
        <w:contextualSpacing/>
        <w:rPr>
          <w:rFonts w:ascii="Arial" w:eastAsia="Calibri" w:hAnsi="Arial" w:cs="Arial"/>
          <w:sz w:val="20"/>
          <w:szCs w:val="20"/>
        </w:rPr>
      </w:pPr>
      <w:r w:rsidRPr="00E55A11">
        <w:rPr>
          <w:rFonts w:ascii="Arial" w:eastAsia="Calibri" w:hAnsi="Arial" w:cs="Arial"/>
          <w:sz w:val="20"/>
          <w:szCs w:val="20"/>
        </w:rPr>
        <w:t>na terytorium Rzeczypospolitej Polskiej oraz na terytorium innych państw członkowskich UE,</w:t>
      </w:r>
    </w:p>
    <w:p w14:paraId="6E6C526F" w14:textId="77777777" w:rsidR="00ED4709" w:rsidRPr="00E55A11" w:rsidRDefault="00ED4709" w:rsidP="009D3F46">
      <w:pPr>
        <w:numPr>
          <w:ilvl w:val="0"/>
          <w:numId w:val="80"/>
        </w:numPr>
        <w:spacing w:after="160" w:line="276" w:lineRule="auto"/>
        <w:ind w:left="709" w:hanging="283"/>
        <w:contextualSpacing/>
        <w:rPr>
          <w:rFonts w:ascii="Arial" w:eastAsia="Calibri" w:hAnsi="Arial" w:cs="Arial"/>
          <w:sz w:val="20"/>
          <w:szCs w:val="20"/>
        </w:rPr>
      </w:pPr>
      <w:r w:rsidRPr="00E55A11">
        <w:rPr>
          <w:rFonts w:ascii="Arial" w:eastAsia="Calibri" w:hAnsi="Arial" w:cs="Arial"/>
          <w:sz w:val="20"/>
          <w:szCs w:val="20"/>
        </w:rPr>
        <w:t>na okres 10 lat,</w:t>
      </w:r>
    </w:p>
    <w:p w14:paraId="4CA36F39" w14:textId="77777777" w:rsidR="00ED4709" w:rsidRPr="00E55A11" w:rsidRDefault="00ED4709" w:rsidP="009D3F46">
      <w:pPr>
        <w:numPr>
          <w:ilvl w:val="0"/>
          <w:numId w:val="80"/>
        </w:numPr>
        <w:spacing w:after="160" w:line="276" w:lineRule="auto"/>
        <w:ind w:left="709" w:hanging="283"/>
        <w:contextualSpacing/>
        <w:rPr>
          <w:rFonts w:ascii="Arial" w:eastAsia="Calibri" w:hAnsi="Arial" w:cs="Arial"/>
          <w:sz w:val="20"/>
          <w:szCs w:val="20"/>
        </w:rPr>
      </w:pPr>
      <w:r w:rsidRPr="00E55A11">
        <w:rPr>
          <w:rFonts w:ascii="Arial" w:eastAsia="Calibri" w:hAnsi="Arial" w:cs="Arial"/>
          <w:sz w:val="20"/>
          <w:szCs w:val="20"/>
        </w:rPr>
        <w:t>bez ograniczeń co do liczby egzemplarzy i nośników, w zakresie następujących pól eksploatacji:</w:t>
      </w:r>
    </w:p>
    <w:p w14:paraId="34EEC423" w14:textId="77777777" w:rsidR="00ED4709" w:rsidRPr="00E55A11" w:rsidRDefault="00ED4709" w:rsidP="009D3F46">
      <w:pPr>
        <w:numPr>
          <w:ilvl w:val="0"/>
          <w:numId w:val="81"/>
        </w:numPr>
        <w:spacing w:after="120" w:line="276" w:lineRule="auto"/>
        <w:ind w:left="1134"/>
        <w:rPr>
          <w:rFonts w:ascii="Arial" w:eastAsia="Calibri" w:hAnsi="Arial" w:cs="Arial"/>
          <w:sz w:val="20"/>
          <w:szCs w:val="20"/>
        </w:rPr>
      </w:pPr>
      <w:r w:rsidRPr="00E55A11">
        <w:rPr>
          <w:rFonts w:ascii="Arial" w:eastAsia="Calibri" w:hAnsi="Arial" w:cs="Arial"/>
          <w:sz w:val="20"/>
          <w:szCs w:val="20"/>
        </w:rPr>
        <w:t xml:space="preserve">utrwalanie – w szczególności </w:t>
      </w:r>
      <w:r w:rsidRPr="00E55A11">
        <w:rPr>
          <w:rFonts w:ascii="Arial" w:eastAsia="Calibri" w:hAnsi="Arial" w:cs="Arial"/>
          <w:color w:val="000000"/>
          <w:sz w:val="20"/>
          <w:szCs w:val="20"/>
        </w:rPr>
        <w:t xml:space="preserve">drukiem, zapisem w pamięci komputera i na nośnikach elektronicznych, oraz zwielokrotnianie, </w:t>
      </w:r>
      <w:r w:rsidRPr="00E55A11">
        <w:rPr>
          <w:rFonts w:ascii="Arial" w:eastAsia="Calibri" w:hAnsi="Arial" w:cs="Arial"/>
          <w:sz w:val="20"/>
          <w:szCs w:val="20"/>
        </w:rPr>
        <w:t xml:space="preserve">powielanie i kopiowanie </w:t>
      </w:r>
      <w:r w:rsidRPr="00E55A11">
        <w:rPr>
          <w:rFonts w:ascii="Arial" w:eastAsia="Calibri" w:hAnsi="Arial" w:cs="Arial"/>
          <w:color w:val="000000"/>
          <w:sz w:val="20"/>
          <w:szCs w:val="20"/>
        </w:rPr>
        <w:t>tak powstałych egzemplarzy dowolną techniką,</w:t>
      </w:r>
    </w:p>
    <w:p w14:paraId="46E731CE" w14:textId="77777777" w:rsidR="00ED4709" w:rsidRPr="00E55A11" w:rsidRDefault="00ED4709" w:rsidP="009D3F46">
      <w:pPr>
        <w:numPr>
          <w:ilvl w:val="0"/>
          <w:numId w:val="81"/>
        </w:numPr>
        <w:spacing w:after="120" w:line="276" w:lineRule="auto"/>
        <w:ind w:left="1134"/>
        <w:rPr>
          <w:rFonts w:ascii="Arial" w:eastAsia="Calibri" w:hAnsi="Arial" w:cs="Arial"/>
          <w:sz w:val="20"/>
          <w:szCs w:val="20"/>
        </w:rPr>
      </w:pPr>
      <w:r w:rsidRPr="00E55A11">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E6E836E" w14:textId="77777777" w:rsidR="00ED4709" w:rsidRPr="00E55A11" w:rsidRDefault="00ED4709" w:rsidP="009D3F46">
      <w:pPr>
        <w:numPr>
          <w:ilvl w:val="0"/>
          <w:numId w:val="81"/>
        </w:numPr>
        <w:spacing w:after="120" w:line="276" w:lineRule="auto"/>
        <w:ind w:left="1134"/>
        <w:rPr>
          <w:rFonts w:ascii="Arial" w:eastAsia="Calibri" w:hAnsi="Arial" w:cs="Arial"/>
          <w:sz w:val="20"/>
          <w:szCs w:val="20"/>
        </w:rPr>
      </w:pPr>
      <w:r w:rsidRPr="00E55A11">
        <w:rPr>
          <w:rFonts w:ascii="Arial" w:eastAsia="Calibri" w:hAnsi="Arial" w:cs="Arial"/>
          <w:color w:val="000000"/>
          <w:sz w:val="20"/>
          <w:szCs w:val="20"/>
        </w:rPr>
        <w:t xml:space="preserve">publiczna dystrybucja utworów lub ich kopii we wszelkich formach (np. książka, broszura, CD, kanał </w:t>
      </w:r>
      <w:proofErr w:type="spellStart"/>
      <w:r w:rsidRPr="00E55A11">
        <w:rPr>
          <w:rFonts w:ascii="Arial" w:eastAsia="Calibri" w:hAnsi="Arial" w:cs="Arial"/>
          <w:color w:val="000000"/>
          <w:sz w:val="20"/>
          <w:szCs w:val="20"/>
        </w:rPr>
        <w:t>youtube</w:t>
      </w:r>
      <w:proofErr w:type="spellEnd"/>
      <w:r w:rsidRPr="00E55A11">
        <w:rPr>
          <w:rFonts w:ascii="Arial" w:eastAsia="Calibri" w:hAnsi="Arial" w:cs="Arial"/>
          <w:color w:val="000000"/>
          <w:sz w:val="20"/>
          <w:szCs w:val="20"/>
        </w:rPr>
        <w:t>, Internet),</w:t>
      </w:r>
    </w:p>
    <w:p w14:paraId="60B4D366" w14:textId="77777777" w:rsidR="00ED4709" w:rsidRPr="00E55A11" w:rsidRDefault="00ED4709" w:rsidP="009D3F46">
      <w:pPr>
        <w:numPr>
          <w:ilvl w:val="0"/>
          <w:numId w:val="81"/>
        </w:numPr>
        <w:spacing w:after="120" w:line="276" w:lineRule="auto"/>
        <w:ind w:left="1134"/>
        <w:rPr>
          <w:rFonts w:ascii="Arial" w:eastAsia="Calibri" w:hAnsi="Arial" w:cs="Arial"/>
          <w:sz w:val="20"/>
          <w:szCs w:val="20"/>
        </w:rPr>
      </w:pPr>
      <w:r w:rsidRPr="00E55A11">
        <w:rPr>
          <w:rFonts w:ascii="Arial" w:eastAsia="Calibri" w:hAnsi="Arial" w:cs="Arial"/>
          <w:color w:val="000000"/>
          <w:sz w:val="20"/>
          <w:szCs w:val="20"/>
        </w:rPr>
        <w:t xml:space="preserve">udostępnianie, w tym </w:t>
      </w:r>
      <w:r w:rsidRPr="00E55A11">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141ED1FD" w14:textId="77777777" w:rsidR="00ED4709" w:rsidRPr="00E55A11" w:rsidRDefault="00ED4709" w:rsidP="009D3F46">
      <w:pPr>
        <w:numPr>
          <w:ilvl w:val="0"/>
          <w:numId w:val="81"/>
        </w:numPr>
        <w:spacing w:after="120" w:line="276" w:lineRule="auto"/>
        <w:ind w:left="1134"/>
        <w:rPr>
          <w:rFonts w:ascii="Arial" w:eastAsia="Calibri" w:hAnsi="Arial" w:cs="Arial"/>
          <w:sz w:val="20"/>
          <w:szCs w:val="20"/>
        </w:rPr>
      </w:pPr>
      <w:r w:rsidRPr="00E55A11">
        <w:rPr>
          <w:rFonts w:ascii="Arial" w:eastAsia="Calibri" w:hAnsi="Arial" w:cs="Arial"/>
          <w:sz w:val="20"/>
          <w:szCs w:val="20"/>
        </w:rPr>
        <w:t>przechowywanie i archiwizowanie w postaci papierowej albo elektronicznej,</w:t>
      </w:r>
    </w:p>
    <w:p w14:paraId="7D6A99E5" w14:textId="77777777" w:rsidR="00ED4709" w:rsidRPr="00E55A11" w:rsidRDefault="00ED4709" w:rsidP="009D3F46">
      <w:pPr>
        <w:numPr>
          <w:ilvl w:val="0"/>
          <w:numId w:val="80"/>
        </w:numPr>
        <w:spacing w:after="120" w:line="276" w:lineRule="auto"/>
        <w:ind w:left="709" w:hanging="283"/>
        <w:contextualSpacing/>
        <w:rPr>
          <w:rFonts w:ascii="Arial" w:eastAsia="Calibri" w:hAnsi="Arial" w:cs="Arial"/>
          <w:color w:val="000000"/>
          <w:sz w:val="20"/>
          <w:szCs w:val="20"/>
        </w:rPr>
      </w:pPr>
      <w:r w:rsidRPr="00E55A11">
        <w:rPr>
          <w:rFonts w:ascii="Arial" w:eastAsia="Calibri" w:hAnsi="Arial" w:cs="Arial"/>
          <w:sz w:val="20"/>
          <w:szCs w:val="20"/>
        </w:rPr>
        <w:t xml:space="preserve">z prawem do udzielania osobom trzecim sublicencji na warunkach i polach eksploatacji, </w:t>
      </w:r>
      <w:r w:rsidRPr="00E55A11">
        <w:rPr>
          <w:rFonts w:ascii="Arial" w:eastAsia="Calibri" w:hAnsi="Arial" w:cs="Arial"/>
          <w:sz w:val="20"/>
          <w:szCs w:val="20"/>
        </w:rPr>
        <w:br/>
        <w:t xml:space="preserve">o których mowa powyżej. </w:t>
      </w:r>
    </w:p>
    <w:p w14:paraId="7D9ECEDD" w14:textId="77777777" w:rsidR="00ED4709" w:rsidRPr="00E55A11" w:rsidRDefault="00ED4709" w:rsidP="00ED4709">
      <w:pPr>
        <w:rPr>
          <w:rFonts w:ascii="Arial" w:hAnsi="Arial" w:cs="Arial"/>
          <w:sz w:val="20"/>
        </w:rPr>
      </w:pPr>
    </w:p>
    <w:p w14:paraId="5072EB0C" w14:textId="77777777" w:rsidR="00ED4709" w:rsidRPr="00E55A11" w:rsidRDefault="00ED4709" w:rsidP="00ED4709">
      <w:pPr>
        <w:rPr>
          <w:rFonts w:ascii="Arial" w:hAnsi="Arial" w:cs="Arial"/>
          <w:sz w:val="20"/>
        </w:rPr>
      </w:pPr>
    </w:p>
    <w:p w14:paraId="63B00173" w14:textId="77777777" w:rsidR="00ED4709" w:rsidRPr="00E55A11" w:rsidRDefault="00ED4709" w:rsidP="00ED4709">
      <w:pPr>
        <w:rPr>
          <w:rFonts w:ascii="Arial" w:hAnsi="Arial" w:cs="Arial"/>
          <w:sz w:val="20"/>
        </w:rPr>
      </w:pPr>
    </w:p>
    <w:p w14:paraId="72348DAA" w14:textId="77777777" w:rsidR="00ED4709" w:rsidRPr="00E55A11" w:rsidRDefault="00ED4709" w:rsidP="00ED4709">
      <w:pPr>
        <w:rPr>
          <w:rFonts w:ascii="Arial" w:hAnsi="Arial" w:cs="Arial"/>
          <w:sz w:val="20"/>
        </w:rPr>
      </w:pPr>
    </w:p>
    <w:p w14:paraId="652B9A62" w14:textId="77777777" w:rsidR="00ED4709" w:rsidRPr="00E55A11" w:rsidRDefault="00ED4709" w:rsidP="00ED4709">
      <w:pPr>
        <w:jc w:val="right"/>
        <w:rPr>
          <w:rFonts w:ascii="Arial" w:hAnsi="Arial" w:cs="Arial"/>
          <w:sz w:val="20"/>
        </w:rPr>
      </w:pPr>
      <w:r w:rsidRPr="00E55A11">
        <w:rPr>
          <w:rFonts w:ascii="Arial" w:hAnsi="Arial" w:cs="Arial"/>
          <w:sz w:val="20"/>
        </w:rPr>
        <w:t xml:space="preserve">.........................................                                                            </w:t>
      </w:r>
    </w:p>
    <w:p w14:paraId="54CE8388" w14:textId="77777777" w:rsidR="00ED4709" w:rsidRPr="00E55A11" w:rsidRDefault="00ED4709" w:rsidP="00ED4709">
      <w:pPr>
        <w:jc w:val="right"/>
        <w:rPr>
          <w:rFonts w:ascii="Arial" w:hAnsi="Arial" w:cs="Arial"/>
          <w:sz w:val="20"/>
        </w:rPr>
      </w:pPr>
      <w:r w:rsidRPr="00E55A11">
        <w:rPr>
          <w:rFonts w:ascii="Arial" w:hAnsi="Arial" w:cs="Arial"/>
          <w:sz w:val="20"/>
        </w:rPr>
        <w:t>(czytelny podpis)</w:t>
      </w:r>
    </w:p>
    <w:p w14:paraId="1198E1C2" w14:textId="77777777" w:rsidR="00ED4709" w:rsidRPr="00E55A11" w:rsidRDefault="00ED4709" w:rsidP="00ED4709">
      <w:pPr>
        <w:ind w:left="709"/>
        <w:rPr>
          <w:rFonts w:ascii="Arial" w:hAnsi="Arial" w:cs="Arial"/>
          <w:sz w:val="20"/>
        </w:rPr>
      </w:pPr>
      <w:r w:rsidRPr="00E55A11">
        <w:rPr>
          <w:rFonts w:ascii="Arial" w:hAnsi="Arial" w:cs="Arial"/>
          <w:sz w:val="20"/>
        </w:rPr>
        <w:br w:type="page"/>
      </w:r>
    </w:p>
    <w:p w14:paraId="311991CA" w14:textId="2211C4E3" w:rsidR="00211D96" w:rsidRPr="00E55A11" w:rsidRDefault="00211D96" w:rsidP="00211D96">
      <w:pPr>
        <w:pStyle w:val="Tytu"/>
        <w:spacing w:line="360" w:lineRule="auto"/>
        <w:jc w:val="both"/>
        <w:rPr>
          <w:rFonts w:ascii="Arial" w:hAnsi="Arial" w:cs="Arial"/>
          <w:b w:val="0"/>
          <w:sz w:val="20"/>
        </w:rPr>
      </w:pPr>
      <w:r w:rsidRPr="00E55A11">
        <w:rPr>
          <w:rFonts w:ascii="Arial" w:hAnsi="Arial" w:cs="Arial"/>
          <w:b w:val="0"/>
          <w:sz w:val="20"/>
        </w:rPr>
        <w:lastRenderedPageBreak/>
        <w:t xml:space="preserve">Załącznik nr </w:t>
      </w:r>
      <w:r w:rsidR="0013148D" w:rsidRPr="00E55A11">
        <w:rPr>
          <w:rFonts w:ascii="Arial" w:hAnsi="Arial" w:cs="Arial"/>
          <w:b w:val="0"/>
          <w:sz w:val="20"/>
        </w:rPr>
        <w:t>1</w:t>
      </w:r>
      <w:r w:rsidR="0013148D">
        <w:rPr>
          <w:rFonts w:ascii="Arial" w:hAnsi="Arial" w:cs="Arial"/>
          <w:b w:val="0"/>
          <w:sz w:val="20"/>
        </w:rPr>
        <w:t>2</w:t>
      </w:r>
      <w:r w:rsidRPr="00E55A11">
        <w:rPr>
          <w:rFonts w:ascii="Arial" w:hAnsi="Arial" w:cs="Arial"/>
          <w:b w:val="0"/>
          <w:sz w:val="20"/>
        </w:rPr>
        <w:t xml:space="preserve">: Oświadczenie </w:t>
      </w:r>
      <w:r w:rsidR="001C35B6" w:rsidRPr="00E55A11">
        <w:rPr>
          <w:rFonts w:ascii="Arial" w:hAnsi="Arial" w:cs="Arial"/>
          <w:b w:val="0"/>
          <w:sz w:val="20"/>
        </w:rPr>
        <w:t xml:space="preserve">dotyczące </w:t>
      </w:r>
      <w:r w:rsidR="006C3530" w:rsidRPr="00E55A11">
        <w:rPr>
          <w:rFonts w:ascii="Arial" w:hAnsi="Arial" w:cs="Arial"/>
          <w:b w:val="0"/>
          <w:sz w:val="20"/>
        </w:rPr>
        <w:t xml:space="preserve">kwalifikowalności </w:t>
      </w:r>
      <w:r w:rsidR="00EB186E" w:rsidRPr="00E55A11">
        <w:rPr>
          <w:rFonts w:ascii="Arial" w:hAnsi="Arial" w:cs="Arial"/>
          <w:b w:val="0"/>
          <w:sz w:val="20"/>
        </w:rPr>
        <w:t>W</w:t>
      </w:r>
      <w:r w:rsidR="006C3530" w:rsidRPr="00E55A11">
        <w:rPr>
          <w:rFonts w:ascii="Arial" w:hAnsi="Arial" w:cs="Arial"/>
          <w:b w:val="0"/>
          <w:sz w:val="20"/>
        </w:rPr>
        <w:t>nioskodawcy</w:t>
      </w:r>
    </w:p>
    <w:p w14:paraId="3CFAC2B5" w14:textId="77777777" w:rsidR="00211D96" w:rsidRPr="00E55A11" w:rsidRDefault="00211D96" w:rsidP="000A4E5F">
      <w:pPr>
        <w:pStyle w:val="Tytu"/>
        <w:spacing w:line="360" w:lineRule="auto"/>
        <w:rPr>
          <w:rFonts w:ascii="Arial" w:hAnsi="Arial" w:cs="Arial"/>
          <w:sz w:val="20"/>
        </w:rPr>
      </w:pPr>
    </w:p>
    <w:p w14:paraId="7B0C68CD" w14:textId="77777777" w:rsidR="00243A3C" w:rsidRPr="00E55A11" w:rsidRDefault="00243A3C" w:rsidP="00243A3C">
      <w:pPr>
        <w:pStyle w:val="Tytu"/>
        <w:spacing w:after="120" w:line="276" w:lineRule="auto"/>
        <w:rPr>
          <w:rFonts w:ascii="Arial" w:hAnsi="Arial" w:cs="Arial"/>
          <w:sz w:val="20"/>
        </w:rPr>
      </w:pPr>
      <w:r w:rsidRPr="00E55A11">
        <w:rPr>
          <w:rFonts w:ascii="Arial" w:hAnsi="Arial" w:cs="Arial"/>
          <w:sz w:val="20"/>
        </w:rPr>
        <w:t>OŚWIADCZENIE DOTYCZĄCE KWALIFIKOWALNOŚCI WNIOSKODAWCY</w:t>
      </w:r>
      <w:r w:rsidR="00754470" w:rsidRPr="00E55A11">
        <w:rPr>
          <w:rFonts w:ascii="Arial" w:hAnsi="Arial" w:cs="Arial"/>
          <w:sz w:val="20"/>
        </w:rPr>
        <w:t>/PARTNERA/</w:t>
      </w:r>
      <w:r w:rsidR="00754470" w:rsidRPr="00E55A11">
        <w:rPr>
          <w:rStyle w:val="Odwoanieprzypisudolnego"/>
          <w:rFonts w:ascii="Arial" w:hAnsi="Arial" w:cs="Arial"/>
          <w:sz w:val="20"/>
        </w:rPr>
        <w:footnoteReference w:id="128"/>
      </w:r>
    </w:p>
    <w:p w14:paraId="261D7284" w14:textId="77777777" w:rsidR="00243A3C" w:rsidRPr="00E55A11" w:rsidRDefault="00243A3C" w:rsidP="00243A3C">
      <w:pPr>
        <w:pStyle w:val="Akapitzlist"/>
        <w:spacing w:after="120" w:line="276" w:lineRule="auto"/>
        <w:ind w:left="360"/>
        <w:rPr>
          <w:rFonts w:ascii="Arial" w:hAnsi="Arial" w:cs="Arial"/>
          <w:b/>
          <w:bCs/>
          <w:sz w:val="20"/>
          <w:szCs w:val="20"/>
        </w:rPr>
      </w:pPr>
      <w:r w:rsidRPr="00E55A11">
        <w:rPr>
          <w:rFonts w:ascii="Arial" w:hAnsi="Arial" w:cs="Arial"/>
          <w:sz w:val="20"/>
          <w:szCs w:val="20"/>
        </w:rPr>
        <w:t xml:space="preserve">Świadomy odpowiedzialności karnej wynikającej z art. 233 § 1 Kodeksu karnego </w:t>
      </w:r>
      <w:r w:rsidRPr="00E55A11">
        <w:rPr>
          <w:rFonts w:ascii="Arial" w:eastAsiaTheme="minorHAnsi" w:hAnsi="Arial" w:cs="Arial"/>
          <w:sz w:val="20"/>
          <w:szCs w:val="20"/>
        </w:rPr>
        <w:t>za podanie fałszywych danych lub złożenie fałszywych oświadczeń,</w:t>
      </w:r>
      <w:r w:rsidRPr="00E55A11">
        <w:rPr>
          <w:rFonts w:ascii="Arial" w:hAnsi="Arial" w:cs="Arial"/>
          <w:sz w:val="20"/>
          <w:szCs w:val="20"/>
        </w:rPr>
        <w:t xml:space="preserve">  w związku z ubieganiem się o środki na realizację projektu [wskazać nazwę projektu] ……………………. w ramach naboru nr [wskazać właściwy nr naboru]</w:t>
      </w:r>
      <w:r w:rsidR="00D92AAA" w:rsidRPr="00E55A11">
        <w:rPr>
          <w:rFonts w:ascii="Arial" w:hAnsi="Arial" w:cs="Arial"/>
          <w:sz w:val="20"/>
          <w:szCs w:val="20"/>
        </w:rPr>
        <w:t xml:space="preserve"> </w:t>
      </w:r>
      <w:r w:rsidRPr="00E55A11">
        <w:rPr>
          <w:rFonts w:ascii="Arial" w:hAnsi="Arial" w:cs="Arial"/>
          <w:sz w:val="20"/>
          <w:szCs w:val="20"/>
        </w:rPr>
        <w:t>dofinansowanego ze środków Europejskiego Funduszu Społecznego Plus w ramach Programu Fundusze Europejskie dla Pomorza Zachodniego 2021-2027</w:t>
      </w:r>
    </w:p>
    <w:p w14:paraId="52BEF71C" w14:textId="77777777" w:rsidR="00243A3C" w:rsidRPr="00E55A11" w:rsidRDefault="00243A3C" w:rsidP="00243A3C">
      <w:pPr>
        <w:pStyle w:val="Tekstpodstawowy"/>
        <w:spacing w:after="120" w:line="276" w:lineRule="auto"/>
        <w:ind w:left="360"/>
        <w:rPr>
          <w:rFonts w:ascii="Arial" w:hAnsi="Arial" w:cs="Arial"/>
          <w:b/>
          <w:bCs/>
          <w:sz w:val="20"/>
          <w:szCs w:val="20"/>
        </w:rPr>
      </w:pPr>
    </w:p>
    <w:p w14:paraId="031AE01E" w14:textId="2DF214CC" w:rsidR="00243A3C" w:rsidRPr="00E55A11" w:rsidRDefault="00597E29" w:rsidP="00243A3C">
      <w:pPr>
        <w:pStyle w:val="Akapitzlist"/>
        <w:spacing w:after="120" w:line="276" w:lineRule="auto"/>
        <w:ind w:left="360"/>
        <w:jc w:val="center"/>
        <w:rPr>
          <w:rFonts w:ascii="Arial" w:hAnsi="Arial" w:cs="Arial"/>
          <w:b/>
          <w:bCs/>
          <w:sz w:val="20"/>
          <w:szCs w:val="20"/>
        </w:rPr>
      </w:pPr>
      <w:r w:rsidRPr="00597E29">
        <w:rPr>
          <w:rFonts w:ascii="Arial" w:hAnsi="Arial" w:cs="Arial"/>
          <w:b/>
          <w:bCs/>
          <w:sz w:val="20"/>
          <w:szCs w:val="20"/>
        </w:rPr>
        <w:t xml:space="preserve">działając w imieniu </w:t>
      </w:r>
      <w:r w:rsidRPr="00B17378">
        <w:rPr>
          <w:rFonts w:ascii="Arial" w:hAnsi="Arial" w:cs="Arial"/>
          <w:b/>
          <w:bCs/>
          <w:sz w:val="20"/>
          <w:szCs w:val="20"/>
        </w:rPr>
        <w:t>[wskazać nazwę Wnioskodawcy/Partnera]</w:t>
      </w:r>
      <w:r w:rsidRPr="00597E29">
        <w:rPr>
          <w:rFonts w:ascii="Arial" w:hAnsi="Arial" w:cs="Arial"/>
          <w:b/>
          <w:bCs/>
          <w:sz w:val="20"/>
          <w:szCs w:val="20"/>
        </w:rPr>
        <w:t xml:space="preserve"> … </w:t>
      </w:r>
      <w:r w:rsidR="00243A3C" w:rsidRPr="00E55A11">
        <w:rPr>
          <w:rFonts w:ascii="Arial" w:hAnsi="Arial" w:cs="Arial"/>
          <w:b/>
          <w:bCs/>
          <w:sz w:val="20"/>
          <w:szCs w:val="20"/>
        </w:rPr>
        <w:t>oświadczam, że:</w:t>
      </w:r>
    </w:p>
    <w:p w14:paraId="39148470" w14:textId="77777777" w:rsidR="00243A3C" w:rsidRPr="00E55A11" w:rsidRDefault="00243A3C" w:rsidP="00243A3C">
      <w:pPr>
        <w:pStyle w:val="Akapitzlist"/>
        <w:spacing w:after="120"/>
        <w:ind w:left="284"/>
        <w:contextualSpacing/>
        <w:rPr>
          <w:rFonts w:ascii="Arial" w:hAnsi="Arial" w:cs="Arial"/>
          <w:color w:val="000000" w:themeColor="text1"/>
          <w:sz w:val="20"/>
          <w:szCs w:val="20"/>
        </w:rPr>
      </w:pPr>
      <w:r w:rsidRPr="00E55A11">
        <w:rPr>
          <w:rFonts w:ascii="Arial" w:hAnsi="Arial" w:cs="Arial"/>
          <w:color w:val="000000" w:themeColor="text1"/>
          <w:sz w:val="20"/>
          <w:szCs w:val="20"/>
        </w:rPr>
        <w:t xml:space="preserve">Jestem podmiotem uprawnionym do aplikowania o środki zarówno na etapie złożenia wniosku o dofinansowanie, jak na etapie </w:t>
      </w:r>
      <w:r w:rsidR="00A159A6" w:rsidRPr="00E55A11">
        <w:rPr>
          <w:rFonts w:ascii="Arial" w:hAnsi="Arial" w:cs="Arial"/>
          <w:color w:val="000000" w:themeColor="text1"/>
          <w:sz w:val="20"/>
          <w:szCs w:val="20"/>
        </w:rPr>
        <w:t>podjęcia decyzji o dofinansowaniu projektu</w:t>
      </w:r>
      <w:r w:rsidRPr="00E55A11">
        <w:rPr>
          <w:rFonts w:ascii="Arial" w:hAnsi="Arial" w:cs="Arial"/>
          <w:color w:val="000000" w:themeColor="text1"/>
          <w:sz w:val="20"/>
          <w:szCs w:val="20"/>
        </w:rPr>
        <w:t xml:space="preserve"> w tym:</w:t>
      </w:r>
    </w:p>
    <w:p w14:paraId="6329969A" w14:textId="77777777" w:rsidR="00243A3C" w:rsidRPr="00E55A11" w:rsidRDefault="00243A3C" w:rsidP="00243A3C">
      <w:pPr>
        <w:pStyle w:val="Akapitzlist"/>
        <w:spacing w:after="120"/>
        <w:ind w:left="720"/>
        <w:contextualSpacing/>
        <w:rPr>
          <w:rFonts w:ascii="Arial" w:hAnsi="Arial" w:cs="Arial"/>
          <w:sz w:val="20"/>
          <w:szCs w:val="20"/>
        </w:rPr>
      </w:pPr>
    </w:p>
    <w:p w14:paraId="4D838197" w14:textId="77777777" w:rsidR="00243A3C" w:rsidRPr="00E55A11" w:rsidRDefault="00243A3C" w:rsidP="009D3F46">
      <w:pPr>
        <w:pStyle w:val="Akapitzlist"/>
        <w:numPr>
          <w:ilvl w:val="0"/>
          <w:numId w:val="87"/>
        </w:numPr>
        <w:spacing w:after="120"/>
        <w:contextualSpacing/>
        <w:rPr>
          <w:rFonts w:ascii="Arial" w:hAnsi="Arial" w:cs="Arial"/>
          <w:sz w:val="20"/>
          <w:szCs w:val="20"/>
        </w:rPr>
      </w:pPr>
      <w:r w:rsidRPr="00E55A11">
        <w:rPr>
          <w:rFonts w:ascii="Arial" w:hAnsi="Arial" w:cs="Arial"/>
          <w:color w:val="000000" w:themeColor="text1"/>
          <w:sz w:val="20"/>
          <w:szCs w:val="20"/>
        </w:rPr>
        <w:t>nie orzeczono wobec mnie zakazu dostępu do środków funduszy europejskich na podstawie odrębnych przepisów, w tym:</w:t>
      </w:r>
    </w:p>
    <w:p w14:paraId="490F4A0F" w14:textId="03D7CFC7" w:rsidR="00243A3C" w:rsidRPr="00E55A11" w:rsidRDefault="00243A3C" w:rsidP="009D3F46">
      <w:pPr>
        <w:pStyle w:val="Akapitzlist"/>
        <w:numPr>
          <w:ilvl w:val="0"/>
          <w:numId w:val="86"/>
        </w:numPr>
        <w:spacing w:after="120" w:line="276" w:lineRule="auto"/>
        <w:contextualSpacing/>
        <w:rPr>
          <w:rFonts w:ascii="Arial" w:hAnsi="Arial" w:cs="Arial"/>
          <w:color w:val="000000" w:themeColor="text1"/>
          <w:sz w:val="20"/>
          <w:szCs w:val="20"/>
        </w:rPr>
      </w:pPr>
      <w:r w:rsidRPr="00E55A11">
        <w:rPr>
          <w:rFonts w:ascii="Arial" w:hAnsi="Arial" w:cs="Arial"/>
          <w:sz w:val="20"/>
          <w:szCs w:val="20"/>
        </w:rPr>
        <w:t xml:space="preserve">nie podlegam wykluczeniu, o którym mowa w art. 207 ustawy z dnia 27 sierpnia 2009 r. o finansach publicznych (Dz. U. </w:t>
      </w:r>
      <w:r w:rsidR="00722BBC" w:rsidRPr="00E55A11">
        <w:rPr>
          <w:rFonts w:ascii="Arial" w:hAnsi="Arial" w:cs="Arial"/>
          <w:sz w:val="20"/>
          <w:szCs w:val="20"/>
        </w:rPr>
        <w:t>202</w:t>
      </w:r>
      <w:r w:rsidR="00722BBC">
        <w:rPr>
          <w:rFonts w:ascii="Arial" w:hAnsi="Arial" w:cs="Arial"/>
          <w:sz w:val="20"/>
          <w:szCs w:val="20"/>
        </w:rPr>
        <w:t>3</w:t>
      </w:r>
      <w:r w:rsidRPr="00E55A11">
        <w:rPr>
          <w:rFonts w:ascii="Arial" w:hAnsi="Arial" w:cs="Arial"/>
          <w:sz w:val="20"/>
          <w:szCs w:val="20"/>
        </w:rPr>
        <w:t xml:space="preserve">, poz. </w:t>
      </w:r>
      <w:r w:rsidR="00722BBC">
        <w:rPr>
          <w:rFonts w:ascii="Arial" w:hAnsi="Arial" w:cs="Arial"/>
          <w:sz w:val="20"/>
          <w:szCs w:val="20"/>
        </w:rPr>
        <w:t>1270</w:t>
      </w:r>
      <w:r w:rsidR="00722BBC" w:rsidRPr="00E55A11">
        <w:rPr>
          <w:rFonts w:ascii="Arial" w:hAnsi="Arial" w:cs="Arial"/>
          <w:sz w:val="20"/>
          <w:szCs w:val="20"/>
        </w:rPr>
        <w:t xml:space="preserve"> </w:t>
      </w:r>
      <w:proofErr w:type="spellStart"/>
      <w:r w:rsidRPr="00E55A11">
        <w:rPr>
          <w:rFonts w:ascii="Arial" w:hAnsi="Arial" w:cs="Arial"/>
          <w:sz w:val="20"/>
          <w:szCs w:val="20"/>
        </w:rPr>
        <w:t>t.j</w:t>
      </w:r>
      <w:proofErr w:type="spellEnd"/>
      <w:r w:rsidRPr="00E55A11">
        <w:rPr>
          <w:rFonts w:ascii="Arial" w:hAnsi="Arial" w:cs="Arial"/>
          <w:sz w:val="20"/>
          <w:szCs w:val="20"/>
        </w:rPr>
        <w:t xml:space="preserve">.); </w:t>
      </w:r>
    </w:p>
    <w:p w14:paraId="6A98F0DF" w14:textId="77777777" w:rsidR="00243A3C" w:rsidRPr="00E55A11" w:rsidRDefault="00243A3C" w:rsidP="009D3F46">
      <w:pPr>
        <w:pStyle w:val="Akapitzlist"/>
        <w:numPr>
          <w:ilvl w:val="0"/>
          <w:numId w:val="86"/>
        </w:numPr>
        <w:spacing w:after="120" w:line="276" w:lineRule="auto"/>
        <w:contextualSpacing/>
        <w:rPr>
          <w:rFonts w:ascii="Arial" w:hAnsi="Arial" w:cs="Arial"/>
          <w:color w:val="000000" w:themeColor="text1"/>
          <w:sz w:val="20"/>
          <w:szCs w:val="20"/>
        </w:rPr>
      </w:pPr>
      <w:r w:rsidRPr="00E55A11">
        <w:rPr>
          <w:rFonts w:ascii="Arial" w:hAnsi="Arial" w:cs="Arial"/>
          <w:sz w:val="20"/>
          <w:szCs w:val="20"/>
        </w:rPr>
        <w:t>nie podlegam wykluczeniu</w:t>
      </w:r>
      <w:r w:rsidRPr="00E55A11">
        <w:rPr>
          <w:rFonts w:ascii="Arial" w:hAnsi="Arial" w:cs="Arial"/>
          <w:color w:val="000000" w:themeColor="text1"/>
          <w:sz w:val="20"/>
          <w:szCs w:val="20"/>
        </w:rPr>
        <w:t xml:space="preserve"> o którym mowa w </w:t>
      </w:r>
      <w:r w:rsidRPr="00E55A11">
        <w:rPr>
          <w:rFonts w:ascii="Arial" w:hAnsi="Arial" w:cs="Arial"/>
          <w:sz w:val="20"/>
          <w:szCs w:val="20"/>
        </w:rPr>
        <w:t xml:space="preserve">art. 12 ustawy z dnia 15 czerwca 2012 r. o skutkach powierzenia wykonywania pracy cudzoziemcom przebywającym wbrew przepisom na terytorium Rzeczypospolitej Polskiej (Dz. U. 2021 poz. 1745 </w:t>
      </w:r>
      <w:proofErr w:type="spellStart"/>
      <w:r w:rsidRPr="00E55A11">
        <w:rPr>
          <w:rFonts w:ascii="Arial" w:hAnsi="Arial" w:cs="Arial"/>
          <w:sz w:val="20"/>
          <w:szCs w:val="20"/>
        </w:rPr>
        <w:t>t.j</w:t>
      </w:r>
      <w:proofErr w:type="spellEnd"/>
      <w:r w:rsidRPr="00E55A11">
        <w:rPr>
          <w:rFonts w:ascii="Arial" w:hAnsi="Arial" w:cs="Arial"/>
          <w:sz w:val="20"/>
          <w:szCs w:val="20"/>
        </w:rPr>
        <w:t xml:space="preserve">.); </w:t>
      </w:r>
    </w:p>
    <w:p w14:paraId="085D8989" w14:textId="14375CE1" w:rsidR="00243A3C" w:rsidRPr="00E55A11" w:rsidRDefault="00243A3C" w:rsidP="009D3F46">
      <w:pPr>
        <w:pStyle w:val="Akapitzlist"/>
        <w:numPr>
          <w:ilvl w:val="0"/>
          <w:numId w:val="86"/>
        </w:numPr>
        <w:spacing w:after="120" w:line="276" w:lineRule="auto"/>
        <w:contextualSpacing/>
        <w:rPr>
          <w:rFonts w:ascii="Arial" w:hAnsi="Arial" w:cs="Arial"/>
          <w:color w:val="000000" w:themeColor="text1"/>
          <w:sz w:val="20"/>
          <w:szCs w:val="20"/>
        </w:rPr>
      </w:pPr>
      <w:r w:rsidRPr="00E55A11">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722BBC" w:rsidRPr="00E55A11">
        <w:rPr>
          <w:rFonts w:ascii="Arial" w:hAnsi="Arial" w:cs="Arial"/>
          <w:color w:val="000000" w:themeColor="text1"/>
          <w:sz w:val="20"/>
          <w:szCs w:val="20"/>
        </w:rPr>
        <w:t>20</w:t>
      </w:r>
      <w:r w:rsidR="00722BBC">
        <w:rPr>
          <w:rFonts w:ascii="Arial" w:hAnsi="Arial" w:cs="Arial"/>
          <w:color w:val="000000" w:themeColor="text1"/>
          <w:sz w:val="20"/>
          <w:szCs w:val="20"/>
        </w:rPr>
        <w:t>23</w:t>
      </w:r>
      <w:r w:rsidR="00722BBC" w:rsidRPr="00E55A11">
        <w:rPr>
          <w:rFonts w:ascii="Arial" w:hAnsi="Arial" w:cs="Arial"/>
          <w:color w:val="000000" w:themeColor="text1"/>
          <w:sz w:val="20"/>
          <w:szCs w:val="20"/>
        </w:rPr>
        <w:t xml:space="preserve"> </w:t>
      </w:r>
      <w:r w:rsidRPr="00E55A11">
        <w:rPr>
          <w:rFonts w:ascii="Arial" w:hAnsi="Arial" w:cs="Arial"/>
          <w:color w:val="000000" w:themeColor="text1"/>
          <w:sz w:val="20"/>
          <w:szCs w:val="20"/>
        </w:rPr>
        <w:t xml:space="preserve">r. poz. </w:t>
      </w:r>
      <w:r w:rsidR="00722BBC">
        <w:rPr>
          <w:rFonts w:ascii="Arial" w:hAnsi="Arial" w:cs="Arial"/>
          <w:color w:val="000000" w:themeColor="text1"/>
          <w:sz w:val="20"/>
          <w:szCs w:val="20"/>
        </w:rPr>
        <w:t>659</w:t>
      </w:r>
      <w:r w:rsidR="00722BBC" w:rsidRPr="00E55A11">
        <w:rPr>
          <w:rFonts w:ascii="Arial" w:hAnsi="Arial" w:cs="Arial"/>
          <w:color w:val="000000" w:themeColor="text1"/>
          <w:sz w:val="20"/>
          <w:szCs w:val="20"/>
        </w:rPr>
        <w:t xml:space="preserve"> </w:t>
      </w:r>
      <w:r w:rsidRPr="00E55A11">
        <w:rPr>
          <w:rFonts w:ascii="Arial" w:hAnsi="Arial" w:cs="Arial"/>
          <w:color w:val="000000" w:themeColor="text1"/>
          <w:sz w:val="20"/>
          <w:szCs w:val="20"/>
        </w:rPr>
        <w:t xml:space="preserve">z </w:t>
      </w:r>
      <w:proofErr w:type="spellStart"/>
      <w:r w:rsidRPr="00E55A11">
        <w:rPr>
          <w:rFonts w:ascii="Arial" w:hAnsi="Arial" w:cs="Arial"/>
          <w:color w:val="000000" w:themeColor="text1"/>
          <w:sz w:val="20"/>
          <w:szCs w:val="20"/>
        </w:rPr>
        <w:t>późn</w:t>
      </w:r>
      <w:proofErr w:type="spellEnd"/>
      <w:r w:rsidRPr="00E55A11">
        <w:rPr>
          <w:rFonts w:ascii="Arial" w:hAnsi="Arial" w:cs="Arial"/>
          <w:color w:val="000000" w:themeColor="text1"/>
          <w:sz w:val="20"/>
          <w:szCs w:val="20"/>
        </w:rPr>
        <w:t>. zm.);</w:t>
      </w:r>
    </w:p>
    <w:p w14:paraId="0771FD2D" w14:textId="6997A60E" w:rsidR="00243A3C" w:rsidRPr="00E55A11" w:rsidRDefault="00243A3C" w:rsidP="009D3F46">
      <w:pPr>
        <w:pStyle w:val="Akapitzlist"/>
        <w:numPr>
          <w:ilvl w:val="0"/>
          <w:numId w:val="87"/>
        </w:numPr>
        <w:spacing w:after="120"/>
        <w:contextualSpacing/>
        <w:rPr>
          <w:rFonts w:ascii="Arial" w:eastAsia="Calibri" w:hAnsi="Arial" w:cs="Arial"/>
          <w:color w:val="000000" w:themeColor="text1"/>
          <w:sz w:val="20"/>
          <w:szCs w:val="20"/>
        </w:rPr>
      </w:pPr>
      <w:r w:rsidRPr="00E55A11">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986EDC">
        <w:rPr>
          <w:rFonts w:ascii="Arial" w:eastAsia="Calibri" w:hAnsi="Arial" w:cs="Arial"/>
          <w:color w:val="000000" w:themeColor="text1"/>
          <w:sz w:val="20"/>
          <w:szCs w:val="20"/>
        </w:rPr>
        <w:t xml:space="preserve">z </w:t>
      </w:r>
      <w:r w:rsidR="00597E29">
        <w:rPr>
          <w:rFonts w:ascii="Arial" w:eastAsia="Calibri" w:hAnsi="Arial" w:cs="Arial"/>
          <w:color w:val="000000" w:themeColor="text1"/>
          <w:sz w:val="20"/>
          <w:szCs w:val="20"/>
        </w:rPr>
        <w:t xml:space="preserve">2024 </w:t>
      </w:r>
      <w:r w:rsidR="00986EDC">
        <w:rPr>
          <w:rFonts w:ascii="Arial" w:eastAsia="Calibri" w:hAnsi="Arial" w:cs="Arial"/>
          <w:color w:val="000000" w:themeColor="text1"/>
          <w:sz w:val="20"/>
          <w:szCs w:val="20"/>
        </w:rPr>
        <w:t xml:space="preserve">r. </w:t>
      </w:r>
      <w:r w:rsidRPr="00E55A11">
        <w:rPr>
          <w:rFonts w:ascii="Arial" w:eastAsia="Calibri" w:hAnsi="Arial" w:cs="Arial"/>
          <w:color w:val="000000" w:themeColor="text1"/>
          <w:sz w:val="20"/>
          <w:szCs w:val="20"/>
        </w:rPr>
        <w:t xml:space="preserve">poz. </w:t>
      </w:r>
      <w:r w:rsidR="00597E29">
        <w:rPr>
          <w:rFonts w:ascii="Arial" w:eastAsia="Calibri" w:hAnsi="Arial" w:cs="Arial"/>
          <w:color w:val="000000" w:themeColor="text1"/>
          <w:sz w:val="20"/>
          <w:szCs w:val="20"/>
        </w:rPr>
        <w:t>507</w:t>
      </w:r>
      <w:r w:rsidRPr="00E55A11">
        <w:rPr>
          <w:rFonts w:ascii="Arial" w:eastAsia="Calibri" w:hAnsi="Arial" w:cs="Arial"/>
          <w:color w:val="000000" w:themeColor="text1"/>
          <w:sz w:val="20"/>
          <w:szCs w:val="20"/>
        </w:rPr>
        <w:t>);</w:t>
      </w:r>
    </w:p>
    <w:p w14:paraId="3B0A67DD" w14:textId="77777777" w:rsidR="00243A3C" w:rsidRPr="00E55A11" w:rsidRDefault="00243A3C" w:rsidP="009D3F46">
      <w:pPr>
        <w:pStyle w:val="Akapitzlist"/>
        <w:numPr>
          <w:ilvl w:val="0"/>
          <w:numId w:val="87"/>
        </w:numPr>
        <w:spacing w:after="120"/>
        <w:contextualSpacing/>
        <w:rPr>
          <w:rFonts w:ascii="Arial" w:hAnsi="Arial" w:cs="Arial"/>
          <w:color w:val="000000" w:themeColor="text1"/>
          <w:sz w:val="20"/>
          <w:szCs w:val="20"/>
        </w:rPr>
      </w:pPr>
      <w:r w:rsidRPr="00E55A11">
        <w:rPr>
          <w:rFonts w:ascii="Arial" w:hAnsi="Arial" w:cs="Arial"/>
          <w:color w:val="000000" w:themeColor="text1"/>
          <w:sz w:val="20"/>
          <w:szCs w:val="20"/>
        </w:rPr>
        <w:t xml:space="preserve">nie </w:t>
      </w:r>
      <w:bookmarkStart w:id="229" w:name="_Hlk132884451"/>
      <w:r w:rsidRPr="00E55A11">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229"/>
      <w:r w:rsidRPr="00E55A11">
        <w:rPr>
          <w:rStyle w:val="Odwoanieprzypisudolnego"/>
          <w:rFonts w:ascii="Arial" w:hAnsi="Arial" w:cs="Arial"/>
          <w:color w:val="000000" w:themeColor="text1"/>
          <w:sz w:val="20"/>
          <w:szCs w:val="20"/>
        </w:rPr>
        <w:footnoteReference w:id="129"/>
      </w:r>
      <w:r w:rsidRPr="00E55A11">
        <w:rPr>
          <w:rFonts w:ascii="Arial" w:hAnsi="Arial" w:cs="Arial"/>
          <w:color w:val="000000" w:themeColor="text1"/>
          <w:sz w:val="20"/>
          <w:szCs w:val="20"/>
        </w:rPr>
        <w:t xml:space="preserve">. </w:t>
      </w:r>
    </w:p>
    <w:p w14:paraId="193F4BD3" w14:textId="77777777" w:rsidR="00243A3C" w:rsidRPr="00E55A11" w:rsidRDefault="00243A3C" w:rsidP="00243A3C">
      <w:pPr>
        <w:pStyle w:val="Akapitzlist"/>
        <w:spacing w:after="120"/>
        <w:ind w:left="720"/>
        <w:contextualSpacing/>
        <w:rPr>
          <w:rFonts w:ascii="Arial" w:hAnsi="Arial" w:cs="Arial"/>
          <w:color w:val="000000" w:themeColor="text1"/>
          <w:sz w:val="20"/>
          <w:szCs w:val="20"/>
        </w:rPr>
      </w:pPr>
    </w:p>
    <w:p w14:paraId="2C4C9C85" w14:textId="77777777" w:rsidR="00243A3C" w:rsidRPr="00E55A11" w:rsidRDefault="00243A3C" w:rsidP="00243A3C">
      <w:pPr>
        <w:pStyle w:val="Tekstpodstawowy"/>
        <w:spacing w:after="120" w:line="276" w:lineRule="auto"/>
        <w:ind w:left="360"/>
        <w:rPr>
          <w:rFonts w:ascii="Arial" w:hAnsi="Arial" w:cs="Arial"/>
          <w:sz w:val="20"/>
          <w:szCs w:val="20"/>
        </w:rPr>
      </w:pPr>
      <w:r w:rsidRPr="00E55A11">
        <w:rPr>
          <w:rFonts w:ascii="Arial" w:hAnsi="Arial" w:cs="Arial"/>
          <w:sz w:val="20"/>
          <w:szCs w:val="20"/>
        </w:rPr>
        <w:t>W przypadku zaistnienia okoliczności powodującej wykluczenie mnie z możliwości otrzymania dofinansowania, na podstawie wskazanych powyżej przesłanek, niezwłocznie poinformuję o tym Instytucję udzielającą dofinansowanie.</w:t>
      </w:r>
    </w:p>
    <w:p w14:paraId="121D5D01" w14:textId="77777777" w:rsidR="00243A3C" w:rsidRPr="00E55A11" w:rsidRDefault="00243A3C" w:rsidP="00243A3C">
      <w:pPr>
        <w:pStyle w:val="Akapitzlist"/>
        <w:spacing w:after="120" w:line="276" w:lineRule="auto"/>
        <w:ind w:left="360"/>
        <w:rPr>
          <w:rFonts w:ascii="Arial" w:hAnsi="Arial" w:cs="Arial"/>
          <w:sz w:val="20"/>
          <w:szCs w:val="20"/>
        </w:rPr>
      </w:pPr>
    </w:p>
    <w:p w14:paraId="0B85BC2B" w14:textId="77777777" w:rsidR="00243A3C" w:rsidRPr="00E55A11" w:rsidRDefault="00243A3C" w:rsidP="00243A3C">
      <w:pPr>
        <w:pStyle w:val="Akapitzlist"/>
        <w:spacing w:after="120" w:line="276" w:lineRule="auto"/>
        <w:ind w:left="360"/>
        <w:rPr>
          <w:rFonts w:ascii="Arial" w:hAnsi="Arial" w:cs="Arial"/>
          <w:sz w:val="20"/>
          <w:szCs w:val="20"/>
        </w:rPr>
      </w:pPr>
    </w:p>
    <w:p w14:paraId="24907811" w14:textId="77777777" w:rsidR="00243A3C" w:rsidRPr="00E55A11" w:rsidRDefault="00243A3C" w:rsidP="00243A3C">
      <w:pPr>
        <w:pStyle w:val="Akapitzlist"/>
        <w:spacing w:after="120" w:line="276" w:lineRule="auto"/>
        <w:ind w:left="360"/>
        <w:rPr>
          <w:rFonts w:ascii="Arial" w:hAnsi="Arial" w:cs="Arial"/>
          <w:sz w:val="20"/>
          <w:szCs w:val="20"/>
        </w:rPr>
      </w:pPr>
    </w:p>
    <w:p w14:paraId="555AF1BA" w14:textId="77777777" w:rsidR="00243A3C" w:rsidRPr="00E55A11" w:rsidRDefault="00243A3C" w:rsidP="00243A3C">
      <w:pPr>
        <w:pStyle w:val="Akapitzlist"/>
        <w:spacing w:after="120" w:line="276" w:lineRule="auto"/>
        <w:ind w:left="360"/>
        <w:rPr>
          <w:rFonts w:ascii="Arial" w:hAnsi="Arial" w:cs="Arial"/>
          <w:sz w:val="20"/>
          <w:szCs w:val="20"/>
        </w:rPr>
      </w:pPr>
      <w:r w:rsidRPr="00E55A11">
        <w:rPr>
          <w:rFonts w:ascii="Arial" w:hAnsi="Arial" w:cs="Arial"/>
          <w:sz w:val="20"/>
          <w:szCs w:val="20"/>
        </w:rPr>
        <w:t xml:space="preserve">................................................................                        </w:t>
      </w:r>
      <w:r w:rsidRPr="00E55A11">
        <w:rPr>
          <w:rFonts w:ascii="Arial" w:hAnsi="Arial" w:cs="Arial"/>
          <w:sz w:val="20"/>
          <w:szCs w:val="20"/>
        </w:rPr>
        <w:tab/>
        <w:t>.........................................</w:t>
      </w:r>
    </w:p>
    <w:p w14:paraId="1CF84656" w14:textId="77777777" w:rsidR="00243A3C" w:rsidRPr="00E55A11" w:rsidRDefault="00243A3C" w:rsidP="00243A3C">
      <w:pPr>
        <w:tabs>
          <w:tab w:val="left" w:pos="709"/>
        </w:tabs>
        <w:spacing w:after="120"/>
      </w:pPr>
      <w:r w:rsidRPr="00E55A11">
        <w:rPr>
          <w:rFonts w:ascii="Arial" w:hAnsi="Arial" w:cs="Arial"/>
          <w:sz w:val="20"/>
          <w:szCs w:val="20"/>
        </w:rPr>
        <w:t xml:space="preserve">                 (miejscowość, data)                                                         (czytelny podpis)</w:t>
      </w:r>
    </w:p>
    <w:p w14:paraId="7BAF1BF1" w14:textId="77777777" w:rsidR="00243A3C" w:rsidRPr="00E55A11" w:rsidRDefault="00243A3C" w:rsidP="00243A3C"/>
    <w:p w14:paraId="07CFF06E" w14:textId="77777777" w:rsidR="00243A3C" w:rsidRPr="00E55A11" w:rsidRDefault="00243A3C" w:rsidP="000A4E5F">
      <w:pPr>
        <w:pStyle w:val="Tytu"/>
        <w:spacing w:line="360" w:lineRule="auto"/>
        <w:rPr>
          <w:rFonts w:ascii="Arial" w:hAnsi="Arial" w:cs="Arial"/>
          <w:sz w:val="20"/>
        </w:rPr>
      </w:pPr>
    </w:p>
    <w:p w14:paraId="4F475373" w14:textId="77777777" w:rsidR="00243A3C" w:rsidRPr="00E55A11" w:rsidRDefault="00243A3C" w:rsidP="000A4E5F">
      <w:pPr>
        <w:pStyle w:val="Tytu"/>
        <w:spacing w:line="360" w:lineRule="auto"/>
        <w:rPr>
          <w:rFonts w:ascii="Arial" w:hAnsi="Arial" w:cs="Arial"/>
          <w:sz w:val="20"/>
        </w:rPr>
      </w:pPr>
    </w:p>
    <w:p w14:paraId="7E59320C" w14:textId="77777777" w:rsidR="003A1AF6" w:rsidRPr="00E55A11" w:rsidRDefault="003A1AF6" w:rsidP="00370920">
      <w:pPr>
        <w:tabs>
          <w:tab w:val="left" w:pos="709"/>
        </w:tabs>
        <w:spacing w:after="240"/>
        <w:rPr>
          <w:rFonts w:ascii="Arial" w:hAnsi="Arial" w:cs="Arial"/>
          <w:b/>
          <w:sz w:val="16"/>
          <w:szCs w:val="16"/>
        </w:rPr>
        <w:sectPr w:rsidR="003A1AF6" w:rsidRPr="00E55A11" w:rsidSect="00B6539C">
          <w:headerReference w:type="default" r:id="rId28"/>
          <w:pgSz w:w="11906" w:h="16838" w:code="9"/>
          <w:pgMar w:top="1418" w:right="1418" w:bottom="1418" w:left="1418" w:header="709" w:footer="709" w:gutter="0"/>
          <w:cols w:space="708"/>
          <w:docGrid w:linePitch="299"/>
        </w:sectPr>
      </w:pPr>
    </w:p>
    <w:p w14:paraId="3EE1FD4E" w14:textId="6703E0ED" w:rsidR="00370920" w:rsidRPr="00E55A11" w:rsidRDefault="00814BD3" w:rsidP="00370920">
      <w:pPr>
        <w:tabs>
          <w:tab w:val="left" w:pos="709"/>
        </w:tabs>
        <w:spacing w:after="240"/>
        <w:rPr>
          <w:rFonts w:ascii="Arial" w:hAnsi="Arial" w:cs="Arial"/>
          <w:sz w:val="20"/>
          <w:szCs w:val="20"/>
        </w:rPr>
      </w:pPr>
      <w:r w:rsidRPr="00E55A11">
        <w:rPr>
          <w:rFonts w:ascii="Arial" w:hAnsi="Arial" w:cs="Arial"/>
          <w:sz w:val="20"/>
          <w:szCs w:val="20"/>
        </w:rPr>
        <w:lastRenderedPageBreak/>
        <w:t xml:space="preserve">Załącznik nr </w:t>
      </w:r>
      <w:r w:rsidR="0013148D" w:rsidRPr="00E55A11">
        <w:rPr>
          <w:rFonts w:ascii="Arial" w:hAnsi="Arial" w:cs="Arial"/>
          <w:sz w:val="20"/>
          <w:szCs w:val="20"/>
        </w:rPr>
        <w:t>1</w:t>
      </w:r>
      <w:r w:rsidR="0013148D">
        <w:rPr>
          <w:rFonts w:ascii="Arial" w:hAnsi="Arial" w:cs="Arial"/>
          <w:sz w:val="20"/>
          <w:szCs w:val="20"/>
        </w:rPr>
        <w:t>3</w:t>
      </w:r>
      <w:r w:rsidR="00370920" w:rsidRPr="00E55A11">
        <w:rPr>
          <w:rFonts w:ascii="Arial" w:hAnsi="Arial" w:cs="Arial"/>
          <w:sz w:val="20"/>
          <w:szCs w:val="20"/>
        </w:rPr>
        <w:t>:</w:t>
      </w:r>
      <w:r w:rsidR="00F46A2E" w:rsidRPr="00E55A11">
        <w:rPr>
          <w:rFonts w:ascii="Arial" w:hAnsi="Arial" w:cs="Arial"/>
          <w:sz w:val="20"/>
          <w:szCs w:val="20"/>
        </w:rPr>
        <w:t xml:space="preserve"> Oświadczenie</w:t>
      </w:r>
      <w:r w:rsidR="00370920" w:rsidRPr="00E55A11">
        <w:rPr>
          <w:rFonts w:ascii="Arial" w:hAnsi="Arial" w:cs="Arial"/>
          <w:sz w:val="20"/>
          <w:szCs w:val="20"/>
        </w:rPr>
        <w:t xml:space="preserve"> o niekaralności</w:t>
      </w:r>
    </w:p>
    <w:p w14:paraId="7EBF786B" w14:textId="77777777" w:rsidR="00370920" w:rsidRPr="00E55A11" w:rsidRDefault="00370920" w:rsidP="00370920">
      <w:pPr>
        <w:pStyle w:val="Tytu"/>
        <w:spacing w:line="360" w:lineRule="auto"/>
        <w:ind w:left="360"/>
        <w:jc w:val="left"/>
        <w:rPr>
          <w:rFonts w:ascii="Arial" w:hAnsi="Arial" w:cs="Arial"/>
          <w:sz w:val="20"/>
        </w:rPr>
      </w:pPr>
    </w:p>
    <w:p w14:paraId="127B8DF8" w14:textId="77777777" w:rsidR="000A4E5F" w:rsidRPr="00E55A11" w:rsidRDefault="000A4E5F" w:rsidP="000A4E5F">
      <w:pPr>
        <w:pStyle w:val="Tytu"/>
        <w:spacing w:line="360" w:lineRule="auto"/>
        <w:rPr>
          <w:rFonts w:ascii="Arial" w:hAnsi="Arial" w:cs="Arial"/>
          <w:sz w:val="20"/>
        </w:rPr>
      </w:pPr>
      <w:r w:rsidRPr="00E55A11">
        <w:rPr>
          <w:rFonts w:ascii="Arial" w:hAnsi="Arial" w:cs="Arial"/>
          <w:sz w:val="20"/>
        </w:rPr>
        <w:t>OŚWIADCZENIE O NIEKARALNOŚCI</w:t>
      </w:r>
    </w:p>
    <w:p w14:paraId="2902288E" w14:textId="77777777" w:rsidR="000A4E5F" w:rsidRPr="00E55A11" w:rsidRDefault="000A4E5F" w:rsidP="000A4E5F">
      <w:pPr>
        <w:spacing w:line="360" w:lineRule="auto"/>
        <w:rPr>
          <w:rFonts w:ascii="Arial" w:hAnsi="Arial" w:cs="Arial"/>
          <w:sz w:val="20"/>
          <w:szCs w:val="20"/>
        </w:rPr>
      </w:pPr>
    </w:p>
    <w:p w14:paraId="52DA91AC" w14:textId="77777777" w:rsidR="000A4E5F" w:rsidRPr="00E55A11" w:rsidRDefault="000A4E5F" w:rsidP="000A4E5F">
      <w:pPr>
        <w:pStyle w:val="Akapitzlist"/>
        <w:spacing w:line="360" w:lineRule="auto"/>
        <w:ind w:left="360"/>
        <w:rPr>
          <w:rFonts w:ascii="Arial" w:hAnsi="Arial" w:cs="Arial"/>
          <w:sz w:val="20"/>
          <w:szCs w:val="20"/>
        </w:rPr>
      </w:pPr>
      <w:r w:rsidRPr="00E55A11">
        <w:rPr>
          <w:rFonts w:ascii="Arial" w:hAnsi="Arial" w:cs="Arial"/>
          <w:sz w:val="20"/>
          <w:szCs w:val="20"/>
        </w:rPr>
        <w:t>Ja niżej podpisany/a ....................................................</w:t>
      </w:r>
      <w:r w:rsidRPr="00E55A11">
        <w:rPr>
          <w:rFonts w:ascii="Arial" w:hAnsi="Arial" w:cs="Arial"/>
          <w:i/>
          <w:sz w:val="20"/>
          <w:szCs w:val="20"/>
        </w:rPr>
        <w:t>(imię i nazwisko)</w:t>
      </w:r>
    </w:p>
    <w:p w14:paraId="26135545" w14:textId="77777777" w:rsidR="000A4E5F" w:rsidRPr="00E55A11" w:rsidRDefault="000A4E5F" w:rsidP="000A4E5F">
      <w:pPr>
        <w:pStyle w:val="Akapitzlist"/>
        <w:spacing w:line="360" w:lineRule="auto"/>
        <w:ind w:left="360"/>
        <w:rPr>
          <w:rFonts w:ascii="Arial" w:hAnsi="Arial" w:cs="Arial"/>
          <w:sz w:val="20"/>
          <w:szCs w:val="20"/>
        </w:rPr>
      </w:pPr>
      <w:r w:rsidRPr="00E55A11">
        <w:rPr>
          <w:rFonts w:ascii="Arial" w:hAnsi="Arial" w:cs="Arial"/>
          <w:sz w:val="20"/>
          <w:szCs w:val="20"/>
        </w:rPr>
        <w:t>zamieszkały/a .................................…………………….</w:t>
      </w:r>
      <w:r w:rsidRPr="00E55A11">
        <w:rPr>
          <w:rFonts w:ascii="Arial" w:hAnsi="Arial" w:cs="Arial"/>
          <w:i/>
          <w:sz w:val="20"/>
          <w:szCs w:val="20"/>
        </w:rPr>
        <w:t xml:space="preserve">( adres zamieszkania) </w:t>
      </w:r>
    </w:p>
    <w:p w14:paraId="4EBAED1D" w14:textId="77777777" w:rsidR="000A4E5F" w:rsidRPr="00E55A11" w:rsidRDefault="000A4E5F" w:rsidP="000A4E5F">
      <w:pPr>
        <w:pStyle w:val="Akapitzlist"/>
        <w:spacing w:line="360" w:lineRule="auto"/>
        <w:ind w:left="360"/>
        <w:rPr>
          <w:rFonts w:ascii="Arial" w:hAnsi="Arial" w:cs="Arial"/>
          <w:i/>
          <w:sz w:val="20"/>
          <w:szCs w:val="20"/>
        </w:rPr>
      </w:pPr>
      <w:r w:rsidRPr="00E55A11">
        <w:rPr>
          <w:rFonts w:ascii="Arial" w:hAnsi="Arial" w:cs="Arial"/>
          <w:sz w:val="20"/>
          <w:szCs w:val="20"/>
        </w:rPr>
        <w:t>legitymujący/a się dowodem osobistym ......................</w:t>
      </w:r>
      <w:r w:rsidRPr="00E55A11">
        <w:rPr>
          <w:rFonts w:ascii="Arial" w:hAnsi="Arial" w:cs="Arial"/>
          <w:i/>
          <w:sz w:val="20"/>
          <w:szCs w:val="20"/>
        </w:rPr>
        <w:t>(seria i numer dowodu osobistego)</w:t>
      </w:r>
    </w:p>
    <w:p w14:paraId="74276273" w14:textId="77777777" w:rsidR="000A4E5F" w:rsidRPr="00E55A11" w:rsidRDefault="000A4E5F" w:rsidP="000A4E5F">
      <w:pPr>
        <w:pStyle w:val="Akapitzlist"/>
        <w:spacing w:line="360" w:lineRule="auto"/>
        <w:ind w:left="360"/>
        <w:rPr>
          <w:rFonts w:ascii="Arial" w:hAnsi="Arial" w:cs="Arial"/>
          <w:sz w:val="20"/>
          <w:szCs w:val="20"/>
        </w:rPr>
      </w:pPr>
      <w:r w:rsidRPr="00E55A11">
        <w:rPr>
          <w:rFonts w:ascii="Arial" w:hAnsi="Arial" w:cs="Arial"/>
          <w:sz w:val="20"/>
          <w:szCs w:val="20"/>
        </w:rPr>
        <w:t>wydanym przez ......................................................................................................</w:t>
      </w:r>
    </w:p>
    <w:p w14:paraId="25F8CBB7" w14:textId="77777777" w:rsidR="000A4E5F" w:rsidRPr="00E55A11" w:rsidRDefault="000A4E5F" w:rsidP="000A4E5F">
      <w:pPr>
        <w:pStyle w:val="Tekstpodstawowy"/>
        <w:ind w:left="360"/>
        <w:rPr>
          <w:rFonts w:ascii="Arial" w:hAnsi="Arial" w:cs="Arial"/>
          <w:sz w:val="20"/>
          <w:szCs w:val="20"/>
        </w:rPr>
      </w:pPr>
    </w:p>
    <w:p w14:paraId="54AC01B9" w14:textId="77777777" w:rsidR="000A4E5F" w:rsidRPr="00E55A11" w:rsidRDefault="000A4E5F" w:rsidP="000A4E5F">
      <w:pPr>
        <w:pStyle w:val="Tekstpodstawowy"/>
        <w:ind w:left="360"/>
        <w:rPr>
          <w:rFonts w:ascii="Arial" w:hAnsi="Arial" w:cs="Arial"/>
          <w:b/>
          <w:bCs/>
          <w:sz w:val="20"/>
          <w:szCs w:val="20"/>
        </w:rPr>
      </w:pPr>
      <w:r w:rsidRPr="00E55A11">
        <w:rPr>
          <w:rFonts w:ascii="Arial" w:hAnsi="Arial" w:cs="Arial"/>
          <w:sz w:val="20"/>
          <w:szCs w:val="20"/>
        </w:rPr>
        <w:t xml:space="preserve">świadomy/a odpowiedzialności karnej wynikającej z art. 233 § 1 Kodeksu karnego </w:t>
      </w:r>
      <w:r w:rsidRPr="00E55A11">
        <w:rPr>
          <w:rFonts w:ascii="Arial" w:eastAsia="Calibri" w:hAnsi="Arial" w:cs="Arial"/>
          <w:sz w:val="20"/>
          <w:szCs w:val="20"/>
        </w:rPr>
        <w:t>za podanie fałszywych danych lub złożenie fałszywych oświadczeń</w:t>
      </w:r>
      <w:r w:rsidRPr="00E55A11">
        <w:rPr>
          <w:rFonts w:ascii="Arial" w:hAnsi="Arial" w:cs="Arial"/>
          <w:sz w:val="20"/>
          <w:szCs w:val="20"/>
        </w:rPr>
        <w:t xml:space="preserve"> </w:t>
      </w:r>
    </w:p>
    <w:p w14:paraId="65CAF2AB" w14:textId="77777777" w:rsidR="000A4E5F" w:rsidRPr="00E55A11" w:rsidRDefault="000A4E5F" w:rsidP="000A4E5F">
      <w:pPr>
        <w:pStyle w:val="Akapitzlist"/>
        <w:spacing w:line="360" w:lineRule="auto"/>
        <w:ind w:left="360"/>
        <w:rPr>
          <w:rFonts w:ascii="Arial" w:hAnsi="Arial" w:cs="Arial"/>
          <w:b/>
          <w:bCs/>
          <w:sz w:val="20"/>
          <w:szCs w:val="20"/>
        </w:rPr>
      </w:pPr>
    </w:p>
    <w:p w14:paraId="35CC6981" w14:textId="77777777" w:rsidR="000A4E5F" w:rsidRPr="00E55A11" w:rsidRDefault="000A4E5F" w:rsidP="000A4E5F">
      <w:pPr>
        <w:pStyle w:val="Akapitzlist"/>
        <w:spacing w:line="360" w:lineRule="auto"/>
        <w:ind w:left="360"/>
        <w:jc w:val="center"/>
        <w:rPr>
          <w:rFonts w:ascii="Arial" w:hAnsi="Arial" w:cs="Arial"/>
          <w:sz w:val="20"/>
          <w:szCs w:val="20"/>
        </w:rPr>
      </w:pPr>
      <w:r w:rsidRPr="00E55A11">
        <w:rPr>
          <w:rFonts w:ascii="Arial" w:hAnsi="Arial" w:cs="Arial"/>
          <w:b/>
          <w:bCs/>
          <w:sz w:val="20"/>
          <w:szCs w:val="20"/>
        </w:rPr>
        <w:t>o ś w i a d c z a m</w:t>
      </w:r>
    </w:p>
    <w:p w14:paraId="7DF85C77" w14:textId="77777777" w:rsidR="000A4E5F" w:rsidRPr="00E55A11" w:rsidRDefault="000A4E5F" w:rsidP="000A4E5F">
      <w:pPr>
        <w:pStyle w:val="Tekstpodstawowy"/>
        <w:ind w:left="360"/>
        <w:rPr>
          <w:rFonts w:ascii="Arial" w:hAnsi="Arial" w:cs="Arial"/>
          <w:sz w:val="20"/>
          <w:szCs w:val="20"/>
        </w:rPr>
      </w:pPr>
      <w:r w:rsidRPr="00E55A11">
        <w:rPr>
          <w:rFonts w:ascii="Arial" w:hAnsi="Arial" w:cs="Arial"/>
          <w:sz w:val="20"/>
          <w:szCs w:val="20"/>
        </w:rPr>
        <w:t>iż korzystam z pełni praw publicznych i nie byłe/</w:t>
      </w:r>
      <w:proofErr w:type="spellStart"/>
      <w:r w:rsidRPr="00E55A11">
        <w:rPr>
          <w:rFonts w:ascii="Arial" w:hAnsi="Arial" w:cs="Arial"/>
          <w:sz w:val="20"/>
          <w:szCs w:val="20"/>
        </w:rPr>
        <w:t>am</w:t>
      </w:r>
      <w:proofErr w:type="spellEnd"/>
      <w:r w:rsidRPr="00E55A11">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3C0042EF" w14:textId="77777777" w:rsidR="000A4E5F" w:rsidRPr="00E55A11" w:rsidRDefault="000A4E5F" w:rsidP="000A4E5F">
      <w:pPr>
        <w:pStyle w:val="Akapitzlist"/>
        <w:spacing w:line="360" w:lineRule="auto"/>
        <w:ind w:left="360"/>
        <w:rPr>
          <w:rFonts w:ascii="Arial" w:hAnsi="Arial" w:cs="Arial"/>
          <w:sz w:val="20"/>
          <w:szCs w:val="20"/>
        </w:rPr>
      </w:pPr>
    </w:p>
    <w:p w14:paraId="71148E7B" w14:textId="77777777" w:rsidR="000A4E5F" w:rsidRPr="00E55A11" w:rsidRDefault="000A4E5F" w:rsidP="000A4E5F">
      <w:pPr>
        <w:pStyle w:val="Akapitzlist"/>
        <w:spacing w:line="360" w:lineRule="auto"/>
        <w:ind w:left="360"/>
        <w:rPr>
          <w:rFonts w:ascii="Arial" w:hAnsi="Arial" w:cs="Arial"/>
          <w:sz w:val="20"/>
          <w:szCs w:val="20"/>
        </w:rPr>
      </w:pPr>
      <w:r w:rsidRPr="00E55A11">
        <w:rPr>
          <w:rFonts w:ascii="Arial" w:hAnsi="Arial" w:cs="Arial"/>
          <w:sz w:val="20"/>
          <w:szCs w:val="20"/>
        </w:rPr>
        <w:t xml:space="preserve">................................................................                        </w:t>
      </w:r>
      <w:r w:rsidRPr="00E55A11">
        <w:rPr>
          <w:rFonts w:ascii="Arial" w:hAnsi="Arial" w:cs="Arial"/>
          <w:sz w:val="20"/>
          <w:szCs w:val="20"/>
        </w:rPr>
        <w:tab/>
        <w:t>.........................................</w:t>
      </w:r>
    </w:p>
    <w:p w14:paraId="3CAB05B6" w14:textId="77777777" w:rsidR="00BD3C97" w:rsidRPr="00E55A11" w:rsidRDefault="000A4E5F" w:rsidP="00370920">
      <w:pPr>
        <w:tabs>
          <w:tab w:val="left" w:pos="709"/>
        </w:tabs>
        <w:spacing w:after="240"/>
        <w:rPr>
          <w:rFonts w:ascii="Arial" w:hAnsi="Arial" w:cs="Arial"/>
          <w:sz w:val="20"/>
          <w:szCs w:val="20"/>
        </w:rPr>
      </w:pPr>
      <w:r w:rsidRPr="00E55A11">
        <w:rPr>
          <w:rFonts w:ascii="Arial" w:hAnsi="Arial" w:cs="Arial"/>
          <w:sz w:val="20"/>
          <w:szCs w:val="20"/>
        </w:rPr>
        <w:t xml:space="preserve">                 (miejscowość, data)                                                   (czytelny podpis)</w:t>
      </w:r>
    </w:p>
    <w:p w14:paraId="0806E8DE" w14:textId="77777777" w:rsidR="00643D12" w:rsidRPr="00E55A11" w:rsidRDefault="00643D12" w:rsidP="003426D1">
      <w:pPr>
        <w:pStyle w:val="Tekstpodstawowy"/>
        <w:rPr>
          <w:rFonts w:ascii="Arial" w:hAnsi="Arial" w:cs="Arial"/>
          <w:bCs/>
          <w:sz w:val="20"/>
          <w:szCs w:val="20"/>
        </w:rPr>
      </w:pPr>
    </w:p>
    <w:p w14:paraId="0C2046A5" w14:textId="77777777" w:rsidR="00643D12" w:rsidRPr="00E55A11" w:rsidRDefault="00643D12" w:rsidP="003426D1">
      <w:pPr>
        <w:pStyle w:val="Tekstpodstawowy"/>
        <w:rPr>
          <w:rFonts w:ascii="Arial" w:hAnsi="Arial" w:cs="Arial"/>
          <w:bCs/>
          <w:sz w:val="20"/>
          <w:szCs w:val="20"/>
        </w:rPr>
      </w:pPr>
    </w:p>
    <w:p w14:paraId="4D42F20C" w14:textId="77777777" w:rsidR="00643D12" w:rsidRPr="00E55A11" w:rsidRDefault="00643D12" w:rsidP="003426D1">
      <w:pPr>
        <w:pStyle w:val="Tekstpodstawowy"/>
        <w:rPr>
          <w:rFonts w:ascii="Arial" w:hAnsi="Arial" w:cs="Arial"/>
          <w:bCs/>
          <w:sz w:val="20"/>
          <w:szCs w:val="20"/>
        </w:rPr>
      </w:pPr>
    </w:p>
    <w:p w14:paraId="1C4C827D" w14:textId="77777777" w:rsidR="00643D12" w:rsidRPr="00E55A11" w:rsidRDefault="00643D12" w:rsidP="003426D1">
      <w:pPr>
        <w:pStyle w:val="Tekstpodstawowy"/>
        <w:rPr>
          <w:rFonts w:ascii="Arial" w:hAnsi="Arial" w:cs="Arial"/>
          <w:bCs/>
          <w:sz w:val="20"/>
          <w:szCs w:val="20"/>
        </w:rPr>
      </w:pPr>
    </w:p>
    <w:p w14:paraId="3E36BDDE" w14:textId="77777777" w:rsidR="00643D12" w:rsidRPr="00E55A11" w:rsidRDefault="00643D12" w:rsidP="003426D1">
      <w:pPr>
        <w:pStyle w:val="Tekstpodstawowy"/>
        <w:rPr>
          <w:rFonts w:ascii="Arial" w:hAnsi="Arial" w:cs="Arial"/>
          <w:bCs/>
          <w:sz w:val="20"/>
          <w:szCs w:val="20"/>
        </w:rPr>
      </w:pPr>
    </w:p>
    <w:p w14:paraId="551EB9ED" w14:textId="77777777" w:rsidR="00643D12" w:rsidRPr="00E55A11" w:rsidRDefault="00643D12" w:rsidP="003426D1">
      <w:pPr>
        <w:pStyle w:val="Tekstpodstawowy"/>
        <w:rPr>
          <w:rFonts w:ascii="Arial" w:hAnsi="Arial" w:cs="Arial"/>
          <w:bCs/>
          <w:sz w:val="20"/>
          <w:szCs w:val="20"/>
        </w:rPr>
      </w:pPr>
    </w:p>
    <w:p w14:paraId="16CF8F7E" w14:textId="77777777" w:rsidR="00643D12" w:rsidRPr="00E55A11" w:rsidRDefault="00643D12" w:rsidP="003426D1">
      <w:pPr>
        <w:pStyle w:val="Tekstpodstawowy"/>
        <w:rPr>
          <w:rFonts w:ascii="Arial" w:hAnsi="Arial" w:cs="Arial"/>
          <w:bCs/>
          <w:sz w:val="20"/>
          <w:szCs w:val="20"/>
        </w:rPr>
      </w:pPr>
    </w:p>
    <w:p w14:paraId="33C098CF" w14:textId="77777777" w:rsidR="00643D12" w:rsidRPr="00E55A11" w:rsidRDefault="00643D12" w:rsidP="003426D1">
      <w:pPr>
        <w:pStyle w:val="Tekstpodstawowy"/>
        <w:rPr>
          <w:rFonts w:ascii="Arial" w:hAnsi="Arial" w:cs="Arial"/>
          <w:bCs/>
          <w:sz w:val="20"/>
          <w:szCs w:val="20"/>
        </w:rPr>
      </w:pPr>
    </w:p>
    <w:p w14:paraId="7EB31456" w14:textId="77777777" w:rsidR="00643D12" w:rsidRPr="00E55A11" w:rsidRDefault="00643D12" w:rsidP="003426D1">
      <w:pPr>
        <w:pStyle w:val="Tekstpodstawowy"/>
        <w:rPr>
          <w:rFonts w:ascii="Arial" w:hAnsi="Arial" w:cs="Arial"/>
          <w:bCs/>
          <w:sz w:val="20"/>
          <w:szCs w:val="20"/>
        </w:rPr>
      </w:pPr>
    </w:p>
    <w:p w14:paraId="372030F6" w14:textId="77777777" w:rsidR="00643D12" w:rsidRPr="00E55A11" w:rsidRDefault="00643D12" w:rsidP="003426D1">
      <w:pPr>
        <w:pStyle w:val="Tekstpodstawowy"/>
        <w:rPr>
          <w:rFonts w:ascii="Arial" w:hAnsi="Arial" w:cs="Arial"/>
          <w:bCs/>
          <w:sz w:val="20"/>
          <w:szCs w:val="20"/>
        </w:rPr>
      </w:pPr>
    </w:p>
    <w:p w14:paraId="690321CF" w14:textId="77777777" w:rsidR="00643D12" w:rsidRPr="00E55A11" w:rsidRDefault="00643D12" w:rsidP="003426D1">
      <w:pPr>
        <w:pStyle w:val="Tekstpodstawowy"/>
        <w:rPr>
          <w:rFonts w:ascii="Arial" w:hAnsi="Arial" w:cs="Arial"/>
          <w:bCs/>
          <w:sz w:val="20"/>
          <w:szCs w:val="20"/>
        </w:rPr>
      </w:pPr>
    </w:p>
    <w:p w14:paraId="3834F73D" w14:textId="77777777" w:rsidR="00643D12" w:rsidRPr="00E55A11" w:rsidRDefault="00643D12" w:rsidP="003426D1">
      <w:pPr>
        <w:pStyle w:val="Tekstpodstawowy"/>
        <w:rPr>
          <w:rFonts w:ascii="Arial" w:hAnsi="Arial" w:cs="Arial"/>
          <w:bCs/>
          <w:sz w:val="20"/>
          <w:szCs w:val="20"/>
        </w:rPr>
      </w:pPr>
    </w:p>
    <w:p w14:paraId="62FDAE5C" w14:textId="77777777" w:rsidR="00643D12" w:rsidRPr="00E55A11" w:rsidRDefault="00643D12" w:rsidP="003426D1">
      <w:pPr>
        <w:pStyle w:val="Tekstpodstawowy"/>
        <w:rPr>
          <w:rFonts w:ascii="Arial" w:hAnsi="Arial" w:cs="Arial"/>
          <w:bCs/>
          <w:sz w:val="20"/>
          <w:szCs w:val="20"/>
        </w:rPr>
      </w:pPr>
    </w:p>
    <w:p w14:paraId="3916D909" w14:textId="77777777" w:rsidR="00643D12" w:rsidRPr="00E55A11" w:rsidRDefault="00643D12" w:rsidP="003426D1">
      <w:pPr>
        <w:pStyle w:val="Tekstpodstawowy"/>
        <w:rPr>
          <w:rFonts w:ascii="Arial" w:hAnsi="Arial" w:cs="Arial"/>
          <w:bCs/>
          <w:sz w:val="20"/>
          <w:szCs w:val="20"/>
        </w:rPr>
      </w:pPr>
    </w:p>
    <w:p w14:paraId="3C911166" w14:textId="77777777" w:rsidR="00643D12" w:rsidRPr="00E55A11" w:rsidRDefault="00643D12" w:rsidP="003426D1">
      <w:pPr>
        <w:pStyle w:val="Tekstpodstawowy"/>
        <w:rPr>
          <w:rFonts w:ascii="Arial" w:hAnsi="Arial" w:cs="Arial"/>
          <w:bCs/>
          <w:sz w:val="20"/>
          <w:szCs w:val="20"/>
        </w:rPr>
      </w:pPr>
    </w:p>
    <w:p w14:paraId="24555BCF" w14:textId="77777777" w:rsidR="00643D12" w:rsidRPr="00E55A11" w:rsidRDefault="00643D12" w:rsidP="003426D1">
      <w:pPr>
        <w:pStyle w:val="Tekstpodstawowy"/>
        <w:rPr>
          <w:rFonts w:ascii="Arial" w:hAnsi="Arial" w:cs="Arial"/>
          <w:bCs/>
          <w:sz w:val="20"/>
          <w:szCs w:val="20"/>
        </w:rPr>
      </w:pPr>
    </w:p>
    <w:p w14:paraId="79AFE14C" w14:textId="77777777" w:rsidR="00643D12" w:rsidRPr="00E55A11" w:rsidRDefault="00643D12" w:rsidP="003426D1">
      <w:pPr>
        <w:pStyle w:val="Tekstpodstawowy"/>
        <w:rPr>
          <w:rFonts w:ascii="Arial" w:hAnsi="Arial" w:cs="Arial"/>
          <w:bCs/>
          <w:sz w:val="20"/>
          <w:szCs w:val="20"/>
        </w:rPr>
      </w:pPr>
    </w:p>
    <w:p w14:paraId="54678350" w14:textId="0A1AB96C" w:rsidR="003426D1" w:rsidRPr="00E55A11" w:rsidRDefault="003426D1" w:rsidP="003426D1">
      <w:pPr>
        <w:pStyle w:val="Tekstpodstawowy"/>
        <w:rPr>
          <w:rFonts w:ascii="Arial" w:hAnsi="Arial" w:cs="Arial"/>
          <w:bCs/>
          <w:sz w:val="20"/>
          <w:szCs w:val="20"/>
        </w:rPr>
      </w:pPr>
      <w:r w:rsidRPr="00E55A11">
        <w:rPr>
          <w:rFonts w:ascii="Arial" w:hAnsi="Arial" w:cs="Arial"/>
          <w:bCs/>
          <w:sz w:val="20"/>
          <w:szCs w:val="20"/>
        </w:rPr>
        <w:lastRenderedPageBreak/>
        <w:t xml:space="preserve">Złącznik nr </w:t>
      </w:r>
      <w:r w:rsidR="0013148D" w:rsidRPr="00E55A11">
        <w:rPr>
          <w:rFonts w:ascii="Arial" w:hAnsi="Arial" w:cs="Arial"/>
          <w:bCs/>
          <w:sz w:val="20"/>
          <w:szCs w:val="20"/>
        </w:rPr>
        <w:t>1</w:t>
      </w:r>
      <w:r w:rsidR="0013148D">
        <w:rPr>
          <w:rFonts w:ascii="Arial" w:hAnsi="Arial" w:cs="Arial"/>
          <w:bCs/>
          <w:sz w:val="20"/>
          <w:szCs w:val="20"/>
        </w:rPr>
        <w:t>4</w:t>
      </w:r>
      <w:r w:rsidRPr="00E55A11">
        <w:rPr>
          <w:rFonts w:ascii="Arial" w:hAnsi="Arial" w:cs="Arial"/>
          <w:bCs/>
          <w:sz w:val="20"/>
          <w:szCs w:val="20"/>
        </w:rPr>
        <w:t>: Deklaracja wydatków majątkowych</w:t>
      </w:r>
    </w:p>
    <w:p w14:paraId="22256F67" w14:textId="77777777" w:rsidR="003426D1" w:rsidRPr="00E55A11" w:rsidRDefault="003426D1" w:rsidP="003426D1">
      <w:pPr>
        <w:pStyle w:val="Tekstpodstawowy"/>
        <w:rPr>
          <w:rFonts w:ascii="Arial" w:hAnsi="Arial" w:cs="Arial"/>
          <w:sz w:val="20"/>
          <w:szCs w:val="20"/>
        </w:rPr>
      </w:pPr>
    </w:p>
    <w:p w14:paraId="112F8602" w14:textId="77777777" w:rsidR="003426D1" w:rsidRPr="00E55A11" w:rsidRDefault="003426D1" w:rsidP="003426D1">
      <w:pPr>
        <w:pStyle w:val="Tekstpodstawowy"/>
        <w:rPr>
          <w:rFonts w:ascii="Arial" w:hAnsi="Arial" w:cs="Arial"/>
          <w:sz w:val="20"/>
          <w:szCs w:val="20"/>
        </w:rPr>
      </w:pPr>
    </w:p>
    <w:p w14:paraId="6D0BCCAA" w14:textId="77777777" w:rsidR="003426D1" w:rsidRPr="00E55A11" w:rsidRDefault="003426D1" w:rsidP="003426D1">
      <w:pPr>
        <w:pStyle w:val="Tekstpodstawowy"/>
        <w:rPr>
          <w:rFonts w:ascii="Arial" w:hAnsi="Arial" w:cs="Arial"/>
          <w:sz w:val="20"/>
          <w:szCs w:val="20"/>
        </w:rPr>
      </w:pPr>
      <w:r w:rsidRPr="00E55A11">
        <w:rPr>
          <w:rFonts w:ascii="Arial" w:hAnsi="Arial" w:cs="Arial"/>
          <w:sz w:val="20"/>
          <w:szCs w:val="20"/>
        </w:rPr>
        <w:t>……………………………</w:t>
      </w:r>
      <w:r w:rsidRPr="00E55A11">
        <w:rPr>
          <w:rFonts w:ascii="Arial" w:hAnsi="Arial" w:cs="Arial"/>
          <w:sz w:val="20"/>
          <w:szCs w:val="20"/>
        </w:rPr>
        <w:tab/>
      </w:r>
    </w:p>
    <w:p w14:paraId="78B791FC" w14:textId="77777777" w:rsidR="003426D1" w:rsidRPr="00E55A11" w:rsidRDefault="003426D1" w:rsidP="003426D1">
      <w:pPr>
        <w:pStyle w:val="Tekstpodstawowy"/>
        <w:rPr>
          <w:rFonts w:ascii="Arial" w:hAnsi="Arial" w:cs="Arial"/>
          <w:sz w:val="20"/>
          <w:szCs w:val="20"/>
        </w:rPr>
      </w:pPr>
      <w:r w:rsidRPr="00E55A11">
        <w:rPr>
          <w:rFonts w:ascii="Arial" w:hAnsi="Arial" w:cs="Arial"/>
          <w:i/>
          <w:sz w:val="20"/>
          <w:szCs w:val="20"/>
        </w:rPr>
        <w:t xml:space="preserve">(nazwa i adres </w:t>
      </w:r>
      <w:r w:rsidR="001A532F" w:rsidRPr="00E55A11">
        <w:rPr>
          <w:rFonts w:ascii="Arial" w:hAnsi="Arial" w:cs="Arial"/>
          <w:i/>
          <w:sz w:val="20"/>
          <w:szCs w:val="20"/>
        </w:rPr>
        <w:t>Beneficjenta</w:t>
      </w:r>
      <w:r w:rsidRPr="00E55A11">
        <w:rPr>
          <w:rFonts w:ascii="Arial" w:hAnsi="Arial" w:cs="Arial"/>
          <w:i/>
          <w:sz w:val="20"/>
          <w:szCs w:val="20"/>
        </w:rPr>
        <w:t>)</w:t>
      </w:r>
      <w:r w:rsidRPr="00E55A11">
        <w:rPr>
          <w:rFonts w:ascii="Arial" w:hAnsi="Arial" w:cs="Arial"/>
          <w:sz w:val="20"/>
          <w:szCs w:val="20"/>
        </w:rPr>
        <w:t xml:space="preserve"> </w:t>
      </w:r>
      <w:r w:rsidRPr="00E55A11">
        <w:rPr>
          <w:rFonts w:ascii="Arial" w:hAnsi="Arial" w:cs="Arial"/>
          <w:sz w:val="20"/>
          <w:szCs w:val="20"/>
        </w:rPr>
        <w:tab/>
      </w:r>
      <w:r w:rsidRPr="00E55A11">
        <w:rPr>
          <w:rFonts w:ascii="Arial" w:hAnsi="Arial" w:cs="Arial"/>
          <w:sz w:val="20"/>
          <w:szCs w:val="20"/>
        </w:rPr>
        <w:tab/>
      </w:r>
    </w:p>
    <w:p w14:paraId="3568770B" w14:textId="77777777" w:rsidR="003426D1" w:rsidRPr="00E55A11" w:rsidRDefault="003426D1" w:rsidP="003426D1">
      <w:pPr>
        <w:pStyle w:val="Tekstpodstawowy"/>
        <w:rPr>
          <w:rFonts w:ascii="Arial" w:hAnsi="Arial" w:cs="Arial"/>
          <w:sz w:val="20"/>
          <w:szCs w:val="20"/>
        </w:rPr>
      </w:pPr>
    </w:p>
    <w:p w14:paraId="03ABBCA3" w14:textId="77777777" w:rsidR="003426D1" w:rsidRPr="00E55A11" w:rsidRDefault="003426D1" w:rsidP="003426D1">
      <w:pPr>
        <w:pStyle w:val="Tekstpodstawowy"/>
        <w:rPr>
          <w:rFonts w:ascii="Arial" w:hAnsi="Arial" w:cs="Arial"/>
          <w:sz w:val="20"/>
          <w:szCs w:val="20"/>
        </w:rPr>
      </w:pP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p>
    <w:p w14:paraId="6E70724F" w14:textId="77777777" w:rsidR="003426D1" w:rsidRPr="00E55A11" w:rsidRDefault="003426D1" w:rsidP="00867398">
      <w:pPr>
        <w:pStyle w:val="Tytu"/>
        <w:spacing w:before="60" w:afterLines="60" w:after="144" w:line="312" w:lineRule="auto"/>
        <w:outlineLvl w:val="1"/>
        <w:rPr>
          <w:rFonts w:ascii="Arial" w:hAnsi="Arial" w:cs="Arial"/>
          <w:smallCaps/>
          <w:sz w:val="20"/>
        </w:rPr>
      </w:pPr>
      <w:r w:rsidRPr="00E55A11">
        <w:rPr>
          <w:rFonts w:ascii="Arial" w:hAnsi="Arial" w:cs="Arial"/>
          <w:smallCaps/>
          <w:sz w:val="20"/>
        </w:rPr>
        <w:t xml:space="preserve">deklaracja potwierdzająca występowanie wydatków majątkowych </w:t>
      </w:r>
      <w:r w:rsidRPr="00E55A11">
        <w:rPr>
          <w:rFonts w:ascii="Arial" w:hAnsi="Arial" w:cs="Arial"/>
          <w:smallCaps/>
          <w:sz w:val="20"/>
        </w:rPr>
        <w:br/>
        <w:t xml:space="preserve">u  </w:t>
      </w:r>
      <w:r w:rsidR="009553B2" w:rsidRPr="00E55A11">
        <w:rPr>
          <w:rFonts w:ascii="Arial" w:hAnsi="Arial" w:cs="Arial"/>
          <w:smallCaps/>
          <w:sz w:val="20"/>
        </w:rPr>
        <w:t>wniosk</w:t>
      </w:r>
      <w:r w:rsidRPr="00E55A11">
        <w:rPr>
          <w:rFonts w:ascii="Arial" w:hAnsi="Arial" w:cs="Arial"/>
          <w:smallCaps/>
          <w:sz w:val="20"/>
        </w:rPr>
        <w:t>odawcy</w:t>
      </w:r>
      <w:r w:rsidR="0046412C" w:rsidRPr="00E55A11">
        <w:rPr>
          <w:rStyle w:val="Odwoanieprzypisudolnego"/>
          <w:rFonts w:ascii="Arial" w:hAnsi="Arial" w:cs="Arial"/>
          <w:smallCaps/>
          <w:sz w:val="20"/>
        </w:rPr>
        <w:footnoteReference w:id="130"/>
      </w:r>
      <w:r w:rsidR="009C0577" w:rsidRPr="00E55A11">
        <w:rPr>
          <w:rFonts w:ascii="Arial" w:hAnsi="Arial" w:cs="Arial"/>
          <w:smallCaps/>
          <w:sz w:val="20"/>
        </w:rPr>
        <w:t xml:space="preserve"> </w:t>
      </w:r>
    </w:p>
    <w:p w14:paraId="6ADE2A45" w14:textId="77777777" w:rsidR="003426D1" w:rsidRPr="00E55A11" w:rsidRDefault="003426D1" w:rsidP="003426D1">
      <w:pPr>
        <w:rPr>
          <w:rFonts w:ascii="Arial" w:hAnsi="Arial" w:cs="Arial"/>
          <w:sz w:val="20"/>
          <w:szCs w:val="20"/>
        </w:rPr>
      </w:pPr>
    </w:p>
    <w:p w14:paraId="680896B8" w14:textId="77777777" w:rsidR="003426D1" w:rsidRPr="00E55A11" w:rsidRDefault="003426D1" w:rsidP="00867398">
      <w:pPr>
        <w:pStyle w:val="Nagwek"/>
        <w:spacing w:afterLines="60" w:after="144"/>
        <w:ind w:firstLine="540"/>
        <w:rPr>
          <w:rFonts w:ascii="Arial" w:hAnsi="Arial" w:cs="Arial"/>
          <w:sz w:val="20"/>
          <w:szCs w:val="20"/>
        </w:rPr>
      </w:pPr>
      <w:r w:rsidRPr="00E55A11">
        <w:rPr>
          <w:rFonts w:ascii="Arial" w:hAnsi="Arial" w:cs="Arial"/>
          <w:sz w:val="20"/>
          <w:szCs w:val="20"/>
        </w:rPr>
        <w:tab/>
        <w:t>W związku z ubieganiem się o dofinansowanie ze środków Europejskiego Funduszu Społecznego</w:t>
      </w:r>
      <w:r w:rsidR="00CE7DE2" w:rsidRPr="00E55A11">
        <w:rPr>
          <w:rFonts w:ascii="Arial" w:hAnsi="Arial" w:cs="Arial"/>
          <w:sz w:val="20"/>
          <w:szCs w:val="20"/>
        </w:rPr>
        <w:t xml:space="preserve"> Plus</w:t>
      </w:r>
      <w:r w:rsidRPr="00E55A11">
        <w:rPr>
          <w:rFonts w:ascii="Arial" w:hAnsi="Arial" w:cs="Arial"/>
          <w:sz w:val="20"/>
          <w:szCs w:val="20"/>
        </w:rPr>
        <w:t xml:space="preserve"> w ramach </w:t>
      </w:r>
      <w:r w:rsidR="00CE7DE2" w:rsidRPr="00E55A11">
        <w:rPr>
          <w:rFonts w:ascii="Arial" w:hAnsi="Arial" w:cs="Arial"/>
          <w:sz w:val="20"/>
          <w:szCs w:val="20"/>
        </w:rPr>
        <w:t>Programu Fundusze Europejskie dla Pomorza Zachodniego</w:t>
      </w:r>
      <w:r w:rsidRPr="00E55A11">
        <w:rPr>
          <w:rFonts w:ascii="Arial" w:hAnsi="Arial" w:cs="Arial"/>
          <w:sz w:val="20"/>
          <w:szCs w:val="20"/>
        </w:rPr>
        <w:t xml:space="preserve"> 20</w:t>
      </w:r>
      <w:r w:rsidR="00CE7DE2" w:rsidRPr="00E55A11">
        <w:rPr>
          <w:rFonts w:ascii="Arial" w:hAnsi="Arial" w:cs="Arial"/>
          <w:sz w:val="20"/>
          <w:szCs w:val="20"/>
        </w:rPr>
        <w:t>21</w:t>
      </w:r>
      <w:r w:rsidRPr="00E55A11">
        <w:rPr>
          <w:rFonts w:ascii="Arial" w:hAnsi="Arial" w:cs="Arial"/>
          <w:sz w:val="20"/>
          <w:szCs w:val="20"/>
        </w:rPr>
        <w:t>-202</w:t>
      </w:r>
      <w:r w:rsidR="00CE7DE2" w:rsidRPr="00E55A11">
        <w:rPr>
          <w:rFonts w:ascii="Arial" w:hAnsi="Arial" w:cs="Arial"/>
          <w:sz w:val="20"/>
          <w:szCs w:val="20"/>
        </w:rPr>
        <w:t>7</w:t>
      </w:r>
      <w:r w:rsidRPr="00E55A11">
        <w:rPr>
          <w:rFonts w:ascii="Arial" w:hAnsi="Arial" w:cs="Arial"/>
          <w:sz w:val="20"/>
          <w:szCs w:val="20"/>
        </w:rPr>
        <w:t xml:space="preserve"> na realizację projektu </w:t>
      </w:r>
      <w:r w:rsidRPr="00E55A11">
        <w:rPr>
          <w:rFonts w:ascii="Arial" w:hAnsi="Arial" w:cs="Arial"/>
          <w:i/>
          <w:sz w:val="20"/>
          <w:szCs w:val="20"/>
        </w:rPr>
        <w:t>……..[nazwa i numer projektu]</w:t>
      </w:r>
      <w:r w:rsidRPr="00E55A11">
        <w:rPr>
          <w:rFonts w:ascii="Arial" w:hAnsi="Arial" w:cs="Arial"/>
          <w:sz w:val="20"/>
          <w:szCs w:val="20"/>
        </w:rPr>
        <w:t>, informuję o wydatkach majątkowych, które zostały zaplanowane w budżecie projektu.</w:t>
      </w:r>
    </w:p>
    <w:p w14:paraId="643F8216" w14:textId="77777777" w:rsidR="003426D1" w:rsidRPr="00E55A11" w:rsidRDefault="003426D1" w:rsidP="00867398">
      <w:pPr>
        <w:pStyle w:val="Nagwek"/>
        <w:spacing w:before="60" w:afterLines="60" w:after="144" w:line="312" w:lineRule="auto"/>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B17378" w:rsidRPr="00B17378" w14:paraId="0EDD5E4B" w14:textId="77777777" w:rsidTr="00885604">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2F7C7E68"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60A1926"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5C739793"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98ADB43"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 xml:space="preserve">Nr zadania/ </w:t>
            </w:r>
          </w:p>
          <w:p w14:paraId="3F0A72A8"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nr pozycji budżetowej</w:t>
            </w:r>
          </w:p>
        </w:tc>
      </w:tr>
      <w:tr w:rsidR="00B17378" w:rsidRPr="00B17378" w14:paraId="72C266A7" w14:textId="77777777" w:rsidTr="00885604">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D770CC1"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3B313A14"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A8DF5AB"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63168A3E"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r>
      <w:tr w:rsidR="00B17378" w:rsidRPr="00B17378" w14:paraId="1E9059FC" w14:textId="77777777" w:rsidTr="00885604">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6E917B8"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573FBBD8"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3162AAE"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44702D8D"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r>
      <w:tr w:rsidR="00B17378" w:rsidRPr="00B17378" w14:paraId="31270D4C" w14:textId="77777777" w:rsidTr="00885604">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2D8D145"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72E10ACC"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3E681FEE"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3B9DD5FD"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r>
      <w:tr w:rsidR="00B17378" w:rsidRPr="00B17378" w14:paraId="530E2D0A" w14:textId="77777777" w:rsidTr="00885604">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235F3E7"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2ADAAFD9"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298E3E3"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E6B3CF3"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r>
      <w:tr w:rsidR="00B17378" w:rsidRPr="00B17378" w14:paraId="51CBCAAA" w14:textId="77777777" w:rsidTr="00885604">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1E2AEA6"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50530439"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1BD5EA75"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7890459F"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r>
      <w:tr w:rsidR="00B17378" w:rsidRPr="00B17378" w14:paraId="65F09583" w14:textId="77777777" w:rsidTr="00885604">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22AB6CC"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0BB37E30"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7FFCB540"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CC252D6"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r>
      <w:tr w:rsidR="00B17378" w:rsidRPr="00B17378" w14:paraId="37DB9FFD" w14:textId="77777777" w:rsidTr="00885604">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9A49E27"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1B5416A9"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03F618BB"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31F6E6A"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r>
      <w:tr w:rsidR="00B17378" w:rsidRPr="00B17378" w14:paraId="72596552" w14:textId="77777777" w:rsidTr="00885604">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F9591AF" w14:textId="77777777" w:rsidR="00B17378" w:rsidRPr="00B17378" w:rsidRDefault="00B17378" w:rsidP="00B17378">
            <w:pPr>
              <w:spacing w:before="0" w:after="0"/>
              <w:ind w:left="0" w:firstLine="0"/>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2802F28B" w14:textId="77777777" w:rsidR="00B17378" w:rsidRPr="00B17378" w:rsidRDefault="00B17378" w:rsidP="00B17378">
            <w:pPr>
              <w:spacing w:before="0" w:after="0"/>
              <w:ind w:left="0" w:firstLine="0"/>
              <w:jc w:val="right"/>
              <w:rPr>
                <w:rFonts w:ascii="Arial" w:hAnsi="Arial" w:cs="Arial"/>
                <w:color w:val="000000"/>
                <w:sz w:val="20"/>
                <w:szCs w:val="20"/>
              </w:rPr>
            </w:pPr>
            <w:r w:rsidRPr="00B1737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141F7DAA"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17249AF5"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r>
    </w:tbl>
    <w:p w14:paraId="71F99F84" w14:textId="77777777" w:rsidR="003426D1" w:rsidRPr="00E55A11" w:rsidRDefault="003426D1" w:rsidP="003426D1">
      <w:pPr>
        <w:rPr>
          <w:rFonts w:ascii="Arial" w:hAnsi="Arial" w:cs="Arial"/>
          <w:sz w:val="20"/>
          <w:szCs w:val="20"/>
        </w:rPr>
      </w:pPr>
    </w:p>
    <w:p w14:paraId="106973A2" w14:textId="77777777" w:rsidR="003426D1" w:rsidRPr="00E55A11" w:rsidRDefault="003426D1" w:rsidP="003426D1">
      <w:pPr>
        <w:rPr>
          <w:rFonts w:ascii="Arial" w:hAnsi="Arial" w:cs="Arial"/>
          <w:sz w:val="20"/>
          <w:szCs w:val="20"/>
        </w:rPr>
      </w:pPr>
    </w:p>
    <w:p w14:paraId="3885B7E3" w14:textId="77777777" w:rsidR="003426D1" w:rsidRPr="00E55A11" w:rsidRDefault="003426D1" w:rsidP="003426D1">
      <w:pPr>
        <w:rPr>
          <w:rFonts w:ascii="Arial" w:hAnsi="Arial" w:cs="Arial"/>
          <w:sz w:val="20"/>
          <w:szCs w:val="20"/>
        </w:rPr>
      </w:pPr>
      <w:r w:rsidRPr="00E55A11">
        <w:rPr>
          <w:rFonts w:ascii="Arial" w:hAnsi="Arial" w:cs="Arial"/>
          <w:sz w:val="20"/>
          <w:szCs w:val="20"/>
        </w:rPr>
        <w:t xml:space="preserve">………………………………                         </w:t>
      </w:r>
      <w:r w:rsidRPr="00E55A11">
        <w:rPr>
          <w:rFonts w:ascii="Arial" w:hAnsi="Arial" w:cs="Arial"/>
          <w:sz w:val="20"/>
          <w:szCs w:val="20"/>
        </w:rPr>
        <w:tab/>
      </w:r>
      <w:r w:rsidRPr="00E55A11">
        <w:rPr>
          <w:rFonts w:ascii="Arial" w:hAnsi="Arial" w:cs="Arial"/>
          <w:sz w:val="20"/>
          <w:szCs w:val="20"/>
        </w:rPr>
        <w:tab/>
        <w:t xml:space="preserve">           …………………………………….</w:t>
      </w:r>
    </w:p>
    <w:p w14:paraId="7CEC557B" w14:textId="26FCDDC9" w:rsidR="00344D18" w:rsidRDefault="003426D1" w:rsidP="003426D1">
      <w:pPr>
        <w:rPr>
          <w:rFonts w:ascii="Arial" w:hAnsi="Arial" w:cs="Arial"/>
          <w:sz w:val="20"/>
          <w:szCs w:val="20"/>
        </w:rPr>
      </w:pPr>
      <w:r w:rsidRPr="00E55A11">
        <w:rPr>
          <w:rFonts w:ascii="Arial" w:hAnsi="Arial" w:cs="Arial"/>
          <w:sz w:val="20"/>
          <w:szCs w:val="20"/>
        </w:rPr>
        <w:t xml:space="preserve">miejscowość, data                                                         </w:t>
      </w:r>
      <w:r w:rsidRPr="00E55A11">
        <w:rPr>
          <w:rFonts w:ascii="Arial" w:hAnsi="Arial" w:cs="Arial"/>
          <w:sz w:val="20"/>
          <w:szCs w:val="20"/>
        </w:rPr>
        <w:tab/>
        <w:t xml:space="preserve">                  podpis</w:t>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p>
    <w:p w14:paraId="11983D9B" w14:textId="77777777" w:rsidR="00344D18" w:rsidRDefault="00344D18" w:rsidP="003426D1">
      <w:pPr>
        <w:rPr>
          <w:rFonts w:ascii="Arial" w:hAnsi="Arial" w:cs="Arial"/>
          <w:b/>
          <w:sz w:val="20"/>
          <w:szCs w:val="20"/>
          <w:u w:val="single"/>
        </w:rPr>
      </w:pPr>
    </w:p>
    <w:p w14:paraId="188028C5" w14:textId="77777777" w:rsidR="003426D1" w:rsidRPr="00E55A11" w:rsidRDefault="003426D1" w:rsidP="00344D18">
      <w:pPr>
        <w:ind w:firstLine="352"/>
        <w:rPr>
          <w:rFonts w:ascii="Arial" w:hAnsi="Arial" w:cs="Arial"/>
          <w:b/>
          <w:sz w:val="20"/>
          <w:szCs w:val="20"/>
          <w:u w:val="single"/>
        </w:rPr>
      </w:pPr>
      <w:r w:rsidRPr="00E55A11">
        <w:rPr>
          <w:rFonts w:ascii="Arial" w:hAnsi="Arial" w:cs="Arial"/>
          <w:b/>
          <w:sz w:val="20"/>
          <w:szCs w:val="20"/>
          <w:u w:val="single"/>
        </w:rPr>
        <w:t>Wydatki majątkowe to:</w:t>
      </w:r>
    </w:p>
    <w:p w14:paraId="07A8CFA8" w14:textId="77777777" w:rsidR="003426D1" w:rsidRPr="00E55A11" w:rsidRDefault="003426D1" w:rsidP="009D3F46">
      <w:pPr>
        <w:pStyle w:val="Akapitzlist"/>
        <w:numPr>
          <w:ilvl w:val="0"/>
          <w:numId w:val="56"/>
        </w:numPr>
        <w:ind w:left="0" w:firstLine="0"/>
        <w:contextualSpacing/>
        <w:rPr>
          <w:rFonts w:ascii="Arial" w:hAnsi="Arial" w:cs="Arial"/>
          <w:sz w:val="20"/>
          <w:szCs w:val="20"/>
        </w:rPr>
      </w:pPr>
      <w:r w:rsidRPr="00E55A11">
        <w:rPr>
          <w:rFonts w:ascii="Arial" w:hAnsi="Arial" w:cs="Arial"/>
          <w:b/>
          <w:sz w:val="20"/>
          <w:szCs w:val="20"/>
        </w:rPr>
        <w:t>Wydatki związane z realizowanym procesem inwestycyjnym</w:t>
      </w:r>
      <w:r w:rsidRPr="00E55A11">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72331B72" w14:textId="77777777" w:rsidR="003426D1" w:rsidRPr="00E55A11" w:rsidRDefault="003426D1" w:rsidP="003426D1">
      <w:pPr>
        <w:pStyle w:val="Akapitzlist"/>
        <w:rPr>
          <w:rFonts w:ascii="Arial" w:hAnsi="Arial" w:cs="Arial"/>
          <w:sz w:val="20"/>
          <w:szCs w:val="20"/>
        </w:rPr>
      </w:pPr>
      <w:r w:rsidRPr="00E55A11">
        <w:rPr>
          <w:rFonts w:ascii="Arial" w:hAnsi="Arial" w:cs="Arial"/>
          <w:sz w:val="20"/>
          <w:szCs w:val="20"/>
        </w:rPr>
        <w:t>Wydatki inwestycyjne są ponoszone na:</w:t>
      </w:r>
    </w:p>
    <w:p w14:paraId="2DB0E631" w14:textId="77777777" w:rsidR="003426D1" w:rsidRPr="00E55A11" w:rsidRDefault="003426D1" w:rsidP="003426D1">
      <w:pPr>
        <w:pStyle w:val="Akapitzlist"/>
        <w:rPr>
          <w:rFonts w:ascii="Arial" w:hAnsi="Arial" w:cs="Arial"/>
          <w:sz w:val="20"/>
          <w:szCs w:val="20"/>
        </w:rPr>
      </w:pPr>
      <w:r w:rsidRPr="00E55A11">
        <w:rPr>
          <w:rFonts w:ascii="Arial" w:hAnsi="Arial" w:cs="Arial"/>
          <w:sz w:val="20"/>
          <w:szCs w:val="20"/>
        </w:rPr>
        <w:t>- przygotowanie do realizacji inwestycji - w tym koszty opracowania studiów, operatów</w:t>
      </w:r>
      <w:r w:rsidRPr="00E55A11">
        <w:rPr>
          <w:rFonts w:ascii="Arial" w:hAnsi="Arial" w:cs="Arial"/>
          <w:sz w:val="20"/>
          <w:szCs w:val="20"/>
        </w:rPr>
        <w:br/>
        <w:t xml:space="preserve"> i dokumentacji projektowej, ekspertyz, pomiarów geodezyjnych i prac geologicznych, zakupu</w:t>
      </w:r>
      <w:r w:rsidRPr="00E55A11">
        <w:rPr>
          <w:rFonts w:ascii="Arial" w:hAnsi="Arial" w:cs="Arial"/>
          <w:sz w:val="20"/>
          <w:szCs w:val="20"/>
        </w:rPr>
        <w:br/>
        <w:t xml:space="preserve"> i przygotowania pod budowę;                                                                                                  </w:t>
      </w:r>
    </w:p>
    <w:p w14:paraId="767BB05A" w14:textId="77777777" w:rsidR="003426D1" w:rsidRPr="00E55A11" w:rsidRDefault="003426D1" w:rsidP="003426D1">
      <w:pPr>
        <w:pStyle w:val="Akapitzlist"/>
        <w:rPr>
          <w:rFonts w:ascii="Arial" w:hAnsi="Arial" w:cs="Arial"/>
          <w:sz w:val="20"/>
          <w:szCs w:val="20"/>
        </w:rPr>
      </w:pPr>
      <w:r w:rsidRPr="00E55A11">
        <w:rPr>
          <w:rFonts w:ascii="Arial" w:hAnsi="Arial" w:cs="Arial"/>
          <w:sz w:val="20"/>
          <w:szCs w:val="20"/>
        </w:rPr>
        <w:lastRenderedPageBreak/>
        <w:t>- budowę i zakup obiektów budowlanych wraz z usługami towarzyszącymi (np</w:t>
      </w:r>
      <w:r w:rsidR="00953EE5" w:rsidRPr="00E55A11">
        <w:rPr>
          <w:rFonts w:ascii="Arial" w:hAnsi="Arial" w:cs="Arial"/>
          <w:sz w:val="20"/>
          <w:szCs w:val="20"/>
        </w:rPr>
        <w:t>.</w:t>
      </w:r>
      <w:r w:rsidRPr="00E55A11">
        <w:rPr>
          <w:rFonts w:ascii="Arial" w:hAnsi="Arial" w:cs="Arial"/>
          <w:sz w:val="20"/>
          <w:szCs w:val="20"/>
        </w:rPr>
        <w:t xml:space="preserve"> nadzór inwestorski czy autorski) oraz pierwsze wyposażenie;</w:t>
      </w:r>
    </w:p>
    <w:p w14:paraId="022962A3" w14:textId="77777777" w:rsidR="003426D1" w:rsidRPr="00E55A11" w:rsidRDefault="003426D1" w:rsidP="003426D1">
      <w:pPr>
        <w:pStyle w:val="Akapitzlist"/>
        <w:rPr>
          <w:rFonts w:ascii="Arial" w:hAnsi="Arial" w:cs="Arial"/>
          <w:sz w:val="20"/>
          <w:szCs w:val="20"/>
        </w:rPr>
      </w:pPr>
      <w:r w:rsidRPr="00E55A11">
        <w:rPr>
          <w:rFonts w:ascii="Arial" w:hAnsi="Arial" w:cs="Arial"/>
          <w:sz w:val="20"/>
          <w:szCs w:val="20"/>
        </w:rPr>
        <w:t>- zakup lub wytworzenie we własnym zakresie środków trwałych, a także ich transport, montaż i inne koszty pozwalające na przystosowanie ich do używania;</w:t>
      </w:r>
    </w:p>
    <w:p w14:paraId="08B9B719" w14:textId="77777777" w:rsidR="003426D1" w:rsidRPr="00E55A11" w:rsidRDefault="003426D1" w:rsidP="003426D1">
      <w:pPr>
        <w:pStyle w:val="Akapitzlist"/>
        <w:rPr>
          <w:rFonts w:ascii="Arial" w:hAnsi="Arial" w:cs="Arial"/>
          <w:sz w:val="20"/>
          <w:szCs w:val="20"/>
        </w:rPr>
      </w:pPr>
      <w:r w:rsidRPr="00E55A11">
        <w:rPr>
          <w:rFonts w:ascii="Arial" w:hAnsi="Arial" w:cs="Arial"/>
          <w:sz w:val="20"/>
          <w:szCs w:val="20"/>
        </w:rPr>
        <w:t>- ulepszanie środków trwałych.</w:t>
      </w:r>
    </w:p>
    <w:p w14:paraId="57B1F02E" w14:textId="77777777" w:rsidR="003426D1" w:rsidRPr="00E55A11" w:rsidRDefault="003426D1" w:rsidP="003426D1">
      <w:pPr>
        <w:pStyle w:val="Akapitzlist"/>
        <w:rPr>
          <w:rFonts w:ascii="Arial" w:hAnsi="Arial" w:cs="Arial"/>
          <w:sz w:val="20"/>
          <w:szCs w:val="20"/>
        </w:rPr>
      </w:pPr>
    </w:p>
    <w:p w14:paraId="60580B16" w14:textId="77777777" w:rsidR="003426D1" w:rsidRPr="00E55A11" w:rsidRDefault="003426D1" w:rsidP="003426D1">
      <w:pPr>
        <w:pStyle w:val="Akapitzlist"/>
        <w:rPr>
          <w:rFonts w:ascii="Arial" w:hAnsi="Arial" w:cs="Arial"/>
          <w:sz w:val="20"/>
          <w:szCs w:val="20"/>
        </w:rPr>
      </w:pPr>
      <w:r w:rsidRPr="00E55A11">
        <w:rPr>
          <w:rFonts w:ascii="Arial" w:hAnsi="Arial" w:cs="Arial"/>
          <w:sz w:val="20"/>
          <w:szCs w:val="20"/>
          <w:u w:val="single"/>
        </w:rPr>
        <w:t>Przykładowe wydatki:</w:t>
      </w:r>
      <w:r w:rsidRPr="00E55A11">
        <w:rPr>
          <w:rFonts w:ascii="Arial" w:hAnsi="Arial" w:cs="Arial"/>
          <w:sz w:val="20"/>
          <w:szCs w:val="20"/>
        </w:rPr>
        <w:t xml:space="preserve"> </w:t>
      </w:r>
      <w:r w:rsidRPr="00E55A11">
        <w:rPr>
          <w:rFonts w:ascii="Arial" w:hAnsi="Arial" w:cs="Arial"/>
          <w:color w:val="000000"/>
          <w:sz w:val="20"/>
          <w:szCs w:val="20"/>
        </w:rPr>
        <w:t>przebudowa/odbudowa np. budynku, modernizacja pomieszczeń,  zagospodarowanie terenu, przebudowa schodów (likwidacja barier architektonicznych).</w:t>
      </w:r>
    </w:p>
    <w:p w14:paraId="2CAE3B9C" w14:textId="77777777" w:rsidR="003426D1" w:rsidRPr="00E55A11" w:rsidRDefault="003426D1" w:rsidP="003426D1">
      <w:pPr>
        <w:pStyle w:val="Akapitzlist"/>
        <w:rPr>
          <w:rFonts w:ascii="Arial" w:hAnsi="Arial" w:cs="Arial"/>
          <w:sz w:val="20"/>
          <w:szCs w:val="20"/>
        </w:rPr>
      </w:pPr>
    </w:p>
    <w:p w14:paraId="3331A9BD" w14:textId="77777777" w:rsidR="003426D1" w:rsidRPr="00E55A11" w:rsidRDefault="003426D1" w:rsidP="009D3F46">
      <w:pPr>
        <w:pStyle w:val="Akapitzlist"/>
        <w:numPr>
          <w:ilvl w:val="0"/>
          <w:numId w:val="56"/>
        </w:numPr>
        <w:ind w:left="0" w:firstLine="0"/>
        <w:contextualSpacing/>
        <w:rPr>
          <w:rFonts w:ascii="Arial" w:hAnsi="Arial" w:cs="Arial"/>
          <w:sz w:val="20"/>
          <w:szCs w:val="20"/>
        </w:rPr>
      </w:pPr>
      <w:r w:rsidRPr="00E55A11">
        <w:rPr>
          <w:rFonts w:ascii="Arial" w:hAnsi="Arial" w:cs="Arial"/>
          <w:b/>
          <w:sz w:val="20"/>
          <w:szCs w:val="20"/>
        </w:rPr>
        <w:t>Wydatki na zakupy inwestycyjne,</w:t>
      </w:r>
      <w:r w:rsidRPr="00E55A11">
        <w:rPr>
          <w:rFonts w:ascii="Arial" w:hAnsi="Arial" w:cs="Arial"/>
          <w:sz w:val="20"/>
          <w:szCs w:val="20"/>
        </w:rPr>
        <w:t xml:space="preserve"> to wydatki ponoszone na zakup środków trwałych nie zaliczanych do pierwszego wyposażenia, których wartość początkowa jest wyższa niż</w:t>
      </w:r>
      <w:r w:rsidRPr="00E55A11">
        <w:rPr>
          <w:rFonts w:ascii="Arial" w:hAnsi="Arial" w:cs="Arial"/>
          <w:sz w:val="20"/>
          <w:szCs w:val="20"/>
        </w:rPr>
        <w:br/>
      </w:r>
      <w:r w:rsidR="00C96CE6" w:rsidRPr="00E55A11">
        <w:rPr>
          <w:rFonts w:ascii="Arial" w:hAnsi="Arial" w:cs="Arial"/>
          <w:sz w:val="20"/>
          <w:szCs w:val="20"/>
        </w:rPr>
        <w:t>10 0</w:t>
      </w:r>
      <w:r w:rsidRPr="00E55A11">
        <w:rPr>
          <w:rFonts w:ascii="Arial" w:hAnsi="Arial" w:cs="Arial"/>
          <w:sz w:val="20"/>
          <w:szCs w:val="20"/>
        </w:rPr>
        <w:t xml:space="preserve">00,00 </w:t>
      </w:r>
      <w:proofErr w:type="spellStart"/>
      <w:r w:rsidRPr="00E55A11">
        <w:rPr>
          <w:rFonts w:ascii="Arial" w:hAnsi="Arial" w:cs="Arial"/>
          <w:sz w:val="20"/>
          <w:szCs w:val="20"/>
        </w:rPr>
        <w:t>pln</w:t>
      </w:r>
      <w:proofErr w:type="spellEnd"/>
      <w:r w:rsidR="00C96CE6" w:rsidRPr="00E55A11">
        <w:rPr>
          <w:rStyle w:val="Odwoanieprzypisudolnego"/>
          <w:rFonts w:ascii="Arial" w:hAnsi="Arial" w:cs="Arial"/>
          <w:sz w:val="20"/>
          <w:szCs w:val="20"/>
        </w:rPr>
        <w:footnoteReference w:id="131"/>
      </w:r>
      <w:r w:rsidRPr="00E55A11">
        <w:rPr>
          <w:rFonts w:ascii="Arial" w:hAnsi="Arial" w:cs="Arial"/>
          <w:sz w:val="20"/>
          <w:szCs w:val="20"/>
        </w:rPr>
        <w:t>, a odpisy amortyzacyjne od tych środków trwałych nie są dokonywane jednorazowo lub gdy nie dokonuje się od nich odpisów amortyzacyjnych.</w:t>
      </w:r>
    </w:p>
    <w:p w14:paraId="134977E0" w14:textId="77777777" w:rsidR="003426D1" w:rsidRPr="00E55A11" w:rsidRDefault="003426D1" w:rsidP="003426D1">
      <w:pPr>
        <w:rPr>
          <w:rFonts w:ascii="Arial" w:hAnsi="Arial" w:cs="Arial"/>
          <w:sz w:val="20"/>
          <w:szCs w:val="20"/>
        </w:rPr>
      </w:pPr>
      <w:r w:rsidRPr="00E55A11">
        <w:rPr>
          <w:rFonts w:ascii="Arial" w:hAnsi="Arial" w:cs="Arial"/>
          <w:sz w:val="20"/>
          <w:szCs w:val="20"/>
          <w:u w:val="single"/>
        </w:rPr>
        <w:t>Przykładowe wydatki</w:t>
      </w:r>
      <w:r w:rsidRPr="00E55A11">
        <w:rPr>
          <w:rFonts w:ascii="Arial" w:hAnsi="Arial" w:cs="Arial"/>
          <w:sz w:val="20"/>
          <w:szCs w:val="20"/>
        </w:rPr>
        <w:t>: zakup kserokopiarki, zakup rzutnika multimedialnego, zakup zestawów komputerowych, wyposażenie nowego stanowiska pracy np.</w:t>
      </w:r>
      <w:r w:rsidR="009C0577" w:rsidRPr="00E55A11">
        <w:rPr>
          <w:rFonts w:ascii="Arial" w:hAnsi="Arial" w:cs="Arial"/>
          <w:sz w:val="20"/>
          <w:szCs w:val="20"/>
        </w:rPr>
        <w:t xml:space="preserve"> </w:t>
      </w:r>
      <w:r w:rsidRPr="00E55A11">
        <w:rPr>
          <w:rFonts w:ascii="Arial" w:hAnsi="Arial" w:cs="Arial"/>
          <w:sz w:val="20"/>
          <w:szCs w:val="20"/>
        </w:rPr>
        <w:t xml:space="preserve">dla osoby niepełnosprawnej, zakup systemu operacyjnego, doposażenie punktu konsultacyjnego, wyposażenie sali konferencyjnej, zakup </w:t>
      </w:r>
      <w:proofErr w:type="spellStart"/>
      <w:r w:rsidRPr="00E55A11">
        <w:rPr>
          <w:rFonts w:ascii="Arial" w:hAnsi="Arial" w:cs="Arial"/>
          <w:sz w:val="20"/>
          <w:szCs w:val="20"/>
        </w:rPr>
        <w:t>schodołazu</w:t>
      </w:r>
      <w:proofErr w:type="spellEnd"/>
      <w:r w:rsidRPr="00E55A11">
        <w:rPr>
          <w:rFonts w:ascii="Arial" w:hAnsi="Arial" w:cs="Arial"/>
          <w:sz w:val="20"/>
          <w:szCs w:val="20"/>
        </w:rPr>
        <w:t xml:space="preserve">. </w:t>
      </w:r>
    </w:p>
    <w:p w14:paraId="04889968" w14:textId="77777777" w:rsidR="003426D1" w:rsidRPr="00E55A11" w:rsidRDefault="003426D1" w:rsidP="003426D1">
      <w:pPr>
        <w:rPr>
          <w:rFonts w:ascii="Arial" w:hAnsi="Arial" w:cs="Arial"/>
          <w:b/>
          <w:sz w:val="20"/>
          <w:szCs w:val="20"/>
          <w:u w:val="single"/>
        </w:rPr>
      </w:pPr>
      <w:r w:rsidRPr="00E55A11">
        <w:rPr>
          <w:rFonts w:ascii="Arial" w:hAnsi="Arial" w:cs="Arial"/>
          <w:b/>
          <w:sz w:val="20"/>
          <w:szCs w:val="20"/>
          <w:u w:val="single"/>
        </w:rPr>
        <w:t>Wydatki na prace budowlane a wydatki majątkowe.</w:t>
      </w:r>
    </w:p>
    <w:p w14:paraId="0771D3C5" w14:textId="77777777" w:rsidR="003426D1" w:rsidRPr="00E55A11" w:rsidRDefault="003426D1" w:rsidP="003426D1">
      <w:pPr>
        <w:autoSpaceDE w:val="0"/>
        <w:rPr>
          <w:rFonts w:ascii="Arial" w:hAnsi="Arial" w:cs="Arial"/>
          <w:sz w:val="20"/>
          <w:szCs w:val="20"/>
        </w:rPr>
      </w:pPr>
      <w:r w:rsidRPr="00E55A11">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E55A11">
        <w:rPr>
          <w:rFonts w:ascii="Arial" w:hAnsi="Arial" w:cs="Arial"/>
          <w:sz w:val="20"/>
          <w:szCs w:val="20"/>
          <w:lang w:eastAsia="pl-PL"/>
        </w:rPr>
        <w:t>prace budowlane wykonane na rzecz budynku będą miały charakter remontu, czy ulepszenia.</w:t>
      </w:r>
      <w:r w:rsidRPr="00E55A11">
        <w:rPr>
          <w:rFonts w:ascii="Arial" w:hAnsi="Arial" w:cs="Arial"/>
          <w:sz w:val="20"/>
          <w:szCs w:val="20"/>
        </w:rPr>
        <w:t xml:space="preserve"> </w:t>
      </w:r>
      <w:r w:rsidRPr="00E55A11">
        <w:rPr>
          <w:rFonts w:ascii="Arial" w:hAnsi="Arial" w:cs="Arial"/>
          <w:b/>
          <w:sz w:val="20"/>
          <w:szCs w:val="20"/>
          <w:u w:val="single"/>
        </w:rPr>
        <w:t>Nakłady na ulepszenie środka trwałego powinny być bowiem finansowane ze środków na wydatki majątkowe,</w:t>
      </w:r>
      <w:r w:rsidRPr="00E55A11">
        <w:rPr>
          <w:rFonts w:ascii="Arial" w:hAnsi="Arial" w:cs="Arial"/>
          <w:sz w:val="20"/>
          <w:szCs w:val="20"/>
        </w:rPr>
        <w:t xml:space="preserve"> a wszelkiego rodzaju nakłady na naprawę, konserwację czy remont – powinny być finansowane z wydatków bieżących.</w:t>
      </w:r>
    </w:p>
    <w:p w14:paraId="34D5EDC1" w14:textId="77777777" w:rsidR="003426D1" w:rsidRPr="00E55A11" w:rsidRDefault="003426D1" w:rsidP="003426D1">
      <w:pPr>
        <w:rPr>
          <w:rFonts w:ascii="Arial" w:hAnsi="Arial" w:cs="Arial"/>
          <w:sz w:val="20"/>
          <w:szCs w:val="20"/>
        </w:rPr>
      </w:pPr>
      <w:r w:rsidRPr="00E55A11">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29" w:anchor="_blank" w:history="1">
        <w:r w:rsidRPr="00E55A11">
          <w:rPr>
            <w:rStyle w:val="Hipercze"/>
            <w:rFonts w:ascii="Arial" w:hAnsi="Arial" w:cs="Arial"/>
            <w:color w:val="auto"/>
            <w:sz w:val="20"/>
            <w:szCs w:val="20"/>
            <w:u w:val="none"/>
          </w:rPr>
          <w:t>art. 31 ust. 1</w:t>
        </w:r>
      </w:hyperlink>
      <w:r w:rsidRPr="00E55A11">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0E0EE001" w14:textId="77777777" w:rsidR="001C35B6" w:rsidRPr="00E55A11" w:rsidRDefault="003426D1" w:rsidP="001C35B6">
      <w:pPr>
        <w:rPr>
          <w:rFonts w:ascii="Arial" w:hAnsi="Arial" w:cs="Arial"/>
          <w:sz w:val="20"/>
          <w:szCs w:val="20"/>
        </w:rPr>
      </w:pPr>
      <w:r w:rsidRPr="00E55A11">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E55A11">
        <w:rPr>
          <w:rFonts w:ascii="Arial" w:hAnsi="Arial" w:cs="Arial"/>
          <w:sz w:val="20"/>
          <w:szCs w:val="20"/>
        </w:rPr>
        <w:t>zyskuje istotną zmianę cech użytkowych.</w:t>
      </w:r>
    </w:p>
    <w:p w14:paraId="6BB44680" w14:textId="77777777" w:rsidR="0013148D" w:rsidRDefault="0013148D" w:rsidP="00610139">
      <w:pPr>
        <w:rPr>
          <w:rFonts w:ascii="Arial" w:hAnsi="Arial" w:cs="Arial"/>
          <w:sz w:val="20"/>
          <w:szCs w:val="20"/>
        </w:rPr>
      </w:pPr>
    </w:p>
    <w:p w14:paraId="7E0188EB" w14:textId="77777777" w:rsidR="00344D18" w:rsidRDefault="00344D18" w:rsidP="00610139">
      <w:pPr>
        <w:rPr>
          <w:rFonts w:ascii="Arial" w:hAnsi="Arial" w:cs="Arial"/>
          <w:sz w:val="20"/>
          <w:szCs w:val="20"/>
        </w:rPr>
      </w:pPr>
    </w:p>
    <w:p w14:paraId="1BEE9948" w14:textId="77777777" w:rsidR="00344D18" w:rsidRDefault="00344D18" w:rsidP="00610139">
      <w:pPr>
        <w:rPr>
          <w:rFonts w:ascii="Arial" w:hAnsi="Arial" w:cs="Arial"/>
          <w:sz w:val="20"/>
          <w:szCs w:val="20"/>
        </w:rPr>
      </w:pPr>
    </w:p>
    <w:p w14:paraId="2B7B2704" w14:textId="77777777" w:rsidR="00344D18" w:rsidRDefault="00344D18" w:rsidP="00610139">
      <w:pPr>
        <w:rPr>
          <w:rFonts w:ascii="Arial" w:hAnsi="Arial" w:cs="Arial"/>
          <w:sz w:val="20"/>
          <w:szCs w:val="20"/>
        </w:rPr>
      </w:pPr>
    </w:p>
    <w:p w14:paraId="2E947F59" w14:textId="77777777" w:rsidR="00344D18" w:rsidRDefault="00344D18" w:rsidP="00610139">
      <w:pPr>
        <w:rPr>
          <w:rFonts w:ascii="Arial" w:hAnsi="Arial" w:cs="Arial"/>
          <w:sz w:val="20"/>
          <w:szCs w:val="20"/>
        </w:rPr>
      </w:pPr>
    </w:p>
    <w:p w14:paraId="11E64A55" w14:textId="77777777" w:rsidR="00344D18" w:rsidRDefault="00344D18" w:rsidP="00610139">
      <w:pPr>
        <w:rPr>
          <w:rFonts w:ascii="Arial" w:hAnsi="Arial" w:cs="Arial"/>
          <w:sz w:val="20"/>
          <w:szCs w:val="20"/>
        </w:rPr>
      </w:pPr>
    </w:p>
    <w:p w14:paraId="470793EA" w14:textId="3E480BA6" w:rsidR="00610139" w:rsidRPr="00E55A11" w:rsidRDefault="00610139" w:rsidP="00610139">
      <w:pPr>
        <w:rPr>
          <w:rFonts w:ascii="Arial" w:hAnsi="Arial" w:cs="Arial"/>
          <w:sz w:val="20"/>
          <w:szCs w:val="20"/>
        </w:rPr>
      </w:pPr>
      <w:r w:rsidRPr="00E55A11">
        <w:rPr>
          <w:rFonts w:ascii="Arial" w:hAnsi="Arial" w:cs="Arial"/>
          <w:sz w:val="20"/>
          <w:szCs w:val="20"/>
        </w:rPr>
        <w:lastRenderedPageBreak/>
        <w:t xml:space="preserve">Załącznik nr </w:t>
      </w:r>
      <w:r w:rsidR="0013148D" w:rsidRPr="00E55A11">
        <w:rPr>
          <w:rFonts w:ascii="Arial" w:hAnsi="Arial" w:cs="Arial"/>
          <w:sz w:val="20"/>
          <w:szCs w:val="20"/>
        </w:rPr>
        <w:t>1</w:t>
      </w:r>
      <w:r w:rsidR="0013148D">
        <w:rPr>
          <w:rFonts w:ascii="Arial" w:hAnsi="Arial" w:cs="Arial"/>
          <w:sz w:val="20"/>
          <w:szCs w:val="20"/>
        </w:rPr>
        <w:t>5</w:t>
      </w:r>
      <w:r w:rsidRPr="00E55A11">
        <w:rPr>
          <w:rFonts w:ascii="Arial" w:hAnsi="Arial" w:cs="Arial"/>
          <w:sz w:val="20"/>
          <w:szCs w:val="20"/>
        </w:rPr>
        <w:t>: Wzór Oświadczenia o podziale kwoty dofinansowania na źródła finansowania.</w:t>
      </w:r>
    </w:p>
    <w:p w14:paraId="08C25CF1" w14:textId="77777777" w:rsidR="00610139" w:rsidRPr="00E55A11" w:rsidRDefault="00610139" w:rsidP="00610139">
      <w:pPr>
        <w:rPr>
          <w:rFonts w:ascii="Arial" w:hAnsi="Arial" w:cs="Arial"/>
          <w:sz w:val="20"/>
          <w:szCs w:val="20"/>
        </w:rPr>
      </w:pPr>
    </w:p>
    <w:p w14:paraId="2374305E" w14:textId="77777777" w:rsidR="00610139" w:rsidRPr="00E55A11" w:rsidRDefault="00610139" w:rsidP="00610139">
      <w:pPr>
        <w:rPr>
          <w:rFonts w:ascii="Arial" w:hAnsi="Arial" w:cs="Arial"/>
          <w:b/>
          <w:sz w:val="20"/>
          <w:szCs w:val="20"/>
        </w:rPr>
      </w:pPr>
      <w:r w:rsidRPr="00E55A11">
        <w:rPr>
          <w:rFonts w:ascii="Arial" w:hAnsi="Arial" w:cs="Arial"/>
          <w:b/>
          <w:sz w:val="20"/>
          <w:szCs w:val="20"/>
        </w:rPr>
        <w:t>Oświadczenie o podziale kwoty dofinansowania na źródła finansowania,</w:t>
      </w:r>
    </w:p>
    <w:p w14:paraId="3B703D12" w14:textId="77777777" w:rsidR="00610139" w:rsidRPr="00E55A11" w:rsidRDefault="00610139" w:rsidP="00610139">
      <w:pPr>
        <w:rPr>
          <w:rFonts w:ascii="Arial" w:hAnsi="Arial" w:cs="Arial"/>
          <w:sz w:val="20"/>
          <w:szCs w:val="20"/>
        </w:rPr>
      </w:pPr>
    </w:p>
    <w:p w14:paraId="5BE3BAD9" w14:textId="77777777" w:rsidR="00610139" w:rsidRPr="00E55A11" w:rsidRDefault="00610139" w:rsidP="00827BDC">
      <w:pPr>
        <w:ind w:left="0" w:firstLine="0"/>
        <w:rPr>
          <w:rFonts w:ascii="Arial" w:hAnsi="Arial" w:cs="Arial"/>
          <w:sz w:val="20"/>
          <w:szCs w:val="20"/>
        </w:rPr>
      </w:pPr>
      <w:r w:rsidRPr="00E55A11">
        <w:rPr>
          <w:rFonts w:ascii="Arial" w:hAnsi="Arial" w:cs="Arial"/>
          <w:sz w:val="20"/>
          <w:szCs w:val="20"/>
        </w:rPr>
        <w:t>sporządzone w oparciu o rozporządzenie Ministra Finansów z dnia 2 marca 2010 r. w sprawie szczegółowej klasyfikacji dochodów, wydatków, przychodów i rozchodów oraz środków pochodzących ze źródeł zagranicznych (</w:t>
      </w:r>
      <w:proofErr w:type="spellStart"/>
      <w:r w:rsidRPr="00E55A11">
        <w:rPr>
          <w:rFonts w:ascii="Arial" w:hAnsi="Arial" w:cs="Arial"/>
          <w:sz w:val="20"/>
          <w:szCs w:val="20"/>
        </w:rPr>
        <w:t>t.j</w:t>
      </w:r>
      <w:proofErr w:type="spellEnd"/>
      <w:r w:rsidRPr="00E55A11">
        <w:rPr>
          <w:rFonts w:ascii="Arial" w:hAnsi="Arial" w:cs="Arial"/>
          <w:sz w:val="20"/>
          <w:szCs w:val="20"/>
        </w:rPr>
        <w:t xml:space="preserve">. </w:t>
      </w:r>
      <w:r w:rsidR="00B01668" w:rsidRPr="00E55A11">
        <w:rPr>
          <w:rFonts w:ascii="Arial" w:hAnsi="Arial" w:cs="Arial"/>
          <w:sz w:val="20"/>
          <w:szCs w:val="20"/>
        </w:rPr>
        <w:t xml:space="preserve">Dz. U. z 2022 r. poz. 513 z </w:t>
      </w:r>
      <w:proofErr w:type="spellStart"/>
      <w:r w:rsidR="00B01668" w:rsidRPr="00E55A11">
        <w:rPr>
          <w:rFonts w:ascii="Arial" w:hAnsi="Arial" w:cs="Arial"/>
          <w:sz w:val="20"/>
          <w:szCs w:val="20"/>
        </w:rPr>
        <w:t>późn</w:t>
      </w:r>
      <w:proofErr w:type="spellEnd"/>
      <w:r w:rsidR="00B01668" w:rsidRPr="00E55A11">
        <w:rPr>
          <w:rFonts w:ascii="Arial" w:hAnsi="Arial" w:cs="Arial"/>
          <w:sz w:val="20"/>
          <w:szCs w:val="20"/>
        </w:rPr>
        <w:t>. zm.</w:t>
      </w:r>
      <w:r w:rsidRPr="00E55A11">
        <w:rPr>
          <w:rFonts w:ascii="Arial" w:hAnsi="Arial" w:cs="Arial"/>
          <w:sz w:val="20"/>
          <w:szCs w:val="20"/>
        </w:rPr>
        <w:t>).</w:t>
      </w:r>
    </w:p>
    <w:p w14:paraId="4A83F278" w14:textId="77777777" w:rsidR="00610139" w:rsidRPr="00E55A11" w:rsidRDefault="00610139" w:rsidP="00827BDC">
      <w:pPr>
        <w:ind w:left="0" w:firstLine="0"/>
        <w:rPr>
          <w:rFonts w:ascii="Arial" w:hAnsi="Arial" w:cs="Arial"/>
          <w:sz w:val="20"/>
          <w:szCs w:val="20"/>
        </w:rPr>
      </w:pPr>
      <w:r w:rsidRPr="00E55A11">
        <w:rPr>
          <w:rFonts w:ascii="Arial" w:hAnsi="Arial" w:cs="Arial"/>
          <w:sz w:val="20"/>
          <w:szCs w:val="20"/>
        </w:rPr>
        <w:t xml:space="preserve">W związku z rozliczaniem otrzymanego dofinansowania ze środków Europejskiego Funduszu Społecznego </w:t>
      </w:r>
      <w:r w:rsidR="00346548" w:rsidRPr="00E55A11">
        <w:rPr>
          <w:rFonts w:ascii="Arial" w:hAnsi="Arial" w:cs="Arial"/>
          <w:sz w:val="20"/>
          <w:szCs w:val="20"/>
        </w:rPr>
        <w:t xml:space="preserve">Plus </w:t>
      </w:r>
      <w:r w:rsidRPr="00E55A11">
        <w:rPr>
          <w:rFonts w:ascii="Arial" w:hAnsi="Arial" w:cs="Arial"/>
          <w:sz w:val="20"/>
          <w:szCs w:val="20"/>
        </w:rPr>
        <w:t xml:space="preserve">w ramach </w:t>
      </w:r>
      <w:r w:rsidR="00977051" w:rsidRPr="00E55A11">
        <w:rPr>
          <w:rFonts w:ascii="Arial" w:hAnsi="Arial" w:cs="Arial"/>
          <w:sz w:val="20"/>
          <w:szCs w:val="20"/>
        </w:rPr>
        <w:t xml:space="preserve">Programu Fundusze Europejskie dla Pomorza Zachodniego 2021-2027 </w:t>
      </w:r>
      <w:r w:rsidRPr="00E55A11">
        <w:rPr>
          <w:rFonts w:ascii="Arial" w:hAnsi="Arial" w:cs="Arial"/>
          <w:sz w:val="20"/>
          <w:szCs w:val="20"/>
        </w:rPr>
        <w:t xml:space="preserve">na realizację Projektu ................... </w:t>
      </w:r>
      <w:r w:rsidRPr="00E55A11">
        <w:rPr>
          <w:rFonts w:ascii="Arial" w:hAnsi="Arial" w:cs="Arial"/>
          <w:i/>
          <w:iCs/>
          <w:sz w:val="20"/>
          <w:szCs w:val="20"/>
        </w:rPr>
        <w:t xml:space="preserve">(nazwa i nr Projektu), .................. (nazwa Beneficjenta) </w:t>
      </w:r>
      <w:r w:rsidRPr="00E55A11">
        <w:rPr>
          <w:rFonts w:ascii="Arial" w:hAnsi="Arial" w:cs="Arial"/>
          <w:sz w:val="20"/>
          <w:szCs w:val="20"/>
        </w:rPr>
        <w:t>oświadcza, iż wydatki wykazane we wniosku o płatność ………….. (</w:t>
      </w:r>
      <w:r w:rsidRPr="00E55A11">
        <w:rPr>
          <w:rFonts w:ascii="Arial" w:hAnsi="Arial" w:cs="Arial"/>
          <w:i/>
          <w:sz w:val="20"/>
          <w:szCs w:val="20"/>
        </w:rPr>
        <w:t>numer wniosku o płatność</w:t>
      </w:r>
      <w:r w:rsidRPr="00E55A11">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854"/>
        <w:gridCol w:w="1698"/>
      </w:tblGrid>
      <w:tr w:rsidR="00610139" w:rsidRPr="00E55A11" w14:paraId="1BB2D3D4"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42F9C50D" w14:textId="77777777" w:rsidR="00610139" w:rsidRPr="00E55A11" w:rsidRDefault="00610139" w:rsidP="00610139">
            <w:pPr>
              <w:rPr>
                <w:rFonts w:ascii="Arial" w:hAnsi="Arial" w:cs="Arial"/>
                <w:b/>
                <w:bCs/>
                <w:sz w:val="20"/>
                <w:szCs w:val="20"/>
              </w:rPr>
            </w:pPr>
            <w:r w:rsidRPr="00E55A11">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3096D4D" w14:textId="77777777" w:rsidR="00610139" w:rsidRPr="00E55A11" w:rsidRDefault="00610139" w:rsidP="00610139">
            <w:pPr>
              <w:rPr>
                <w:rFonts w:ascii="Arial" w:hAnsi="Arial" w:cs="Arial"/>
                <w:b/>
                <w:bCs/>
                <w:sz w:val="20"/>
                <w:szCs w:val="20"/>
              </w:rPr>
            </w:pPr>
            <w:r w:rsidRPr="00E55A11">
              <w:rPr>
                <w:rFonts w:ascii="Arial" w:hAnsi="Arial" w:cs="Arial"/>
                <w:b/>
                <w:bCs/>
                <w:sz w:val="20"/>
                <w:szCs w:val="20"/>
              </w:rPr>
              <w:t>Kwota rozliczanych wydatków</w:t>
            </w:r>
          </w:p>
        </w:tc>
      </w:tr>
      <w:tr w:rsidR="00610139" w:rsidRPr="00E55A11" w14:paraId="4D01C50C"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36752FFB" w14:textId="77777777" w:rsidR="00610139" w:rsidRPr="00E55A11" w:rsidRDefault="00610139" w:rsidP="00610139">
            <w:pPr>
              <w:rPr>
                <w:rFonts w:ascii="Arial" w:hAnsi="Arial" w:cs="Arial"/>
                <w:sz w:val="20"/>
                <w:szCs w:val="20"/>
              </w:rPr>
            </w:pPr>
            <w:r w:rsidRPr="00E55A11">
              <w:rPr>
                <w:rFonts w:ascii="Arial" w:hAnsi="Arial" w:cs="Arial"/>
                <w:sz w:val="20"/>
                <w:szCs w:val="20"/>
              </w:rPr>
              <w:t>2057</w:t>
            </w:r>
          </w:p>
        </w:tc>
        <w:tc>
          <w:tcPr>
            <w:tcW w:w="1360" w:type="dxa"/>
            <w:tcBorders>
              <w:top w:val="nil"/>
              <w:left w:val="nil"/>
              <w:bottom w:val="single" w:sz="4" w:space="0" w:color="auto"/>
              <w:right w:val="single" w:sz="4" w:space="0" w:color="auto"/>
            </w:tcBorders>
            <w:shd w:val="clear" w:color="auto" w:fill="auto"/>
            <w:noWrap/>
            <w:vAlign w:val="bottom"/>
            <w:hideMark/>
          </w:tcPr>
          <w:p w14:paraId="48BE70FF"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r w:rsidR="00610139" w:rsidRPr="00E55A11" w14:paraId="5B526A5A"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7F1321A" w14:textId="77777777" w:rsidR="00610139" w:rsidRPr="00E55A11" w:rsidRDefault="00610139" w:rsidP="00610139">
            <w:pPr>
              <w:rPr>
                <w:rFonts w:ascii="Arial" w:hAnsi="Arial" w:cs="Arial"/>
                <w:sz w:val="20"/>
                <w:szCs w:val="20"/>
              </w:rPr>
            </w:pPr>
            <w:r w:rsidRPr="00E55A11">
              <w:rPr>
                <w:rFonts w:ascii="Arial" w:hAnsi="Arial" w:cs="Arial"/>
                <w:sz w:val="20"/>
                <w:szCs w:val="20"/>
              </w:rPr>
              <w:t>2059</w:t>
            </w:r>
          </w:p>
        </w:tc>
        <w:tc>
          <w:tcPr>
            <w:tcW w:w="1360" w:type="dxa"/>
            <w:tcBorders>
              <w:top w:val="nil"/>
              <w:left w:val="nil"/>
              <w:bottom w:val="single" w:sz="4" w:space="0" w:color="auto"/>
              <w:right w:val="single" w:sz="4" w:space="0" w:color="auto"/>
            </w:tcBorders>
            <w:shd w:val="clear" w:color="auto" w:fill="auto"/>
            <w:noWrap/>
            <w:vAlign w:val="bottom"/>
            <w:hideMark/>
          </w:tcPr>
          <w:p w14:paraId="5B1BF9FE"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r w:rsidR="00610139" w:rsidRPr="00E55A11" w14:paraId="28B5BD95"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3C6D9D0" w14:textId="77777777" w:rsidR="00610139" w:rsidRPr="00E55A11" w:rsidRDefault="00610139" w:rsidP="00610139">
            <w:pPr>
              <w:rPr>
                <w:rFonts w:ascii="Arial" w:hAnsi="Arial" w:cs="Arial"/>
                <w:sz w:val="20"/>
                <w:szCs w:val="20"/>
              </w:rPr>
            </w:pPr>
            <w:r w:rsidRPr="00E55A11">
              <w:rPr>
                <w:rFonts w:ascii="Arial" w:hAnsi="Arial" w:cs="Arial"/>
                <w:sz w:val="20"/>
                <w:szCs w:val="20"/>
              </w:rPr>
              <w:t>6257</w:t>
            </w:r>
          </w:p>
        </w:tc>
        <w:tc>
          <w:tcPr>
            <w:tcW w:w="1360" w:type="dxa"/>
            <w:tcBorders>
              <w:top w:val="nil"/>
              <w:left w:val="nil"/>
              <w:bottom w:val="single" w:sz="4" w:space="0" w:color="auto"/>
              <w:right w:val="single" w:sz="4" w:space="0" w:color="auto"/>
            </w:tcBorders>
            <w:shd w:val="clear" w:color="auto" w:fill="auto"/>
            <w:noWrap/>
            <w:vAlign w:val="bottom"/>
            <w:hideMark/>
          </w:tcPr>
          <w:p w14:paraId="7E9EAF3D"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r w:rsidR="00610139" w:rsidRPr="00E55A11" w14:paraId="04EC4D08"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F36D1DF" w14:textId="77777777" w:rsidR="00610139" w:rsidRPr="00E55A11" w:rsidRDefault="00610139" w:rsidP="00610139">
            <w:pPr>
              <w:rPr>
                <w:rFonts w:ascii="Arial" w:hAnsi="Arial" w:cs="Arial"/>
                <w:sz w:val="20"/>
                <w:szCs w:val="20"/>
              </w:rPr>
            </w:pPr>
            <w:r w:rsidRPr="00E55A11">
              <w:rPr>
                <w:rFonts w:ascii="Arial" w:hAnsi="Arial" w:cs="Arial"/>
                <w:sz w:val="20"/>
                <w:szCs w:val="20"/>
              </w:rPr>
              <w:t>6259</w:t>
            </w:r>
          </w:p>
        </w:tc>
        <w:tc>
          <w:tcPr>
            <w:tcW w:w="1360" w:type="dxa"/>
            <w:tcBorders>
              <w:top w:val="nil"/>
              <w:left w:val="nil"/>
              <w:bottom w:val="single" w:sz="4" w:space="0" w:color="auto"/>
              <w:right w:val="single" w:sz="4" w:space="0" w:color="auto"/>
            </w:tcBorders>
            <w:shd w:val="clear" w:color="auto" w:fill="auto"/>
            <w:noWrap/>
            <w:vAlign w:val="bottom"/>
            <w:hideMark/>
          </w:tcPr>
          <w:p w14:paraId="551E428F"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r w:rsidR="00610139" w:rsidRPr="00E55A11" w14:paraId="2265530A"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853E0A7" w14:textId="77777777" w:rsidR="00610139" w:rsidRPr="00E55A11" w:rsidRDefault="00610139" w:rsidP="00610139">
            <w:pPr>
              <w:rPr>
                <w:rFonts w:ascii="Arial" w:hAnsi="Arial" w:cs="Arial"/>
                <w:sz w:val="20"/>
                <w:szCs w:val="20"/>
              </w:rPr>
            </w:pPr>
            <w:r w:rsidRPr="00E55A11">
              <w:rPr>
                <w:rFonts w:ascii="Arial" w:hAnsi="Arial" w:cs="Arial"/>
                <w:sz w:val="20"/>
                <w:szCs w:val="20"/>
              </w:rPr>
              <w:t>2007</w:t>
            </w:r>
          </w:p>
        </w:tc>
        <w:tc>
          <w:tcPr>
            <w:tcW w:w="1360" w:type="dxa"/>
            <w:tcBorders>
              <w:top w:val="nil"/>
              <w:left w:val="nil"/>
              <w:bottom w:val="single" w:sz="4" w:space="0" w:color="auto"/>
              <w:right w:val="single" w:sz="4" w:space="0" w:color="auto"/>
            </w:tcBorders>
            <w:shd w:val="clear" w:color="auto" w:fill="auto"/>
            <w:noWrap/>
            <w:vAlign w:val="bottom"/>
            <w:hideMark/>
          </w:tcPr>
          <w:p w14:paraId="44DE6213"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r w:rsidR="00610139" w:rsidRPr="00E55A11" w14:paraId="63C07C57"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42F5BD5" w14:textId="77777777" w:rsidR="00610139" w:rsidRPr="00E55A11" w:rsidRDefault="00610139" w:rsidP="00610139">
            <w:pPr>
              <w:rPr>
                <w:rFonts w:ascii="Arial" w:hAnsi="Arial" w:cs="Arial"/>
                <w:sz w:val="20"/>
                <w:szCs w:val="20"/>
              </w:rPr>
            </w:pPr>
            <w:r w:rsidRPr="00E55A11">
              <w:rPr>
                <w:rFonts w:ascii="Arial" w:hAnsi="Arial" w:cs="Arial"/>
                <w:sz w:val="20"/>
                <w:szCs w:val="20"/>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47E2D2DE"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r w:rsidR="00610139" w:rsidRPr="00E55A11" w14:paraId="7F96F3C5"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6A6F12CF" w14:textId="77777777" w:rsidR="00610139" w:rsidRPr="00E55A11" w:rsidRDefault="00610139" w:rsidP="00610139">
            <w:pPr>
              <w:rPr>
                <w:rFonts w:ascii="Arial" w:hAnsi="Arial" w:cs="Arial"/>
                <w:sz w:val="20"/>
                <w:szCs w:val="20"/>
              </w:rPr>
            </w:pPr>
            <w:r w:rsidRPr="00E55A11">
              <w:rPr>
                <w:rFonts w:ascii="Arial" w:hAnsi="Arial" w:cs="Arial"/>
                <w:sz w:val="20"/>
                <w:szCs w:val="20"/>
              </w:rPr>
              <w:t>6207</w:t>
            </w:r>
          </w:p>
        </w:tc>
        <w:tc>
          <w:tcPr>
            <w:tcW w:w="1360" w:type="dxa"/>
            <w:tcBorders>
              <w:top w:val="nil"/>
              <w:left w:val="nil"/>
              <w:bottom w:val="single" w:sz="4" w:space="0" w:color="auto"/>
              <w:right w:val="single" w:sz="4" w:space="0" w:color="auto"/>
            </w:tcBorders>
            <w:shd w:val="clear" w:color="auto" w:fill="auto"/>
            <w:noWrap/>
            <w:vAlign w:val="bottom"/>
            <w:hideMark/>
          </w:tcPr>
          <w:p w14:paraId="42317D0B"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r w:rsidR="00610139" w:rsidRPr="00E55A11" w14:paraId="0BEEB56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D12D888" w14:textId="77777777" w:rsidR="00610139" w:rsidRPr="00E55A11" w:rsidRDefault="00610139" w:rsidP="00610139">
            <w:pPr>
              <w:rPr>
                <w:rFonts w:ascii="Arial" w:hAnsi="Arial" w:cs="Arial"/>
                <w:sz w:val="20"/>
                <w:szCs w:val="20"/>
              </w:rPr>
            </w:pPr>
            <w:r w:rsidRPr="00E55A11">
              <w:rPr>
                <w:rFonts w:ascii="Arial" w:hAnsi="Arial" w:cs="Arial"/>
                <w:sz w:val="20"/>
                <w:szCs w:val="20"/>
              </w:rPr>
              <w:t>6209</w:t>
            </w:r>
          </w:p>
        </w:tc>
        <w:tc>
          <w:tcPr>
            <w:tcW w:w="1360" w:type="dxa"/>
            <w:tcBorders>
              <w:top w:val="nil"/>
              <w:left w:val="nil"/>
              <w:bottom w:val="single" w:sz="4" w:space="0" w:color="auto"/>
              <w:right w:val="single" w:sz="4" w:space="0" w:color="auto"/>
            </w:tcBorders>
            <w:shd w:val="clear" w:color="auto" w:fill="auto"/>
            <w:noWrap/>
            <w:vAlign w:val="bottom"/>
            <w:hideMark/>
          </w:tcPr>
          <w:p w14:paraId="3709BEEF"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r w:rsidR="00610139" w:rsidRPr="00E55A11" w14:paraId="6FC13BB1"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5FB15348" w14:textId="77777777" w:rsidR="00610139" w:rsidRPr="00E55A11" w:rsidRDefault="00610139" w:rsidP="00610139">
            <w:pPr>
              <w:rPr>
                <w:rFonts w:ascii="Arial" w:hAnsi="Arial" w:cs="Arial"/>
                <w:sz w:val="20"/>
                <w:szCs w:val="20"/>
              </w:rPr>
            </w:pPr>
            <w:r w:rsidRPr="00E55A11">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30D4D377"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r w:rsidR="00610139" w:rsidRPr="00E55A11" w14:paraId="501F7252"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631BEFBB" w14:textId="77777777" w:rsidR="00610139" w:rsidRPr="00E55A11" w:rsidRDefault="00610139" w:rsidP="00610139">
            <w:pPr>
              <w:rPr>
                <w:rFonts w:ascii="Arial" w:hAnsi="Arial" w:cs="Arial"/>
                <w:sz w:val="20"/>
                <w:szCs w:val="20"/>
              </w:rPr>
            </w:pPr>
            <w:r w:rsidRPr="00E55A11">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41C8D1A5"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r w:rsidR="00610139" w:rsidRPr="00E55A11" w14:paraId="0BB68860"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61718349" w14:textId="77777777" w:rsidR="00610139" w:rsidRPr="00E55A11" w:rsidRDefault="00610139" w:rsidP="00610139">
            <w:pPr>
              <w:rPr>
                <w:rFonts w:ascii="Arial" w:hAnsi="Arial" w:cs="Arial"/>
                <w:b/>
                <w:bCs/>
                <w:sz w:val="20"/>
                <w:szCs w:val="20"/>
              </w:rPr>
            </w:pPr>
            <w:r w:rsidRPr="00E55A11">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5AC67D01"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bl>
    <w:p w14:paraId="749A8BC3" w14:textId="77777777" w:rsidR="00610139" w:rsidRPr="00E55A11" w:rsidRDefault="00610139" w:rsidP="00610139">
      <w:pPr>
        <w:rPr>
          <w:rFonts w:ascii="Arial" w:hAnsi="Arial" w:cs="Arial"/>
          <w:sz w:val="20"/>
          <w:szCs w:val="20"/>
        </w:rPr>
      </w:pPr>
    </w:p>
    <w:p w14:paraId="67F09D37" w14:textId="77777777" w:rsidR="00610139" w:rsidRPr="00E55A11" w:rsidRDefault="00610139" w:rsidP="00827BDC">
      <w:pPr>
        <w:ind w:left="0" w:firstLine="0"/>
        <w:rPr>
          <w:rFonts w:ascii="Arial" w:hAnsi="Arial" w:cs="Arial"/>
          <w:sz w:val="20"/>
          <w:szCs w:val="20"/>
        </w:rPr>
      </w:pPr>
      <w:r w:rsidRPr="00E55A11">
        <w:rPr>
          <w:rFonts w:ascii="Arial" w:hAnsi="Arial" w:cs="Arial"/>
          <w:sz w:val="20"/>
          <w:szCs w:val="20"/>
        </w:rPr>
        <w:t>Oświadczam, iż w ramach rozliczanych wydatków majątkowych nie ma wydatków budowlanych / są wydatki budowlane w kwocie, w ramach par 620… (7,9)  *</w:t>
      </w:r>
    </w:p>
    <w:p w14:paraId="14CC3E0B" w14:textId="77777777" w:rsidR="00610139" w:rsidRPr="00E55A11" w:rsidRDefault="00610139" w:rsidP="00827BDC">
      <w:pPr>
        <w:ind w:left="0" w:firstLine="0"/>
        <w:rPr>
          <w:rFonts w:ascii="Arial" w:hAnsi="Arial" w:cs="Arial"/>
          <w:sz w:val="20"/>
          <w:szCs w:val="20"/>
        </w:rPr>
      </w:pPr>
      <w:r w:rsidRPr="00E55A11">
        <w:rPr>
          <w:rFonts w:ascii="Arial" w:hAnsi="Arial" w:cs="Arial"/>
          <w:sz w:val="20"/>
          <w:szCs w:val="20"/>
        </w:rPr>
        <w:t>Oświadczam, że kwoty rozliczanych wydatków w podziale na paragrafy klasyfikacji budżetowej są zgodne z zapisami w księgach rachunkowych jednostki **</w:t>
      </w:r>
    </w:p>
    <w:p w14:paraId="7A74F785" w14:textId="77777777" w:rsidR="00610139" w:rsidRPr="00E55A11" w:rsidRDefault="00610139" w:rsidP="00610139">
      <w:pPr>
        <w:rPr>
          <w:rFonts w:ascii="Arial" w:hAnsi="Arial" w:cs="Arial"/>
          <w:sz w:val="20"/>
          <w:szCs w:val="20"/>
        </w:rPr>
      </w:pPr>
    </w:p>
    <w:p w14:paraId="7448AD1D" w14:textId="77777777" w:rsidR="00610139" w:rsidRPr="00E55A11" w:rsidRDefault="00610139" w:rsidP="00610139">
      <w:pPr>
        <w:jc w:val="right"/>
        <w:rPr>
          <w:rFonts w:ascii="Arial" w:hAnsi="Arial" w:cs="Arial"/>
          <w:sz w:val="20"/>
          <w:szCs w:val="20"/>
        </w:rPr>
      </w:pPr>
      <w:r w:rsidRPr="00E55A11">
        <w:rPr>
          <w:rFonts w:ascii="Arial" w:hAnsi="Arial" w:cs="Arial"/>
          <w:sz w:val="20"/>
          <w:szCs w:val="20"/>
        </w:rPr>
        <w:t xml:space="preserve">…………………………………………..                                                                     </w:t>
      </w:r>
    </w:p>
    <w:p w14:paraId="23261EDC" w14:textId="77777777" w:rsidR="00610139" w:rsidRPr="00E55A11" w:rsidRDefault="00610139" w:rsidP="00610139">
      <w:pPr>
        <w:jc w:val="right"/>
        <w:rPr>
          <w:rFonts w:ascii="Arial" w:hAnsi="Arial" w:cs="Arial"/>
          <w:sz w:val="20"/>
          <w:szCs w:val="20"/>
        </w:rPr>
      </w:pPr>
      <w:r w:rsidRPr="00E55A11">
        <w:rPr>
          <w:rFonts w:ascii="Arial" w:hAnsi="Arial" w:cs="Arial"/>
          <w:sz w:val="20"/>
          <w:szCs w:val="20"/>
        </w:rPr>
        <w:tab/>
        <w:t>Beneficjent (lub osoba uprawniona do reprezentowania Beneficjenta)</w:t>
      </w:r>
    </w:p>
    <w:p w14:paraId="087A9200" w14:textId="77777777" w:rsidR="00610139" w:rsidRPr="00E55A11" w:rsidRDefault="00610139" w:rsidP="00610139">
      <w:pPr>
        <w:rPr>
          <w:rFonts w:ascii="Arial" w:hAnsi="Arial" w:cs="Arial"/>
          <w:sz w:val="20"/>
          <w:szCs w:val="20"/>
        </w:rPr>
      </w:pPr>
    </w:p>
    <w:p w14:paraId="613FC6B1" w14:textId="77777777" w:rsidR="00610139" w:rsidRPr="00E55A11" w:rsidRDefault="00610139" w:rsidP="00610139">
      <w:pPr>
        <w:rPr>
          <w:rFonts w:ascii="Arial" w:hAnsi="Arial" w:cs="Arial"/>
          <w:sz w:val="20"/>
          <w:szCs w:val="20"/>
        </w:rPr>
      </w:pPr>
    </w:p>
    <w:p w14:paraId="66B65315" w14:textId="77777777" w:rsidR="00610139" w:rsidRPr="00E55A11" w:rsidRDefault="00610139" w:rsidP="00610139">
      <w:pPr>
        <w:rPr>
          <w:rFonts w:ascii="Arial" w:hAnsi="Arial" w:cs="Arial"/>
          <w:sz w:val="20"/>
          <w:szCs w:val="20"/>
        </w:rPr>
      </w:pPr>
    </w:p>
    <w:p w14:paraId="7B9E4436" w14:textId="77777777" w:rsidR="00610139" w:rsidRPr="00E55A11" w:rsidRDefault="00610139" w:rsidP="00610139">
      <w:pPr>
        <w:rPr>
          <w:rFonts w:ascii="Arial" w:hAnsi="Arial" w:cs="Arial"/>
          <w:sz w:val="20"/>
          <w:szCs w:val="20"/>
        </w:rPr>
      </w:pPr>
      <w:r w:rsidRPr="00E55A11">
        <w:rPr>
          <w:rFonts w:ascii="Arial" w:hAnsi="Arial" w:cs="Arial"/>
          <w:sz w:val="20"/>
          <w:szCs w:val="20"/>
        </w:rPr>
        <w:t>* niepotrzebne skreślić</w:t>
      </w:r>
    </w:p>
    <w:p w14:paraId="01ABC7ED" w14:textId="77777777" w:rsidR="00610139" w:rsidRDefault="00610139">
      <w:pPr>
        <w:rPr>
          <w:rFonts w:ascii="Arial" w:hAnsi="Arial" w:cs="Arial"/>
          <w:sz w:val="20"/>
          <w:szCs w:val="20"/>
        </w:rPr>
      </w:pPr>
      <w:r w:rsidRPr="00E55A11">
        <w:rPr>
          <w:rFonts w:ascii="Arial" w:hAnsi="Arial" w:cs="Arial"/>
          <w:sz w:val="20"/>
          <w:szCs w:val="20"/>
        </w:rPr>
        <w:t>** dotyczy jednostek sektora finansów publicznych, w pozostałych przypadkach należy zapis usunąć</w:t>
      </w:r>
    </w:p>
    <w:sectPr w:rsidR="00610139" w:rsidSect="00B17378">
      <w:headerReference w:type="default" r:id="rId30"/>
      <w:headerReference w:type="first" r:id="rId31"/>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9744D" w14:textId="77777777" w:rsidR="00C07E52" w:rsidRDefault="00C07E52" w:rsidP="009D490C">
      <w:r>
        <w:separator/>
      </w:r>
    </w:p>
  </w:endnote>
  <w:endnote w:type="continuationSeparator" w:id="0">
    <w:p w14:paraId="6E45E923" w14:textId="77777777" w:rsidR="00C07E52" w:rsidRDefault="00C07E52" w:rsidP="009D490C">
      <w:r>
        <w:continuationSeparator/>
      </w:r>
    </w:p>
  </w:endnote>
  <w:endnote w:type="continuationNotice" w:id="1">
    <w:p w14:paraId="2D6F3165" w14:textId="77777777" w:rsidR="00C07E52" w:rsidRDefault="00C07E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9996D3" w14:textId="77777777" w:rsidR="00C07E52" w:rsidRDefault="00C07E52" w:rsidP="009D490C">
      <w:r>
        <w:separator/>
      </w:r>
    </w:p>
  </w:footnote>
  <w:footnote w:type="continuationSeparator" w:id="0">
    <w:p w14:paraId="73CA13B3" w14:textId="77777777" w:rsidR="00C07E52" w:rsidRDefault="00C07E52" w:rsidP="009D490C">
      <w:r>
        <w:continuationSeparator/>
      </w:r>
    </w:p>
  </w:footnote>
  <w:footnote w:type="continuationNotice" w:id="1">
    <w:p w14:paraId="2789A6E0" w14:textId="77777777" w:rsidR="00C07E52" w:rsidRDefault="00C07E52"/>
  </w:footnote>
  <w:footnote w:id="2">
    <w:p w14:paraId="64844C76" w14:textId="77777777" w:rsidR="00885604" w:rsidRPr="002A4AA8" w:rsidRDefault="00885604" w:rsidP="002A4AA8">
      <w:pPr>
        <w:pStyle w:val="Tekstprzypisudolnego"/>
        <w:rPr>
          <w:rFonts w:ascii="Arial" w:hAnsi="Arial" w:cs="Arial"/>
          <w: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Niniejszy wzór </w:t>
      </w:r>
      <w:r>
        <w:rPr>
          <w:rFonts w:ascii="Arial" w:hAnsi="Arial" w:cs="Arial"/>
          <w:sz w:val="16"/>
          <w:szCs w:val="16"/>
        </w:rPr>
        <w:t>decyzji</w:t>
      </w:r>
      <w:r w:rsidRPr="002A4AA8">
        <w:rPr>
          <w:rFonts w:ascii="Arial" w:hAnsi="Arial" w:cs="Arial"/>
          <w:sz w:val="16"/>
          <w:szCs w:val="16"/>
        </w:rPr>
        <w:t xml:space="preserve"> o dofinansowanie określa minimalny zakres praw i obowiązków Stron w związku z przyznaniem dofinansowania w ramach </w:t>
      </w:r>
      <w:r>
        <w:rPr>
          <w:rFonts w:ascii="Arial" w:hAnsi="Arial" w:cs="Arial"/>
          <w:sz w:val="16"/>
          <w:szCs w:val="16"/>
        </w:rPr>
        <w:t>FEPZ 2021-2027</w:t>
      </w:r>
      <w:r w:rsidRPr="002A4AA8">
        <w:rPr>
          <w:rFonts w:ascii="Arial" w:hAnsi="Arial" w:cs="Arial"/>
          <w:sz w:val="16"/>
          <w:szCs w:val="16"/>
        </w:rPr>
        <w:t xml:space="preserve"> i może zostać przez Instytucję Pośredniczącą </w:t>
      </w:r>
      <w:r>
        <w:rPr>
          <w:rFonts w:ascii="Arial" w:hAnsi="Arial" w:cs="Arial"/>
          <w:sz w:val="16"/>
          <w:szCs w:val="16"/>
        </w:rPr>
        <w:t xml:space="preserve">FEPZ </w:t>
      </w:r>
      <w:r w:rsidRPr="002A4AA8">
        <w:rPr>
          <w:rFonts w:ascii="Arial" w:hAnsi="Arial" w:cs="Arial"/>
          <w:sz w:val="16"/>
          <w:szCs w:val="16"/>
        </w:rPr>
        <w:t xml:space="preserve">zmieniony lub uzupełniony, w tym w szczególności w zakresie niezbędnym dla zachowania zgodności jego zapisów z treścią przepisów prawa wspólnotowego lub krajowego, wytycznych i zasad </w:t>
      </w:r>
      <w:r>
        <w:rPr>
          <w:rFonts w:ascii="Arial" w:hAnsi="Arial" w:cs="Arial"/>
          <w:sz w:val="16"/>
          <w:szCs w:val="16"/>
        </w:rPr>
        <w:t>FEPZ 2021-2027</w:t>
      </w:r>
      <w:r w:rsidRPr="002A4AA8">
        <w:rPr>
          <w:rFonts w:ascii="Arial" w:hAnsi="Arial" w:cs="Arial"/>
          <w:sz w:val="16"/>
          <w:szCs w:val="16"/>
        </w:rPr>
        <w:t xml:space="preserve">. </w:t>
      </w:r>
    </w:p>
  </w:footnote>
  <w:footnote w:id="3">
    <w:p w14:paraId="4E8F8A32" w14:textId="77777777" w:rsidR="00885604" w:rsidRPr="00EF448F" w:rsidRDefault="00885604">
      <w:pPr>
        <w:pStyle w:val="Tekstprzypisudolnego"/>
        <w:rPr>
          <w:rFonts w:ascii="Arial" w:hAnsi="Arial" w:cs="Arial"/>
          <w:sz w:val="16"/>
          <w:szCs w:val="16"/>
        </w:rPr>
      </w:pPr>
      <w:r w:rsidRPr="00EF448F">
        <w:rPr>
          <w:rStyle w:val="Odwoanieprzypisudolnego"/>
          <w:rFonts w:ascii="Arial" w:hAnsi="Arial" w:cs="Arial"/>
          <w:sz w:val="16"/>
          <w:szCs w:val="16"/>
        </w:rPr>
        <w:footnoteRef/>
      </w:r>
      <w:r w:rsidRPr="00EF448F">
        <w:rPr>
          <w:rFonts w:ascii="Arial" w:hAnsi="Arial" w:cs="Arial"/>
          <w:sz w:val="16"/>
          <w:szCs w:val="16"/>
        </w:rPr>
        <w:t xml:space="preserve"> Uzupełnić odpowiednio nazwę celu szczegółowego.</w:t>
      </w:r>
    </w:p>
  </w:footnote>
  <w:footnote w:id="4">
    <w:p w14:paraId="73B571E8" w14:textId="77777777" w:rsidR="00885604" w:rsidRPr="002A4AA8" w:rsidRDefault="00885604"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wybrane Wytyczne, jeśli nie dotyczy danego </w:t>
      </w:r>
      <w:r>
        <w:rPr>
          <w:rFonts w:ascii="Arial" w:hAnsi="Arial" w:cs="Arial"/>
          <w:sz w:val="16"/>
          <w:szCs w:val="16"/>
        </w:rPr>
        <w:t>naboru</w:t>
      </w:r>
      <w:r w:rsidRPr="002A4AA8">
        <w:rPr>
          <w:rFonts w:ascii="Arial" w:hAnsi="Arial" w:cs="Arial"/>
          <w:sz w:val="16"/>
          <w:szCs w:val="16"/>
        </w:rPr>
        <w:t>.</w:t>
      </w:r>
      <w:r w:rsidRPr="002A4AA8">
        <w:t xml:space="preserve"> </w:t>
      </w:r>
    </w:p>
  </w:footnote>
  <w:footnote w:id="5">
    <w:p w14:paraId="12DFD801" w14:textId="77777777" w:rsidR="00885604" w:rsidRPr="002A4AA8" w:rsidRDefault="00885604"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6">
    <w:p w14:paraId="306E689E" w14:textId="77777777" w:rsidR="00885604" w:rsidRDefault="00885604">
      <w:pPr>
        <w:pStyle w:val="Tekstprzypisudolnego"/>
      </w:pPr>
      <w:r>
        <w:rPr>
          <w:rStyle w:val="Odwoanieprzypisudolnego"/>
        </w:rPr>
        <w:footnoteRef/>
      </w:r>
      <w: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r>
        <w:rPr>
          <w:rFonts w:ascii="Arial" w:hAnsi="Arial" w:cs="Arial"/>
          <w:sz w:val="16"/>
          <w:szCs w:val="16"/>
        </w:rPr>
        <w:t>.</w:t>
      </w:r>
    </w:p>
  </w:footnote>
  <w:footnote w:id="7">
    <w:p w14:paraId="16B04F77" w14:textId="77777777" w:rsidR="00885604" w:rsidRDefault="00885604">
      <w:pPr>
        <w:pStyle w:val="Tekstprzypisudolnego"/>
      </w:pPr>
      <w:r>
        <w:rPr>
          <w:rStyle w:val="Odwoanieprzypisudolnego"/>
        </w:rPr>
        <w:footnoteRef/>
      </w:r>
      <w:r w:rsidRPr="00DF3FDF">
        <w:rPr>
          <w:rFonts w:ascii="Arial" w:hAnsi="Arial" w:cs="Arial"/>
          <w:sz w:val="16"/>
          <w:szCs w:val="16"/>
        </w:rP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p>
  </w:footnote>
  <w:footnote w:id="8">
    <w:p w14:paraId="04E54873" w14:textId="77777777" w:rsidR="00885604" w:rsidRPr="002A4AA8" w:rsidRDefault="00885604"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w:t>
      </w:r>
      <w:r>
        <w:rPr>
          <w:rFonts w:ascii="Arial" w:hAnsi="Arial" w:cs="Arial"/>
          <w:sz w:val="16"/>
          <w:szCs w:val="16"/>
        </w:rPr>
        <w:t>naborów</w:t>
      </w:r>
      <w:r w:rsidRPr="002A4AA8">
        <w:rPr>
          <w:rFonts w:ascii="Arial" w:hAnsi="Arial" w:cs="Arial"/>
          <w:sz w:val="16"/>
          <w:szCs w:val="16"/>
        </w:rPr>
        <w:t>,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9">
    <w:p w14:paraId="6B190A70" w14:textId="77777777" w:rsidR="00885604" w:rsidRPr="002A4AA8" w:rsidRDefault="00885604"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0">
    <w:p w14:paraId="3AB26067" w14:textId="77777777" w:rsidR="00885604" w:rsidRPr="002A4AA8" w:rsidRDefault="00885604"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 oraz przewiduje wniesienie wkładu własnego przez Partnera.</w:t>
      </w:r>
      <w:r w:rsidRPr="002518A3">
        <w:rPr>
          <w:rFonts w:ascii="Arial" w:eastAsia="Calibri" w:hAnsi="Arial" w:cs="Arial"/>
          <w:sz w:val="16"/>
          <w:szCs w:val="16"/>
        </w:rPr>
        <w:t xml:space="preserve"> </w:t>
      </w:r>
      <w:r>
        <w:rPr>
          <w:rFonts w:ascii="Arial" w:hAnsi="Arial" w:cs="Arial"/>
          <w:sz w:val="16"/>
          <w:szCs w:val="16"/>
        </w:rPr>
        <w:t>Wykreślić</w:t>
      </w:r>
      <w:r w:rsidRPr="002518A3">
        <w:rPr>
          <w:rFonts w:ascii="Arial" w:hAnsi="Arial" w:cs="Arial"/>
          <w:sz w:val="16"/>
          <w:szCs w:val="16"/>
        </w:rPr>
        <w:t xml:space="preserve"> jeśli nie dotyczy.</w:t>
      </w:r>
      <w:r>
        <w:rPr>
          <w:rFonts w:ascii="Arial" w:hAnsi="Arial" w:cs="Arial"/>
          <w:sz w:val="16"/>
          <w:szCs w:val="16"/>
        </w:rPr>
        <w:t xml:space="preserve"> </w:t>
      </w:r>
    </w:p>
  </w:footnote>
  <w:footnote w:id="11">
    <w:p w14:paraId="682910AE" w14:textId="77777777" w:rsidR="00885604" w:rsidRPr="002A4AA8" w:rsidRDefault="00885604"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projektów, w których jest udzielana pomoc publiczna.</w:t>
      </w:r>
    </w:p>
  </w:footnote>
  <w:footnote w:id="12">
    <w:p w14:paraId="0A71C512" w14:textId="77777777" w:rsidR="00885604" w:rsidRPr="002A4AA8" w:rsidRDefault="00885604"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lub Partnerzy są zobowiązani do wniesienia wkładu własnego.</w:t>
      </w:r>
    </w:p>
  </w:footnote>
  <w:footnote w:id="13">
    <w:p w14:paraId="49A1FF8E" w14:textId="77777777" w:rsidR="00885604" w:rsidRPr="00361AE4" w:rsidRDefault="00885604" w:rsidP="00995907">
      <w:pPr>
        <w:pStyle w:val="Tekstprzypisudolnego"/>
        <w:rPr>
          <w:rFonts w:ascii="Arial" w:hAnsi="Arial" w:cs="Arial"/>
          <w:iCs/>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 </w:t>
      </w:r>
      <w:r w:rsidRPr="00E467AA">
        <w:rPr>
          <w:rFonts w:ascii="Arial" w:hAnsi="Arial" w:cs="Arial"/>
          <w:iCs/>
          <w:sz w:val="16"/>
          <w:szCs w:val="16"/>
        </w:rPr>
        <w:t xml:space="preserve">którego łączny koszt jest mniejszy niż 5 mln EUR (włączając VAT) lub projektu, którego wartość wynosi co najmniej 5 mln EUR (włączając </w:t>
      </w:r>
      <w:r>
        <w:rPr>
          <w:rFonts w:ascii="Arial" w:hAnsi="Arial" w:cs="Arial"/>
          <w:iCs/>
          <w:sz w:val="16"/>
          <w:szCs w:val="16"/>
        </w:rPr>
        <w:t>VAT</w:t>
      </w:r>
      <w:r w:rsidRPr="00E467AA">
        <w:rPr>
          <w:rFonts w:ascii="Arial" w:hAnsi="Arial" w:cs="Arial"/>
          <w:iCs/>
          <w:sz w:val="16"/>
          <w:szCs w:val="16"/>
        </w:rPr>
        <w:t>) jeżeli brak jest prawnej możliwości odzyskania podatku VAT. W</w:t>
      </w:r>
      <w:r>
        <w:rPr>
          <w:rFonts w:ascii="Arial" w:hAnsi="Arial" w:cs="Arial"/>
          <w:iCs/>
          <w:sz w:val="16"/>
          <w:szCs w:val="16"/>
        </w:rPr>
        <w:t xml:space="preserve"> przypadku </w:t>
      </w:r>
      <w:r w:rsidRPr="00E467AA">
        <w:rPr>
          <w:rFonts w:ascii="Arial" w:hAnsi="Arial" w:cs="Arial"/>
          <w:iCs/>
          <w:sz w:val="16"/>
          <w:szCs w:val="16"/>
        </w:rPr>
        <w:t>projektu,</w:t>
      </w:r>
      <w:r w:rsidRPr="00E15ACE">
        <w:t xml:space="preserve"> </w:t>
      </w:r>
      <w:r w:rsidRPr="00E15ACE">
        <w:rPr>
          <w:rFonts w:ascii="Arial" w:hAnsi="Arial" w:cs="Arial"/>
          <w:iCs/>
          <w:sz w:val="16"/>
          <w:szCs w:val="16"/>
        </w:rPr>
        <w:t>którego łączny koszt jest mniejszy niż 5 mln EUR (włączając VAT) i jest on objęty pomocą publiczną lub</w:t>
      </w:r>
      <w:r w:rsidRPr="00E467AA">
        <w:rPr>
          <w:rFonts w:ascii="Arial" w:hAnsi="Arial" w:cs="Arial"/>
          <w:iCs/>
          <w:sz w:val="16"/>
          <w:szCs w:val="16"/>
        </w:rPr>
        <w:t xml:space="preserve"> którego wartość wynosi co najmniej 5 mln EUR (włączając </w:t>
      </w:r>
      <w:r>
        <w:rPr>
          <w:rFonts w:ascii="Arial" w:hAnsi="Arial" w:cs="Arial"/>
          <w:iCs/>
          <w:sz w:val="16"/>
          <w:szCs w:val="16"/>
        </w:rPr>
        <w:t>VAT</w:t>
      </w:r>
      <w:r w:rsidRPr="00E467AA">
        <w:rPr>
          <w:rFonts w:ascii="Arial" w:hAnsi="Arial" w:cs="Arial"/>
          <w:iCs/>
          <w:sz w:val="16"/>
          <w:szCs w:val="16"/>
        </w:rPr>
        <w:t>) Beneficjent/</w:t>
      </w:r>
      <w:r w:rsidRPr="00E467AA">
        <w:rPr>
          <w:rFonts w:ascii="Arial" w:hAnsi="Arial" w:cs="Arial"/>
          <w:sz w:val="16"/>
          <w:szCs w:val="16"/>
        </w:rPr>
        <w:t>Partner/Realizator składa</w:t>
      </w:r>
      <w:r w:rsidRPr="00E467AA">
        <w:rPr>
          <w:rFonts w:ascii="Arial" w:hAnsi="Arial" w:cs="Arial"/>
          <w:iCs/>
          <w:sz w:val="16"/>
          <w:szCs w:val="16"/>
        </w:rPr>
        <w:t xml:space="preserve"> oświadczenie, stanowiące załącznik nr 3 do </w:t>
      </w:r>
      <w:r w:rsidRPr="009356FA">
        <w:rPr>
          <w:rFonts w:ascii="Arial" w:hAnsi="Arial" w:cs="Arial"/>
          <w:iCs/>
          <w:sz w:val="16"/>
          <w:szCs w:val="16"/>
        </w:rPr>
        <w:t>niniejszego Dokumentu</w:t>
      </w:r>
      <w:r w:rsidRPr="00E467AA">
        <w:rPr>
          <w:rFonts w:ascii="Arial" w:hAnsi="Arial" w:cs="Arial"/>
          <w:iCs/>
          <w:sz w:val="16"/>
          <w:szCs w:val="16"/>
        </w:rPr>
        <w:t xml:space="preserve">. </w:t>
      </w:r>
    </w:p>
  </w:footnote>
  <w:footnote w:id="14">
    <w:p w14:paraId="66D5D761" w14:textId="77777777" w:rsidR="00885604" w:rsidRPr="00E467AA" w:rsidRDefault="00885604" w:rsidP="006F4F77">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w:t>
      </w:r>
      <w:r w:rsidRPr="002F326B">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E15ACE">
        <w:t xml:space="preserve"> </w:t>
      </w:r>
      <w:r w:rsidRPr="00E15ACE">
        <w:rPr>
          <w:rFonts w:ascii="Arial" w:hAnsi="Arial" w:cs="Arial"/>
          <w:iCs/>
          <w:sz w:val="16"/>
          <w:szCs w:val="16"/>
        </w:rPr>
        <w:t>lub projektu, którego łączny koszt jest mniejszy niż 5 mln EUR (włączając VAT) i jest on objęty pomocą publiczną</w:t>
      </w:r>
      <w:r w:rsidRPr="00E467AA">
        <w:rPr>
          <w:rFonts w:ascii="Arial" w:hAnsi="Arial" w:cs="Arial"/>
          <w:sz w:val="16"/>
          <w:szCs w:val="16"/>
        </w:rPr>
        <w:t>, w którym istnieje potencjalna prawna możliwość obniżenia kwoty podatku należnego o kwotę podatku naliczonego lub ubiegania się o zwrot podatku VAT.</w:t>
      </w:r>
    </w:p>
  </w:footnote>
  <w:footnote w:id="15">
    <w:p w14:paraId="34B49A8D" w14:textId="77777777" w:rsidR="00885604" w:rsidRPr="00E467AA" w:rsidRDefault="00885604">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 odpowiednio.</w:t>
      </w:r>
    </w:p>
  </w:footnote>
  <w:footnote w:id="16">
    <w:p w14:paraId="0F99E5CC" w14:textId="79CA536E" w:rsidR="00885604" w:rsidRPr="00E467AA" w:rsidRDefault="00885604">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Wskazać zgodnie z </w:t>
      </w:r>
      <w:r w:rsidRPr="00161421">
        <w:rPr>
          <w:rFonts w:ascii="Arial" w:hAnsi="Arial" w:cs="Arial"/>
          <w:sz w:val="16"/>
          <w:szCs w:val="16"/>
        </w:rPr>
        <w:t>limitem określonym w regulaminie dla danego naboru</w:t>
      </w:r>
      <w:r w:rsidRPr="00E467AA">
        <w:rPr>
          <w:rFonts w:ascii="Arial" w:hAnsi="Arial" w:cs="Arial"/>
          <w:sz w:val="16"/>
          <w:szCs w:val="16"/>
        </w:rPr>
        <w:t>.</w:t>
      </w:r>
    </w:p>
  </w:footnote>
  <w:footnote w:id="17">
    <w:p w14:paraId="1E117D08" w14:textId="77777777" w:rsidR="00885604" w:rsidRPr="00E467AA" w:rsidRDefault="00885604" w:rsidP="002A4AA8">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w:t>
      </w:r>
    </w:p>
  </w:footnote>
  <w:footnote w:id="18">
    <w:p w14:paraId="1FF65F0B" w14:textId="77777777" w:rsidR="00885604" w:rsidRPr="00E467AA" w:rsidRDefault="00885604" w:rsidP="002A4AA8">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w:t>
      </w:r>
      <w:r w:rsidRPr="00E467AA">
        <w:rPr>
          <w:rFonts w:ascii="Arial" w:eastAsia="Calibri" w:hAnsi="Arial" w:cs="Arial"/>
          <w:sz w:val="16"/>
          <w:szCs w:val="16"/>
        </w:rPr>
        <w:t xml:space="preserve"> </w:t>
      </w:r>
      <w:r w:rsidRPr="00E467AA">
        <w:rPr>
          <w:rFonts w:ascii="Arial" w:hAnsi="Arial" w:cs="Arial"/>
          <w:sz w:val="16"/>
          <w:szCs w:val="16"/>
        </w:rPr>
        <w:t>Wykreślić jeśli nie dotyczy.</w:t>
      </w:r>
    </w:p>
  </w:footnote>
  <w:footnote w:id="19">
    <w:p w14:paraId="49A8F93E" w14:textId="77777777" w:rsidR="00885604" w:rsidRPr="00E467AA" w:rsidRDefault="00885604">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Nie dotyczy, gdy IP w Regulaminie wyboru ograniczy możliwość kwalifikowania wydatków wstecz.</w:t>
      </w:r>
    </w:p>
  </w:footnote>
  <w:footnote w:id="20">
    <w:p w14:paraId="726EADF7" w14:textId="77777777" w:rsidR="00885604" w:rsidRPr="00E467AA" w:rsidRDefault="00885604">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rozpoczęły realizację.</w:t>
      </w:r>
    </w:p>
  </w:footnote>
  <w:footnote w:id="21">
    <w:p w14:paraId="1B14D2E5" w14:textId="77777777" w:rsidR="00885604" w:rsidRDefault="00885604">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nie rozpoczęły jeszcze realizacji.</w:t>
      </w:r>
    </w:p>
  </w:footnote>
  <w:footnote w:id="22">
    <w:p w14:paraId="08EB5FE8" w14:textId="77777777" w:rsidR="00885604" w:rsidRPr="000C5645" w:rsidRDefault="00885604" w:rsidP="008038A4">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w:t>
      </w:r>
      <w:proofErr w:type="spellStart"/>
      <w:r w:rsidRPr="000C5645">
        <w:rPr>
          <w:rFonts w:ascii="Arial" w:hAnsi="Arial" w:cs="Arial"/>
          <w:sz w:val="16"/>
          <w:szCs w:val="16"/>
        </w:rPr>
        <w:t>financing</w:t>
      </w:r>
      <w:proofErr w:type="spellEnd"/>
      <w:r w:rsidRPr="000C5645">
        <w:rPr>
          <w:rFonts w:ascii="Arial" w:hAnsi="Arial" w:cs="Arial"/>
          <w:sz w:val="16"/>
          <w:szCs w:val="16"/>
        </w:rPr>
        <w:t xml:space="preserve">,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23">
    <w:p w14:paraId="48CAEA0C" w14:textId="77777777" w:rsidR="00885604" w:rsidRPr="002A4AA8" w:rsidRDefault="00885604" w:rsidP="00492034">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24">
    <w:p w14:paraId="2B81B2FD" w14:textId="77777777" w:rsidR="00885604" w:rsidRPr="002A4AA8" w:rsidRDefault="00885604" w:rsidP="002A4AA8">
      <w:pPr>
        <w:pStyle w:val="Tekstprzypisudolnego"/>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Należy wykreślić, jeżeli w ramach Projektu nie jest udzielana pomoc publiczna/</w:t>
      </w:r>
      <w:r w:rsidRPr="002A4AA8">
        <w:rPr>
          <w:rFonts w:ascii="Arial" w:hAnsi="Arial" w:cs="Arial"/>
          <w:i/>
          <w:sz w:val="16"/>
          <w:szCs w:val="16"/>
        </w:rPr>
        <w:t xml:space="preserve">pomoc de </w:t>
      </w:r>
      <w:proofErr w:type="spellStart"/>
      <w:r w:rsidRPr="002A4AA8">
        <w:rPr>
          <w:rFonts w:ascii="Arial" w:hAnsi="Arial" w:cs="Arial"/>
          <w:i/>
          <w:sz w:val="16"/>
          <w:szCs w:val="16"/>
        </w:rPr>
        <w:t>minimis</w:t>
      </w:r>
      <w:proofErr w:type="spellEnd"/>
      <w:r w:rsidRPr="002A4AA8">
        <w:rPr>
          <w:rFonts w:ascii="Arial" w:hAnsi="Arial" w:cs="Arial"/>
          <w:sz w:val="16"/>
          <w:szCs w:val="16"/>
        </w:rPr>
        <w:t>.</w:t>
      </w:r>
    </w:p>
  </w:footnote>
  <w:footnote w:id="25">
    <w:p w14:paraId="29BC6B94" w14:textId="77777777" w:rsidR="00885604" w:rsidRPr="00F866EC" w:rsidRDefault="00885604">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Wykreślić jeśli nie dotyczy.</w:t>
      </w:r>
    </w:p>
  </w:footnote>
  <w:footnote w:id="26">
    <w:p w14:paraId="3C77D42C" w14:textId="77777777" w:rsidR="00885604" w:rsidRPr="00F866EC" w:rsidRDefault="00885604"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w:t>
      </w:r>
      <w:r w:rsidRPr="00D15523">
        <w:rPr>
          <w:rFonts w:ascii="Arial" w:hAnsi="Arial" w:cs="Arial"/>
          <w:sz w:val="16"/>
          <w:szCs w:val="16"/>
        </w:rPr>
        <w:t>niniejsz</w:t>
      </w:r>
      <w:r>
        <w:rPr>
          <w:rFonts w:ascii="Arial" w:hAnsi="Arial" w:cs="Arial"/>
          <w:sz w:val="16"/>
          <w:szCs w:val="16"/>
        </w:rPr>
        <w:t xml:space="preserve">ym </w:t>
      </w:r>
      <w:r w:rsidRPr="00D15523">
        <w:rPr>
          <w:rFonts w:ascii="Arial" w:hAnsi="Arial" w:cs="Arial"/>
          <w:sz w:val="16"/>
          <w:szCs w:val="16"/>
        </w:rPr>
        <w:t>Dokumen</w:t>
      </w:r>
      <w:r>
        <w:rPr>
          <w:rFonts w:ascii="Arial" w:hAnsi="Arial" w:cs="Arial"/>
          <w:sz w:val="16"/>
          <w:szCs w:val="16"/>
        </w:rPr>
        <w:t>cie</w:t>
      </w:r>
      <w:r w:rsidRPr="00F866EC">
        <w:rPr>
          <w:rFonts w:ascii="Arial" w:hAnsi="Arial" w:cs="Arial"/>
          <w:sz w:val="16"/>
          <w:szCs w:val="16"/>
        </w:rPr>
        <w:t xml:space="preserve"> należy wykazać  wszystkie jednostki realizujące Projekt.</w:t>
      </w:r>
    </w:p>
  </w:footnote>
  <w:footnote w:id="27">
    <w:p w14:paraId="5C1379CB" w14:textId="77777777" w:rsidR="00885604" w:rsidRPr="00F866EC" w:rsidRDefault="00885604"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Dotyczy projektów realizowanych w partnerstwie. Wykreślić jeśli nie dotyczy.</w:t>
      </w:r>
    </w:p>
  </w:footnote>
  <w:footnote w:id="28">
    <w:p w14:paraId="72344A78" w14:textId="77777777" w:rsidR="00885604" w:rsidRPr="00F866EC" w:rsidRDefault="00885604"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Beneficjent zobowiązuje się do stosowania zmienionych </w:t>
      </w:r>
      <w:r w:rsidRPr="002339D5">
        <w:rPr>
          <w:rFonts w:ascii="Arial" w:hAnsi="Arial" w:cs="Arial"/>
          <w:i/>
          <w:sz w:val="16"/>
          <w:szCs w:val="16"/>
        </w:rPr>
        <w:t>Wytycznych</w:t>
      </w:r>
      <w:r w:rsidRPr="00F866EC">
        <w:rPr>
          <w:rFonts w:ascii="Arial" w:hAnsi="Arial" w:cs="Arial"/>
          <w:sz w:val="16"/>
          <w:szCs w:val="16"/>
        </w:rPr>
        <w:t xml:space="preserve">, z zastrzeżeniem przepisów przejściowych określonych w tychże dokumentach oraz z zastrzeżeniem ust. 7 dot. </w:t>
      </w:r>
      <w:r w:rsidRPr="00F866EC">
        <w:rPr>
          <w:rFonts w:ascii="Arial" w:hAnsi="Arial" w:cs="Arial"/>
          <w:i/>
          <w:iCs/>
          <w:sz w:val="16"/>
          <w:szCs w:val="16"/>
        </w:rPr>
        <w:t>Wytycznych dotyczących  kwalifikowalności</w:t>
      </w:r>
      <w:r w:rsidRPr="00F866EC">
        <w:rPr>
          <w:rFonts w:ascii="Arial" w:hAnsi="Arial" w:cs="Arial"/>
          <w:sz w:val="16"/>
          <w:szCs w:val="16"/>
        </w:rPr>
        <w:t>.</w:t>
      </w:r>
    </w:p>
  </w:footnote>
  <w:footnote w:id="29">
    <w:p w14:paraId="5B19C2BF" w14:textId="77777777" w:rsidR="00885604" w:rsidRPr="005B1B48" w:rsidRDefault="00885604" w:rsidP="00666BA4">
      <w:pPr>
        <w:pStyle w:val="Tekstprzypisudolnego"/>
        <w:ind w:left="142" w:hanging="142"/>
        <w:rPr>
          <w:rFonts w:ascii="Arial" w:hAnsi="Arial" w:cs="Arial"/>
          <w:sz w:val="16"/>
          <w:szCs w:val="16"/>
        </w:rPr>
      </w:pPr>
      <w:r w:rsidRPr="005B1B48">
        <w:rPr>
          <w:rStyle w:val="Odwoanieprzypisudolnego"/>
          <w:rFonts w:ascii="Arial" w:hAnsi="Arial" w:cs="Arial"/>
          <w:sz w:val="16"/>
          <w:szCs w:val="16"/>
        </w:rPr>
        <w:footnoteRef/>
      </w:r>
      <w:r w:rsidRPr="005B1B48">
        <w:rPr>
          <w:rFonts w:ascii="Arial" w:hAnsi="Arial" w:cs="Arial"/>
          <w:sz w:val="16"/>
          <w:szCs w:val="16"/>
        </w:rPr>
        <w:t xml:space="preserve"> </w:t>
      </w:r>
      <w:r w:rsidRPr="00666BA4">
        <w:rPr>
          <w:rFonts w:ascii="Arial" w:hAnsi="Arial" w:cs="Arial"/>
          <w:sz w:val="16"/>
          <w:szCs w:val="16"/>
        </w:rPr>
        <w:t>Dotyczy wyłącznie wsparcia udzielanego w projektach z zakresu aktywizacji społeczno-zawodowej. Weryfikacja krzyżowa prowadzona będzie  z wykorzystaniem aplikacji SM EFS w ramach celów:</w:t>
      </w:r>
      <w:r w:rsidRPr="00666BA4">
        <w:rPr>
          <w:rFonts w:ascii="Arial" w:hAnsi="Arial" w:cs="Arial"/>
          <w:i/>
          <w:sz w:val="16"/>
          <w:szCs w:val="16"/>
        </w:rPr>
        <w:t xml:space="preserve"> „a, h, i, l” i „k”. </w:t>
      </w:r>
      <w:r w:rsidRPr="00666BA4">
        <w:rPr>
          <w:rFonts w:ascii="Arial" w:hAnsi="Arial" w:cs="Arial"/>
          <w:sz w:val="16"/>
          <w:szCs w:val="16"/>
        </w:rPr>
        <w:t>W zależności od celu, w którym realizowany ma być projekt należy pozostawić jedynie właściwe cele. Wykreślić jeśli nie dotyczy.</w:t>
      </w:r>
    </w:p>
  </w:footnote>
  <w:footnote w:id="30">
    <w:p w14:paraId="146BD74B" w14:textId="77777777" w:rsidR="00885604" w:rsidRDefault="00885604" w:rsidP="00885604">
      <w:pPr>
        <w:pStyle w:val="Tekstprzypisudolnego"/>
      </w:pPr>
      <w:r w:rsidRPr="0071022E">
        <w:rPr>
          <w:rStyle w:val="Odwoanieprzypisudolnego"/>
          <w:rFonts w:ascii="Arial" w:hAnsi="Arial" w:cs="Arial"/>
          <w:sz w:val="16"/>
          <w:szCs w:val="16"/>
        </w:rPr>
        <w:footnoteRef/>
      </w:r>
      <w:r w:rsidRPr="0071022E">
        <w:t xml:space="preserve"> </w:t>
      </w:r>
      <w:r w:rsidRPr="0071022E">
        <w:rPr>
          <w:rFonts w:ascii="Arial" w:hAnsi="Arial" w:cs="Arial"/>
          <w:sz w:val="16"/>
          <w:szCs w:val="16"/>
        </w:rPr>
        <w:t>Dotyczy wyłącznie wsparcia udzielanego w ramach celów szczegółowych „c”, „d”. Weryfikacja krzyżowa prowadzona będzie  z wykorzystaniem aplikacji SM EFS w ramach celów: „c” lub „d”. W zależności od celu, w którym realizowany ma być projekt należy pozostawić jedynie właściwy cel. Weryfikacja podwójnego uczestnictwa dotyczy projektów wdrażanych w ramach tego samego celu szczegółowego. Wykreślić jeśli nie dotyczy.</w:t>
      </w:r>
    </w:p>
  </w:footnote>
  <w:footnote w:id="31">
    <w:p w14:paraId="0650FB9F" w14:textId="77777777" w:rsidR="00885604" w:rsidRPr="00FF0F6D" w:rsidRDefault="00885604">
      <w:pPr>
        <w:pStyle w:val="Tekstprzypisudolnego"/>
        <w:rPr>
          <w:rFonts w:ascii="Arial" w:hAnsi="Arial" w:cs="Arial"/>
          <w:sz w:val="16"/>
          <w:szCs w:val="16"/>
        </w:rPr>
      </w:pPr>
      <w:r w:rsidRPr="00FF0F6D">
        <w:rPr>
          <w:rStyle w:val="Odwoanieprzypisudolnego"/>
          <w:rFonts w:ascii="Arial" w:hAnsi="Arial" w:cs="Arial"/>
          <w:sz w:val="16"/>
          <w:szCs w:val="16"/>
        </w:rPr>
        <w:footnoteRef/>
      </w:r>
      <w:r w:rsidRPr="00FF0F6D">
        <w:rPr>
          <w:rFonts w:ascii="Arial" w:hAnsi="Arial" w:cs="Arial"/>
          <w:sz w:val="16"/>
          <w:szCs w:val="16"/>
        </w:rPr>
        <w:t xml:space="preserve"> Wykreślić jeśli nie dotyczy.</w:t>
      </w:r>
    </w:p>
  </w:footnote>
  <w:footnote w:id="32">
    <w:p w14:paraId="6BD1BB41" w14:textId="77777777" w:rsidR="00885604" w:rsidRPr="00464EE9" w:rsidRDefault="00885604">
      <w:pPr>
        <w:pStyle w:val="Tekstprzypisudolnego"/>
        <w:rPr>
          <w:rFonts w:ascii="Arial" w:hAnsi="Arial" w:cs="Arial"/>
          <w:sz w:val="16"/>
          <w:szCs w:val="16"/>
        </w:rPr>
      </w:pPr>
      <w:r w:rsidRPr="00464EE9">
        <w:rPr>
          <w:rStyle w:val="Odwoanieprzypisudolnego"/>
          <w:rFonts w:ascii="Arial" w:hAnsi="Arial" w:cs="Arial"/>
          <w:sz w:val="16"/>
          <w:szCs w:val="16"/>
        </w:rPr>
        <w:footnoteRef/>
      </w:r>
      <w:r w:rsidRPr="00464EE9">
        <w:rPr>
          <w:rFonts w:ascii="Arial" w:hAnsi="Arial" w:cs="Arial"/>
          <w:sz w:val="16"/>
          <w:szCs w:val="16"/>
        </w:rPr>
        <w:t xml:space="preserve"> Wykreślić jeśli nie dotyczy. </w:t>
      </w:r>
    </w:p>
  </w:footnote>
  <w:footnote w:id="33">
    <w:p w14:paraId="55F86284" w14:textId="2FA180BD" w:rsidR="00885604" w:rsidRPr="00415E04" w:rsidRDefault="00885604">
      <w:pPr>
        <w:pStyle w:val="Tekstprzypisudolnego"/>
        <w:rPr>
          <w:rFonts w:ascii="Arial" w:hAnsi="Arial" w:cs="Arial"/>
          <w:sz w:val="16"/>
          <w:szCs w:val="16"/>
        </w:rPr>
      </w:pPr>
      <w:r w:rsidRPr="00043E10">
        <w:rPr>
          <w:rStyle w:val="Odwoanieprzypisudolnego"/>
          <w:rFonts w:ascii="Arial" w:hAnsi="Arial" w:cs="Arial"/>
          <w:sz w:val="16"/>
          <w:szCs w:val="16"/>
        </w:rPr>
        <w:footnoteRef/>
      </w:r>
      <w:r>
        <w:rPr>
          <w:rFonts w:ascii="Arial" w:hAnsi="Arial" w:cs="Arial"/>
          <w:sz w:val="16"/>
          <w:szCs w:val="16"/>
        </w:rPr>
        <w:t xml:space="preserve"> </w:t>
      </w:r>
      <w:r w:rsidRPr="00415E04">
        <w:rPr>
          <w:rFonts w:ascii="Arial" w:hAnsi="Arial" w:cs="Arial"/>
          <w:sz w:val="16"/>
          <w:szCs w:val="16"/>
        </w:rPr>
        <w:t>Dotyczy przypadku, gdy Projekt jest realizowany w ramach partnerstwa. Wykreślić odpowiedną część jeśli nie dotyczy.</w:t>
      </w:r>
    </w:p>
  </w:footnote>
  <w:footnote w:id="34">
    <w:p w14:paraId="34E85040" w14:textId="77777777" w:rsidR="00885604" w:rsidRPr="00415E04" w:rsidRDefault="00885604">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 xml:space="preserve"> Dotyczy przypadku, gdy Projekt jest realizowany w ramach partnerstwa. Wykreślić jeśli nie dotyczy.</w:t>
      </w:r>
    </w:p>
  </w:footnote>
  <w:footnote w:id="35">
    <w:p w14:paraId="4F5B691D" w14:textId="77777777" w:rsidR="00885604" w:rsidRDefault="00885604">
      <w:pPr>
        <w:pStyle w:val="Tekstprzypisudolnego"/>
      </w:pPr>
      <w:r w:rsidRPr="00043E10">
        <w:rPr>
          <w:rStyle w:val="Odwoanieprzypisudolnego"/>
          <w:rFonts w:ascii="Arial" w:hAnsi="Arial" w:cs="Arial"/>
          <w:sz w:val="16"/>
          <w:szCs w:val="16"/>
        </w:rPr>
        <w:footnoteRef/>
      </w:r>
      <w:r w:rsidRPr="00415E04">
        <w:rPr>
          <w:rStyle w:val="Odwoanieprzypisudolnego"/>
        </w:rPr>
        <w:t xml:space="preserve"> </w:t>
      </w:r>
      <w:r w:rsidRPr="00415E04">
        <w:rPr>
          <w:rFonts w:ascii="Arial" w:hAnsi="Arial" w:cs="Arial"/>
          <w:sz w:val="16"/>
          <w:szCs w:val="16"/>
        </w:rPr>
        <w:t>Dotyczy przypadku, gdy Projekt jest realizowany w ramach partnerstwa. Wykreślić jeśli nie dotyczy.</w:t>
      </w:r>
    </w:p>
  </w:footnote>
  <w:footnote w:id="36">
    <w:p w14:paraId="00DC4A6A" w14:textId="77777777" w:rsidR="00885604" w:rsidRDefault="00885604">
      <w:pPr>
        <w:pStyle w:val="Tekstprzypisudolnego"/>
      </w:pPr>
      <w:r w:rsidRPr="00415E04">
        <w:rPr>
          <w:rStyle w:val="Odwoanieprzypisudolnego"/>
          <w:rFonts w:ascii="Arial" w:hAnsi="Arial" w:cs="Arial"/>
          <w:sz w:val="16"/>
          <w:szCs w:val="16"/>
        </w:rPr>
        <w:footnoteRef/>
      </w:r>
      <w:r>
        <w:t xml:space="preserve"> </w:t>
      </w:r>
      <w:r w:rsidRPr="00F253E9">
        <w:rPr>
          <w:rFonts w:ascii="Arial" w:hAnsi="Arial" w:cs="Arial"/>
          <w:sz w:val="16"/>
          <w:szCs w:val="16"/>
        </w:rPr>
        <w:t>Dotyczy przypadku, gdy Projekt jest realizowany w ramach partnerstwa</w:t>
      </w:r>
      <w:r>
        <w:rPr>
          <w:rFonts w:ascii="Arial" w:hAnsi="Arial" w:cs="Arial"/>
          <w:sz w:val="16"/>
          <w:szCs w:val="16"/>
        </w:rPr>
        <w:t>. Wykreślić jeśli nie dotyczy.</w:t>
      </w:r>
    </w:p>
  </w:footnote>
  <w:footnote w:id="37">
    <w:p w14:paraId="1E1F85EC" w14:textId="77777777" w:rsidR="00885604" w:rsidRPr="002A4AA8" w:rsidRDefault="00885604" w:rsidP="005E2AA1">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38">
    <w:p w14:paraId="3A61782A" w14:textId="77777777" w:rsidR="00885604" w:rsidRPr="002A4AA8" w:rsidRDefault="00885604"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39">
    <w:p w14:paraId="484BC8E6" w14:textId="77777777" w:rsidR="00885604" w:rsidRPr="002A4AA8" w:rsidRDefault="00885604"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 xml:space="preserve">Dotyczy przypadku, gdy </w:t>
      </w:r>
      <w:r>
        <w:rPr>
          <w:rFonts w:ascii="Arial" w:hAnsi="Arial" w:cs="Arial"/>
          <w:sz w:val="16"/>
          <w:szCs w:val="16"/>
        </w:rPr>
        <w:t>w Projekcie występuje Partner lub Realizator</w:t>
      </w:r>
      <w:r w:rsidRPr="00F253E9">
        <w:rPr>
          <w:rFonts w:ascii="Arial" w:hAnsi="Arial" w:cs="Arial"/>
          <w:sz w:val="16"/>
          <w:szCs w:val="16"/>
        </w:rPr>
        <w:t xml:space="preserve">. Wykreślić </w:t>
      </w:r>
      <w:r>
        <w:rPr>
          <w:rFonts w:ascii="Arial" w:hAnsi="Arial" w:cs="Arial"/>
          <w:sz w:val="16"/>
          <w:szCs w:val="16"/>
        </w:rPr>
        <w:t xml:space="preserve">odpowiednio </w:t>
      </w:r>
      <w:r w:rsidRPr="00F253E9">
        <w:rPr>
          <w:rFonts w:ascii="Arial" w:hAnsi="Arial" w:cs="Arial"/>
          <w:sz w:val="16"/>
          <w:szCs w:val="16"/>
        </w:rPr>
        <w:t>jeśli nie dotyczy.</w:t>
      </w:r>
      <w:r w:rsidRPr="002A4AA8">
        <w:rPr>
          <w:rFonts w:ascii="Arial" w:hAnsi="Arial" w:cs="Arial"/>
          <w:sz w:val="16"/>
          <w:szCs w:val="16"/>
        </w:rPr>
        <w:t>.</w:t>
      </w:r>
    </w:p>
  </w:footnote>
  <w:footnote w:id="40">
    <w:p w14:paraId="1E66F56D" w14:textId="77777777" w:rsidR="00885604" w:rsidRPr="002A4AA8" w:rsidRDefault="00885604"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Dotyczy przypadku, gdy Projekt jest realizowany w ramach partnerstwa. Wykreślić jeśli nie dotyczy.</w:t>
      </w:r>
    </w:p>
  </w:footnote>
  <w:footnote w:id="41">
    <w:p w14:paraId="719501F7" w14:textId="488AF22A" w:rsidR="00885604" w:rsidRDefault="00885604">
      <w:pPr>
        <w:pStyle w:val="Tekstprzypisudolnego"/>
      </w:pPr>
      <w:r w:rsidRPr="00255128">
        <w:rPr>
          <w:rStyle w:val="Odwoanieprzypisudolnego"/>
          <w:rFonts w:ascii="Arial" w:hAnsi="Arial" w:cs="Arial"/>
          <w:sz w:val="16"/>
          <w:szCs w:val="16"/>
        </w:rPr>
        <w:footnoteRef/>
      </w:r>
      <w:r>
        <w:t xml:space="preserve"> </w:t>
      </w:r>
      <w:r w:rsidRPr="00916CE9">
        <w:rPr>
          <w:rFonts w:ascii="Arial" w:hAnsi="Arial" w:cs="Arial"/>
          <w:sz w:val="16"/>
          <w:szCs w:val="16"/>
        </w:rPr>
        <w:t>W przypadku konieczności dodatkowego uszczegółowienia danych IP może zobowiązać Beneficjenta do załączenia do harmonogramu płatności dodatkowego dokumentu.</w:t>
      </w:r>
    </w:p>
  </w:footnote>
  <w:footnote w:id="42">
    <w:p w14:paraId="7C7967D3" w14:textId="77777777" w:rsidR="00885604" w:rsidRPr="00B47CFE" w:rsidRDefault="00885604" w:rsidP="002A4AA8">
      <w:pPr>
        <w:pStyle w:val="Tekstprzypisudolnego"/>
        <w:ind w:left="142" w:hanging="142"/>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B47CFE">
        <w:rPr>
          <w:rFonts w:ascii="Arial" w:hAnsi="Arial" w:cs="Arial"/>
          <w:sz w:val="16"/>
          <w:szCs w:val="16"/>
        </w:rPr>
        <w:t xml:space="preserve">Należy podać nazwę właściciela </w:t>
      </w:r>
      <w:r>
        <w:rPr>
          <w:rFonts w:ascii="Arial" w:hAnsi="Arial" w:cs="Arial"/>
          <w:sz w:val="16"/>
          <w:szCs w:val="16"/>
        </w:rPr>
        <w:t xml:space="preserve">oraz </w:t>
      </w:r>
      <w:r w:rsidRPr="00B47CFE">
        <w:rPr>
          <w:rFonts w:ascii="Arial" w:hAnsi="Arial" w:cs="Arial"/>
          <w:sz w:val="16"/>
          <w:szCs w:val="16"/>
        </w:rPr>
        <w:t>numer rachunku płatniczego</w:t>
      </w:r>
      <w:r>
        <w:rPr>
          <w:rFonts w:ascii="Arial" w:hAnsi="Arial" w:cs="Arial"/>
          <w:sz w:val="16"/>
          <w:szCs w:val="16"/>
        </w:rPr>
        <w:t xml:space="preserve"> Beneficjenta</w:t>
      </w:r>
      <w:r w:rsidRPr="00B47CFE">
        <w:rPr>
          <w:rFonts w:ascii="Arial" w:hAnsi="Arial" w:cs="Arial"/>
          <w:sz w:val="16"/>
          <w:szCs w:val="16"/>
        </w:rPr>
        <w:t xml:space="preserve">. W przypadku, gdy rachunek </w:t>
      </w:r>
      <w:r w:rsidRPr="000F7A8C">
        <w:rPr>
          <w:rFonts w:ascii="Arial" w:hAnsi="Arial" w:cs="Arial"/>
          <w:sz w:val="16"/>
          <w:szCs w:val="16"/>
        </w:rPr>
        <w:t>płatnicz</w:t>
      </w:r>
      <w:r>
        <w:rPr>
          <w:rFonts w:ascii="Arial" w:hAnsi="Arial" w:cs="Arial"/>
          <w:sz w:val="16"/>
          <w:szCs w:val="16"/>
        </w:rPr>
        <w:t>y</w:t>
      </w:r>
      <w:r w:rsidRPr="000F7A8C">
        <w:rPr>
          <w:rFonts w:ascii="Arial" w:hAnsi="Arial" w:cs="Arial"/>
          <w:sz w:val="16"/>
          <w:szCs w:val="16"/>
        </w:rPr>
        <w:t xml:space="preserve"> </w:t>
      </w:r>
      <w:r w:rsidRPr="00B47CFE">
        <w:rPr>
          <w:rFonts w:ascii="Arial" w:hAnsi="Arial" w:cs="Arial"/>
          <w:sz w:val="16"/>
          <w:szCs w:val="16"/>
        </w:rPr>
        <w:t>transferowy i/lub realizator nie występują w projekcie, właściwe pozycje należy wykreślić.</w:t>
      </w:r>
    </w:p>
  </w:footnote>
  <w:footnote w:id="43">
    <w:p w14:paraId="5890F6AC" w14:textId="77777777" w:rsidR="00885604" w:rsidRPr="00B47CFE" w:rsidRDefault="00885604" w:rsidP="0053215D">
      <w:pPr>
        <w:pStyle w:val="Tekstprzypisudolnego"/>
        <w:ind w:left="142" w:hanging="142"/>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w:t>
      </w:r>
      <w:bookmarkStart w:id="23" w:name="_Hlk22890903"/>
      <w:r w:rsidRPr="00B47CFE">
        <w:rPr>
          <w:rFonts w:ascii="Arial" w:hAnsi="Arial" w:cs="Arial"/>
          <w:sz w:val="16"/>
          <w:szCs w:val="16"/>
        </w:rPr>
        <w:t>W przypadku</w:t>
      </w:r>
      <w:r>
        <w:rPr>
          <w:rFonts w:ascii="Arial" w:hAnsi="Arial" w:cs="Arial"/>
          <w:sz w:val="16"/>
          <w:szCs w:val="16"/>
        </w:rPr>
        <w:t>, gdy występuje więcej niż jeden realizator projektu, na rzecz którego będą przekazywane środki z transzy dofinansowania,  należy wskazać dane dotyczące rachunku płatniczego osobno dla każdego z realizatorów.</w:t>
      </w:r>
      <w:bookmarkEnd w:id="23"/>
    </w:p>
  </w:footnote>
  <w:footnote w:id="44">
    <w:p w14:paraId="4C54096A" w14:textId="77777777" w:rsidR="00885604" w:rsidRPr="00A22E4B" w:rsidRDefault="00885604" w:rsidP="002A4AA8">
      <w:pPr>
        <w:pStyle w:val="Tekstprzypisudolnego"/>
        <w:ind w:left="142" w:hanging="142"/>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Dotyczy projektów, w ramach których transze są przekazywane za pośrednictwem rachunku </w:t>
      </w:r>
      <w:r>
        <w:rPr>
          <w:rFonts w:ascii="Arial" w:hAnsi="Arial" w:cs="Arial"/>
          <w:sz w:val="16"/>
          <w:szCs w:val="16"/>
        </w:rPr>
        <w:t xml:space="preserve">płatniczego </w:t>
      </w:r>
      <w:r w:rsidRPr="00B47CFE">
        <w:rPr>
          <w:rFonts w:ascii="Arial" w:hAnsi="Arial" w:cs="Arial"/>
          <w:sz w:val="16"/>
          <w:szCs w:val="16"/>
        </w:rPr>
        <w:t xml:space="preserve">transferowego jednostki </w:t>
      </w:r>
      <w:r w:rsidRPr="00A22E4B">
        <w:rPr>
          <w:rFonts w:ascii="Arial" w:hAnsi="Arial" w:cs="Arial"/>
          <w:sz w:val="16"/>
          <w:szCs w:val="16"/>
        </w:rPr>
        <w:t>samorządu terytorialnego.</w:t>
      </w:r>
    </w:p>
  </w:footnote>
  <w:footnote w:id="45">
    <w:p w14:paraId="4D16D812" w14:textId="77777777" w:rsidR="00885604" w:rsidRPr="00E467AA" w:rsidRDefault="00885604" w:rsidP="00FC5F85">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 Wykreślić jeśli nie dotyczy.</w:t>
      </w:r>
    </w:p>
  </w:footnote>
  <w:footnote w:id="46">
    <w:p w14:paraId="006C0A00" w14:textId="77777777" w:rsidR="00885604" w:rsidRDefault="00885604">
      <w:pPr>
        <w:pStyle w:val="Tekstprzypisudolnego"/>
      </w:pPr>
      <w:r w:rsidRPr="00E467AA">
        <w:rPr>
          <w:rStyle w:val="Odwoanieprzypisudolnego"/>
          <w:rFonts w:ascii="Arial" w:hAnsi="Arial" w:cs="Arial"/>
          <w:sz w:val="16"/>
          <w:szCs w:val="16"/>
        </w:rPr>
        <w:footnoteRef/>
      </w:r>
      <w:r w:rsidRPr="00E467AA">
        <w:t xml:space="preserve"> </w:t>
      </w:r>
      <w:bookmarkStart w:id="27" w:name="_Hlk136333174"/>
      <w:r w:rsidRPr="00E467AA">
        <w:rPr>
          <w:rFonts w:ascii="Arial" w:hAnsi="Arial" w:cs="Arial"/>
          <w:sz w:val="16"/>
          <w:szCs w:val="16"/>
        </w:rPr>
        <w:t>Dotyczy przypadku, gdy Projekt jest realizowany w ramach partnerstwa. Wykreślić jeśli nie dotyczy.</w:t>
      </w:r>
      <w:bookmarkEnd w:id="27"/>
    </w:p>
  </w:footnote>
  <w:footnote w:id="47">
    <w:p w14:paraId="4BC86536" w14:textId="77777777" w:rsidR="00885604" w:rsidRPr="002A4AA8" w:rsidRDefault="00885604" w:rsidP="002A4AA8">
      <w:pPr>
        <w:pStyle w:val="Tekstprzypisudolnego"/>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Dotyczy sytuacji gdy w ramach Projektu wypłacono co najmniej dwie transze dofinansowania.</w:t>
      </w:r>
    </w:p>
  </w:footnote>
  <w:footnote w:id="48">
    <w:p w14:paraId="61DF9FD5" w14:textId="77777777" w:rsidR="00885604" w:rsidRPr="002A4AA8" w:rsidRDefault="00885604" w:rsidP="002A4AA8">
      <w:pPr>
        <w:pStyle w:val="Tekstprzypisudolnego"/>
        <w:rPr>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49">
    <w:p w14:paraId="5B03A42A" w14:textId="77777777" w:rsidR="00885604" w:rsidRPr="002A4AA8" w:rsidRDefault="00885604" w:rsidP="002A4AA8">
      <w:pPr>
        <w:pStyle w:val="Tekstprzypisudolnego"/>
        <w:ind w:left="142" w:hanging="142"/>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75143A">
        <w:rPr>
          <w:rFonts w:ascii="Arial" w:hAnsi="Arial" w:cs="Arial"/>
          <w:sz w:val="16"/>
          <w:szCs w:val="16"/>
        </w:rPr>
        <w:t xml:space="preserve">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50">
    <w:p w14:paraId="35BDCDC7" w14:textId="77777777" w:rsidR="00885604" w:rsidRPr="002A4AA8" w:rsidRDefault="00885604"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Przedmiotowy załącznik składany jest wyłącznie </w:t>
      </w:r>
      <w:r w:rsidRPr="00E543F1">
        <w:rPr>
          <w:rFonts w:ascii="Arial" w:hAnsi="Arial" w:cs="Arial"/>
          <w:sz w:val="16"/>
          <w:szCs w:val="16"/>
        </w:rPr>
        <w:t xml:space="preserve">przez jednostki samorządu terytorialnego </w:t>
      </w:r>
      <w:r w:rsidRPr="002A4AA8">
        <w:rPr>
          <w:rFonts w:ascii="Arial" w:hAnsi="Arial" w:cs="Arial"/>
          <w:sz w:val="16"/>
          <w:szCs w:val="16"/>
        </w:rPr>
        <w:t>z wnioskami o płatność rozliczającymi wydatki</w:t>
      </w:r>
      <w:r w:rsidRPr="00E543F1">
        <w:rPr>
          <w:rFonts w:ascii="Arial" w:hAnsi="Arial" w:cs="Arial"/>
          <w:sz w:val="16"/>
          <w:szCs w:val="16"/>
        </w:rPr>
        <w:t>, sfinansowane z więcej niż dwóch paragrafów klasyfikacji budżetowej</w:t>
      </w:r>
      <w:r w:rsidRPr="002A4AA8">
        <w:rPr>
          <w:rFonts w:ascii="Arial" w:hAnsi="Arial" w:cs="Arial"/>
          <w:sz w:val="16"/>
          <w:szCs w:val="16"/>
        </w:rPr>
        <w:t>.</w:t>
      </w:r>
    </w:p>
  </w:footnote>
  <w:footnote w:id="51">
    <w:p w14:paraId="4D8C220F" w14:textId="77777777" w:rsidR="00885604" w:rsidRPr="002A4AA8" w:rsidRDefault="00885604" w:rsidP="002A4AA8">
      <w:pPr>
        <w:pStyle w:val="Tekstprzypisudolnego"/>
        <w:ind w:left="142" w:hanging="142"/>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Za termin złożenia wniosku o płatność do IP uznaje się termin wpływu poprzez platformę SL20</w:t>
      </w:r>
      <w:r>
        <w:rPr>
          <w:rFonts w:ascii="Arial" w:hAnsi="Arial" w:cs="Arial"/>
          <w:sz w:val="16"/>
          <w:szCs w:val="16"/>
        </w:rPr>
        <w:t>21-Projekty</w:t>
      </w:r>
      <w:r w:rsidRPr="002A4AA8">
        <w:rPr>
          <w:rFonts w:ascii="Arial" w:hAnsi="Arial" w:cs="Arial"/>
          <w:sz w:val="16"/>
          <w:szCs w:val="16"/>
        </w:rPr>
        <w:t>.</w:t>
      </w:r>
    </w:p>
  </w:footnote>
  <w:footnote w:id="52">
    <w:p w14:paraId="14038054" w14:textId="77777777" w:rsidR="00885604" w:rsidRPr="002A4AA8" w:rsidRDefault="00885604" w:rsidP="002A4AA8">
      <w:pPr>
        <w:pStyle w:val="Tekstprzypisudolnego"/>
        <w:ind w:left="142" w:hanging="142"/>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53">
    <w:p w14:paraId="282CCF54" w14:textId="77777777" w:rsidR="00885604" w:rsidRPr="002A4AA8" w:rsidRDefault="00885604" w:rsidP="002A4AA8">
      <w:pPr>
        <w:pStyle w:val="Tekstprzypisudolnego"/>
        <w:ind w:left="142" w:hanging="142"/>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54">
    <w:p w14:paraId="5A1A9651" w14:textId="77777777" w:rsidR="00885604" w:rsidRPr="002A4AA8" w:rsidRDefault="00885604" w:rsidP="002A4AA8">
      <w:pPr>
        <w:pStyle w:val="Tekstprzypisudolnego"/>
        <w:ind w:left="142" w:hanging="142"/>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55">
    <w:p w14:paraId="4905993C" w14:textId="77777777" w:rsidR="00885604" w:rsidRPr="002A4AA8" w:rsidRDefault="00885604" w:rsidP="002A4AA8">
      <w:pPr>
        <w:pStyle w:val="Tekstprzypisudolnego"/>
        <w:rPr>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56">
    <w:p w14:paraId="76D47DA4" w14:textId="77777777" w:rsidR="00885604" w:rsidRPr="002A4AA8" w:rsidRDefault="00885604" w:rsidP="002A4AA8">
      <w:pPr>
        <w:pStyle w:val="Tekstprzypisudolnego"/>
        <w:ind w:left="142" w:hanging="142"/>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jednostek sektora finansów publicznych.</w:t>
      </w:r>
    </w:p>
  </w:footnote>
  <w:footnote w:id="57">
    <w:p w14:paraId="50E4FD87" w14:textId="77777777" w:rsidR="00885604" w:rsidRPr="002A4AA8" w:rsidRDefault="00885604"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58">
    <w:p w14:paraId="7BDF151B" w14:textId="77777777" w:rsidR="00885604" w:rsidRPr="002A4AA8" w:rsidRDefault="00885604" w:rsidP="002A4AA8">
      <w:pPr>
        <w:pStyle w:val="Tekstprzypisudolnego"/>
      </w:pPr>
      <w:r w:rsidRPr="00FF2E42">
        <w:rPr>
          <w:rStyle w:val="Odwoanieprzypisudolnego"/>
          <w:rFonts w:ascii="Arial" w:hAnsi="Arial" w:cs="Arial"/>
          <w:sz w:val="16"/>
          <w:szCs w:val="16"/>
        </w:rPr>
        <w:footnoteRef/>
      </w:r>
      <w:r w:rsidRPr="002A4AA8">
        <w:t xml:space="preserve"> </w:t>
      </w:r>
      <w:r w:rsidRPr="002A4AA8">
        <w:rPr>
          <w:rFonts w:ascii="Arial" w:hAnsi="Arial" w:cs="Arial"/>
          <w:sz w:val="16"/>
          <w:szCs w:val="16"/>
        </w:rPr>
        <w:t>Usunąć jeśli nie dotyczy.</w:t>
      </w:r>
    </w:p>
  </w:footnote>
  <w:footnote w:id="59">
    <w:p w14:paraId="3839B0AF" w14:textId="77777777" w:rsidR="00885604" w:rsidRPr="002A4AA8" w:rsidRDefault="00885604"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60">
    <w:p w14:paraId="183BF76D" w14:textId="77777777" w:rsidR="00885604" w:rsidRPr="002A4AA8" w:rsidRDefault="00885604"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r w:rsidRPr="002A4AA8">
        <w:t xml:space="preserve"> </w:t>
      </w:r>
    </w:p>
  </w:footnote>
  <w:footnote w:id="61">
    <w:p w14:paraId="4F8FDFDF" w14:textId="77777777" w:rsidR="00885604" w:rsidRPr="002A4AA8" w:rsidRDefault="00885604" w:rsidP="002A4AA8">
      <w:pPr>
        <w:pStyle w:val="Tekstprzypisudolnego"/>
        <w:ind w:left="142" w:hanging="142"/>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w szczególności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wyboru projektów dotyczące efektywności zatrudnieniowej lub społeczno-zatrudnieniowej. Ustęp należy wykreślić, jeśli nie wprowadzono w ramach </w:t>
      </w:r>
      <w:r>
        <w:rPr>
          <w:rFonts w:ascii="Arial" w:hAnsi="Arial" w:cs="Arial"/>
          <w:sz w:val="16"/>
          <w:szCs w:val="16"/>
        </w:rPr>
        <w:t>naboru</w:t>
      </w:r>
      <w:r w:rsidRPr="002A4AA8">
        <w:rPr>
          <w:rFonts w:ascii="Arial" w:hAnsi="Arial" w:cs="Arial"/>
          <w:sz w:val="16"/>
          <w:szCs w:val="16"/>
        </w:rPr>
        <w:t xml:space="preserve"> kryteriów wyboru projektów dotyczących efektywności zatrudnieniowej lub społeczno-zatrudnieniowej.</w:t>
      </w:r>
    </w:p>
  </w:footnote>
  <w:footnote w:id="62">
    <w:p w14:paraId="5D8C4E98" w14:textId="77777777" w:rsidR="00885604" w:rsidRPr="002A4AA8" w:rsidRDefault="00885604" w:rsidP="004D6DF2">
      <w:pPr>
        <w:pStyle w:val="Tekstprzypisudolnego"/>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63">
    <w:p w14:paraId="6AAFFC3A" w14:textId="77777777" w:rsidR="00885604" w:rsidRPr="002A4AA8" w:rsidRDefault="00885604" w:rsidP="002A4AA8">
      <w:pPr>
        <w:pStyle w:val="Tekstprzypisudolnego"/>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Dotyczy przypadku, gdy Projekt jest realizowany w ramach partnerstwa.</w:t>
      </w:r>
      <w:r>
        <w:rPr>
          <w:rFonts w:ascii="Arial" w:hAnsi="Arial" w:cs="Arial"/>
          <w:sz w:val="16"/>
          <w:szCs w:val="16"/>
        </w:rPr>
        <w:t xml:space="preserve"> Wykreślić jeśli nie dotyczy.</w:t>
      </w:r>
    </w:p>
  </w:footnote>
  <w:footnote w:id="64">
    <w:p w14:paraId="7C6C2332" w14:textId="77777777" w:rsidR="00885604" w:rsidRPr="00A17780" w:rsidRDefault="00885604">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65">
    <w:p w14:paraId="5B8F251B" w14:textId="77777777" w:rsidR="00885604" w:rsidRPr="00A17780" w:rsidRDefault="00885604">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66">
    <w:p w14:paraId="1D8F6509" w14:textId="77777777" w:rsidR="00885604" w:rsidRPr="00B85B65" w:rsidRDefault="00885604" w:rsidP="00A17780">
      <w:pPr>
        <w:pStyle w:val="Tekstprzypisudolnego"/>
      </w:pPr>
      <w:r w:rsidRPr="00A17780">
        <w:rPr>
          <w:rStyle w:val="Odwoanieprzypisudolnego"/>
          <w:rFonts w:ascii="Arial" w:hAnsi="Arial" w:cs="Arial"/>
          <w:sz w:val="16"/>
          <w:szCs w:val="16"/>
        </w:rPr>
        <w:footnoteRef/>
      </w:r>
      <w:r w:rsidRPr="00A17780">
        <w:rPr>
          <w:rFonts w:ascii="Arial" w:hAnsi="Arial" w:cs="Arial"/>
          <w:sz w:val="16"/>
          <w:szCs w:val="16"/>
        </w:rPr>
        <w:t xml:space="preserve"> Przez osobę zarządzającą projektem rozumie się tu osobę, wskazaną przez Beneficjenta we wniosku stanowiącym załącznik nr </w:t>
      </w:r>
      <w:r>
        <w:rPr>
          <w:rFonts w:ascii="Arial" w:hAnsi="Arial" w:cs="Arial"/>
          <w:sz w:val="16"/>
          <w:szCs w:val="16"/>
        </w:rPr>
        <w:t>5</w:t>
      </w:r>
      <w:r w:rsidRPr="00A17780">
        <w:rPr>
          <w:rFonts w:ascii="Arial" w:hAnsi="Arial" w:cs="Arial"/>
          <w:sz w:val="16"/>
          <w:szCs w:val="16"/>
        </w:rPr>
        <w:t xml:space="preserve"> do niniejszej </w:t>
      </w:r>
      <w:r>
        <w:rPr>
          <w:rFonts w:ascii="Arial" w:hAnsi="Arial" w:cs="Arial"/>
          <w:sz w:val="16"/>
          <w:szCs w:val="16"/>
        </w:rPr>
        <w:t>decyzji</w:t>
      </w:r>
      <w:r w:rsidRPr="00A17780">
        <w:rPr>
          <w:rFonts w:ascii="Arial" w:hAnsi="Arial" w:cs="Arial"/>
          <w:sz w:val="16"/>
          <w:szCs w:val="16"/>
        </w:rPr>
        <w:t xml:space="preserve">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 </w:t>
      </w:r>
      <w:r w:rsidRPr="00A17780">
        <w:rPr>
          <w:rFonts w:ascii="Arial" w:hAnsi="Arial" w:cs="Arial"/>
          <w:i/>
          <w:sz w:val="16"/>
          <w:szCs w:val="16"/>
        </w:rPr>
        <w:t>i Partnera</w:t>
      </w:r>
      <w:r w:rsidRPr="00A17780">
        <w:rPr>
          <w:rFonts w:ascii="Arial" w:hAnsi="Arial" w:cs="Arial"/>
          <w:sz w:val="16"/>
          <w:szCs w:val="16"/>
        </w:rPr>
        <w:t xml:space="preserve"> (jeśli dotyczy), przygotowywania i składania wniosków o płatność oraz przekazywania innych informacji związanych z realizacją projektu.</w:t>
      </w:r>
    </w:p>
  </w:footnote>
  <w:footnote w:id="67">
    <w:p w14:paraId="77018E37" w14:textId="77777777" w:rsidR="00885604" w:rsidRPr="002A4AA8" w:rsidRDefault="00885604"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Przepis nie obejmuje przypadku wezwania Beneficjenta do zwrotu środków na podstawie § 11 ust. 8.</w:t>
      </w:r>
    </w:p>
  </w:footnote>
  <w:footnote w:id="68">
    <w:p w14:paraId="11B9C3C7" w14:textId="77777777" w:rsidR="00885604" w:rsidRPr="00536157" w:rsidRDefault="00885604" w:rsidP="002A4AA8">
      <w:pPr>
        <w:pStyle w:val="Tekstprzypisudolnego"/>
        <w:rPr>
          <w:rFonts w:ascii="Arial" w:hAnsi="Arial" w:cs="Arial"/>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Dotyczy wyłącznie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t>
      </w:r>
      <w:r w:rsidRPr="00536157">
        <w:rPr>
          <w:rFonts w:ascii="Arial" w:hAnsi="Arial" w:cs="Arial"/>
          <w:sz w:val="16"/>
          <w:szCs w:val="16"/>
        </w:rPr>
        <w:t xml:space="preserve">wyboru dotyczące efektywności zatrudnieniowej, zawodowej lub społeczno-zatrudnieniowej. </w:t>
      </w:r>
    </w:p>
  </w:footnote>
  <w:footnote w:id="69">
    <w:p w14:paraId="1E985D12" w14:textId="5A71F060" w:rsidR="00885604" w:rsidRPr="001C1539" w:rsidRDefault="00885604" w:rsidP="001C1539">
      <w:pPr>
        <w:pStyle w:val="Tekstprzypisudolnego"/>
        <w:rPr>
          <w:rFonts w:ascii="Arial" w:hAnsi="Arial" w:cs="Arial"/>
          <w:sz w:val="16"/>
          <w:szCs w:val="16"/>
        </w:rPr>
      </w:pPr>
      <w:r w:rsidRPr="001C1539">
        <w:rPr>
          <w:rStyle w:val="Odwoanieprzypisudolnego"/>
          <w:rFonts w:ascii="Arial" w:hAnsi="Arial" w:cs="Arial"/>
          <w:sz w:val="16"/>
          <w:szCs w:val="16"/>
        </w:rPr>
        <w:footnoteRef/>
      </w:r>
      <w:r w:rsidRPr="001C1539">
        <w:rPr>
          <w:rFonts w:ascii="Arial" w:hAnsi="Arial" w:cs="Arial"/>
          <w:sz w:val="16"/>
          <w:szCs w:val="16"/>
        </w:rPr>
        <w:t xml:space="preserve"> Podatek od towarów i usług, o którym mowa w ustawie z dnia 11 marca 2004 r. o podatku od towarów i usług (Dz.U. z 20</w:t>
      </w:r>
      <w:r>
        <w:rPr>
          <w:rFonts w:ascii="Arial" w:hAnsi="Arial" w:cs="Arial"/>
          <w:sz w:val="16"/>
          <w:szCs w:val="16"/>
        </w:rPr>
        <w:t>24</w:t>
      </w:r>
      <w:r w:rsidRPr="001C1539">
        <w:rPr>
          <w:rFonts w:ascii="Arial" w:hAnsi="Arial" w:cs="Arial"/>
          <w:sz w:val="16"/>
          <w:szCs w:val="16"/>
        </w:rPr>
        <w:t xml:space="preserve"> r., poz. </w:t>
      </w:r>
      <w:r>
        <w:rPr>
          <w:rFonts w:ascii="Arial" w:hAnsi="Arial" w:cs="Arial"/>
          <w:sz w:val="16"/>
          <w:szCs w:val="16"/>
        </w:rPr>
        <w:t>361</w:t>
      </w:r>
      <w:r w:rsidRPr="001C1539">
        <w:rPr>
          <w:rFonts w:ascii="Arial" w:hAnsi="Arial" w:cs="Arial"/>
          <w:sz w:val="16"/>
          <w:szCs w:val="16"/>
        </w:rPr>
        <w:t xml:space="preserve">, z </w:t>
      </w:r>
      <w:proofErr w:type="spellStart"/>
      <w:r w:rsidRPr="001C1539">
        <w:rPr>
          <w:rFonts w:ascii="Arial" w:hAnsi="Arial" w:cs="Arial"/>
          <w:sz w:val="16"/>
          <w:szCs w:val="16"/>
        </w:rPr>
        <w:t>późn</w:t>
      </w:r>
      <w:proofErr w:type="spellEnd"/>
      <w:r w:rsidRPr="001C1539">
        <w:rPr>
          <w:rFonts w:ascii="Arial" w:hAnsi="Arial" w:cs="Arial"/>
          <w:sz w:val="16"/>
          <w:szCs w:val="16"/>
        </w:rPr>
        <w:t>. zm.)</w:t>
      </w:r>
      <w:r>
        <w:rPr>
          <w:rFonts w:ascii="Arial" w:hAnsi="Arial" w:cs="Arial"/>
          <w:sz w:val="16"/>
          <w:szCs w:val="16"/>
        </w:rPr>
        <w:t>.</w:t>
      </w:r>
    </w:p>
  </w:footnote>
  <w:footnote w:id="70">
    <w:p w14:paraId="563742B8" w14:textId="77777777" w:rsidR="00885604" w:rsidRPr="002A4AA8" w:rsidRDefault="00885604" w:rsidP="002A4AA8">
      <w:pPr>
        <w:pStyle w:val="Tekstprzypisudolnego"/>
        <w:rPr>
          <w:rFonts w:ascii="Calibri" w:hAnsi="Calibri" w:cs="Calibri"/>
        </w:rPr>
      </w:pPr>
      <w:r w:rsidRPr="002A4AA8">
        <w:rPr>
          <w:rStyle w:val="Odwoanieprzypisudolnego"/>
          <w:rFonts w:ascii="Arial" w:hAnsi="Arial" w:cs="Arial"/>
          <w:sz w:val="16"/>
        </w:rPr>
        <w:footnoteRef/>
      </w:r>
      <w:r w:rsidRPr="002A4AA8">
        <w:rPr>
          <w:rFonts w:ascii="Arial" w:hAnsi="Arial" w:cs="Arial"/>
          <w:sz w:val="16"/>
        </w:rPr>
        <w:t xml:space="preserve"> 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71">
    <w:p w14:paraId="21077C1D" w14:textId="77777777" w:rsidR="00885604" w:rsidRPr="002A4AA8" w:rsidRDefault="00885604"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Style w:val="Odwoanieprzypisudolnego"/>
          <w:rFonts w:ascii="Arial" w:hAnsi="Arial" w:cs="Arial"/>
          <w:sz w:val="16"/>
          <w:szCs w:val="16"/>
          <w:vertAlign w:val="baseline"/>
        </w:rPr>
        <w:t>Przez kontrolę rozumie się również audyty upoważnionych organów audytowych.</w:t>
      </w:r>
    </w:p>
  </w:footnote>
  <w:footnote w:id="72">
    <w:p w14:paraId="37313442" w14:textId="77777777" w:rsidR="00885604" w:rsidRPr="002A4AA8" w:rsidRDefault="00885604"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przypadku, gdy Projekt jest realizowany wyłącznie przez podmiot wskazany jako Beneficjent.</w:t>
      </w:r>
    </w:p>
  </w:footnote>
  <w:footnote w:id="73">
    <w:p w14:paraId="75AEAC01" w14:textId="77777777" w:rsidR="00885604" w:rsidRPr="002A4AA8" w:rsidRDefault="00885604" w:rsidP="002A4AA8">
      <w:pPr>
        <w:pStyle w:val="Tekstprzypisudolnego"/>
        <w:rPr>
          <w:rFonts w:ascii="Calibri" w:hAnsi="Calibri" w:cs="Calibr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74">
    <w:p w14:paraId="49098F02" w14:textId="77777777" w:rsidR="00885604" w:rsidRPr="002A4AA8" w:rsidRDefault="00885604" w:rsidP="002A4AA8">
      <w:pPr>
        <w:pStyle w:val="Tekstprzypisudolnego"/>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75">
    <w:p w14:paraId="0EC02841" w14:textId="77777777" w:rsidR="00885604" w:rsidRDefault="00885604">
      <w:pPr>
        <w:pStyle w:val="Tekstprzypisudolnego"/>
      </w:pPr>
      <w:r>
        <w:rPr>
          <w:rStyle w:val="Odwoanieprzypisudolnego"/>
        </w:rPr>
        <w:footnoteRef/>
      </w:r>
      <w:r>
        <w:t xml:space="preserve"> </w:t>
      </w:r>
      <w:bookmarkStart w:id="34" w:name="_Hlk135300086"/>
      <w:r w:rsidRPr="00F32C99">
        <w:rPr>
          <w:rFonts w:ascii="Arial" w:hAnsi="Arial" w:cs="Arial"/>
          <w:sz w:val="16"/>
          <w:szCs w:val="16"/>
        </w:rPr>
        <w:t>W uzasadnionych przypadkach należy dokonać modyfikacji zapisów zgodnie z uwarunkowaniami dla konkretnego naboru.</w:t>
      </w:r>
    </w:p>
    <w:bookmarkEnd w:id="34"/>
  </w:footnote>
  <w:footnote w:id="76">
    <w:p w14:paraId="7CD507FF" w14:textId="77777777" w:rsidR="00885604" w:rsidRDefault="00885604">
      <w:pPr>
        <w:pStyle w:val="Tekstprzypisudolnego"/>
      </w:pPr>
      <w:r>
        <w:rPr>
          <w:rStyle w:val="Odwoanieprzypisudolnego"/>
        </w:rPr>
        <w:footnoteRef/>
      </w:r>
      <w:r>
        <w:t xml:space="preserve"> </w:t>
      </w:r>
      <w:r w:rsidRPr="00F32C99">
        <w:rPr>
          <w:rFonts w:ascii="Arial" w:hAnsi="Arial" w:cs="Arial"/>
          <w:sz w:val="16"/>
          <w:szCs w:val="16"/>
        </w:rPr>
        <w:t>W uzasadnionych przypadkach należy dokonać modyfikacji zapisów zgodnie z uwarunkowaniami dla konkretnego naboru.</w:t>
      </w:r>
    </w:p>
  </w:footnote>
  <w:footnote w:id="77">
    <w:p w14:paraId="13A0BF4B" w14:textId="77777777" w:rsidR="00885604" w:rsidRPr="00CD51EC" w:rsidRDefault="00885604" w:rsidP="002A4AA8">
      <w:pPr>
        <w:pStyle w:val="Tekstprzypisudolnego"/>
        <w:rPr>
          <w:rFonts w:ascii="Arial" w:hAnsi="Arial" w:cs="Arial"/>
          <w:sz w:val="16"/>
          <w:szCs w:val="16"/>
        </w:rPr>
      </w:pPr>
      <w:r w:rsidRPr="00CD51EC">
        <w:rPr>
          <w:rStyle w:val="Odwoanieprzypisudolnego"/>
          <w:rFonts w:ascii="Arial" w:hAnsi="Arial" w:cs="Arial"/>
          <w:sz w:val="16"/>
          <w:szCs w:val="16"/>
        </w:rPr>
        <w:footnoteRef/>
      </w:r>
      <w:r w:rsidRPr="00CD51EC">
        <w:rPr>
          <w:rFonts w:ascii="Arial" w:hAnsi="Arial" w:cs="Arial"/>
          <w:sz w:val="16"/>
          <w:szCs w:val="16"/>
        </w:rPr>
        <w:t xml:space="preserve"> Dotyczy przypadku, gdy Projekt jest realizowany w ramach partnerstwa.</w:t>
      </w:r>
      <w:r w:rsidRPr="009504EB">
        <w:t xml:space="preserve"> </w:t>
      </w:r>
      <w:r w:rsidRPr="009504EB">
        <w:rPr>
          <w:rFonts w:ascii="Arial" w:hAnsi="Arial" w:cs="Arial"/>
          <w:sz w:val="16"/>
          <w:szCs w:val="16"/>
        </w:rPr>
        <w:t>Wykreślić jeśli nie dotyczy.</w:t>
      </w:r>
    </w:p>
  </w:footnote>
  <w:footnote w:id="78">
    <w:p w14:paraId="18D76B41" w14:textId="5DC9C055" w:rsidR="00885604" w:rsidRPr="002A4AA8" w:rsidRDefault="00885604" w:rsidP="002A4AA8">
      <w:pPr>
        <w:pStyle w:val="Tekstprzypisudolnego"/>
      </w:pPr>
      <w:r w:rsidRPr="00CD51EC">
        <w:rPr>
          <w:rStyle w:val="Odwoanieprzypisudolnego"/>
          <w:rFonts w:ascii="Arial" w:hAnsi="Arial" w:cs="Arial"/>
          <w:sz w:val="16"/>
          <w:szCs w:val="16"/>
        </w:rPr>
        <w:footnoteRef/>
      </w:r>
      <w:r w:rsidRPr="00CD51EC">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w:t>
      </w:r>
      <w:r>
        <w:rPr>
          <w:rFonts w:ascii="Arial" w:hAnsi="Arial" w:cs="Arial"/>
          <w:sz w:val="16"/>
          <w:szCs w:val="16"/>
        </w:rPr>
        <w:t>.</w:t>
      </w:r>
      <w:r w:rsidRPr="002A4AA8">
        <w:t xml:space="preserve"> </w:t>
      </w:r>
    </w:p>
  </w:footnote>
  <w:footnote w:id="79">
    <w:p w14:paraId="1B3A4946" w14:textId="77777777" w:rsidR="00885604" w:rsidRPr="004B04BC" w:rsidRDefault="00885604" w:rsidP="004B04BC">
      <w:pPr>
        <w:pStyle w:val="Tekstprzypisudolnego"/>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w:t>
      </w:r>
      <w:r>
        <w:rPr>
          <w:rFonts w:ascii="Arial" w:hAnsi="Arial" w:cs="Arial"/>
          <w:sz w:val="16"/>
          <w:szCs w:val="16"/>
        </w:rPr>
        <w:t xml:space="preserve"> </w:t>
      </w:r>
      <w:r w:rsidRPr="004B04BC">
        <w:rPr>
          <w:rFonts w:ascii="Arial" w:hAnsi="Arial" w:cs="Arial"/>
          <w:sz w:val="16"/>
          <w:szCs w:val="16"/>
        </w:rPr>
        <w:t xml:space="preserve">UE L </w:t>
      </w:r>
      <w:r w:rsidRPr="008D716F">
        <w:rPr>
          <w:rFonts w:ascii="Arial" w:hAnsi="Arial" w:cs="Arial"/>
          <w:sz w:val="16"/>
          <w:szCs w:val="16"/>
        </w:rPr>
        <w:t>z 2021 r. Nr</w:t>
      </w:r>
      <w:r>
        <w:rPr>
          <w:rFonts w:ascii="Arial" w:hAnsi="Arial" w:cs="Arial"/>
          <w:sz w:val="16"/>
          <w:szCs w:val="16"/>
        </w:rPr>
        <w:t xml:space="preserve"> </w:t>
      </w:r>
      <w:r w:rsidRPr="004B04BC">
        <w:rPr>
          <w:rFonts w:ascii="Arial" w:hAnsi="Arial" w:cs="Arial"/>
          <w:sz w:val="16"/>
          <w:szCs w:val="16"/>
        </w:rPr>
        <w:t>231</w:t>
      </w:r>
      <w:r w:rsidRPr="008D716F">
        <w:rPr>
          <w:rFonts w:ascii="Arial" w:hAnsi="Arial" w:cs="Arial"/>
          <w:sz w:val="16"/>
          <w:szCs w:val="16"/>
        </w:rPr>
        <w:t xml:space="preserve">, str. 159 z </w:t>
      </w:r>
      <w:proofErr w:type="spellStart"/>
      <w:r w:rsidRPr="008D716F">
        <w:rPr>
          <w:rFonts w:ascii="Arial" w:hAnsi="Arial" w:cs="Arial"/>
          <w:sz w:val="16"/>
          <w:szCs w:val="16"/>
        </w:rPr>
        <w:t>późn</w:t>
      </w:r>
      <w:proofErr w:type="spellEnd"/>
      <w:r w:rsidRPr="008D716F">
        <w:rPr>
          <w:rFonts w:ascii="Arial" w:hAnsi="Arial" w:cs="Arial"/>
          <w:sz w:val="16"/>
          <w:szCs w:val="16"/>
        </w:rPr>
        <w:t xml:space="preserve">. </w:t>
      </w:r>
      <w:r>
        <w:rPr>
          <w:rFonts w:ascii="Arial" w:hAnsi="Arial" w:cs="Arial"/>
          <w:sz w:val="16"/>
          <w:szCs w:val="16"/>
        </w:rPr>
        <w:t>z</w:t>
      </w:r>
      <w:r w:rsidRPr="008D716F">
        <w:rPr>
          <w:rFonts w:ascii="Arial" w:hAnsi="Arial" w:cs="Arial"/>
          <w:sz w:val="16"/>
          <w:szCs w:val="16"/>
        </w:rPr>
        <w:t>m.</w:t>
      </w:r>
      <w:r w:rsidRPr="004B04BC">
        <w:rPr>
          <w:rFonts w:ascii="Arial" w:hAnsi="Arial" w:cs="Arial"/>
          <w:sz w:val="16"/>
          <w:szCs w:val="16"/>
        </w:rPr>
        <w:t>).</w:t>
      </w:r>
    </w:p>
  </w:footnote>
  <w:footnote w:id="80">
    <w:p w14:paraId="2619BFCC" w14:textId="77777777" w:rsidR="00885604" w:rsidRPr="004B04BC" w:rsidRDefault="00885604" w:rsidP="004B04BC">
      <w:pPr>
        <w:pStyle w:val="Tekstprzypisudolnego"/>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 xml:space="preserve">Całkowity koszt projektu obejmuje koszty kwalifikowane i niekwalifikowane. Koszt projektu należy przeliczyć według kursu Europejskiego Banku Centralnego </w:t>
      </w:r>
      <w:r w:rsidRPr="004B04BC">
        <w:rPr>
          <w:rFonts w:ascii="Arial" w:hAnsi="Arial" w:cs="Arial"/>
          <w:sz w:val="16"/>
          <w:szCs w:val="16"/>
          <w:lang w:bidi="pl-PL"/>
        </w:rPr>
        <w:t xml:space="preserve">z przedostatniego dnia pracy Komisji Europejskiej w miesiącu poprzedzającym miesiąc </w:t>
      </w:r>
      <w:r>
        <w:rPr>
          <w:rFonts w:ascii="Arial" w:hAnsi="Arial" w:cs="Arial"/>
          <w:sz w:val="16"/>
          <w:szCs w:val="16"/>
          <w:lang w:bidi="pl-PL"/>
        </w:rPr>
        <w:t>podjęcia uchwały</w:t>
      </w:r>
      <w:r w:rsidRPr="004B04BC">
        <w:rPr>
          <w:rFonts w:ascii="Arial" w:hAnsi="Arial" w:cs="Arial"/>
          <w:sz w:val="16"/>
          <w:szCs w:val="16"/>
          <w:lang w:bidi="pl-PL"/>
        </w:rPr>
        <w:t>.</w:t>
      </w:r>
    </w:p>
  </w:footnote>
  <w:footnote w:id="81">
    <w:p w14:paraId="44DFC5E2" w14:textId="77777777" w:rsidR="00885604" w:rsidRPr="004B04BC" w:rsidRDefault="00885604" w:rsidP="004B04BC">
      <w:pPr>
        <w:pStyle w:val="Default"/>
        <w:rPr>
          <w:sz w:val="16"/>
          <w:szCs w:val="16"/>
        </w:rPr>
      </w:pPr>
      <w:r w:rsidRPr="004B04BC">
        <w:rPr>
          <w:rStyle w:val="Odwoanieprzypisudolnego"/>
          <w:sz w:val="16"/>
          <w:szCs w:val="16"/>
        </w:rPr>
        <w:footnoteRef/>
      </w:r>
      <w:bookmarkStart w:id="37" w:name="_Hlk122348012"/>
      <w:r w:rsidRPr="004B04BC">
        <w:rPr>
          <w:sz w:val="16"/>
          <w:szCs w:val="16"/>
        </w:rPr>
        <w:t xml:space="preserve"> Projekt, który wnosi znaczący wkład w osiąganie celów programu i który podlega szczególnym środkom dotyczącym monitorowania i komunikacji. </w:t>
      </w:r>
    </w:p>
    <w:bookmarkEnd w:id="37"/>
  </w:footnote>
  <w:footnote w:id="82">
    <w:p w14:paraId="57B74199" w14:textId="77777777" w:rsidR="00885604" w:rsidRPr="003A1818" w:rsidRDefault="00885604" w:rsidP="004B04BC">
      <w:pPr>
        <w:pStyle w:val="Tekstprzypisudolnego"/>
      </w:pPr>
      <w:r w:rsidRPr="004B04BC">
        <w:rPr>
          <w:rStyle w:val="Odwoanieprzypisudolnego"/>
          <w:rFonts w:ascii="Arial" w:hAnsi="Arial" w:cs="Arial"/>
          <w:sz w:val="16"/>
          <w:szCs w:val="16"/>
        </w:rPr>
        <w:footnoteRef/>
      </w:r>
      <w:r w:rsidRPr="005F1B2A">
        <w:rPr>
          <w:rFonts w:ascii="Arial" w:hAnsi="Arial" w:cs="Arial"/>
          <w:sz w:val="16"/>
          <w:szCs w:val="16"/>
        </w:rPr>
        <w:t xml:space="preserve">Całkowity koszt projektu obejmuje koszty kwalifikowane i niekwalifikowane. Koszt projektu należy przeliczyć według kursu Europejskiego Banku Centralnego z przedostatniego dnia pracy Komisji Europejskiej w miesiącu poprzedzającym miesiąc </w:t>
      </w:r>
      <w:r>
        <w:rPr>
          <w:rFonts w:ascii="Arial" w:hAnsi="Arial" w:cs="Arial"/>
          <w:sz w:val="16"/>
          <w:szCs w:val="16"/>
        </w:rPr>
        <w:t>podjęcia uchwały</w:t>
      </w:r>
      <w:r w:rsidRPr="004B04BC">
        <w:rPr>
          <w:rFonts w:ascii="Arial" w:hAnsi="Arial" w:cs="Arial"/>
          <w:sz w:val="16"/>
          <w:szCs w:val="16"/>
        </w:rPr>
        <w:t>.</w:t>
      </w:r>
    </w:p>
  </w:footnote>
  <w:footnote w:id="83">
    <w:p w14:paraId="2C5C63E6" w14:textId="77777777" w:rsidR="00885604" w:rsidRPr="006E6E6E" w:rsidRDefault="00885604"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5F1B2A">
        <w:rPr>
          <w:rFonts w:ascii="Arial" w:hAnsi="Arial" w:cs="Arial"/>
          <w:sz w:val="16"/>
          <w:szCs w:val="16"/>
        </w:rPr>
        <w:t xml:space="preserve">Całkowity koszt projektu obejmuje koszty kwalifikowane i niekwalifikowane. Koszt projektu należy przeliczyć według kursu Europejskiego Banku Centralnego z przedostatniego dnia pracy Komisji Europejskiej w miesiącu poprzedzającym miesiąc </w:t>
      </w:r>
      <w:r>
        <w:rPr>
          <w:rFonts w:ascii="Arial" w:hAnsi="Arial" w:cs="Arial"/>
          <w:sz w:val="16"/>
          <w:szCs w:val="16"/>
        </w:rPr>
        <w:t>podjęcia uchwały</w:t>
      </w:r>
      <w:r w:rsidRPr="006E6E6E">
        <w:rPr>
          <w:rFonts w:ascii="Arial" w:hAnsi="Arial" w:cs="Arial"/>
          <w:sz w:val="16"/>
          <w:szCs w:val="16"/>
          <w:lang w:bidi="pl-PL"/>
        </w:rPr>
        <w:t>.</w:t>
      </w:r>
    </w:p>
  </w:footnote>
  <w:footnote w:id="84">
    <w:p w14:paraId="6F7135CF" w14:textId="77777777" w:rsidR="00885604" w:rsidRPr="006E6E6E" w:rsidRDefault="00885604"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w:t>
      </w:r>
      <w:r w:rsidRPr="006E6E6E">
        <w:rPr>
          <w:rFonts w:ascii="Arial" w:hAnsi="Arial" w:cs="Arial"/>
          <w:sz w:val="16"/>
          <w:szCs w:val="16"/>
          <w:lang w:bidi="pl-PL"/>
        </w:rPr>
        <w:t>Wydarzenia otwierające/kończące realizację projektu lub związane z rozpoczęciem/realizacją/zakończeniem ważnego etapu projektu.</w:t>
      </w:r>
    </w:p>
  </w:footnote>
  <w:footnote w:id="85">
    <w:p w14:paraId="652A3C6F" w14:textId="77777777" w:rsidR="00885604" w:rsidRPr="006E6E6E" w:rsidRDefault="00885604" w:rsidP="004B04BC">
      <w:pPr>
        <w:pStyle w:val="Default"/>
        <w:rPr>
          <w:sz w:val="16"/>
          <w:szCs w:val="16"/>
        </w:rPr>
      </w:pPr>
      <w:r w:rsidRPr="006E6E6E">
        <w:rPr>
          <w:rStyle w:val="Odwoanieprzypisudolnego"/>
          <w:sz w:val="16"/>
          <w:szCs w:val="16"/>
        </w:rPr>
        <w:footnoteRef/>
      </w:r>
      <w:r w:rsidRPr="006E6E6E">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205D6071" w14:textId="77777777" w:rsidR="00885604" w:rsidRPr="003A1818" w:rsidRDefault="00885604" w:rsidP="004B04BC">
      <w:pPr>
        <w:pStyle w:val="Tekstprzypisudolnego"/>
      </w:pPr>
    </w:p>
  </w:footnote>
  <w:footnote w:id="86">
    <w:p w14:paraId="39499B07" w14:textId="77777777" w:rsidR="00885604" w:rsidRPr="006E6E6E" w:rsidRDefault="00885604"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87">
    <w:p w14:paraId="57CD3C6D" w14:textId="77777777" w:rsidR="00885604" w:rsidRPr="002A4AA8" w:rsidRDefault="00885604" w:rsidP="002A4AA8">
      <w:pPr>
        <w:ind w:left="142" w:hanging="142"/>
        <w:rPr>
          <w:rFonts w:ascii="Arial" w:eastAsia="Times New Roman" w:hAnsi="Arial" w:cs="Arial"/>
          <w:sz w:val="16"/>
          <w:szCs w:val="16"/>
        </w:rPr>
      </w:pPr>
      <w:r w:rsidRPr="002A4AA8">
        <w:rPr>
          <w:rStyle w:val="Odwoanieprzypisudolnego"/>
          <w:rFonts w:ascii="Arial" w:eastAsia="Times New Roman" w:hAnsi="Arial" w:cs="Arial"/>
          <w:sz w:val="16"/>
          <w:szCs w:val="16"/>
        </w:rPr>
        <w:footnoteRef/>
      </w:r>
      <w:r w:rsidRPr="002A4AA8">
        <w:rPr>
          <w:rStyle w:val="Odwoanieprzypisudolnego"/>
          <w:rFonts w:ascii="Arial" w:eastAsia="Times New Roman" w:hAnsi="Arial" w:cs="Arial"/>
          <w:sz w:val="16"/>
          <w:szCs w:val="16"/>
        </w:rPr>
        <w:t xml:space="preserve"> </w:t>
      </w:r>
      <w:r w:rsidRPr="002A4AA8">
        <w:rPr>
          <w:rFonts w:ascii="Arial" w:eastAsia="Times New Roman" w:hAnsi="Arial" w:cs="Arial"/>
          <w:sz w:val="16"/>
          <w:szCs w:val="16"/>
        </w:rPr>
        <w:t xml:space="preserve">Utwory w rozumieniu art. 1 ust. 2  ustawy o prawie autorskim i prawach pokrewnych </w:t>
      </w:r>
      <w:r w:rsidRPr="00F57F09">
        <w:rPr>
          <w:rFonts w:ascii="Arial" w:eastAsia="Times New Roman" w:hAnsi="Arial" w:cs="Arial"/>
          <w:sz w:val="16"/>
          <w:szCs w:val="16"/>
        </w:rPr>
        <w:t>(</w:t>
      </w:r>
      <w:proofErr w:type="spellStart"/>
      <w:r w:rsidRPr="00F57F09">
        <w:rPr>
          <w:rFonts w:ascii="Arial" w:eastAsia="Times New Roman" w:hAnsi="Arial" w:cs="Arial"/>
          <w:sz w:val="16"/>
          <w:szCs w:val="16"/>
        </w:rPr>
        <w:t>t.j</w:t>
      </w:r>
      <w:proofErr w:type="spellEnd"/>
      <w:r w:rsidRPr="00F57F09">
        <w:rPr>
          <w:rFonts w:ascii="Arial" w:eastAsia="Times New Roman" w:hAnsi="Arial" w:cs="Arial"/>
          <w:sz w:val="16"/>
          <w:szCs w:val="16"/>
        </w:rPr>
        <w:t>. Dz. U. z 2022 r. poz. 2509)</w:t>
      </w:r>
      <w:r w:rsidRPr="00F57F09" w:rsidDel="00F57F09">
        <w:rPr>
          <w:rFonts w:ascii="Arial" w:eastAsia="Times New Roman" w:hAnsi="Arial" w:cs="Arial"/>
          <w:sz w:val="16"/>
          <w:szCs w:val="16"/>
        </w:rPr>
        <w:t xml:space="preserve"> </w:t>
      </w:r>
      <w:r w:rsidRPr="002A4AA8">
        <w:rPr>
          <w:rFonts w:ascii="Arial" w:eastAsia="Times New Roman" w:hAnsi="Arial" w:cs="Arial"/>
          <w:sz w:val="16"/>
          <w:szCs w:val="16"/>
        </w:rPr>
        <w:t>składające się na rezultaty projektu bądź związane merytorycznie  z określonym rezultatem.</w:t>
      </w:r>
    </w:p>
  </w:footnote>
  <w:footnote w:id="88">
    <w:p w14:paraId="7793F61D" w14:textId="77777777" w:rsidR="00885604" w:rsidRPr="002A4AA8" w:rsidRDefault="00885604"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89">
    <w:p w14:paraId="0255B28C" w14:textId="77777777" w:rsidR="00885604" w:rsidRPr="002A4AA8" w:rsidRDefault="00885604"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Instytucję Pośredniczącą na wyjaśnienia Beneficjenta lub poprawiony Wniosek.</w:t>
      </w:r>
    </w:p>
  </w:footnote>
  <w:footnote w:id="90">
    <w:p w14:paraId="2CAF49A7" w14:textId="77777777" w:rsidR="00885604" w:rsidRPr="002A4AA8" w:rsidRDefault="00885604"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podać numer sumy kontrolnej wersji wniosku dołączonej do </w:t>
      </w:r>
      <w:r>
        <w:rPr>
          <w:rFonts w:ascii="Arial" w:hAnsi="Arial" w:cs="Arial"/>
          <w:sz w:val="16"/>
          <w:szCs w:val="16"/>
        </w:rPr>
        <w:t>Dokumentu</w:t>
      </w:r>
      <w:r w:rsidRPr="002A4AA8">
        <w:rPr>
          <w:rFonts w:ascii="Arial" w:hAnsi="Arial" w:cs="Arial"/>
          <w:sz w:val="16"/>
          <w:szCs w:val="16"/>
        </w:rPr>
        <w:t xml:space="preserve"> przy je</w:t>
      </w:r>
      <w:r>
        <w:rPr>
          <w:rFonts w:ascii="Arial" w:hAnsi="Arial" w:cs="Arial"/>
          <w:sz w:val="16"/>
          <w:szCs w:val="16"/>
        </w:rPr>
        <w:t>go</w:t>
      </w:r>
      <w:r w:rsidRPr="002A4AA8">
        <w:rPr>
          <w:rFonts w:ascii="Arial" w:hAnsi="Arial" w:cs="Arial"/>
          <w:sz w:val="16"/>
          <w:szCs w:val="16"/>
        </w:rPr>
        <w:t xml:space="preserve"> podpisywaniu.</w:t>
      </w:r>
    </w:p>
  </w:footnote>
  <w:footnote w:id="91">
    <w:p w14:paraId="5BA94643" w14:textId="77777777" w:rsidR="00885604" w:rsidRPr="002A4AA8" w:rsidRDefault="00885604" w:rsidP="002A4AA8">
      <w:pPr>
        <w:pStyle w:val="Tekstprzypisudolnego"/>
        <w:rPr>
          <w:rFonts w:ascii="Calibri" w:hAnsi="Calibri" w:cs="Calibri"/>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w ramach Projektu jest udzielana pomoc publiczna.</w:t>
      </w:r>
    </w:p>
  </w:footnote>
  <w:footnote w:id="92">
    <w:p w14:paraId="07F96AD6" w14:textId="77777777" w:rsidR="00885604" w:rsidRPr="002A4AA8" w:rsidRDefault="00885604" w:rsidP="002A4AA8">
      <w:pPr>
        <w:pStyle w:val="Tekstprzypisudolnego"/>
        <w:rPr>
          <w:rFonts w:ascii="Arial" w:hAnsi="Arial" w:cs="Arial"/>
          <w:sz w:val="16"/>
          <w:szCs w:val="16"/>
        </w:rPr>
      </w:pPr>
      <w:r w:rsidRPr="00D63AC6">
        <w:rPr>
          <w:rStyle w:val="Odwoanieprzypisudolnego"/>
          <w:rFonts w:ascii="Arial" w:hAnsi="Arial" w:cs="Arial"/>
          <w:sz w:val="16"/>
        </w:rPr>
        <w:footnoteRef/>
      </w:r>
      <w:r w:rsidRPr="002A4AA8">
        <w:t xml:space="preserve"> </w:t>
      </w:r>
      <w:r>
        <w:rPr>
          <w:rFonts w:ascii="Arial" w:hAnsi="Arial" w:cs="Arial"/>
          <w:sz w:val="16"/>
          <w:szCs w:val="16"/>
        </w:rPr>
        <w:t>IP</w:t>
      </w:r>
      <w:r w:rsidRPr="002A4AA8">
        <w:rPr>
          <w:rFonts w:ascii="Arial" w:hAnsi="Arial" w:cs="Arial"/>
          <w:sz w:val="16"/>
          <w:szCs w:val="16"/>
        </w:rPr>
        <w:t xml:space="preserve"> może podjąć decyzję o zastosowaniu reguły proporcjonalności również w przypadku niespełnienia kryteriów projektu, dla których nie określono wskaźników produktu lub rezultatu bezpośredniego.</w:t>
      </w:r>
    </w:p>
  </w:footnote>
  <w:footnote w:id="93">
    <w:p w14:paraId="068435D7" w14:textId="77777777" w:rsidR="00885604" w:rsidRDefault="00885604">
      <w:pPr>
        <w:pStyle w:val="Tekstprzypisudolnego"/>
      </w:pPr>
      <w:r w:rsidRPr="00D63AC6">
        <w:rPr>
          <w:rStyle w:val="Odwoanieprzypisudolnego"/>
          <w:rFonts w:ascii="Arial" w:hAnsi="Arial" w:cs="Arial"/>
          <w:sz w:val="16"/>
        </w:rPr>
        <w:footnoteRef/>
      </w:r>
      <w:r>
        <w:t xml:space="preserve"> </w:t>
      </w:r>
      <w:r w:rsidRPr="00D63AC6">
        <w:rPr>
          <w:rFonts w:ascii="Arial" w:hAnsi="Arial" w:cs="Arial"/>
          <w:sz w:val="16"/>
          <w:szCs w:val="16"/>
        </w:rPr>
        <w:t>Jeśli dotyczy</w:t>
      </w:r>
    </w:p>
  </w:footnote>
  <w:footnote w:id="94">
    <w:p w14:paraId="19121F06" w14:textId="77777777" w:rsidR="00885604" w:rsidRPr="008848D4" w:rsidRDefault="00885604">
      <w:pPr>
        <w:pStyle w:val="Tekstprzypisudolnego"/>
        <w:rPr>
          <w:rFonts w:ascii="Arial" w:hAnsi="Arial" w:cs="Arial"/>
          <w:sz w:val="16"/>
          <w:szCs w:val="16"/>
        </w:rPr>
      </w:pPr>
      <w:r w:rsidRPr="008848D4">
        <w:rPr>
          <w:rStyle w:val="Odwoanieprzypisudolnego"/>
          <w:rFonts w:ascii="Arial" w:hAnsi="Arial" w:cs="Arial"/>
          <w:sz w:val="16"/>
        </w:rPr>
        <w:footnoteRef/>
      </w:r>
      <w:r w:rsidRPr="008848D4">
        <w:rPr>
          <w:rStyle w:val="Odwoanieprzypisudolnego"/>
          <w:rFonts w:ascii="Arial" w:hAnsi="Arial" w:cs="Arial"/>
          <w:sz w:val="16"/>
        </w:rPr>
        <w:t xml:space="preserve"> </w:t>
      </w:r>
      <w:r w:rsidRPr="008848D4">
        <w:rPr>
          <w:rFonts w:ascii="Arial" w:hAnsi="Arial" w:cs="Arial"/>
          <w:sz w:val="16"/>
          <w:szCs w:val="16"/>
        </w:rPr>
        <w:t>Wykreślić jeśli nie dotyczy.</w:t>
      </w:r>
    </w:p>
  </w:footnote>
  <w:footnote w:id="95">
    <w:p w14:paraId="673CD935" w14:textId="77777777" w:rsidR="00885604" w:rsidRPr="002A4AA8" w:rsidRDefault="00885604" w:rsidP="002A4AA8">
      <w:pPr>
        <w:pStyle w:val="Tekstprzypisudolnego"/>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sidRPr="00CA2E1F">
        <w:t xml:space="preserve"> </w:t>
      </w:r>
      <w:r w:rsidRPr="00CA2E1F">
        <w:rPr>
          <w:rFonts w:ascii="Arial" w:hAnsi="Arial" w:cs="Arial"/>
          <w:sz w:val="16"/>
          <w:szCs w:val="16"/>
        </w:rPr>
        <w:t xml:space="preserve">Wykreślić </w:t>
      </w:r>
      <w:r>
        <w:rPr>
          <w:rFonts w:ascii="Arial" w:hAnsi="Arial" w:cs="Arial"/>
          <w:sz w:val="16"/>
          <w:szCs w:val="16"/>
        </w:rPr>
        <w:t xml:space="preserve">odpowiednie zapisy </w:t>
      </w:r>
      <w:r w:rsidRPr="00CA2E1F">
        <w:rPr>
          <w:rFonts w:ascii="Arial" w:hAnsi="Arial" w:cs="Arial"/>
          <w:sz w:val="16"/>
          <w:szCs w:val="16"/>
        </w:rPr>
        <w:t>jeśli nie dotyczy.</w:t>
      </w:r>
    </w:p>
  </w:footnote>
  <w:footnote w:id="96">
    <w:p w14:paraId="2465B0A7" w14:textId="77777777" w:rsidR="00885604" w:rsidRPr="002A4AA8" w:rsidRDefault="00885604" w:rsidP="002A4AA8">
      <w:pPr>
        <w:pStyle w:val="Tekstprzypisudolnego"/>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p>
  </w:footnote>
  <w:footnote w:id="97">
    <w:p w14:paraId="6C36CDCF" w14:textId="77777777" w:rsidR="00885604" w:rsidRDefault="00885604" w:rsidP="00902ED6">
      <w:pPr>
        <w:pStyle w:val="Tekstprzypisudolnego"/>
        <w:ind w:left="0"/>
      </w:pPr>
      <w:r w:rsidRPr="00902ED6">
        <w:rPr>
          <w:rStyle w:val="Odwoanieprzypisudolnego"/>
          <w:rFonts w:ascii="Arial" w:hAnsi="Arial" w:cs="Arial"/>
          <w:sz w:val="16"/>
          <w:szCs w:val="16"/>
        </w:rPr>
        <w:footnoteRef/>
      </w:r>
      <w:r w:rsidRPr="00902ED6">
        <w:rPr>
          <w:rStyle w:val="Odwoanieprzypisudolnego"/>
          <w:rFonts w:ascii="Arial" w:hAnsi="Arial" w:cs="Arial"/>
          <w:sz w:val="16"/>
          <w:szCs w:val="16"/>
        </w:rPr>
        <w:t xml:space="preserve"> </w:t>
      </w:r>
      <w:r w:rsidRPr="00902ED6">
        <w:rPr>
          <w:rFonts w:ascii="Arial" w:hAnsi="Arial" w:cs="Arial"/>
          <w:sz w:val="16"/>
          <w:szCs w:val="16"/>
        </w:rPr>
        <w:t>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w:t>
      </w:r>
    </w:p>
  </w:footnote>
  <w:footnote w:id="98">
    <w:p w14:paraId="0D82618F" w14:textId="77777777" w:rsidR="00885604" w:rsidRPr="00A87FAB" w:rsidRDefault="00885604">
      <w:pPr>
        <w:pStyle w:val="Tekstprzypisudolnego"/>
        <w:rPr>
          <w:rFonts w:ascii="Arial" w:hAnsi="Arial" w:cs="Arial"/>
          <w:sz w:val="16"/>
          <w:szCs w:val="16"/>
        </w:rPr>
      </w:pPr>
      <w:r w:rsidRPr="00A87FAB">
        <w:rPr>
          <w:rStyle w:val="Odwoanieprzypisudolnego"/>
          <w:rFonts w:ascii="Arial" w:hAnsi="Arial" w:cs="Arial"/>
          <w:sz w:val="16"/>
          <w:szCs w:val="16"/>
        </w:rPr>
        <w:footnoteRef/>
      </w:r>
      <w:r w:rsidRPr="00A87FAB">
        <w:rPr>
          <w:rFonts w:ascii="Arial" w:hAnsi="Arial" w:cs="Arial"/>
          <w:sz w:val="16"/>
          <w:szCs w:val="16"/>
        </w:rPr>
        <w:t xml:space="preserve"> Dotyczy przypadku, gdy Projekt jest realizowany w ramach partnerstwa. Wkreślić</w:t>
      </w:r>
      <w:r>
        <w:rPr>
          <w:rFonts w:ascii="Arial" w:hAnsi="Arial" w:cs="Arial"/>
          <w:sz w:val="16"/>
          <w:szCs w:val="16"/>
        </w:rPr>
        <w:t xml:space="preserve"> </w:t>
      </w:r>
      <w:r w:rsidRPr="00EF116D">
        <w:rPr>
          <w:rFonts w:ascii="Arial" w:hAnsi="Arial" w:cs="Arial"/>
          <w:i/>
          <w:sz w:val="16"/>
          <w:szCs w:val="16"/>
        </w:rPr>
        <w:t>tekst zapisany kursywą</w:t>
      </w:r>
      <w:r w:rsidRPr="00A87FAB">
        <w:rPr>
          <w:rFonts w:ascii="Arial" w:hAnsi="Arial" w:cs="Arial"/>
          <w:sz w:val="16"/>
          <w:szCs w:val="16"/>
        </w:rPr>
        <w:t xml:space="preserve"> jeśli nie dotyczy.</w:t>
      </w:r>
    </w:p>
  </w:footnote>
  <w:footnote w:id="99">
    <w:p w14:paraId="5DE55907" w14:textId="77777777" w:rsidR="00885604" w:rsidRPr="002A4AA8" w:rsidRDefault="00885604"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39" w:name="_Hlk120664977"/>
      <w:r w:rsidRPr="002A4AA8">
        <w:rPr>
          <w:rFonts w:ascii="Arial" w:hAnsi="Arial" w:cs="Arial"/>
          <w:sz w:val="16"/>
          <w:szCs w:val="16"/>
        </w:rPr>
        <w:t>Dotyczy przypadku, gdy Projekt jest realizowany w ramach partnerstwa.</w:t>
      </w:r>
      <w:bookmarkEnd w:id="39"/>
      <w:r>
        <w:rPr>
          <w:rFonts w:ascii="Arial" w:hAnsi="Arial" w:cs="Arial"/>
          <w:sz w:val="16"/>
          <w:szCs w:val="16"/>
        </w:rPr>
        <w:t xml:space="preserve"> Wykreślić jeśli nie dotyczy.</w:t>
      </w:r>
    </w:p>
  </w:footnote>
  <w:footnote w:id="100">
    <w:p w14:paraId="42955695" w14:textId="77777777" w:rsidR="00885604" w:rsidRPr="006A15C4" w:rsidRDefault="00885604"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Dotyczy projektów realizowanych w partnerstwie. Wykreślić jeśli nie dotyczy.</w:t>
      </w:r>
    </w:p>
  </w:footnote>
  <w:footnote w:id="101">
    <w:p w14:paraId="76276153" w14:textId="77777777" w:rsidR="00885604" w:rsidRPr="006A15C4" w:rsidRDefault="00885604">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w:t>
      </w:r>
      <w:r>
        <w:rPr>
          <w:rFonts w:ascii="Arial" w:hAnsi="Arial" w:cs="Arial"/>
          <w:sz w:val="16"/>
          <w:szCs w:val="16"/>
        </w:rPr>
        <w:t>o</w:t>
      </w:r>
      <w:r w:rsidRPr="006A15C4">
        <w:rPr>
          <w:rFonts w:ascii="Arial" w:hAnsi="Arial" w:cs="Arial"/>
          <w:sz w:val="16"/>
          <w:szCs w:val="16"/>
        </w:rPr>
        <w:t>tyczy projektów realizowanych w partnerstwie. Wykreślić jeśli nie dotyczy.</w:t>
      </w:r>
    </w:p>
  </w:footnote>
  <w:footnote w:id="102">
    <w:p w14:paraId="5FCDAD21" w14:textId="77777777" w:rsidR="00885604" w:rsidRPr="006A15C4" w:rsidRDefault="00885604"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03">
    <w:p w14:paraId="7077AE1E" w14:textId="77777777" w:rsidR="00885604" w:rsidRPr="006A15C4" w:rsidRDefault="00885604"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 w:id="104">
    <w:p w14:paraId="3A5F9AA7" w14:textId="77777777" w:rsidR="00885604" w:rsidRPr="002A4AA8" w:rsidRDefault="00885604" w:rsidP="002B2FA4">
      <w:pPr>
        <w:pStyle w:val="Tekstprzypisudolnego"/>
        <w:rPr>
          <w:rFonts w:ascii="Arial" w:hAnsi="Arial" w:cs="Arial"/>
          <w:sz w:val="16"/>
          <w:szCs w:val="16"/>
        </w:rPr>
      </w:pPr>
      <w:r w:rsidRPr="006A15C4">
        <w:rPr>
          <w:rStyle w:val="Odwoanieprzypisudolnego"/>
          <w:rFonts w:ascii="Arial" w:hAnsi="Arial" w:cs="Arial"/>
          <w:sz w:val="16"/>
          <w:szCs w:val="16"/>
        </w:rPr>
        <w:footnoteRef/>
      </w:r>
      <w:r>
        <w:rPr>
          <w:rFonts w:ascii="Arial" w:hAnsi="Arial" w:cs="Arial"/>
          <w:sz w:val="16"/>
          <w:szCs w:val="16"/>
        </w:rPr>
        <w:t xml:space="preserve"> </w:t>
      </w:r>
      <w:r w:rsidRPr="006A15C4">
        <w:rPr>
          <w:rFonts w:ascii="Arial" w:hAnsi="Arial" w:cs="Arial"/>
          <w:sz w:val="16"/>
          <w:szCs w:val="16"/>
        </w:rPr>
        <w:t>Wykreślić jeśli nie dotyczy</w:t>
      </w:r>
      <w:r>
        <w:rPr>
          <w:rFonts w:ascii="Arial" w:hAnsi="Arial" w:cs="Arial"/>
          <w:sz w:val="16"/>
          <w:szCs w:val="16"/>
        </w:rPr>
        <w:t xml:space="preserve">. </w:t>
      </w:r>
    </w:p>
  </w:footnote>
  <w:footnote w:id="105">
    <w:p w14:paraId="00BCC5EC" w14:textId="77777777" w:rsidR="00885604" w:rsidRPr="002A4AA8" w:rsidRDefault="00885604"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1" w:name="_Hlk15044123"/>
      <w:r w:rsidRPr="002A4AA8">
        <w:rPr>
          <w:rFonts w:ascii="Arial" w:hAnsi="Arial" w:cs="Arial"/>
          <w:sz w:val="16"/>
          <w:szCs w:val="16"/>
        </w:rPr>
        <w:t xml:space="preserve">Nie dotyczy podmiotów będących </w:t>
      </w:r>
      <w:proofErr w:type="spellStart"/>
      <w:r w:rsidRPr="002A4AA8">
        <w:rPr>
          <w:rFonts w:ascii="Arial" w:hAnsi="Arial" w:cs="Arial"/>
          <w:sz w:val="16"/>
          <w:szCs w:val="16"/>
        </w:rPr>
        <w:t>jsfp</w:t>
      </w:r>
      <w:proofErr w:type="spellEnd"/>
      <w:r w:rsidRPr="002A4AA8">
        <w:rPr>
          <w:rFonts w:ascii="Arial" w:hAnsi="Arial" w:cs="Arial"/>
          <w:sz w:val="16"/>
          <w:szCs w:val="16"/>
        </w:rPr>
        <w:t>.</w:t>
      </w:r>
      <w:bookmarkEnd w:id="41"/>
    </w:p>
  </w:footnote>
  <w:footnote w:id="106">
    <w:p w14:paraId="6501ACA0" w14:textId="77777777" w:rsidR="00885604" w:rsidRPr="00752F3E" w:rsidRDefault="00885604">
      <w:pPr>
        <w:pStyle w:val="Tekstprzypisudolnego"/>
        <w:rPr>
          <w:rFonts w:ascii="Arial" w:hAnsi="Arial" w:cs="Arial"/>
          <w:sz w:val="16"/>
          <w:szCs w:val="16"/>
        </w:rPr>
      </w:pPr>
      <w:r w:rsidRPr="00752F3E">
        <w:rPr>
          <w:rStyle w:val="Odwoanieprzypisudolnego"/>
          <w:rFonts w:ascii="Arial" w:hAnsi="Arial" w:cs="Arial"/>
          <w:sz w:val="16"/>
          <w:szCs w:val="16"/>
        </w:rPr>
        <w:footnoteRef/>
      </w:r>
      <w:r w:rsidRPr="00752F3E">
        <w:rPr>
          <w:rFonts w:ascii="Arial" w:hAnsi="Arial" w:cs="Arial"/>
          <w:sz w:val="16"/>
          <w:szCs w:val="16"/>
        </w:rPr>
        <w:t xml:space="preserve"> Wybrać właściwe</w:t>
      </w:r>
    </w:p>
  </w:footnote>
  <w:footnote w:id="107">
    <w:p w14:paraId="0C485151" w14:textId="77777777" w:rsidR="00885604" w:rsidRDefault="00885604">
      <w:pPr>
        <w:pStyle w:val="Tekstprzypisudolnego"/>
      </w:pPr>
      <w:r w:rsidRPr="003A067F">
        <w:rPr>
          <w:rStyle w:val="Odwoanieprzypisudolnego"/>
          <w:rFonts w:ascii="Arial" w:hAnsi="Arial" w:cs="Arial"/>
          <w:sz w:val="16"/>
          <w:szCs w:val="16"/>
        </w:rPr>
        <w:footnoteRef/>
      </w:r>
      <w:r w:rsidRPr="003A067F">
        <w:rPr>
          <w:rStyle w:val="Odwoanieprzypisudolnego"/>
          <w:rFonts w:ascii="Arial" w:hAnsi="Arial" w:cs="Arial"/>
          <w:sz w:val="16"/>
          <w:szCs w:val="16"/>
        </w:rPr>
        <w:t xml:space="preserve"> </w:t>
      </w:r>
      <w:r w:rsidRPr="003A067F">
        <w:rPr>
          <w:rFonts w:ascii="Arial" w:hAnsi="Arial" w:cs="Arial"/>
          <w:sz w:val="16"/>
          <w:szCs w:val="16"/>
        </w:rPr>
        <w:t>Dotyczy projektu</w:t>
      </w:r>
      <w:r>
        <w:rPr>
          <w:rFonts w:ascii="Arial" w:hAnsi="Arial" w:cs="Arial"/>
          <w:iCs/>
          <w:sz w:val="16"/>
          <w:szCs w:val="16"/>
        </w:rPr>
        <w:t xml:space="preserve"> z kwalifikowalnym podatkiem VAT</w:t>
      </w:r>
      <w:r w:rsidRPr="00E467AA">
        <w:rPr>
          <w:rFonts w:ascii="Arial" w:hAnsi="Arial" w:cs="Arial"/>
          <w:iCs/>
          <w:sz w:val="16"/>
          <w:szCs w:val="16"/>
        </w:rPr>
        <w:t xml:space="preserve">, 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C801BE">
        <w:t xml:space="preserve"> </w:t>
      </w:r>
      <w:r w:rsidRPr="00C801BE">
        <w:rPr>
          <w:rFonts w:ascii="Arial" w:hAnsi="Arial" w:cs="Arial"/>
          <w:iCs/>
          <w:sz w:val="16"/>
          <w:szCs w:val="16"/>
        </w:rPr>
        <w:t>oraz projektu, którego łączny koszt jest mniejszy niż 5 mln EUR (włączając VAT) i jest on objęty pomocą publiczną</w:t>
      </w:r>
      <w:r>
        <w:rPr>
          <w:rFonts w:ascii="Arial" w:hAnsi="Arial" w:cs="Arial"/>
          <w:iCs/>
          <w:sz w:val="16"/>
          <w:szCs w:val="16"/>
        </w:rPr>
        <w:t>.</w:t>
      </w:r>
    </w:p>
  </w:footnote>
  <w:footnote w:id="108">
    <w:p w14:paraId="4D64518A" w14:textId="77777777" w:rsidR="00885604" w:rsidRPr="002A4AA8" w:rsidRDefault="00885604" w:rsidP="002A4AA8">
      <w:pPr>
        <w:pStyle w:val="Tekstprzypisudolnego"/>
        <w:ind w:left="113" w:hanging="113"/>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09">
    <w:p w14:paraId="1C98EF0E" w14:textId="315271E0" w:rsidR="00885604" w:rsidRPr="00CF2011" w:rsidRDefault="00885604" w:rsidP="002A4AA8">
      <w:pPr>
        <w:pStyle w:val="Tekstprzypisudolnego"/>
        <w:rPr>
          <w:rFonts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Por. z art. 91 ust. 7 us</w:t>
      </w:r>
      <w:r w:rsidRPr="00CF2011">
        <w:rPr>
          <w:rFonts w:ascii="Arial" w:hAnsi="Arial" w:cs="Arial"/>
          <w:sz w:val="16"/>
          <w:szCs w:val="16"/>
        </w:rPr>
        <w:t xml:space="preserve">tawy z dnia 11 marca 2004 r. o podatku od towarów i </w:t>
      </w:r>
      <w:r>
        <w:rPr>
          <w:rFonts w:ascii="Arial" w:hAnsi="Arial" w:cs="Arial"/>
          <w:sz w:val="16"/>
          <w:szCs w:val="16"/>
        </w:rPr>
        <w:t xml:space="preserve">usług </w:t>
      </w:r>
      <w:r w:rsidRPr="00CF2011">
        <w:rPr>
          <w:rFonts w:ascii="Arial" w:hAnsi="Arial" w:cs="Arial"/>
          <w:sz w:val="16"/>
          <w:szCs w:val="16"/>
        </w:rPr>
        <w:t>(</w:t>
      </w:r>
      <w:r w:rsidRPr="000B7F81">
        <w:rPr>
          <w:rFonts w:ascii="Arial" w:hAnsi="Arial" w:cs="Arial"/>
          <w:sz w:val="16"/>
          <w:szCs w:val="16"/>
        </w:rPr>
        <w:t>Dz. U. z 202</w:t>
      </w:r>
      <w:r>
        <w:rPr>
          <w:rFonts w:ascii="Arial" w:hAnsi="Arial" w:cs="Arial"/>
          <w:sz w:val="16"/>
          <w:szCs w:val="16"/>
        </w:rPr>
        <w:t>4</w:t>
      </w:r>
      <w:r w:rsidRPr="000B7F81">
        <w:rPr>
          <w:rFonts w:ascii="Arial" w:hAnsi="Arial" w:cs="Arial"/>
          <w:sz w:val="16"/>
          <w:szCs w:val="16"/>
        </w:rPr>
        <w:t xml:space="preserve"> r. poz. </w:t>
      </w:r>
      <w:r>
        <w:rPr>
          <w:rFonts w:ascii="Arial" w:hAnsi="Arial" w:cs="Arial"/>
          <w:sz w:val="16"/>
          <w:szCs w:val="16"/>
        </w:rPr>
        <w:t>361</w:t>
      </w:r>
      <w:r w:rsidRPr="000B7F81">
        <w:rPr>
          <w:rFonts w:ascii="Arial" w:hAnsi="Arial" w:cs="Arial"/>
          <w:sz w:val="16"/>
          <w:szCs w:val="16"/>
        </w:rPr>
        <w:t xml:space="preserve"> z </w:t>
      </w:r>
      <w:proofErr w:type="spellStart"/>
      <w:r w:rsidRPr="000B7F81">
        <w:rPr>
          <w:rFonts w:ascii="Arial" w:hAnsi="Arial" w:cs="Arial"/>
          <w:sz w:val="16"/>
          <w:szCs w:val="16"/>
        </w:rPr>
        <w:t>późn</w:t>
      </w:r>
      <w:proofErr w:type="spellEnd"/>
      <w:r w:rsidRPr="000B7F81">
        <w:rPr>
          <w:rFonts w:ascii="Arial" w:hAnsi="Arial" w:cs="Arial"/>
          <w:sz w:val="16"/>
          <w:szCs w:val="16"/>
        </w:rPr>
        <w:t>. zm.</w:t>
      </w:r>
      <w:r w:rsidRPr="00CF2011">
        <w:rPr>
          <w:rFonts w:ascii="Arial" w:hAnsi="Arial" w:cs="Arial"/>
          <w:sz w:val="16"/>
          <w:szCs w:val="16"/>
        </w:rPr>
        <w:t xml:space="preserve">) </w:t>
      </w:r>
    </w:p>
  </w:footnote>
  <w:footnote w:id="110">
    <w:p w14:paraId="3217B059" w14:textId="77777777" w:rsidR="00885604" w:rsidRPr="002A4AA8" w:rsidRDefault="00885604" w:rsidP="002A4AA8">
      <w:pPr>
        <w:pStyle w:val="Tekstprzypisudolnego"/>
      </w:pPr>
      <w:r w:rsidRPr="009507A7">
        <w:rPr>
          <w:rStyle w:val="Odwoanieprzypisudolnego"/>
          <w:rFonts w:ascii="Arial" w:hAnsi="Arial" w:cs="Arial"/>
          <w:sz w:val="16"/>
          <w:szCs w:val="16"/>
        </w:rPr>
        <w:footnoteRef/>
      </w:r>
      <w:r w:rsidRPr="002A4AA8">
        <w:t xml:space="preserve"> </w:t>
      </w:r>
      <w:r w:rsidRPr="002A4AA8">
        <w:rPr>
          <w:rFonts w:ascii="Arial" w:hAnsi="Arial" w:cs="Arial"/>
          <w:sz w:val="16"/>
          <w:szCs w:val="16"/>
        </w:rPr>
        <w:t>Art. 86 ust. 13 ustawy</w:t>
      </w:r>
      <w:r w:rsidRPr="002A4AA8">
        <w:rPr>
          <w:rFonts w:ascii="Arial" w:hAnsi="Arial" w:cs="Calibri"/>
          <w:sz w:val="16"/>
          <w:szCs w:val="16"/>
        </w:rPr>
        <w:t xml:space="preserve"> z dnia 11 marca 2004 r.</w:t>
      </w:r>
      <w:r w:rsidRPr="002A4AA8">
        <w:rPr>
          <w:rFonts w:ascii="Arial" w:hAnsi="Arial" w:cs="Arial"/>
          <w:sz w:val="16"/>
          <w:szCs w:val="16"/>
        </w:rPr>
        <w:t xml:space="preserve">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A4AA8">
        <w:rPr>
          <w:rFonts w:ascii="Arial" w:hAnsi="Arial" w:cs="Arial"/>
          <w:b/>
          <w:sz w:val="16"/>
          <w:szCs w:val="16"/>
        </w:rPr>
        <w:t>w ciągu 5 lat</w:t>
      </w:r>
      <w:r w:rsidRPr="002A4AA8">
        <w:rPr>
          <w:rFonts w:ascii="Arial" w:hAnsi="Arial" w:cs="Arial"/>
          <w:sz w:val="16"/>
          <w:szCs w:val="16"/>
        </w:rPr>
        <w:t>, licząc od początku roku, w którym powstało prawo do obniżenia kwoty podatku należnego, z zastrzeżeniem ust. 13a.”</w:t>
      </w:r>
    </w:p>
  </w:footnote>
  <w:footnote w:id="111">
    <w:p w14:paraId="51D50C04" w14:textId="77777777" w:rsidR="00885604" w:rsidRPr="002A4AA8" w:rsidRDefault="00885604" w:rsidP="002A4AA8">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2A4AA8">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w:t>
      </w:r>
      <w:r>
        <w:rPr>
          <w:rFonts w:ascii="Arial" w:hAnsi="Arial" w:cs="Arial"/>
          <w:sz w:val="16"/>
          <w:szCs w:val="16"/>
        </w:rPr>
        <w:t>2</w:t>
      </w:r>
      <w:r w:rsidRPr="002A4AA8">
        <w:rPr>
          <w:rFonts w:ascii="Arial" w:hAnsi="Arial" w:cs="Arial"/>
          <w:sz w:val="16"/>
          <w:szCs w:val="16"/>
        </w:rPr>
        <w:t xml:space="preserve"> </w:t>
      </w:r>
      <w:r>
        <w:rPr>
          <w:rFonts w:ascii="Arial" w:hAnsi="Arial" w:cs="Arial"/>
          <w:sz w:val="16"/>
          <w:szCs w:val="16"/>
        </w:rPr>
        <w:t>decyzji</w:t>
      </w:r>
      <w:r w:rsidRPr="002A4AA8">
        <w:rPr>
          <w:rFonts w:ascii="Arial" w:hAnsi="Arial" w:cs="Arial"/>
          <w:sz w:val="16"/>
          <w:szCs w:val="16"/>
        </w:rPr>
        <w:t>.</w:t>
      </w:r>
    </w:p>
  </w:footnote>
  <w:footnote w:id="112">
    <w:p w14:paraId="753ACC71" w14:textId="61EF95D3" w:rsidR="00885604" w:rsidRPr="002A4AA8" w:rsidRDefault="00885604" w:rsidP="002B0190">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3" w:name="_Hlk124760710"/>
      <w:r w:rsidRPr="002A4AA8">
        <w:rPr>
          <w:rFonts w:ascii="Arial" w:hAnsi="Arial" w:cs="Arial"/>
          <w:sz w:val="16"/>
          <w:szCs w:val="16"/>
        </w:rPr>
        <w:t>Harmonogram płatności powinien zostać sporządzony w ujęciu maksymalnie</w:t>
      </w:r>
      <w:bookmarkEnd w:id="43"/>
      <w:r w:rsidRPr="00EF6B74">
        <w:rPr>
          <w:rFonts w:ascii="Arial" w:hAnsi="Arial" w:cs="Arial"/>
          <w:sz w:val="16"/>
          <w:szCs w:val="16"/>
        </w:rPr>
        <w:t xml:space="preserve"> </w:t>
      </w:r>
      <w:r>
        <w:rPr>
          <w:rFonts w:ascii="Arial" w:hAnsi="Arial" w:cs="Arial"/>
          <w:sz w:val="16"/>
          <w:szCs w:val="16"/>
        </w:rPr>
        <w:t>trzymiesięcznym</w:t>
      </w:r>
      <w:r w:rsidRPr="002A4AA8">
        <w:rPr>
          <w:rFonts w:ascii="Arial" w:hAnsi="Arial" w:cs="Arial"/>
          <w:sz w:val="16"/>
          <w:szCs w:val="16"/>
        </w:rPr>
        <w:t>.</w:t>
      </w:r>
      <w:r w:rsidRPr="002A4AA8">
        <w:rPr>
          <w:rFonts w:ascii="Arial" w:hAnsi="Arial" w:cs="Arial"/>
          <w:sz w:val="18"/>
          <w:szCs w:val="18"/>
        </w:rPr>
        <w:t xml:space="preserve"> </w:t>
      </w:r>
      <w:r w:rsidRPr="002A4AA8">
        <w:rPr>
          <w:rFonts w:ascii="Arial" w:hAnsi="Arial" w:cs="Arial"/>
          <w:sz w:val="16"/>
          <w:szCs w:val="16"/>
        </w:rPr>
        <w:t xml:space="preserve">Istnieje możliwość rozbicia harmonogramu na miesiące kalendarzowe. </w:t>
      </w:r>
    </w:p>
  </w:footnote>
  <w:footnote w:id="113">
    <w:p w14:paraId="6BC206D4" w14:textId="77777777" w:rsidR="00885604" w:rsidRDefault="00885604" w:rsidP="002B0190">
      <w:pPr>
        <w:pStyle w:val="Tekstprzypisudolnego"/>
      </w:pPr>
      <w:r w:rsidRPr="000D316F">
        <w:rPr>
          <w:rStyle w:val="Odwoanieprzypisudolnego"/>
          <w:rFonts w:ascii="Arial" w:hAnsi="Arial" w:cs="Arial"/>
          <w:sz w:val="16"/>
          <w:szCs w:val="16"/>
        </w:rPr>
        <w:footnoteRef/>
      </w:r>
      <w:r>
        <w:t xml:space="preserve"> </w:t>
      </w:r>
      <w:r w:rsidRPr="000D316F">
        <w:rPr>
          <w:rFonts w:ascii="Arial" w:hAnsi="Arial" w:cs="Arial"/>
          <w:sz w:val="16"/>
          <w:szCs w:val="16"/>
        </w:rPr>
        <w:t xml:space="preserve">Należy wprowadzić dwucyfrowy kod działania uzupełniany z lewej strony znakiem 0, np. dla pierwszego działania kod będzie przyjmował wartość 01. Usunąć przypis po uzupełnieniu nr.  </w:t>
      </w:r>
    </w:p>
  </w:footnote>
  <w:footnote w:id="114">
    <w:p w14:paraId="0D8CF5EB" w14:textId="77777777" w:rsidR="00885604" w:rsidRDefault="00885604" w:rsidP="002B0190">
      <w:pPr>
        <w:pStyle w:val="Tekstprzypisudolnego"/>
      </w:pPr>
      <w:r w:rsidRPr="000D316F">
        <w:rPr>
          <w:rStyle w:val="Odwoanieprzypisudolnego"/>
          <w:rFonts w:ascii="Arial" w:hAnsi="Arial" w:cs="Arial"/>
          <w:sz w:val="16"/>
          <w:szCs w:val="16"/>
        </w:rPr>
        <w:footnoteRef/>
      </w:r>
      <w: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15">
    <w:p w14:paraId="73C2F86F" w14:textId="77777777" w:rsidR="00885604" w:rsidRDefault="00885604" w:rsidP="002B0190">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F6A7D">
        <w:rPr>
          <w:rFonts w:ascii="Arial" w:hAnsi="Arial" w:cs="Arial"/>
          <w:sz w:val="16"/>
          <w:szCs w:val="16"/>
        </w:rPr>
        <w:t>Należy wprowadzić dwucyfrowe oznaczenie roku.</w:t>
      </w:r>
    </w:p>
  </w:footnote>
  <w:footnote w:id="116">
    <w:p w14:paraId="19C19FC8" w14:textId="77777777" w:rsidR="00885604" w:rsidRDefault="00885604" w:rsidP="002B0190">
      <w:pPr>
        <w:pStyle w:val="Tekstprzypisudolnego"/>
      </w:pPr>
      <w:r w:rsidRPr="000D316F">
        <w:rPr>
          <w:rStyle w:val="Odwoanieprzypisudolnego"/>
          <w:rFonts w:ascii="Arial" w:hAnsi="Arial" w:cs="Arial"/>
          <w:sz w:val="16"/>
          <w:szCs w:val="16"/>
        </w:rPr>
        <w:footnoteRef/>
      </w:r>
      <w:r w:rsidRPr="000D316F">
        <w:rPr>
          <w:rStyle w:val="Odwoanieprzypisudolnego"/>
          <w:rFonts w:ascii="Arial" w:hAnsi="Arial" w:cs="Arial"/>
          <w:sz w:val="16"/>
          <w:szCs w:val="16"/>
        </w:rPr>
        <w:t xml:space="preserve"> </w:t>
      </w:r>
      <w:r w:rsidRPr="000D316F">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0D316F">
        <w:rPr>
          <w:rStyle w:val="Odwoanieprzypisudolnego"/>
          <w:rFonts w:ascii="Arial" w:hAnsi="Arial" w:cs="Arial"/>
          <w:sz w:val="16"/>
          <w:szCs w:val="16"/>
        </w:rPr>
        <w:t xml:space="preserve">  </w:t>
      </w:r>
    </w:p>
  </w:footnote>
  <w:footnote w:id="117">
    <w:p w14:paraId="341B6D09" w14:textId="77777777" w:rsidR="00885604" w:rsidRDefault="00885604" w:rsidP="002B0190">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18">
    <w:p w14:paraId="1B32C0A6" w14:textId="77777777" w:rsidR="00885604" w:rsidRDefault="00885604" w:rsidP="002B0190">
      <w:pPr>
        <w:pStyle w:val="Tekstprzypisudolnego"/>
      </w:pPr>
      <w:r w:rsidRPr="009507A7">
        <w:rPr>
          <w:rStyle w:val="Odwoanieprzypisudolnego"/>
          <w:rFonts w:ascii="Arial" w:hAnsi="Arial" w:cs="Arial"/>
          <w:sz w:val="16"/>
          <w:szCs w:val="16"/>
        </w:rPr>
        <w:footnoteRef/>
      </w:r>
      <w:r>
        <w:t xml:space="preserve"> </w:t>
      </w:r>
      <w:r w:rsidRPr="005F6A7D">
        <w:rPr>
          <w:rFonts w:ascii="Arial" w:hAnsi="Arial" w:cs="Arial"/>
          <w:sz w:val="16"/>
          <w:szCs w:val="16"/>
        </w:rPr>
        <w:t>Należy wprowadzić dwucyfrowe oznaczenie roku.</w:t>
      </w:r>
    </w:p>
  </w:footnote>
  <w:footnote w:id="119">
    <w:p w14:paraId="051553A2" w14:textId="77777777" w:rsidR="00885604" w:rsidRPr="00083A48" w:rsidRDefault="00885604" w:rsidP="002B0190">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20">
    <w:p w14:paraId="037214F9" w14:textId="77777777" w:rsidR="00885604" w:rsidRDefault="00885604" w:rsidP="00BA138A">
      <w:pPr>
        <w:pStyle w:val="Tekstprzypisudolnego"/>
      </w:pPr>
      <w:r w:rsidRPr="00E602BA">
        <w:rPr>
          <w:rStyle w:val="Odwoanieprzypisudolnego"/>
          <w:rFonts w:ascii="Arial" w:hAnsi="Arial" w:cs="Arial"/>
          <w:sz w:val="16"/>
          <w:szCs w:val="16"/>
        </w:rPr>
        <w:footnoteRef/>
      </w:r>
      <w:r>
        <w:t xml:space="preserve"> </w:t>
      </w:r>
      <w:bookmarkStart w:id="44" w:name="_Hlk175317381"/>
      <w:r>
        <w:rPr>
          <w:rFonts w:ascii="Arial" w:hAnsi="Arial" w:cs="Arial"/>
          <w:sz w:val="16"/>
          <w:szCs w:val="16"/>
        </w:rPr>
        <w:t>K</w:t>
      </w:r>
      <w:r w:rsidRPr="00153CB2">
        <w:rPr>
          <w:rFonts w:ascii="Arial" w:hAnsi="Arial" w:cs="Arial"/>
          <w:sz w:val="16"/>
          <w:szCs w:val="16"/>
        </w:rPr>
        <w:t>wotę transzy, o którą Beneficjent będzie wnioskował należy wpisać w tym samym wierszu, co wniosek, którym będzie wnioskował</w:t>
      </w:r>
      <w:bookmarkEnd w:id="44"/>
      <w:r>
        <w:rPr>
          <w:rFonts w:ascii="Arial" w:hAnsi="Arial" w:cs="Arial"/>
          <w:sz w:val="16"/>
          <w:szCs w:val="16"/>
        </w:rPr>
        <w:t>.</w:t>
      </w:r>
    </w:p>
  </w:footnote>
  <w:footnote w:id="121">
    <w:p w14:paraId="1E363197" w14:textId="77777777" w:rsidR="00885604" w:rsidRDefault="00885604" w:rsidP="002B0190">
      <w:pPr>
        <w:pStyle w:val="Tekstprzypisudolnego"/>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22">
    <w:p w14:paraId="4BD5CDD4" w14:textId="77777777" w:rsidR="00885604" w:rsidRDefault="00885604" w:rsidP="00EA3609">
      <w:pPr>
        <w:pStyle w:val="Tekstprzypisudolnego"/>
      </w:pPr>
      <w:r w:rsidRPr="00153CB2">
        <w:rPr>
          <w:rStyle w:val="Odwoanieprzypisudolnego"/>
          <w:rFonts w:ascii="Arial" w:hAnsi="Arial" w:cs="Arial"/>
          <w:sz w:val="16"/>
          <w:szCs w:val="16"/>
        </w:rPr>
        <w:footnoteRef/>
      </w:r>
      <w:r w:rsidRPr="00153CB2">
        <w:rPr>
          <w:rStyle w:val="Odwoanieprzypisudolnego"/>
          <w:rFonts w:ascii="Arial" w:hAnsi="Arial" w:cs="Arial"/>
          <w:sz w:val="16"/>
          <w:szCs w:val="16"/>
        </w:rPr>
        <w:t xml:space="preserve"> </w:t>
      </w:r>
      <w:r w:rsidRPr="00153CB2">
        <w:rPr>
          <w:rFonts w:ascii="Arial" w:hAnsi="Arial" w:cs="Arial"/>
          <w:sz w:val="16"/>
          <w:szCs w:val="16"/>
        </w:rPr>
        <w:t>Kwotę transzy, o którą Beneficjent będzie wnioskował należy wpisać w tym samym wierszu, co wniosek, którym będzie wnioskował</w:t>
      </w:r>
    </w:p>
  </w:footnote>
  <w:footnote w:id="123">
    <w:p w14:paraId="20192920" w14:textId="77777777" w:rsidR="00885604" w:rsidRPr="00083A48" w:rsidRDefault="00885604" w:rsidP="002B0190">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24">
    <w:p w14:paraId="658015F3" w14:textId="77777777" w:rsidR="00885604" w:rsidRDefault="00885604" w:rsidP="001040C6">
      <w:pPr>
        <w:pStyle w:val="Tekstprzypisudolnego"/>
      </w:pPr>
      <w:r w:rsidRPr="00C17698">
        <w:rPr>
          <w:rStyle w:val="Odwoanieprzypisudolnego"/>
          <w:rFonts w:ascii="Arial" w:hAnsi="Arial" w:cs="Arial"/>
          <w:sz w:val="16"/>
          <w:szCs w:val="16"/>
        </w:rPr>
        <w:footnoteRef/>
      </w:r>
      <w:r w:rsidRPr="00C17698">
        <w:rPr>
          <w:rStyle w:val="Odwoanieprzypisudolnego"/>
          <w:rFonts w:ascii="Arial" w:hAnsi="Arial" w:cs="Arial"/>
          <w:sz w:val="16"/>
          <w:szCs w:val="16"/>
        </w:rPr>
        <w:t xml:space="preserve"> </w:t>
      </w:r>
      <w:r w:rsidRPr="00C17698">
        <w:rPr>
          <w:rFonts w:ascii="Arial" w:hAnsi="Arial" w:cs="Arial"/>
          <w:sz w:val="16"/>
          <w:szCs w:val="16"/>
        </w:rPr>
        <w:t>Kwotę transzy, o którą Beneficjent będzie wnioskował należy wpisać w tym samym wierszu, co wniosek, którym będzie wnioskował</w:t>
      </w:r>
    </w:p>
  </w:footnote>
  <w:footnote w:id="125">
    <w:p w14:paraId="004B7E1B" w14:textId="77777777" w:rsidR="00885604" w:rsidRPr="002A4AA8" w:rsidRDefault="00885604" w:rsidP="002A4AA8">
      <w:pPr>
        <w:pStyle w:val="Tekstprzypisudolnego"/>
        <w:ind w:left="113" w:hanging="113"/>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Przez osobę uprawnioną rozumie się tu osobę, wskazaną przez Beneficjenta w niniejszym wniosku i upoważnioną do obsługi SL20</w:t>
      </w:r>
      <w:r>
        <w:rPr>
          <w:rFonts w:ascii="Arial" w:hAnsi="Arial" w:cs="Arial"/>
          <w:sz w:val="16"/>
          <w:szCs w:val="16"/>
        </w:rPr>
        <w:t>21-Projekty</w:t>
      </w:r>
      <w:r w:rsidRPr="002A4AA8">
        <w:rPr>
          <w:rFonts w:ascii="Arial" w:hAnsi="Arial" w:cs="Arial"/>
          <w:sz w:val="16"/>
          <w:szCs w:val="16"/>
        </w:rPr>
        <w:t>, w jego imieniu do np. przygotowywania i składania wniosków o płatność czy przekazywania innych informacji związanych z realizacją projektu</w:t>
      </w:r>
      <w:r>
        <w:rPr>
          <w:rFonts w:ascii="Arial" w:hAnsi="Arial" w:cs="Arial"/>
          <w:sz w:val="16"/>
          <w:szCs w:val="16"/>
        </w:rPr>
        <w:t xml:space="preserve"> oraz</w:t>
      </w:r>
      <w:r w:rsidRPr="00E554C2">
        <w:rPr>
          <w:rFonts w:ascii="Calibri" w:eastAsiaTheme="minorHAnsi" w:hAnsi="Calibri" w:cs="Calibri"/>
          <w:sz w:val="22"/>
          <w:szCs w:val="22"/>
        </w:rPr>
        <w:t xml:space="preserve"> </w:t>
      </w:r>
      <w:r w:rsidRPr="00E554C2">
        <w:rPr>
          <w:rFonts w:ascii="Arial" w:hAnsi="Arial" w:cs="Arial"/>
          <w:sz w:val="16"/>
          <w:szCs w:val="16"/>
        </w:rPr>
        <w:t xml:space="preserve">zarządzania uprawnieniami innych użytkowników Beneficjenta </w:t>
      </w:r>
      <w:r w:rsidRPr="00E554C2">
        <w:rPr>
          <w:rFonts w:ascii="Arial" w:hAnsi="Arial" w:cs="Arial"/>
          <w:i/>
          <w:sz w:val="16"/>
          <w:szCs w:val="16"/>
        </w:rPr>
        <w:t>i Partnera</w:t>
      </w:r>
      <w:r w:rsidRPr="00E554C2">
        <w:rPr>
          <w:rFonts w:ascii="Arial" w:hAnsi="Arial" w:cs="Arial"/>
          <w:sz w:val="16"/>
          <w:szCs w:val="16"/>
        </w:rPr>
        <w:t xml:space="preserve"> (jeśli dotyczy)</w:t>
      </w:r>
      <w:r>
        <w:rPr>
          <w:rFonts w:ascii="Arial" w:hAnsi="Arial" w:cs="Arial"/>
          <w:sz w:val="16"/>
          <w:szCs w:val="16"/>
        </w:rPr>
        <w:t>.</w:t>
      </w:r>
    </w:p>
  </w:footnote>
  <w:footnote w:id="126">
    <w:p w14:paraId="1292DB4E" w14:textId="77777777" w:rsidR="00885604" w:rsidRDefault="00885604" w:rsidP="00B2157D">
      <w:pPr>
        <w:pStyle w:val="Tekstprzypisudolnego"/>
      </w:pPr>
      <w:r w:rsidRPr="00C13153">
        <w:rPr>
          <w:rStyle w:val="Odwoanieprzypisudolnego"/>
          <w:rFonts w:ascii="Arial" w:hAnsi="Arial" w:cs="Arial"/>
          <w:sz w:val="16"/>
        </w:rPr>
        <w:footnoteRef/>
      </w:r>
      <w:r w:rsidRPr="00C13153">
        <w:t xml:space="preserve"> </w:t>
      </w:r>
      <w:r w:rsidRPr="00C13153">
        <w:rPr>
          <w:rFonts w:ascii="Arial" w:hAnsi="Arial" w:cs="Arial"/>
          <w:sz w:val="16"/>
        </w:rPr>
        <w:t>Wykreślić zgodnie z uwarunkowaniami dla konkretnego naboru.</w:t>
      </w:r>
      <w:r>
        <w:t xml:space="preserve"> </w:t>
      </w:r>
    </w:p>
  </w:footnote>
  <w:footnote w:id="127">
    <w:p w14:paraId="64C4DF59" w14:textId="77777777" w:rsidR="00885604" w:rsidRPr="0043193B" w:rsidRDefault="00885604" w:rsidP="008F19E8">
      <w:pPr>
        <w:pStyle w:val="Tekstprzypisudolnego"/>
        <w:rPr>
          <w:rFonts w:ascii="Arial" w:hAnsi="Arial" w:cs="Arial"/>
          <w:sz w:val="16"/>
        </w:rPr>
      </w:pPr>
      <w:r w:rsidRPr="0043193B">
        <w:rPr>
          <w:rStyle w:val="Odwoanieprzypisudolnego"/>
          <w:rFonts w:ascii="Arial" w:hAnsi="Arial" w:cs="Arial"/>
          <w:sz w:val="16"/>
        </w:rPr>
        <w:footnoteRef/>
      </w:r>
      <w:r w:rsidRPr="0043193B">
        <w:rPr>
          <w:rFonts w:ascii="Arial" w:hAnsi="Arial" w:cs="Arial"/>
          <w:sz w:val="16"/>
        </w:rPr>
        <w:t xml:space="preserve"> Nie dotyczy tablic, plakatów, naklejek, których wzory nie mogą być zmieniane</w:t>
      </w:r>
    </w:p>
  </w:footnote>
  <w:footnote w:id="128">
    <w:p w14:paraId="6FB944DA" w14:textId="77777777" w:rsidR="00885604" w:rsidRPr="00BC340C" w:rsidRDefault="00885604">
      <w:pPr>
        <w:pStyle w:val="Tekstprzypisudolnego"/>
        <w:rPr>
          <w:rFonts w:ascii="Arial" w:hAnsi="Arial" w:cs="Arial"/>
          <w:sz w:val="16"/>
          <w:szCs w:val="16"/>
        </w:rPr>
      </w:pPr>
      <w:r w:rsidRPr="00BC340C">
        <w:rPr>
          <w:rStyle w:val="Odwoanieprzypisudolnego"/>
          <w:rFonts w:ascii="Arial" w:hAnsi="Arial" w:cs="Arial"/>
          <w:sz w:val="16"/>
          <w:szCs w:val="16"/>
        </w:rPr>
        <w:footnoteRef/>
      </w:r>
      <w:r>
        <w:t xml:space="preserve"> </w:t>
      </w:r>
      <w:r w:rsidRPr="00BC340C">
        <w:rPr>
          <w:rFonts w:ascii="Arial" w:hAnsi="Arial" w:cs="Arial"/>
          <w:sz w:val="16"/>
          <w:szCs w:val="16"/>
        </w:rPr>
        <w:t>W przypadku, gdy projekt jest realizowany w ramach partnerstwa należy dostosować wzór i odebrać wypełniony przez Partnera</w:t>
      </w:r>
    </w:p>
  </w:footnote>
  <w:footnote w:id="129">
    <w:p w14:paraId="31935223" w14:textId="77777777" w:rsidR="00885604" w:rsidRPr="00001914" w:rsidRDefault="00885604" w:rsidP="00BC340C">
      <w:pPr>
        <w:pStyle w:val="Tekstpodstawowy"/>
        <w:rPr>
          <w:rFonts w:ascii="Arial" w:hAnsi="Arial" w:cs="Arial"/>
          <w:sz w:val="20"/>
          <w:szCs w:val="20"/>
        </w:rPr>
      </w:pPr>
      <w:r w:rsidRPr="00BC340C">
        <w:rPr>
          <w:rStyle w:val="Odwoanieprzypisudolnego"/>
          <w:rFonts w:ascii="Arial" w:hAnsi="Arial" w:cs="Arial"/>
          <w:sz w:val="16"/>
          <w:szCs w:val="16"/>
        </w:rPr>
        <w:footnoteRef/>
      </w:r>
      <w:r w:rsidRPr="00BC340C">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30">
    <w:p w14:paraId="7BC2D4C4" w14:textId="77777777" w:rsidR="00885604" w:rsidRPr="002A4AA8" w:rsidRDefault="00885604"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Zmiana </w:t>
      </w:r>
      <w:r w:rsidRPr="002A4AA8">
        <w:rPr>
          <w:rFonts w:ascii="Arial" w:hAnsi="Arial" w:cs="Arial"/>
          <w:i/>
          <w:sz w:val="16"/>
          <w:szCs w:val="16"/>
        </w:rPr>
        <w:t xml:space="preserve">Deklaracji potwierdzającej występowanie wydatków majątkowych u </w:t>
      </w:r>
      <w:r>
        <w:rPr>
          <w:rFonts w:ascii="Arial" w:hAnsi="Arial" w:cs="Arial"/>
          <w:i/>
          <w:sz w:val="16"/>
          <w:szCs w:val="16"/>
        </w:rPr>
        <w:t>Wnioskodawcy</w:t>
      </w:r>
      <w:r w:rsidRPr="002A4AA8">
        <w:rPr>
          <w:rFonts w:ascii="Arial" w:hAnsi="Arial" w:cs="Arial"/>
          <w:i/>
          <w:sz w:val="16"/>
          <w:szCs w:val="16"/>
        </w:rPr>
        <w:t xml:space="preserve"> </w:t>
      </w:r>
      <w:r w:rsidRPr="002A4AA8">
        <w:rPr>
          <w:rFonts w:ascii="Arial" w:hAnsi="Arial" w:cs="Arial"/>
          <w:sz w:val="16"/>
          <w:szCs w:val="16"/>
        </w:rPr>
        <w:t xml:space="preserve">nie wymaga </w:t>
      </w:r>
      <w:r>
        <w:rPr>
          <w:rFonts w:ascii="Arial" w:hAnsi="Arial" w:cs="Arial"/>
          <w:sz w:val="16"/>
          <w:szCs w:val="16"/>
        </w:rPr>
        <w:t>podejmowania uchwały</w:t>
      </w:r>
      <w:r w:rsidRPr="002A4AA8">
        <w:rPr>
          <w:rFonts w:ascii="Arial" w:hAnsi="Arial" w:cs="Arial"/>
          <w:sz w:val="16"/>
          <w:szCs w:val="16"/>
        </w:rPr>
        <w:t>.</w:t>
      </w:r>
    </w:p>
  </w:footnote>
  <w:footnote w:id="131">
    <w:p w14:paraId="7C694B0D" w14:textId="633CB86F" w:rsidR="00885604" w:rsidRPr="00EF01C6" w:rsidRDefault="00885604" w:rsidP="001E21D7">
      <w:pPr>
        <w:pStyle w:val="Default"/>
        <w:rPr>
          <w:sz w:val="16"/>
          <w:szCs w:val="16"/>
        </w:rPr>
      </w:pPr>
      <w:r w:rsidRPr="00EF01C6">
        <w:rPr>
          <w:rStyle w:val="Odwoanieprzypisudolnego"/>
          <w:sz w:val="16"/>
          <w:szCs w:val="16"/>
        </w:rPr>
        <w:footnoteRef/>
      </w:r>
      <w:r w:rsidRPr="00EF01C6">
        <w:rPr>
          <w:sz w:val="16"/>
          <w:szCs w:val="16"/>
        </w:rPr>
        <w:t xml:space="preserve"> Zgodnie z ustawą o podatku dochodowym </w:t>
      </w:r>
      <w:r w:rsidRPr="00EF01C6">
        <w:rPr>
          <w:bCs/>
          <w:sz w:val="16"/>
          <w:szCs w:val="16"/>
        </w:rPr>
        <w:t>od osób fizycznych z dnia 26 lipca 1991 r.</w:t>
      </w:r>
      <w:r w:rsidRPr="00EF01C6">
        <w:rPr>
          <w:b/>
          <w:bCs/>
          <w:sz w:val="16"/>
          <w:szCs w:val="16"/>
        </w:rPr>
        <w:t xml:space="preserve"> </w:t>
      </w:r>
      <w:r w:rsidRPr="00EF01C6">
        <w:rPr>
          <w:bCs/>
          <w:sz w:val="16"/>
          <w:szCs w:val="16"/>
        </w:rPr>
        <w:t>Dz. U. z 202</w:t>
      </w:r>
      <w:r>
        <w:rPr>
          <w:bCs/>
          <w:sz w:val="16"/>
          <w:szCs w:val="16"/>
        </w:rPr>
        <w:t>4</w:t>
      </w:r>
      <w:r w:rsidRPr="00EF01C6">
        <w:rPr>
          <w:bCs/>
          <w:sz w:val="16"/>
          <w:szCs w:val="16"/>
        </w:rPr>
        <w:t xml:space="preserve"> r. poz. </w:t>
      </w:r>
      <w:r>
        <w:rPr>
          <w:bCs/>
          <w:sz w:val="16"/>
          <w:szCs w:val="16"/>
        </w:rPr>
        <w:t>226</w:t>
      </w:r>
      <w:r w:rsidRPr="00EF01C6">
        <w:rPr>
          <w:bCs/>
          <w:sz w:val="16"/>
          <w:szCs w:val="16"/>
        </w:rPr>
        <w:t xml:space="preserve"> z </w:t>
      </w:r>
      <w:proofErr w:type="spellStart"/>
      <w:r w:rsidRPr="00EF01C6">
        <w:rPr>
          <w:bCs/>
          <w:sz w:val="16"/>
          <w:szCs w:val="16"/>
        </w:rPr>
        <w:t>późn</w:t>
      </w:r>
      <w:proofErr w:type="spellEnd"/>
      <w:r w:rsidRPr="00EF01C6">
        <w:rPr>
          <w:bCs/>
          <w:sz w:val="16"/>
          <w:szCs w:val="16"/>
        </w:rPr>
        <w:t>. zm.</w:t>
      </w:r>
      <w:r w:rsidRPr="00EF01C6">
        <w:rPr>
          <w:b/>
          <w:bCs/>
          <w:sz w:val="16"/>
          <w:szCs w:val="16"/>
        </w:rPr>
        <w:t xml:space="preserve">) </w:t>
      </w:r>
      <w:r w:rsidRPr="00EF01C6">
        <w:rPr>
          <w:bCs/>
          <w:sz w:val="16"/>
          <w:szCs w:val="16"/>
        </w:rPr>
        <w:t>oraz</w:t>
      </w:r>
      <w:r w:rsidRPr="00EF01C6">
        <w:rPr>
          <w:sz w:val="16"/>
          <w:szCs w:val="16"/>
        </w:rPr>
        <w:t xml:space="preserve"> ustawą z dnia 15 lutego 1992 r. o podatku dochodowym od osób prawnych (Dz. U. z 202</w:t>
      </w:r>
      <w:r>
        <w:rPr>
          <w:sz w:val="16"/>
          <w:szCs w:val="16"/>
        </w:rPr>
        <w:t>3</w:t>
      </w:r>
      <w:r w:rsidRPr="00EF01C6">
        <w:rPr>
          <w:sz w:val="16"/>
          <w:szCs w:val="16"/>
        </w:rPr>
        <w:t xml:space="preserve"> r. poz. </w:t>
      </w:r>
      <w:r>
        <w:rPr>
          <w:sz w:val="16"/>
          <w:szCs w:val="16"/>
        </w:rPr>
        <w:t>2805</w:t>
      </w:r>
      <w:r w:rsidRPr="00EF01C6">
        <w:rPr>
          <w:sz w:val="16"/>
          <w:szCs w:val="16"/>
        </w:rPr>
        <w:t xml:space="preserve"> z </w:t>
      </w:r>
      <w:proofErr w:type="spellStart"/>
      <w:r w:rsidRPr="00EF01C6">
        <w:rPr>
          <w:sz w:val="16"/>
          <w:szCs w:val="16"/>
        </w:rPr>
        <w:t>późn</w:t>
      </w:r>
      <w:proofErr w:type="spellEnd"/>
      <w:r w:rsidRPr="00EF01C6">
        <w:rPr>
          <w:sz w:val="16"/>
          <w:szCs w:val="16"/>
        </w:rPr>
        <w:t>. zm.).</w:t>
      </w:r>
    </w:p>
    <w:p w14:paraId="6E7128A2" w14:textId="77777777" w:rsidR="00885604" w:rsidRPr="00C96CE6" w:rsidRDefault="00885604" w:rsidP="001E21D7">
      <w:pPr>
        <w:pStyle w:val="Default"/>
        <w:rPr>
          <w:sz w:val="16"/>
          <w:szCs w:val="16"/>
        </w:rPr>
      </w:pPr>
      <w:r w:rsidRPr="00EF01C6" w:rsidDel="001E21D7">
        <w:rPr>
          <w:b/>
          <w:bCs/>
          <w:sz w:val="16"/>
          <w:szCs w:val="16"/>
        </w:rPr>
        <w:t xml:space="preserve"> </w:t>
      </w:r>
    </w:p>
    <w:p w14:paraId="0630B2E2" w14:textId="77777777" w:rsidR="00885604" w:rsidRDefault="00885604" w:rsidP="002A4AA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2F084" w14:textId="2264B7A4" w:rsidR="008836EC" w:rsidRDefault="008836EC">
    <w:pPr>
      <w:pStyle w:val="Nagwek"/>
    </w:pPr>
    <w:r>
      <w:rPr>
        <w:noProof/>
      </w:rPr>
      <w:drawing>
        <wp:inline distT="0" distB="0" distL="0" distR="0" wp14:anchorId="0CE5E280" wp14:editId="3A579E11">
          <wp:extent cx="5759450" cy="426720"/>
          <wp:effectExtent l="0" t="0" r="0" b="0"/>
          <wp:docPr id="21327551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5511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2672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DAFE8" w14:textId="77777777" w:rsidR="00885604" w:rsidRPr="0029038C" w:rsidRDefault="00885604" w:rsidP="00F53734">
    <w:pPr>
      <w:pStyle w:val="Nagwek"/>
    </w:pPr>
    <w:r w:rsidRPr="0029038C">
      <w:rPr>
        <w:rFonts w:ascii="Arial" w:hAnsi="Arial" w:cs="Arial"/>
        <w:sz w:val="20"/>
        <w:szCs w:val="20"/>
      </w:rPr>
      <w:t>……………………………………………………………..…………………. umieścić obowiązujący logotyp</w:t>
    </w:r>
  </w:p>
  <w:p w14:paraId="71D2577B" w14:textId="77777777" w:rsidR="00885604" w:rsidRPr="00CA2BE2" w:rsidRDefault="00885604" w:rsidP="00D0584D">
    <w:pPr>
      <w:pStyle w:val="Nagwek"/>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8A92E" w14:textId="77777777" w:rsidR="00885604" w:rsidRPr="0029038C" w:rsidRDefault="00885604" w:rsidP="00F53734">
    <w:pPr>
      <w:pStyle w:val="Nagwek"/>
    </w:pPr>
    <w:r w:rsidRPr="0029038C">
      <w:rPr>
        <w:rFonts w:ascii="Arial" w:hAnsi="Arial" w:cs="Arial"/>
        <w:sz w:val="20"/>
        <w:szCs w:val="20"/>
      </w:rPr>
      <w:t>……………………………………………………………..…………………. umieścić obowiązujący logotyp</w:t>
    </w:r>
  </w:p>
  <w:p w14:paraId="3D1F1AC9" w14:textId="77777777" w:rsidR="00885604" w:rsidRPr="00CA2BE2" w:rsidRDefault="00885604">
    <w:pPr>
      <w:pStyle w:val="Nagwek"/>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B2A60" w14:textId="77777777" w:rsidR="00885604" w:rsidRPr="0029038C" w:rsidRDefault="00885604" w:rsidP="00F53734">
    <w:pPr>
      <w:pStyle w:val="Nagwek"/>
    </w:pPr>
    <w:r w:rsidRPr="0029038C">
      <w:rPr>
        <w:rFonts w:ascii="Arial" w:hAnsi="Arial" w:cs="Arial"/>
        <w:sz w:val="20"/>
        <w:szCs w:val="20"/>
      </w:rPr>
      <w:t>……………………………………………………………..…………………. umieścić obowiązujący logotyp</w:t>
    </w:r>
  </w:p>
  <w:p w14:paraId="42E56DA1" w14:textId="77777777" w:rsidR="00885604" w:rsidRPr="00801D11" w:rsidRDefault="00885604" w:rsidP="00801D11">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4D67D" w14:textId="77777777" w:rsidR="00885604" w:rsidRPr="0029038C" w:rsidRDefault="00885604" w:rsidP="00F53734">
    <w:pPr>
      <w:pStyle w:val="Nagwek"/>
    </w:pPr>
    <w:r w:rsidRPr="0029038C">
      <w:rPr>
        <w:rFonts w:ascii="Arial" w:hAnsi="Arial" w:cs="Arial"/>
        <w:sz w:val="20"/>
        <w:szCs w:val="20"/>
      </w:rPr>
      <w:t>……………………………………………………………..…………………. umieścić obowiązujący logotyp</w:t>
    </w:r>
  </w:p>
  <w:p w14:paraId="04853F06" w14:textId="77777777" w:rsidR="00885604" w:rsidRPr="00CA2BE2" w:rsidRDefault="00885604" w:rsidP="00D0584D">
    <w:pPr>
      <w:pStyle w:val="Nagwek"/>
      <w:rPr>
        <w:rFonts w:ascii="Arial" w:hAnsi="Arial" w:cs="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57BA5" w14:textId="77777777" w:rsidR="00885604" w:rsidRPr="0029038C" w:rsidRDefault="00885604" w:rsidP="00F53734">
    <w:pPr>
      <w:pStyle w:val="Nagwek"/>
    </w:pPr>
    <w:r w:rsidRPr="0029038C">
      <w:rPr>
        <w:rFonts w:ascii="Arial" w:hAnsi="Arial" w:cs="Arial"/>
        <w:sz w:val="20"/>
        <w:szCs w:val="20"/>
      </w:rPr>
      <w:t>……………………………………………………………..…………………. umieścić obowiązujący logotyp</w:t>
    </w:r>
  </w:p>
  <w:p w14:paraId="3915451B" w14:textId="77777777" w:rsidR="00885604" w:rsidRPr="00801D11" w:rsidRDefault="00885604" w:rsidP="00801D11">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27683" w14:textId="77777777" w:rsidR="00885604" w:rsidRPr="00801D11" w:rsidRDefault="00885604" w:rsidP="00801D11">
    <w:pPr>
      <w:pStyle w:val="Nagwek"/>
    </w:pPr>
    <w:r w:rsidRPr="0029038C">
      <w:rPr>
        <w:rFonts w:ascii="Arial" w:hAnsi="Arial" w:cs="Arial"/>
        <w:sz w:val="20"/>
        <w:szCs w:val="20"/>
      </w:rPr>
      <w:t>……………………………………………………………..…………………. umieścić obowiązujący logotyp</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86E22" w14:textId="77777777" w:rsidR="00885604" w:rsidRPr="0029038C" w:rsidRDefault="00885604" w:rsidP="00F53734">
    <w:pPr>
      <w:pStyle w:val="Nagwek"/>
    </w:pPr>
    <w:r w:rsidRPr="0029038C">
      <w:rPr>
        <w:rFonts w:ascii="Arial" w:hAnsi="Arial" w:cs="Arial"/>
        <w:sz w:val="20"/>
        <w:szCs w:val="20"/>
      </w:rPr>
      <w:t>……………………………………………………………..…………………. umieścić obowiązujący logotyp</w:t>
    </w:r>
  </w:p>
  <w:p w14:paraId="4575CA98" w14:textId="77777777" w:rsidR="00885604" w:rsidRPr="00CA2BE2" w:rsidRDefault="00885604">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23900BD"/>
    <w:multiLevelType w:val="hybridMultilevel"/>
    <w:tmpl w:val="42BEF332"/>
    <w:lvl w:ilvl="0" w:tplc="04150011">
      <w:start w:val="1"/>
      <w:numFmt w:val="decimal"/>
      <w:lvlText w:val="%1)"/>
      <w:lvlJc w:val="left"/>
      <w:pPr>
        <w:tabs>
          <w:tab w:val="num" w:pos="785"/>
        </w:tabs>
        <w:ind w:left="785"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2" w15:restartNumberingAfterBreak="0">
    <w:nsid w:val="109F5E14"/>
    <w:multiLevelType w:val="hybridMultilevel"/>
    <w:tmpl w:val="5AC835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0"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3"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4"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8"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1"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1"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2"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7"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8"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3"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6"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9"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4"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7"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8"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1"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057779475">
    <w:abstractNumId w:val="43"/>
  </w:num>
  <w:num w:numId="2" w16cid:durableId="1293755395">
    <w:abstractNumId w:val="27"/>
  </w:num>
  <w:num w:numId="3" w16cid:durableId="1849296108">
    <w:abstractNumId w:val="26"/>
  </w:num>
  <w:num w:numId="4" w16cid:durableId="65224752">
    <w:abstractNumId w:val="65"/>
  </w:num>
  <w:num w:numId="5" w16cid:durableId="116335647">
    <w:abstractNumId w:val="74"/>
  </w:num>
  <w:num w:numId="6" w16cid:durableId="607472203">
    <w:abstractNumId w:val="22"/>
  </w:num>
  <w:num w:numId="7" w16cid:durableId="716393898">
    <w:abstractNumId w:val="63"/>
  </w:num>
  <w:num w:numId="8" w16cid:durableId="356008446">
    <w:abstractNumId w:val="53"/>
  </w:num>
  <w:num w:numId="9" w16cid:durableId="1323318619">
    <w:abstractNumId w:val="76"/>
  </w:num>
  <w:num w:numId="10" w16cid:durableId="1085031464">
    <w:abstractNumId w:val="66"/>
  </w:num>
  <w:num w:numId="11" w16cid:durableId="833496294">
    <w:abstractNumId w:val="99"/>
  </w:num>
  <w:num w:numId="12" w16cid:durableId="1561404049">
    <w:abstractNumId w:val="33"/>
  </w:num>
  <w:num w:numId="13" w16cid:durableId="284653831">
    <w:abstractNumId w:val="64"/>
  </w:num>
  <w:num w:numId="14" w16cid:durableId="1640920693">
    <w:abstractNumId w:val="78"/>
  </w:num>
  <w:num w:numId="15" w16cid:durableId="1801454940">
    <w:abstractNumId w:val="91"/>
  </w:num>
  <w:num w:numId="16" w16cid:durableId="1820151178">
    <w:abstractNumId w:val="40"/>
  </w:num>
  <w:num w:numId="17" w16cid:durableId="146167470">
    <w:abstractNumId w:val="24"/>
  </w:num>
  <w:num w:numId="18" w16cid:durableId="562722107">
    <w:abstractNumId w:val="101"/>
  </w:num>
  <w:num w:numId="19" w16cid:durableId="1213882571">
    <w:abstractNumId w:val="97"/>
  </w:num>
  <w:num w:numId="20" w16cid:durableId="648637496">
    <w:abstractNumId w:val="71"/>
  </w:num>
  <w:num w:numId="21" w16cid:durableId="665085871">
    <w:abstractNumId w:val="61"/>
  </w:num>
  <w:num w:numId="22" w16cid:durableId="1605727075">
    <w:abstractNumId w:val="35"/>
  </w:num>
  <w:num w:numId="23" w16cid:durableId="117382094">
    <w:abstractNumId w:val="62"/>
  </w:num>
  <w:num w:numId="24" w16cid:durableId="699625080">
    <w:abstractNumId w:val="57"/>
  </w:num>
  <w:num w:numId="25" w16cid:durableId="25982944">
    <w:abstractNumId w:val="38"/>
  </w:num>
  <w:num w:numId="26" w16cid:durableId="120733513">
    <w:abstractNumId w:val="18"/>
  </w:num>
  <w:num w:numId="27" w16cid:durableId="853962252">
    <w:abstractNumId w:val="56"/>
  </w:num>
  <w:num w:numId="28" w16cid:durableId="1578049123">
    <w:abstractNumId w:val="100"/>
  </w:num>
  <w:num w:numId="29" w16cid:durableId="942960331">
    <w:abstractNumId w:val="21"/>
  </w:num>
  <w:num w:numId="30" w16cid:durableId="1647858271">
    <w:abstractNumId w:val="85"/>
  </w:num>
  <w:num w:numId="31" w16cid:durableId="776027942">
    <w:abstractNumId w:val="29"/>
  </w:num>
  <w:num w:numId="32" w16cid:durableId="282925245">
    <w:abstractNumId w:val="47"/>
  </w:num>
  <w:num w:numId="33" w16cid:durableId="1248999170">
    <w:abstractNumId w:val="59"/>
  </w:num>
  <w:num w:numId="34" w16cid:durableId="886182151">
    <w:abstractNumId w:val="54"/>
  </w:num>
  <w:num w:numId="35" w16cid:durableId="1257446182">
    <w:abstractNumId w:val="51"/>
  </w:num>
  <w:num w:numId="36" w16cid:durableId="2016807582">
    <w:abstractNumId w:val="86"/>
  </w:num>
  <w:num w:numId="37" w16cid:durableId="2104184241">
    <w:abstractNumId w:val="79"/>
  </w:num>
  <w:num w:numId="38" w16cid:durableId="669869088">
    <w:abstractNumId w:val="69"/>
  </w:num>
  <w:num w:numId="39" w16cid:durableId="1336568179">
    <w:abstractNumId w:val="34"/>
  </w:num>
  <w:num w:numId="40" w16cid:durableId="1302155663">
    <w:abstractNumId w:val="45"/>
  </w:num>
  <w:num w:numId="41" w16cid:durableId="380177808">
    <w:abstractNumId w:val="58"/>
  </w:num>
  <w:num w:numId="42" w16cid:durableId="3671963">
    <w:abstractNumId w:val="94"/>
  </w:num>
  <w:num w:numId="43" w16cid:durableId="700980953">
    <w:abstractNumId w:val="83"/>
  </w:num>
  <w:num w:numId="44" w16cid:durableId="191309620">
    <w:abstractNumId w:val="23"/>
  </w:num>
  <w:num w:numId="45" w16cid:durableId="988745620">
    <w:abstractNumId w:val="68"/>
  </w:num>
  <w:num w:numId="46" w16cid:durableId="103157833">
    <w:abstractNumId w:val="81"/>
  </w:num>
  <w:num w:numId="47" w16cid:durableId="1298409677">
    <w:abstractNumId w:val="70"/>
  </w:num>
  <w:num w:numId="48" w16cid:durableId="1528790494">
    <w:abstractNumId w:val="37"/>
  </w:num>
  <w:num w:numId="49" w16cid:durableId="995454067">
    <w:abstractNumId w:val="41"/>
  </w:num>
  <w:num w:numId="50" w16cid:durableId="1576433511">
    <w:abstractNumId w:val="42"/>
  </w:num>
  <w:num w:numId="51" w16cid:durableId="1854564817">
    <w:abstractNumId w:val="87"/>
  </w:num>
  <w:num w:numId="52" w16cid:durableId="1634097331">
    <w:abstractNumId w:val="95"/>
  </w:num>
  <w:num w:numId="53" w16cid:durableId="2144300272">
    <w:abstractNumId w:val="96"/>
  </w:num>
  <w:num w:numId="54" w16cid:durableId="2085714565">
    <w:abstractNumId w:val="55"/>
  </w:num>
  <w:num w:numId="55" w16cid:durableId="575015118">
    <w:abstractNumId w:val="20"/>
  </w:num>
  <w:num w:numId="56" w16cid:durableId="507408638">
    <w:abstractNumId w:val="72"/>
  </w:num>
  <w:num w:numId="57" w16cid:durableId="1292174314">
    <w:abstractNumId w:val="73"/>
  </w:num>
  <w:num w:numId="58" w16cid:durableId="1452819107">
    <w:abstractNumId w:val="13"/>
  </w:num>
  <w:num w:numId="59" w16cid:durableId="833182972">
    <w:abstractNumId w:val="30"/>
  </w:num>
  <w:num w:numId="60" w16cid:durableId="136462373">
    <w:abstractNumId w:val="89"/>
  </w:num>
  <w:num w:numId="61" w16cid:durableId="34157276">
    <w:abstractNumId w:val="25"/>
  </w:num>
  <w:num w:numId="62" w16cid:durableId="1926646193">
    <w:abstractNumId w:val="46"/>
  </w:num>
  <w:num w:numId="63" w16cid:durableId="10278297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34310317">
    <w:abstractNumId w:val="50"/>
  </w:num>
  <w:num w:numId="65" w16cid:durableId="2044672925">
    <w:abstractNumId w:val="88"/>
  </w:num>
  <w:num w:numId="66" w16cid:durableId="1695226694">
    <w:abstractNumId w:val="28"/>
  </w:num>
  <w:num w:numId="67" w16cid:durableId="1618219029">
    <w:abstractNumId w:val="93"/>
  </w:num>
  <w:num w:numId="68" w16cid:durableId="682976724">
    <w:abstractNumId w:val="49"/>
  </w:num>
  <w:num w:numId="69" w16cid:durableId="536701284">
    <w:abstractNumId w:val="82"/>
  </w:num>
  <w:num w:numId="70" w16cid:durableId="1855806339">
    <w:abstractNumId w:val="98"/>
  </w:num>
  <w:num w:numId="71" w16cid:durableId="1698894969">
    <w:abstractNumId w:val="77"/>
  </w:num>
  <w:num w:numId="72" w16cid:durableId="823156443">
    <w:abstractNumId w:val="84"/>
  </w:num>
  <w:num w:numId="73" w16cid:durableId="226302872">
    <w:abstractNumId w:val="36"/>
  </w:num>
  <w:num w:numId="74" w16cid:durableId="2146895915">
    <w:abstractNumId w:val="19"/>
  </w:num>
  <w:num w:numId="75" w16cid:durableId="1940795293">
    <w:abstractNumId w:val="90"/>
  </w:num>
  <w:num w:numId="76" w16cid:durableId="1534659512">
    <w:abstractNumId w:val="75"/>
  </w:num>
  <w:num w:numId="77" w16cid:durableId="1230265989">
    <w:abstractNumId w:val="48"/>
  </w:num>
  <w:num w:numId="78" w16cid:durableId="367023516">
    <w:abstractNumId w:val="92"/>
  </w:num>
  <w:num w:numId="79" w16cid:durableId="2052072385">
    <w:abstractNumId w:val="39"/>
  </w:num>
  <w:num w:numId="80" w16cid:durableId="76507787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70355116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544437148">
    <w:abstractNumId w:val="31"/>
  </w:num>
  <w:num w:numId="83" w16cid:durableId="137588200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82724591">
    <w:abstractNumId w:val="44"/>
  </w:num>
  <w:num w:numId="85" w16cid:durableId="1826122627">
    <w:abstractNumId w:val="60"/>
  </w:num>
  <w:num w:numId="86" w16cid:durableId="1784416057">
    <w:abstractNumId w:val="52"/>
  </w:num>
  <w:num w:numId="87" w16cid:durableId="1186287589">
    <w:abstractNumId w:val="80"/>
  </w:num>
  <w:num w:numId="88" w16cid:durableId="47953938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670526528">
    <w:abstractNumId w:val="3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25B6"/>
    <w:rsid w:val="00003830"/>
    <w:rsid w:val="00004C6F"/>
    <w:rsid w:val="000053A9"/>
    <w:rsid w:val="000064EF"/>
    <w:rsid w:val="00006996"/>
    <w:rsid w:val="00006C44"/>
    <w:rsid w:val="00006CB1"/>
    <w:rsid w:val="00006E33"/>
    <w:rsid w:val="000075D5"/>
    <w:rsid w:val="00007CAD"/>
    <w:rsid w:val="00007F36"/>
    <w:rsid w:val="0001163B"/>
    <w:rsid w:val="00011ACD"/>
    <w:rsid w:val="000124A1"/>
    <w:rsid w:val="00012BB2"/>
    <w:rsid w:val="00012DF4"/>
    <w:rsid w:val="00014446"/>
    <w:rsid w:val="000147F4"/>
    <w:rsid w:val="00015143"/>
    <w:rsid w:val="000165F5"/>
    <w:rsid w:val="00016AF0"/>
    <w:rsid w:val="00016CB3"/>
    <w:rsid w:val="00017C1A"/>
    <w:rsid w:val="00017D08"/>
    <w:rsid w:val="00017F56"/>
    <w:rsid w:val="00020548"/>
    <w:rsid w:val="00021EC5"/>
    <w:rsid w:val="00023217"/>
    <w:rsid w:val="00023C3A"/>
    <w:rsid w:val="00024B29"/>
    <w:rsid w:val="00024F85"/>
    <w:rsid w:val="00025136"/>
    <w:rsid w:val="00026020"/>
    <w:rsid w:val="0002625F"/>
    <w:rsid w:val="00026336"/>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24B"/>
    <w:rsid w:val="00037FF4"/>
    <w:rsid w:val="0004005C"/>
    <w:rsid w:val="0004008E"/>
    <w:rsid w:val="0004046C"/>
    <w:rsid w:val="0004058D"/>
    <w:rsid w:val="000407F1"/>
    <w:rsid w:val="00040F18"/>
    <w:rsid w:val="00041EEC"/>
    <w:rsid w:val="00041F77"/>
    <w:rsid w:val="00042205"/>
    <w:rsid w:val="00042329"/>
    <w:rsid w:val="00042412"/>
    <w:rsid w:val="00042954"/>
    <w:rsid w:val="000430E2"/>
    <w:rsid w:val="0004340E"/>
    <w:rsid w:val="000435E2"/>
    <w:rsid w:val="00043AD7"/>
    <w:rsid w:val="00043E10"/>
    <w:rsid w:val="0004424E"/>
    <w:rsid w:val="000445EB"/>
    <w:rsid w:val="00044DFC"/>
    <w:rsid w:val="00047CEE"/>
    <w:rsid w:val="00051416"/>
    <w:rsid w:val="00051B1E"/>
    <w:rsid w:val="00052092"/>
    <w:rsid w:val="00052C56"/>
    <w:rsid w:val="000533EC"/>
    <w:rsid w:val="00053A3D"/>
    <w:rsid w:val="00053EAE"/>
    <w:rsid w:val="000551DD"/>
    <w:rsid w:val="00055441"/>
    <w:rsid w:val="000554A9"/>
    <w:rsid w:val="00055D2E"/>
    <w:rsid w:val="000562B8"/>
    <w:rsid w:val="00056E97"/>
    <w:rsid w:val="00057196"/>
    <w:rsid w:val="00057F0C"/>
    <w:rsid w:val="0006002A"/>
    <w:rsid w:val="0006049C"/>
    <w:rsid w:val="000606CC"/>
    <w:rsid w:val="00060735"/>
    <w:rsid w:val="00060926"/>
    <w:rsid w:val="0006140F"/>
    <w:rsid w:val="0006197B"/>
    <w:rsid w:val="00061B12"/>
    <w:rsid w:val="0006247C"/>
    <w:rsid w:val="00062F91"/>
    <w:rsid w:val="00063D4F"/>
    <w:rsid w:val="00063F41"/>
    <w:rsid w:val="0006466A"/>
    <w:rsid w:val="00064B05"/>
    <w:rsid w:val="00064C62"/>
    <w:rsid w:val="000659CA"/>
    <w:rsid w:val="00065BDA"/>
    <w:rsid w:val="00066BD5"/>
    <w:rsid w:val="000672AA"/>
    <w:rsid w:val="0006785B"/>
    <w:rsid w:val="00067E16"/>
    <w:rsid w:val="00070339"/>
    <w:rsid w:val="00070695"/>
    <w:rsid w:val="00070FB2"/>
    <w:rsid w:val="00071D09"/>
    <w:rsid w:val="000726F3"/>
    <w:rsid w:val="0007288F"/>
    <w:rsid w:val="0007311C"/>
    <w:rsid w:val="00073187"/>
    <w:rsid w:val="000732E1"/>
    <w:rsid w:val="00073F31"/>
    <w:rsid w:val="0007421D"/>
    <w:rsid w:val="000744A0"/>
    <w:rsid w:val="000746F0"/>
    <w:rsid w:val="000747E9"/>
    <w:rsid w:val="00074C0F"/>
    <w:rsid w:val="00075B56"/>
    <w:rsid w:val="00076417"/>
    <w:rsid w:val="00076F49"/>
    <w:rsid w:val="0007704A"/>
    <w:rsid w:val="000773F3"/>
    <w:rsid w:val="0007769F"/>
    <w:rsid w:val="00077B1D"/>
    <w:rsid w:val="000809CD"/>
    <w:rsid w:val="00080CB9"/>
    <w:rsid w:val="00081615"/>
    <w:rsid w:val="000816BC"/>
    <w:rsid w:val="000817D7"/>
    <w:rsid w:val="000819BD"/>
    <w:rsid w:val="00081CD9"/>
    <w:rsid w:val="00081FC5"/>
    <w:rsid w:val="000827BD"/>
    <w:rsid w:val="00083037"/>
    <w:rsid w:val="0008374D"/>
    <w:rsid w:val="00083A48"/>
    <w:rsid w:val="0008415B"/>
    <w:rsid w:val="00084E7E"/>
    <w:rsid w:val="000859E8"/>
    <w:rsid w:val="00085E18"/>
    <w:rsid w:val="00085F05"/>
    <w:rsid w:val="000871C2"/>
    <w:rsid w:val="00090A8D"/>
    <w:rsid w:val="00090D51"/>
    <w:rsid w:val="0009175B"/>
    <w:rsid w:val="00091D58"/>
    <w:rsid w:val="00092340"/>
    <w:rsid w:val="00092766"/>
    <w:rsid w:val="00092E98"/>
    <w:rsid w:val="00093CC4"/>
    <w:rsid w:val="00093E32"/>
    <w:rsid w:val="00094B7B"/>
    <w:rsid w:val="00094D67"/>
    <w:rsid w:val="00094E90"/>
    <w:rsid w:val="00095756"/>
    <w:rsid w:val="00096442"/>
    <w:rsid w:val="000968A6"/>
    <w:rsid w:val="000968FD"/>
    <w:rsid w:val="00096C8D"/>
    <w:rsid w:val="00096DD2"/>
    <w:rsid w:val="0009739B"/>
    <w:rsid w:val="00097980"/>
    <w:rsid w:val="00097AA6"/>
    <w:rsid w:val="00097D24"/>
    <w:rsid w:val="000A00AE"/>
    <w:rsid w:val="000A0BF2"/>
    <w:rsid w:val="000A372A"/>
    <w:rsid w:val="000A3748"/>
    <w:rsid w:val="000A3E8D"/>
    <w:rsid w:val="000A4780"/>
    <w:rsid w:val="000A4E5F"/>
    <w:rsid w:val="000A5BEA"/>
    <w:rsid w:val="000A5D7E"/>
    <w:rsid w:val="000A5F6B"/>
    <w:rsid w:val="000A7378"/>
    <w:rsid w:val="000A7473"/>
    <w:rsid w:val="000A752B"/>
    <w:rsid w:val="000A79AE"/>
    <w:rsid w:val="000B176A"/>
    <w:rsid w:val="000B1DFC"/>
    <w:rsid w:val="000B1F40"/>
    <w:rsid w:val="000B37EF"/>
    <w:rsid w:val="000B46C9"/>
    <w:rsid w:val="000B488D"/>
    <w:rsid w:val="000B504E"/>
    <w:rsid w:val="000B5285"/>
    <w:rsid w:val="000B6233"/>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D0120"/>
    <w:rsid w:val="000D0AF9"/>
    <w:rsid w:val="000D0B02"/>
    <w:rsid w:val="000D14AC"/>
    <w:rsid w:val="000D316F"/>
    <w:rsid w:val="000D36F4"/>
    <w:rsid w:val="000D3E9A"/>
    <w:rsid w:val="000D432A"/>
    <w:rsid w:val="000D4E53"/>
    <w:rsid w:val="000D51BD"/>
    <w:rsid w:val="000D5482"/>
    <w:rsid w:val="000D56BB"/>
    <w:rsid w:val="000D5B0F"/>
    <w:rsid w:val="000D5BAF"/>
    <w:rsid w:val="000D6069"/>
    <w:rsid w:val="000D611D"/>
    <w:rsid w:val="000D6BC9"/>
    <w:rsid w:val="000D6FC5"/>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B5E"/>
    <w:rsid w:val="000F3D24"/>
    <w:rsid w:val="000F522D"/>
    <w:rsid w:val="000F5586"/>
    <w:rsid w:val="000F55A6"/>
    <w:rsid w:val="000F5A7A"/>
    <w:rsid w:val="000F64FA"/>
    <w:rsid w:val="000F6793"/>
    <w:rsid w:val="000F6FFF"/>
    <w:rsid w:val="000F78ED"/>
    <w:rsid w:val="000F7A8C"/>
    <w:rsid w:val="000F7BAB"/>
    <w:rsid w:val="001009DD"/>
    <w:rsid w:val="00100FC0"/>
    <w:rsid w:val="00102905"/>
    <w:rsid w:val="00103671"/>
    <w:rsid w:val="00103AFB"/>
    <w:rsid w:val="00103C08"/>
    <w:rsid w:val="001040C6"/>
    <w:rsid w:val="0010791A"/>
    <w:rsid w:val="00107BD6"/>
    <w:rsid w:val="00107EE0"/>
    <w:rsid w:val="00110CA5"/>
    <w:rsid w:val="00110CFD"/>
    <w:rsid w:val="00111CCD"/>
    <w:rsid w:val="00111F36"/>
    <w:rsid w:val="00111FB6"/>
    <w:rsid w:val="00111FE7"/>
    <w:rsid w:val="00112701"/>
    <w:rsid w:val="00113813"/>
    <w:rsid w:val="001138F9"/>
    <w:rsid w:val="00114F64"/>
    <w:rsid w:val="001152EE"/>
    <w:rsid w:val="0011646D"/>
    <w:rsid w:val="001164ED"/>
    <w:rsid w:val="001178F7"/>
    <w:rsid w:val="00117C8D"/>
    <w:rsid w:val="001208E8"/>
    <w:rsid w:val="001209A5"/>
    <w:rsid w:val="001212BD"/>
    <w:rsid w:val="00121546"/>
    <w:rsid w:val="001217F6"/>
    <w:rsid w:val="001218A1"/>
    <w:rsid w:val="00121FF3"/>
    <w:rsid w:val="0012213E"/>
    <w:rsid w:val="001226F5"/>
    <w:rsid w:val="00123142"/>
    <w:rsid w:val="001237CD"/>
    <w:rsid w:val="00123A19"/>
    <w:rsid w:val="00123B09"/>
    <w:rsid w:val="00124B4C"/>
    <w:rsid w:val="00125531"/>
    <w:rsid w:val="00126048"/>
    <w:rsid w:val="0012686C"/>
    <w:rsid w:val="00126F46"/>
    <w:rsid w:val="0012758A"/>
    <w:rsid w:val="00127BB9"/>
    <w:rsid w:val="00127E3F"/>
    <w:rsid w:val="00130D2F"/>
    <w:rsid w:val="001313EA"/>
    <w:rsid w:val="0013148D"/>
    <w:rsid w:val="00131DB3"/>
    <w:rsid w:val="00131F19"/>
    <w:rsid w:val="001322E9"/>
    <w:rsid w:val="00132354"/>
    <w:rsid w:val="00132429"/>
    <w:rsid w:val="00132E00"/>
    <w:rsid w:val="001338DA"/>
    <w:rsid w:val="00134535"/>
    <w:rsid w:val="00134577"/>
    <w:rsid w:val="00134DF9"/>
    <w:rsid w:val="001361BE"/>
    <w:rsid w:val="00136B0C"/>
    <w:rsid w:val="001405DA"/>
    <w:rsid w:val="0014081F"/>
    <w:rsid w:val="0014092C"/>
    <w:rsid w:val="00141209"/>
    <w:rsid w:val="001413F6"/>
    <w:rsid w:val="001414FD"/>
    <w:rsid w:val="00141C8A"/>
    <w:rsid w:val="00141DEC"/>
    <w:rsid w:val="00142552"/>
    <w:rsid w:val="001436FA"/>
    <w:rsid w:val="00143E87"/>
    <w:rsid w:val="0014610D"/>
    <w:rsid w:val="0014698A"/>
    <w:rsid w:val="00146AD3"/>
    <w:rsid w:val="00146B91"/>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56C3"/>
    <w:rsid w:val="00155A47"/>
    <w:rsid w:val="00155FB7"/>
    <w:rsid w:val="001573D9"/>
    <w:rsid w:val="00157A33"/>
    <w:rsid w:val="00157FB9"/>
    <w:rsid w:val="00160ACD"/>
    <w:rsid w:val="001610FB"/>
    <w:rsid w:val="00161421"/>
    <w:rsid w:val="00161F3E"/>
    <w:rsid w:val="001622AB"/>
    <w:rsid w:val="0016230D"/>
    <w:rsid w:val="00162371"/>
    <w:rsid w:val="00162601"/>
    <w:rsid w:val="001629FB"/>
    <w:rsid w:val="00162B16"/>
    <w:rsid w:val="001634D7"/>
    <w:rsid w:val="00163F8C"/>
    <w:rsid w:val="001641C7"/>
    <w:rsid w:val="001643BC"/>
    <w:rsid w:val="0016519B"/>
    <w:rsid w:val="00165CD5"/>
    <w:rsid w:val="00165D88"/>
    <w:rsid w:val="00166F9D"/>
    <w:rsid w:val="00167ADF"/>
    <w:rsid w:val="0017079C"/>
    <w:rsid w:val="001707A4"/>
    <w:rsid w:val="0017094C"/>
    <w:rsid w:val="00171356"/>
    <w:rsid w:val="001720CE"/>
    <w:rsid w:val="00172774"/>
    <w:rsid w:val="00172C08"/>
    <w:rsid w:val="00173B40"/>
    <w:rsid w:val="00174DCC"/>
    <w:rsid w:val="0017525F"/>
    <w:rsid w:val="00175385"/>
    <w:rsid w:val="00176CF4"/>
    <w:rsid w:val="00177546"/>
    <w:rsid w:val="001802AF"/>
    <w:rsid w:val="0018038F"/>
    <w:rsid w:val="001805B6"/>
    <w:rsid w:val="00181938"/>
    <w:rsid w:val="001819F9"/>
    <w:rsid w:val="00182375"/>
    <w:rsid w:val="00182563"/>
    <w:rsid w:val="001825A0"/>
    <w:rsid w:val="00182826"/>
    <w:rsid w:val="001841BA"/>
    <w:rsid w:val="001848E3"/>
    <w:rsid w:val="00184C41"/>
    <w:rsid w:val="001854C5"/>
    <w:rsid w:val="001855B3"/>
    <w:rsid w:val="001859F0"/>
    <w:rsid w:val="00185E45"/>
    <w:rsid w:val="00186D12"/>
    <w:rsid w:val="00187057"/>
    <w:rsid w:val="00187B3D"/>
    <w:rsid w:val="00187C40"/>
    <w:rsid w:val="00187D0A"/>
    <w:rsid w:val="00191095"/>
    <w:rsid w:val="00192771"/>
    <w:rsid w:val="00192AB8"/>
    <w:rsid w:val="00192C0C"/>
    <w:rsid w:val="00192F98"/>
    <w:rsid w:val="00193EA0"/>
    <w:rsid w:val="0019417E"/>
    <w:rsid w:val="00194CA8"/>
    <w:rsid w:val="001954A7"/>
    <w:rsid w:val="00195546"/>
    <w:rsid w:val="001955D4"/>
    <w:rsid w:val="00196FAF"/>
    <w:rsid w:val="001A0274"/>
    <w:rsid w:val="001A05D7"/>
    <w:rsid w:val="001A1838"/>
    <w:rsid w:val="001A18D8"/>
    <w:rsid w:val="001A1A6C"/>
    <w:rsid w:val="001A2B80"/>
    <w:rsid w:val="001A32B2"/>
    <w:rsid w:val="001A3A52"/>
    <w:rsid w:val="001A3FB1"/>
    <w:rsid w:val="001A532F"/>
    <w:rsid w:val="001A575E"/>
    <w:rsid w:val="001A6183"/>
    <w:rsid w:val="001A6B34"/>
    <w:rsid w:val="001A7C82"/>
    <w:rsid w:val="001B0813"/>
    <w:rsid w:val="001B0D45"/>
    <w:rsid w:val="001B10EE"/>
    <w:rsid w:val="001B1255"/>
    <w:rsid w:val="001B143D"/>
    <w:rsid w:val="001B1C33"/>
    <w:rsid w:val="001B1E47"/>
    <w:rsid w:val="001B28EF"/>
    <w:rsid w:val="001B2D1C"/>
    <w:rsid w:val="001B305B"/>
    <w:rsid w:val="001B503C"/>
    <w:rsid w:val="001B5164"/>
    <w:rsid w:val="001B5E7B"/>
    <w:rsid w:val="001B6533"/>
    <w:rsid w:val="001B6582"/>
    <w:rsid w:val="001B6657"/>
    <w:rsid w:val="001B6AB8"/>
    <w:rsid w:val="001B7241"/>
    <w:rsid w:val="001B72A9"/>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9EC"/>
    <w:rsid w:val="001C49B2"/>
    <w:rsid w:val="001C6391"/>
    <w:rsid w:val="001C6DA0"/>
    <w:rsid w:val="001C7C37"/>
    <w:rsid w:val="001C7C3B"/>
    <w:rsid w:val="001C7DC8"/>
    <w:rsid w:val="001D04D8"/>
    <w:rsid w:val="001D0602"/>
    <w:rsid w:val="001D0CC5"/>
    <w:rsid w:val="001D102F"/>
    <w:rsid w:val="001D11D5"/>
    <w:rsid w:val="001D13C0"/>
    <w:rsid w:val="001D1535"/>
    <w:rsid w:val="001D1536"/>
    <w:rsid w:val="001D1BB2"/>
    <w:rsid w:val="001D1F58"/>
    <w:rsid w:val="001D33CC"/>
    <w:rsid w:val="001D35F6"/>
    <w:rsid w:val="001D3F2F"/>
    <w:rsid w:val="001D41B8"/>
    <w:rsid w:val="001D46A7"/>
    <w:rsid w:val="001D4CF7"/>
    <w:rsid w:val="001D4DE9"/>
    <w:rsid w:val="001D588B"/>
    <w:rsid w:val="001D5D7C"/>
    <w:rsid w:val="001D7641"/>
    <w:rsid w:val="001D7932"/>
    <w:rsid w:val="001D7D6B"/>
    <w:rsid w:val="001E0A89"/>
    <w:rsid w:val="001E21D7"/>
    <w:rsid w:val="001E27A4"/>
    <w:rsid w:val="001E2967"/>
    <w:rsid w:val="001E3116"/>
    <w:rsid w:val="001E39E3"/>
    <w:rsid w:val="001E4E5E"/>
    <w:rsid w:val="001E567F"/>
    <w:rsid w:val="001E6817"/>
    <w:rsid w:val="001E6A80"/>
    <w:rsid w:val="001E7C18"/>
    <w:rsid w:val="001E7C3E"/>
    <w:rsid w:val="001E7D9B"/>
    <w:rsid w:val="001F0F11"/>
    <w:rsid w:val="001F0F79"/>
    <w:rsid w:val="001F1185"/>
    <w:rsid w:val="001F2684"/>
    <w:rsid w:val="001F2F79"/>
    <w:rsid w:val="001F388D"/>
    <w:rsid w:val="001F4276"/>
    <w:rsid w:val="001F4582"/>
    <w:rsid w:val="001F4AD8"/>
    <w:rsid w:val="001F4B2B"/>
    <w:rsid w:val="001F4CE9"/>
    <w:rsid w:val="001F6B18"/>
    <w:rsid w:val="001F6CA5"/>
    <w:rsid w:val="001F6E63"/>
    <w:rsid w:val="001F7387"/>
    <w:rsid w:val="001F7675"/>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F45"/>
    <w:rsid w:val="00207AC4"/>
    <w:rsid w:val="00207CB9"/>
    <w:rsid w:val="002101A0"/>
    <w:rsid w:val="00211A70"/>
    <w:rsid w:val="00211BBF"/>
    <w:rsid w:val="00211D29"/>
    <w:rsid w:val="00211D96"/>
    <w:rsid w:val="00211F53"/>
    <w:rsid w:val="00212CBC"/>
    <w:rsid w:val="002130EB"/>
    <w:rsid w:val="002132E2"/>
    <w:rsid w:val="002151AB"/>
    <w:rsid w:val="00215C1D"/>
    <w:rsid w:val="00216966"/>
    <w:rsid w:val="00217557"/>
    <w:rsid w:val="00217919"/>
    <w:rsid w:val="00220309"/>
    <w:rsid w:val="002207C2"/>
    <w:rsid w:val="00220D06"/>
    <w:rsid w:val="00220D6B"/>
    <w:rsid w:val="002221CD"/>
    <w:rsid w:val="00222699"/>
    <w:rsid w:val="00222ABB"/>
    <w:rsid w:val="00223BC0"/>
    <w:rsid w:val="00224A52"/>
    <w:rsid w:val="00224DA2"/>
    <w:rsid w:val="002254E2"/>
    <w:rsid w:val="00225534"/>
    <w:rsid w:val="0022631B"/>
    <w:rsid w:val="00226C21"/>
    <w:rsid w:val="00226EE0"/>
    <w:rsid w:val="00226F59"/>
    <w:rsid w:val="00227378"/>
    <w:rsid w:val="00230227"/>
    <w:rsid w:val="00230BFC"/>
    <w:rsid w:val="0023128A"/>
    <w:rsid w:val="002313F1"/>
    <w:rsid w:val="002319E0"/>
    <w:rsid w:val="00232D66"/>
    <w:rsid w:val="00233737"/>
    <w:rsid w:val="002339D5"/>
    <w:rsid w:val="00234366"/>
    <w:rsid w:val="00234D33"/>
    <w:rsid w:val="002355C5"/>
    <w:rsid w:val="0023732D"/>
    <w:rsid w:val="0023767F"/>
    <w:rsid w:val="00237C42"/>
    <w:rsid w:val="00237D80"/>
    <w:rsid w:val="00240416"/>
    <w:rsid w:val="00240431"/>
    <w:rsid w:val="002404B9"/>
    <w:rsid w:val="0024053B"/>
    <w:rsid w:val="00240F56"/>
    <w:rsid w:val="00242C30"/>
    <w:rsid w:val="0024345B"/>
    <w:rsid w:val="00243A3C"/>
    <w:rsid w:val="00244C62"/>
    <w:rsid w:val="002457DE"/>
    <w:rsid w:val="002459F6"/>
    <w:rsid w:val="00246453"/>
    <w:rsid w:val="00246D67"/>
    <w:rsid w:val="002508D6"/>
    <w:rsid w:val="00250E14"/>
    <w:rsid w:val="00250F91"/>
    <w:rsid w:val="002518A3"/>
    <w:rsid w:val="0025212A"/>
    <w:rsid w:val="002521FE"/>
    <w:rsid w:val="00252899"/>
    <w:rsid w:val="00255128"/>
    <w:rsid w:val="0025533A"/>
    <w:rsid w:val="002553B0"/>
    <w:rsid w:val="00255B93"/>
    <w:rsid w:val="00255D4C"/>
    <w:rsid w:val="00256693"/>
    <w:rsid w:val="00260254"/>
    <w:rsid w:val="00260287"/>
    <w:rsid w:val="0026058D"/>
    <w:rsid w:val="00261A86"/>
    <w:rsid w:val="00261E88"/>
    <w:rsid w:val="002625B5"/>
    <w:rsid w:val="0026264E"/>
    <w:rsid w:val="00262780"/>
    <w:rsid w:val="00262F10"/>
    <w:rsid w:val="00263647"/>
    <w:rsid w:val="00263AA7"/>
    <w:rsid w:val="00264060"/>
    <w:rsid w:val="00265B06"/>
    <w:rsid w:val="00265DA1"/>
    <w:rsid w:val="00265F42"/>
    <w:rsid w:val="00266B75"/>
    <w:rsid w:val="00266D61"/>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60B4"/>
    <w:rsid w:val="00276ABF"/>
    <w:rsid w:val="00276E34"/>
    <w:rsid w:val="00276EE1"/>
    <w:rsid w:val="00277007"/>
    <w:rsid w:val="002779B9"/>
    <w:rsid w:val="00280308"/>
    <w:rsid w:val="00280E8F"/>
    <w:rsid w:val="00281272"/>
    <w:rsid w:val="0028150D"/>
    <w:rsid w:val="002827CE"/>
    <w:rsid w:val="00284A43"/>
    <w:rsid w:val="00284F96"/>
    <w:rsid w:val="00285FBB"/>
    <w:rsid w:val="00286081"/>
    <w:rsid w:val="00286590"/>
    <w:rsid w:val="00287985"/>
    <w:rsid w:val="00287E10"/>
    <w:rsid w:val="00287FA3"/>
    <w:rsid w:val="00290C30"/>
    <w:rsid w:val="00290D31"/>
    <w:rsid w:val="002918D3"/>
    <w:rsid w:val="00291C7E"/>
    <w:rsid w:val="00291C7F"/>
    <w:rsid w:val="00292835"/>
    <w:rsid w:val="00292AB1"/>
    <w:rsid w:val="00292D2F"/>
    <w:rsid w:val="00292E94"/>
    <w:rsid w:val="002930AE"/>
    <w:rsid w:val="00293A81"/>
    <w:rsid w:val="002942FE"/>
    <w:rsid w:val="00294768"/>
    <w:rsid w:val="00296BA6"/>
    <w:rsid w:val="0029733F"/>
    <w:rsid w:val="0029771F"/>
    <w:rsid w:val="002A013C"/>
    <w:rsid w:val="002A0E18"/>
    <w:rsid w:val="002A138D"/>
    <w:rsid w:val="002A1922"/>
    <w:rsid w:val="002A202C"/>
    <w:rsid w:val="002A2452"/>
    <w:rsid w:val="002A24BB"/>
    <w:rsid w:val="002A2828"/>
    <w:rsid w:val="002A2D9E"/>
    <w:rsid w:val="002A3044"/>
    <w:rsid w:val="002A31A0"/>
    <w:rsid w:val="002A32A3"/>
    <w:rsid w:val="002A3BFF"/>
    <w:rsid w:val="002A42B0"/>
    <w:rsid w:val="002A448A"/>
    <w:rsid w:val="002A462C"/>
    <w:rsid w:val="002A48FB"/>
    <w:rsid w:val="002A4AA8"/>
    <w:rsid w:val="002A5C9A"/>
    <w:rsid w:val="002A5D84"/>
    <w:rsid w:val="002A622F"/>
    <w:rsid w:val="002A63B8"/>
    <w:rsid w:val="002A6D15"/>
    <w:rsid w:val="002A74D5"/>
    <w:rsid w:val="002A7BDB"/>
    <w:rsid w:val="002A7DB9"/>
    <w:rsid w:val="002B0190"/>
    <w:rsid w:val="002B0247"/>
    <w:rsid w:val="002B039C"/>
    <w:rsid w:val="002B0495"/>
    <w:rsid w:val="002B1945"/>
    <w:rsid w:val="002B228F"/>
    <w:rsid w:val="002B2306"/>
    <w:rsid w:val="002B24E8"/>
    <w:rsid w:val="002B25B4"/>
    <w:rsid w:val="002B2DBC"/>
    <w:rsid w:val="002B2FA4"/>
    <w:rsid w:val="002B3016"/>
    <w:rsid w:val="002B397C"/>
    <w:rsid w:val="002B4463"/>
    <w:rsid w:val="002B4A49"/>
    <w:rsid w:val="002B52DE"/>
    <w:rsid w:val="002B554C"/>
    <w:rsid w:val="002B5B42"/>
    <w:rsid w:val="002B657D"/>
    <w:rsid w:val="002B6905"/>
    <w:rsid w:val="002B6D85"/>
    <w:rsid w:val="002B7373"/>
    <w:rsid w:val="002B7F8D"/>
    <w:rsid w:val="002C03C2"/>
    <w:rsid w:val="002C0908"/>
    <w:rsid w:val="002C0E3E"/>
    <w:rsid w:val="002C1F3E"/>
    <w:rsid w:val="002C2718"/>
    <w:rsid w:val="002C302F"/>
    <w:rsid w:val="002C36E6"/>
    <w:rsid w:val="002C3F40"/>
    <w:rsid w:val="002C4284"/>
    <w:rsid w:val="002C4484"/>
    <w:rsid w:val="002C4AFA"/>
    <w:rsid w:val="002C4B2F"/>
    <w:rsid w:val="002C4BA6"/>
    <w:rsid w:val="002C4BCF"/>
    <w:rsid w:val="002C521E"/>
    <w:rsid w:val="002C5C41"/>
    <w:rsid w:val="002C5C78"/>
    <w:rsid w:val="002D00A9"/>
    <w:rsid w:val="002D05DE"/>
    <w:rsid w:val="002D0663"/>
    <w:rsid w:val="002D0733"/>
    <w:rsid w:val="002D1341"/>
    <w:rsid w:val="002D19DC"/>
    <w:rsid w:val="002D1E89"/>
    <w:rsid w:val="002D1FFA"/>
    <w:rsid w:val="002D21B4"/>
    <w:rsid w:val="002D2470"/>
    <w:rsid w:val="002D2C0C"/>
    <w:rsid w:val="002D3063"/>
    <w:rsid w:val="002D35B6"/>
    <w:rsid w:val="002D409E"/>
    <w:rsid w:val="002D4491"/>
    <w:rsid w:val="002D4726"/>
    <w:rsid w:val="002D4B0B"/>
    <w:rsid w:val="002D4D3E"/>
    <w:rsid w:val="002D6836"/>
    <w:rsid w:val="002D6913"/>
    <w:rsid w:val="002D6C62"/>
    <w:rsid w:val="002D6F0E"/>
    <w:rsid w:val="002D7ECE"/>
    <w:rsid w:val="002D7F6E"/>
    <w:rsid w:val="002D7FEE"/>
    <w:rsid w:val="002E030E"/>
    <w:rsid w:val="002E0424"/>
    <w:rsid w:val="002E042A"/>
    <w:rsid w:val="002E04F4"/>
    <w:rsid w:val="002E24C0"/>
    <w:rsid w:val="002E515D"/>
    <w:rsid w:val="002E5222"/>
    <w:rsid w:val="002E5B7C"/>
    <w:rsid w:val="002E620A"/>
    <w:rsid w:val="002E6620"/>
    <w:rsid w:val="002E6AC5"/>
    <w:rsid w:val="002E6B65"/>
    <w:rsid w:val="002E7C09"/>
    <w:rsid w:val="002E7D34"/>
    <w:rsid w:val="002E7EC1"/>
    <w:rsid w:val="002F0257"/>
    <w:rsid w:val="002F07A5"/>
    <w:rsid w:val="002F0989"/>
    <w:rsid w:val="002F11F2"/>
    <w:rsid w:val="002F11FE"/>
    <w:rsid w:val="002F1331"/>
    <w:rsid w:val="002F2B93"/>
    <w:rsid w:val="002F326B"/>
    <w:rsid w:val="002F36A1"/>
    <w:rsid w:val="002F3885"/>
    <w:rsid w:val="002F390D"/>
    <w:rsid w:val="002F3B96"/>
    <w:rsid w:val="002F47E8"/>
    <w:rsid w:val="002F560C"/>
    <w:rsid w:val="002F65D2"/>
    <w:rsid w:val="002F6821"/>
    <w:rsid w:val="002F69B0"/>
    <w:rsid w:val="002F7F46"/>
    <w:rsid w:val="00300996"/>
    <w:rsid w:val="0030124A"/>
    <w:rsid w:val="00301276"/>
    <w:rsid w:val="003017AF"/>
    <w:rsid w:val="003017F0"/>
    <w:rsid w:val="00301880"/>
    <w:rsid w:val="003029D1"/>
    <w:rsid w:val="0030386E"/>
    <w:rsid w:val="0030510C"/>
    <w:rsid w:val="003052CF"/>
    <w:rsid w:val="00305AD8"/>
    <w:rsid w:val="00306CDA"/>
    <w:rsid w:val="00306F53"/>
    <w:rsid w:val="00306F67"/>
    <w:rsid w:val="00307A3E"/>
    <w:rsid w:val="00310E63"/>
    <w:rsid w:val="00310E8A"/>
    <w:rsid w:val="00311728"/>
    <w:rsid w:val="00311CA7"/>
    <w:rsid w:val="0031238F"/>
    <w:rsid w:val="003123ED"/>
    <w:rsid w:val="00312BB2"/>
    <w:rsid w:val="0031302D"/>
    <w:rsid w:val="00314075"/>
    <w:rsid w:val="003144F7"/>
    <w:rsid w:val="003146E5"/>
    <w:rsid w:val="00314A4B"/>
    <w:rsid w:val="00314D84"/>
    <w:rsid w:val="00316576"/>
    <w:rsid w:val="003168EF"/>
    <w:rsid w:val="00316C08"/>
    <w:rsid w:val="003176C7"/>
    <w:rsid w:val="003177E2"/>
    <w:rsid w:val="00320595"/>
    <w:rsid w:val="00320841"/>
    <w:rsid w:val="00323557"/>
    <w:rsid w:val="003235F6"/>
    <w:rsid w:val="003238EB"/>
    <w:rsid w:val="00323C41"/>
    <w:rsid w:val="0032445E"/>
    <w:rsid w:val="003249D8"/>
    <w:rsid w:val="003249E1"/>
    <w:rsid w:val="00324E15"/>
    <w:rsid w:val="00325DAB"/>
    <w:rsid w:val="003263D6"/>
    <w:rsid w:val="00326504"/>
    <w:rsid w:val="0032678C"/>
    <w:rsid w:val="00326A91"/>
    <w:rsid w:val="00326D7A"/>
    <w:rsid w:val="00327356"/>
    <w:rsid w:val="003276AE"/>
    <w:rsid w:val="00327C08"/>
    <w:rsid w:val="00327D80"/>
    <w:rsid w:val="003302DA"/>
    <w:rsid w:val="003309D8"/>
    <w:rsid w:val="00331B77"/>
    <w:rsid w:val="003320A9"/>
    <w:rsid w:val="003329B9"/>
    <w:rsid w:val="00332BD6"/>
    <w:rsid w:val="00332CCD"/>
    <w:rsid w:val="0033329A"/>
    <w:rsid w:val="00333861"/>
    <w:rsid w:val="00334224"/>
    <w:rsid w:val="00334345"/>
    <w:rsid w:val="003347BC"/>
    <w:rsid w:val="00334FBF"/>
    <w:rsid w:val="003350C4"/>
    <w:rsid w:val="0033527E"/>
    <w:rsid w:val="00335301"/>
    <w:rsid w:val="00335D42"/>
    <w:rsid w:val="00337C2C"/>
    <w:rsid w:val="00337FBE"/>
    <w:rsid w:val="00340A9A"/>
    <w:rsid w:val="00341910"/>
    <w:rsid w:val="00341ADD"/>
    <w:rsid w:val="003426D1"/>
    <w:rsid w:val="00343E31"/>
    <w:rsid w:val="00343E9C"/>
    <w:rsid w:val="00344719"/>
    <w:rsid w:val="00344D18"/>
    <w:rsid w:val="003452AE"/>
    <w:rsid w:val="00346548"/>
    <w:rsid w:val="00346FBF"/>
    <w:rsid w:val="003478F1"/>
    <w:rsid w:val="003479C3"/>
    <w:rsid w:val="00347B23"/>
    <w:rsid w:val="003500CB"/>
    <w:rsid w:val="00350F7A"/>
    <w:rsid w:val="00351B34"/>
    <w:rsid w:val="003520F5"/>
    <w:rsid w:val="00352A3C"/>
    <w:rsid w:val="00352AA4"/>
    <w:rsid w:val="00352D7B"/>
    <w:rsid w:val="00353B1C"/>
    <w:rsid w:val="003542F3"/>
    <w:rsid w:val="00355E23"/>
    <w:rsid w:val="00357C18"/>
    <w:rsid w:val="00357E15"/>
    <w:rsid w:val="00360242"/>
    <w:rsid w:val="003605D1"/>
    <w:rsid w:val="00360D04"/>
    <w:rsid w:val="00360D8E"/>
    <w:rsid w:val="00361328"/>
    <w:rsid w:val="00361541"/>
    <w:rsid w:val="00361AE4"/>
    <w:rsid w:val="00361F44"/>
    <w:rsid w:val="0036230A"/>
    <w:rsid w:val="00362332"/>
    <w:rsid w:val="00362936"/>
    <w:rsid w:val="00362CC3"/>
    <w:rsid w:val="0036387E"/>
    <w:rsid w:val="003639C1"/>
    <w:rsid w:val="00363AC6"/>
    <w:rsid w:val="00365390"/>
    <w:rsid w:val="00366C16"/>
    <w:rsid w:val="003672AB"/>
    <w:rsid w:val="00370920"/>
    <w:rsid w:val="00371239"/>
    <w:rsid w:val="00372378"/>
    <w:rsid w:val="0037256C"/>
    <w:rsid w:val="003728C1"/>
    <w:rsid w:val="0037290A"/>
    <w:rsid w:val="00372B19"/>
    <w:rsid w:val="00372B99"/>
    <w:rsid w:val="00372BBF"/>
    <w:rsid w:val="00374482"/>
    <w:rsid w:val="00374B9F"/>
    <w:rsid w:val="00375285"/>
    <w:rsid w:val="003752C4"/>
    <w:rsid w:val="00375C5C"/>
    <w:rsid w:val="003764B6"/>
    <w:rsid w:val="00377407"/>
    <w:rsid w:val="003776D6"/>
    <w:rsid w:val="003804A0"/>
    <w:rsid w:val="003819CE"/>
    <w:rsid w:val="00381A8C"/>
    <w:rsid w:val="00383BBF"/>
    <w:rsid w:val="00384C3E"/>
    <w:rsid w:val="0038514D"/>
    <w:rsid w:val="00386D57"/>
    <w:rsid w:val="00387650"/>
    <w:rsid w:val="00387F76"/>
    <w:rsid w:val="00390523"/>
    <w:rsid w:val="00391A18"/>
    <w:rsid w:val="00392068"/>
    <w:rsid w:val="003929E1"/>
    <w:rsid w:val="003939B1"/>
    <w:rsid w:val="00393B51"/>
    <w:rsid w:val="00394355"/>
    <w:rsid w:val="00394542"/>
    <w:rsid w:val="00394571"/>
    <w:rsid w:val="00394954"/>
    <w:rsid w:val="003950EA"/>
    <w:rsid w:val="00395148"/>
    <w:rsid w:val="00395305"/>
    <w:rsid w:val="0039553C"/>
    <w:rsid w:val="00395955"/>
    <w:rsid w:val="00395C31"/>
    <w:rsid w:val="00396345"/>
    <w:rsid w:val="00396360"/>
    <w:rsid w:val="003963DE"/>
    <w:rsid w:val="00397B9C"/>
    <w:rsid w:val="003A067F"/>
    <w:rsid w:val="003A0931"/>
    <w:rsid w:val="003A1AF6"/>
    <w:rsid w:val="003A2173"/>
    <w:rsid w:val="003A3071"/>
    <w:rsid w:val="003A3082"/>
    <w:rsid w:val="003A3084"/>
    <w:rsid w:val="003A4187"/>
    <w:rsid w:val="003A5DC4"/>
    <w:rsid w:val="003A68DB"/>
    <w:rsid w:val="003A6934"/>
    <w:rsid w:val="003A6AAE"/>
    <w:rsid w:val="003A6D35"/>
    <w:rsid w:val="003A773B"/>
    <w:rsid w:val="003A777F"/>
    <w:rsid w:val="003B0024"/>
    <w:rsid w:val="003B0167"/>
    <w:rsid w:val="003B0285"/>
    <w:rsid w:val="003B03B2"/>
    <w:rsid w:val="003B0920"/>
    <w:rsid w:val="003B0C2B"/>
    <w:rsid w:val="003B0E86"/>
    <w:rsid w:val="003B1CA0"/>
    <w:rsid w:val="003B43C3"/>
    <w:rsid w:val="003B4863"/>
    <w:rsid w:val="003B53F1"/>
    <w:rsid w:val="003B5C65"/>
    <w:rsid w:val="003B68D8"/>
    <w:rsid w:val="003B74C4"/>
    <w:rsid w:val="003B784D"/>
    <w:rsid w:val="003C052E"/>
    <w:rsid w:val="003C08D8"/>
    <w:rsid w:val="003C1137"/>
    <w:rsid w:val="003C173C"/>
    <w:rsid w:val="003C1D23"/>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006"/>
    <w:rsid w:val="003C6B93"/>
    <w:rsid w:val="003C6E62"/>
    <w:rsid w:val="003D06C6"/>
    <w:rsid w:val="003D0A5C"/>
    <w:rsid w:val="003D0E8C"/>
    <w:rsid w:val="003D12CF"/>
    <w:rsid w:val="003D12FE"/>
    <w:rsid w:val="003D295B"/>
    <w:rsid w:val="003D2C4A"/>
    <w:rsid w:val="003D33A2"/>
    <w:rsid w:val="003D34B4"/>
    <w:rsid w:val="003D47FC"/>
    <w:rsid w:val="003D585F"/>
    <w:rsid w:val="003D5AE8"/>
    <w:rsid w:val="003D6705"/>
    <w:rsid w:val="003D728F"/>
    <w:rsid w:val="003D737D"/>
    <w:rsid w:val="003D7E5C"/>
    <w:rsid w:val="003E01E9"/>
    <w:rsid w:val="003E0327"/>
    <w:rsid w:val="003E091F"/>
    <w:rsid w:val="003E0F1C"/>
    <w:rsid w:val="003E1D2A"/>
    <w:rsid w:val="003E254A"/>
    <w:rsid w:val="003E3632"/>
    <w:rsid w:val="003E417A"/>
    <w:rsid w:val="003E4A47"/>
    <w:rsid w:val="003E52D8"/>
    <w:rsid w:val="003E690C"/>
    <w:rsid w:val="003E7006"/>
    <w:rsid w:val="003E71A7"/>
    <w:rsid w:val="003E74B4"/>
    <w:rsid w:val="003E7FFD"/>
    <w:rsid w:val="003F03D3"/>
    <w:rsid w:val="003F0FE1"/>
    <w:rsid w:val="003F1312"/>
    <w:rsid w:val="003F15C2"/>
    <w:rsid w:val="003F19A3"/>
    <w:rsid w:val="003F1F2C"/>
    <w:rsid w:val="003F2487"/>
    <w:rsid w:val="003F3577"/>
    <w:rsid w:val="003F4147"/>
    <w:rsid w:val="003F42C7"/>
    <w:rsid w:val="003F4B28"/>
    <w:rsid w:val="003F4D16"/>
    <w:rsid w:val="003F6752"/>
    <w:rsid w:val="004002ED"/>
    <w:rsid w:val="0040062F"/>
    <w:rsid w:val="00402387"/>
    <w:rsid w:val="00402913"/>
    <w:rsid w:val="004031C6"/>
    <w:rsid w:val="004051F8"/>
    <w:rsid w:val="004055E8"/>
    <w:rsid w:val="004056F8"/>
    <w:rsid w:val="004058A2"/>
    <w:rsid w:val="00406557"/>
    <w:rsid w:val="00406993"/>
    <w:rsid w:val="004072E7"/>
    <w:rsid w:val="00407990"/>
    <w:rsid w:val="0041020A"/>
    <w:rsid w:val="00410385"/>
    <w:rsid w:val="00410590"/>
    <w:rsid w:val="00410AC5"/>
    <w:rsid w:val="00410AE6"/>
    <w:rsid w:val="00411B53"/>
    <w:rsid w:val="00413DFD"/>
    <w:rsid w:val="0041405D"/>
    <w:rsid w:val="004140B2"/>
    <w:rsid w:val="0041461A"/>
    <w:rsid w:val="004149B4"/>
    <w:rsid w:val="00414F38"/>
    <w:rsid w:val="0041577F"/>
    <w:rsid w:val="00415AC8"/>
    <w:rsid w:val="00415E04"/>
    <w:rsid w:val="00415E75"/>
    <w:rsid w:val="00415EE2"/>
    <w:rsid w:val="0041606C"/>
    <w:rsid w:val="0041675A"/>
    <w:rsid w:val="00416DEB"/>
    <w:rsid w:val="00417B74"/>
    <w:rsid w:val="00420845"/>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2EF9"/>
    <w:rsid w:val="00433254"/>
    <w:rsid w:val="004332FB"/>
    <w:rsid w:val="004339E4"/>
    <w:rsid w:val="00433B0B"/>
    <w:rsid w:val="00433B93"/>
    <w:rsid w:val="00433F96"/>
    <w:rsid w:val="004354F0"/>
    <w:rsid w:val="00435688"/>
    <w:rsid w:val="004356E4"/>
    <w:rsid w:val="0043641A"/>
    <w:rsid w:val="004365AD"/>
    <w:rsid w:val="00440896"/>
    <w:rsid w:val="00440B90"/>
    <w:rsid w:val="0044161E"/>
    <w:rsid w:val="0044172E"/>
    <w:rsid w:val="0044235D"/>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EF9"/>
    <w:rsid w:val="004504E5"/>
    <w:rsid w:val="00451412"/>
    <w:rsid w:val="00452307"/>
    <w:rsid w:val="00452A4B"/>
    <w:rsid w:val="00452F51"/>
    <w:rsid w:val="00454FE9"/>
    <w:rsid w:val="0045593E"/>
    <w:rsid w:val="00456354"/>
    <w:rsid w:val="00460099"/>
    <w:rsid w:val="0046020E"/>
    <w:rsid w:val="00460255"/>
    <w:rsid w:val="0046035E"/>
    <w:rsid w:val="004611C0"/>
    <w:rsid w:val="00461407"/>
    <w:rsid w:val="004616A0"/>
    <w:rsid w:val="0046279A"/>
    <w:rsid w:val="00462BFE"/>
    <w:rsid w:val="004630A0"/>
    <w:rsid w:val="00463BA3"/>
    <w:rsid w:val="0046412C"/>
    <w:rsid w:val="00464D7B"/>
    <w:rsid w:val="00464E9D"/>
    <w:rsid w:val="00464EE9"/>
    <w:rsid w:val="00465DE4"/>
    <w:rsid w:val="00465E60"/>
    <w:rsid w:val="0046618C"/>
    <w:rsid w:val="00466811"/>
    <w:rsid w:val="00467424"/>
    <w:rsid w:val="00467F9E"/>
    <w:rsid w:val="00470603"/>
    <w:rsid w:val="004715D1"/>
    <w:rsid w:val="00471C3E"/>
    <w:rsid w:val="004725D2"/>
    <w:rsid w:val="004734A3"/>
    <w:rsid w:val="00473753"/>
    <w:rsid w:val="00473FAC"/>
    <w:rsid w:val="00474580"/>
    <w:rsid w:val="0047575E"/>
    <w:rsid w:val="00475C24"/>
    <w:rsid w:val="00475CC0"/>
    <w:rsid w:val="0047623E"/>
    <w:rsid w:val="00476B05"/>
    <w:rsid w:val="00476C75"/>
    <w:rsid w:val="00476EF2"/>
    <w:rsid w:val="00476F35"/>
    <w:rsid w:val="00477BC5"/>
    <w:rsid w:val="00477CE5"/>
    <w:rsid w:val="00477D31"/>
    <w:rsid w:val="00477F5C"/>
    <w:rsid w:val="00480136"/>
    <w:rsid w:val="0048025C"/>
    <w:rsid w:val="0048159B"/>
    <w:rsid w:val="00481BE5"/>
    <w:rsid w:val="00482713"/>
    <w:rsid w:val="004828F9"/>
    <w:rsid w:val="00482A93"/>
    <w:rsid w:val="00482CF8"/>
    <w:rsid w:val="004832AD"/>
    <w:rsid w:val="00483B0E"/>
    <w:rsid w:val="00483B53"/>
    <w:rsid w:val="00484807"/>
    <w:rsid w:val="00485094"/>
    <w:rsid w:val="00485906"/>
    <w:rsid w:val="00485AFA"/>
    <w:rsid w:val="00485B84"/>
    <w:rsid w:val="00485B90"/>
    <w:rsid w:val="004871B3"/>
    <w:rsid w:val="00487339"/>
    <w:rsid w:val="004873BA"/>
    <w:rsid w:val="004874D2"/>
    <w:rsid w:val="00487A72"/>
    <w:rsid w:val="00487FE2"/>
    <w:rsid w:val="00490303"/>
    <w:rsid w:val="0049050E"/>
    <w:rsid w:val="0049147C"/>
    <w:rsid w:val="00491588"/>
    <w:rsid w:val="00491F93"/>
    <w:rsid w:val="00492034"/>
    <w:rsid w:val="004925DB"/>
    <w:rsid w:val="004928DB"/>
    <w:rsid w:val="004932F2"/>
    <w:rsid w:val="00493BAB"/>
    <w:rsid w:val="004954B6"/>
    <w:rsid w:val="004964B4"/>
    <w:rsid w:val="00496965"/>
    <w:rsid w:val="00497DB2"/>
    <w:rsid w:val="004A15C7"/>
    <w:rsid w:val="004A1656"/>
    <w:rsid w:val="004A2716"/>
    <w:rsid w:val="004A31AC"/>
    <w:rsid w:val="004A3291"/>
    <w:rsid w:val="004A40DE"/>
    <w:rsid w:val="004A5D98"/>
    <w:rsid w:val="004A659C"/>
    <w:rsid w:val="004A70C1"/>
    <w:rsid w:val="004A758E"/>
    <w:rsid w:val="004B04BC"/>
    <w:rsid w:val="004B1426"/>
    <w:rsid w:val="004B1BA6"/>
    <w:rsid w:val="004B22E7"/>
    <w:rsid w:val="004B2766"/>
    <w:rsid w:val="004B306D"/>
    <w:rsid w:val="004B34FC"/>
    <w:rsid w:val="004B41D3"/>
    <w:rsid w:val="004B4338"/>
    <w:rsid w:val="004B44D0"/>
    <w:rsid w:val="004B7679"/>
    <w:rsid w:val="004B7DC8"/>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E89"/>
    <w:rsid w:val="004D1ED8"/>
    <w:rsid w:val="004D2775"/>
    <w:rsid w:val="004D4433"/>
    <w:rsid w:val="004D50D1"/>
    <w:rsid w:val="004D5F6B"/>
    <w:rsid w:val="004D626D"/>
    <w:rsid w:val="004D6397"/>
    <w:rsid w:val="004D66EB"/>
    <w:rsid w:val="004D6D44"/>
    <w:rsid w:val="004D6DF2"/>
    <w:rsid w:val="004D726A"/>
    <w:rsid w:val="004D782C"/>
    <w:rsid w:val="004E1505"/>
    <w:rsid w:val="004E15AE"/>
    <w:rsid w:val="004E28A0"/>
    <w:rsid w:val="004E28E0"/>
    <w:rsid w:val="004E2B3A"/>
    <w:rsid w:val="004E3D56"/>
    <w:rsid w:val="004E4D9B"/>
    <w:rsid w:val="004E50B7"/>
    <w:rsid w:val="004E58BF"/>
    <w:rsid w:val="004E5D34"/>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4EA"/>
    <w:rsid w:val="005007DC"/>
    <w:rsid w:val="00500E32"/>
    <w:rsid w:val="00501371"/>
    <w:rsid w:val="00501AE3"/>
    <w:rsid w:val="00501B47"/>
    <w:rsid w:val="00502704"/>
    <w:rsid w:val="00503518"/>
    <w:rsid w:val="005039B9"/>
    <w:rsid w:val="00503E96"/>
    <w:rsid w:val="00503FCB"/>
    <w:rsid w:val="00504076"/>
    <w:rsid w:val="00504954"/>
    <w:rsid w:val="00505352"/>
    <w:rsid w:val="00506151"/>
    <w:rsid w:val="0050676F"/>
    <w:rsid w:val="005079B4"/>
    <w:rsid w:val="00507AD3"/>
    <w:rsid w:val="005123E2"/>
    <w:rsid w:val="00512B48"/>
    <w:rsid w:val="00512BAB"/>
    <w:rsid w:val="00513DA5"/>
    <w:rsid w:val="005147BA"/>
    <w:rsid w:val="00514DD9"/>
    <w:rsid w:val="005157CD"/>
    <w:rsid w:val="00515954"/>
    <w:rsid w:val="00516586"/>
    <w:rsid w:val="00516A15"/>
    <w:rsid w:val="00516BE6"/>
    <w:rsid w:val="00516F79"/>
    <w:rsid w:val="005179F0"/>
    <w:rsid w:val="00517B83"/>
    <w:rsid w:val="005208CF"/>
    <w:rsid w:val="00520F4A"/>
    <w:rsid w:val="0052183F"/>
    <w:rsid w:val="005220A3"/>
    <w:rsid w:val="00522E74"/>
    <w:rsid w:val="00522FA3"/>
    <w:rsid w:val="00523054"/>
    <w:rsid w:val="00523123"/>
    <w:rsid w:val="00524543"/>
    <w:rsid w:val="00524685"/>
    <w:rsid w:val="00524950"/>
    <w:rsid w:val="00524E57"/>
    <w:rsid w:val="00524F0C"/>
    <w:rsid w:val="0052502B"/>
    <w:rsid w:val="005256CB"/>
    <w:rsid w:val="00526C3E"/>
    <w:rsid w:val="00527416"/>
    <w:rsid w:val="00527EC9"/>
    <w:rsid w:val="005305B7"/>
    <w:rsid w:val="00530E6D"/>
    <w:rsid w:val="0053164B"/>
    <w:rsid w:val="00531DC7"/>
    <w:rsid w:val="0053215D"/>
    <w:rsid w:val="005327BB"/>
    <w:rsid w:val="00532A9F"/>
    <w:rsid w:val="00533364"/>
    <w:rsid w:val="0053355C"/>
    <w:rsid w:val="00534803"/>
    <w:rsid w:val="00534A50"/>
    <w:rsid w:val="00535771"/>
    <w:rsid w:val="00535DE0"/>
    <w:rsid w:val="00536157"/>
    <w:rsid w:val="0053635B"/>
    <w:rsid w:val="0053697F"/>
    <w:rsid w:val="0054173B"/>
    <w:rsid w:val="0054181E"/>
    <w:rsid w:val="0054197D"/>
    <w:rsid w:val="00542021"/>
    <w:rsid w:val="005420A2"/>
    <w:rsid w:val="00542CC1"/>
    <w:rsid w:val="00542DD9"/>
    <w:rsid w:val="0054305C"/>
    <w:rsid w:val="00543605"/>
    <w:rsid w:val="0054377D"/>
    <w:rsid w:val="005437DF"/>
    <w:rsid w:val="005438C4"/>
    <w:rsid w:val="00544536"/>
    <w:rsid w:val="00544EDA"/>
    <w:rsid w:val="005451E0"/>
    <w:rsid w:val="00545241"/>
    <w:rsid w:val="00545E6F"/>
    <w:rsid w:val="00546012"/>
    <w:rsid w:val="00547F0A"/>
    <w:rsid w:val="005500F8"/>
    <w:rsid w:val="00550289"/>
    <w:rsid w:val="00550ADD"/>
    <w:rsid w:val="00551405"/>
    <w:rsid w:val="00552162"/>
    <w:rsid w:val="00553106"/>
    <w:rsid w:val="00553434"/>
    <w:rsid w:val="00553DA7"/>
    <w:rsid w:val="00554008"/>
    <w:rsid w:val="0055462D"/>
    <w:rsid w:val="005559CF"/>
    <w:rsid w:val="00555DDB"/>
    <w:rsid w:val="005567BA"/>
    <w:rsid w:val="00557217"/>
    <w:rsid w:val="005573C1"/>
    <w:rsid w:val="00557A11"/>
    <w:rsid w:val="00557ADF"/>
    <w:rsid w:val="00557D50"/>
    <w:rsid w:val="005601BA"/>
    <w:rsid w:val="00560E94"/>
    <w:rsid w:val="005610E0"/>
    <w:rsid w:val="005615E0"/>
    <w:rsid w:val="00561D4E"/>
    <w:rsid w:val="00562D2E"/>
    <w:rsid w:val="00562DDD"/>
    <w:rsid w:val="00562EA9"/>
    <w:rsid w:val="00563D5A"/>
    <w:rsid w:val="00563F6C"/>
    <w:rsid w:val="00564029"/>
    <w:rsid w:val="005643C5"/>
    <w:rsid w:val="00564535"/>
    <w:rsid w:val="0056459E"/>
    <w:rsid w:val="005649F5"/>
    <w:rsid w:val="00564BFD"/>
    <w:rsid w:val="0056557A"/>
    <w:rsid w:val="005659C2"/>
    <w:rsid w:val="00565D02"/>
    <w:rsid w:val="005660BA"/>
    <w:rsid w:val="00566940"/>
    <w:rsid w:val="005679BF"/>
    <w:rsid w:val="0057089E"/>
    <w:rsid w:val="00570B42"/>
    <w:rsid w:val="00570E42"/>
    <w:rsid w:val="00570F5C"/>
    <w:rsid w:val="00570F71"/>
    <w:rsid w:val="0057159C"/>
    <w:rsid w:val="00571B0B"/>
    <w:rsid w:val="00572004"/>
    <w:rsid w:val="0057380B"/>
    <w:rsid w:val="00573ACC"/>
    <w:rsid w:val="005742ED"/>
    <w:rsid w:val="0057469C"/>
    <w:rsid w:val="00574AC7"/>
    <w:rsid w:val="00574C8C"/>
    <w:rsid w:val="00576CB2"/>
    <w:rsid w:val="0057779D"/>
    <w:rsid w:val="0057798A"/>
    <w:rsid w:val="00577CC0"/>
    <w:rsid w:val="00577E8F"/>
    <w:rsid w:val="00577EE4"/>
    <w:rsid w:val="00577FAD"/>
    <w:rsid w:val="00580197"/>
    <w:rsid w:val="005812E8"/>
    <w:rsid w:val="00581442"/>
    <w:rsid w:val="00581F6B"/>
    <w:rsid w:val="00582DB6"/>
    <w:rsid w:val="005831F9"/>
    <w:rsid w:val="0058332F"/>
    <w:rsid w:val="005833DF"/>
    <w:rsid w:val="005839C1"/>
    <w:rsid w:val="00583DA9"/>
    <w:rsid w:val="0058424D"/>
    <w:rsid w:val="00584B94"/>
    <w:rsid w:val="005850C3"/>
    <w:rsid w:val="00585286"/>
    <w:rsid w:val="00585DEB"/>
    <w:rsid w:val="00586057"/>
    <w:rsid w:val="0058610C"/>
    <w:rsid w:val="005864B0"/>
    <w:rsid w:val="005864B7"/>
    <w:rsid w:val="00586588"/>
    <w:rsid w:val="0058671E"/>
    <w:rsid w:val="00587758"/>
    <w:rsid w:val="00587C3A"/>
    <w:rsid w:val="00587E6A"/>
    <w:rsid w:val="00590E36"/>
    <w:rsid w:val="00591762"/>
    <w:rsid w:val="00592771"/>
    <w:rsid w:val="00592BC0"/>
    <w:rsid w:val="00593253"/>
    <w:rsid w:val="005934C7"/>
    <w:rsid w:val="005935C8"/>
    <w:rsid w:val="00594942"/>
    <w:rsid w:val="00594B8F"/>
    <w:rsid w:val="0059542C"/>
    <w:rsid w:val="005955A5"/>
    <w:rsid w:val="00595AEE"/>
    <w:rsid w:val="00595CB7"/>
    <w:rsid w:val="00595EBF"/>
    <w:rsid w:val="00596006"/>
    <w:rsid w:val="00597639"/>
    <w:rsid w:val="00597E29"/>
    <w:rsid w:val="005A0B9D"/>
    <w:rsid w:val="005A0CDB"/>
    <w:rsid w:val="005A19AD"/>
    <w:rsid w:val="005A1D82"/>
    <w:rsid w:val="005A22E1"/>
    <w:rsid w:val="005A2406"/>
    <w:rsid w:val="005A280F"/>
    <w:rsid w:val="005A37BE"/>
    <w:rsid w:val="005A4817"/>
    <w:rsid w:val="005A4BAF"/>
    <w:rsid w:val="005A54ED"/>
    <w:rsid w:val="005A568B"/>
    <w:rsid w:val="005A61BB"/>
    <w:rsid w:val="005A6FD2"/>
    <w:rsid w:val="005A7D0B"/>
    <w:rsid w:val="005B05ED"/>
    <w:rsid w:val="005B1B48"/>
    <w:rsid w:val="005B1BB7"/>
    <w:rsid w:val="005B20E3"/>
    <w:rsid w:val="005B2724"/>
    <w:rsid w:val="005B2AAD"/>
    <w:rsid w:val="005B3081"/>
    <w:rsid w:val="005B3641"/>
    <w:rsid w:val="005B4849"/>
    <w:rsid w:val="005B4898"/>
    <w:rsid w:val="005B49F3"/>
    <w:rsid w:val="005B4DFC"/>
    <w:rsid w:val="005B4EAE"/>
    <w:rsid w:val="005B52D8"/>
    <w:rsid w:val="005B59A8"/>
    <w:rsid w:val="005B59AC"/>
    <w:rsid w:val="005B69D9"/>
    <w:rsid w:val="005B6E50"/>
    <w:rsid w:val="005B7E62"/>
    <w:rsid w:val="005C0A2C"/>
    <w:rsid w:val="005C12C7"/>
    <w:rsid w:val="005C1E59"/>
    <w:rsid w:val="005C2270"/>
    <w:rsid w:val="005C2373"/>
    <w:rsid w:val="005C24D9"/>
    <w:rsid w:val="005C28A2"/>
    <w:rsid w:val="005C2EBB"/>
    <w:rsid w:val="005C3A51"/>
    <w:rsid w:val="005C4054"/>
    <w:rsid w:val="005C4552"/>
    <w:rsid w:val="005C46B4"/>
    <w:rsid w:val="005C57A4"/>
    <w:rsid w:val="005C57B3"/>
    <w:rsid w:val="005C5803"/>
    <w:rsid w:val="005C66D2"/>
    <w:rsid w:val="005C7B20"/>
    <w:rsid w:val="005C7F29"/>
    <w:rsid w:val="005D1DED"/>
    <w:rsid w:val="005D1FB2"/>
    <w:rsid w:val="005D23CB"/>
    <w:rsid w:val="005D2936"/>
    <w:rsid w:val="005D4450"/>
    <w:rsid w:val="005D52F6"/>
    <w:rsid w:val="005D59AB"/>
    <w:rsid w:val="005D5A55"/>
    <w:rsid w:val="005D6E09"/>
    <w:rsid w:val="005D772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5FBD"/>
    <w:rsid w:val="005E649A"/>
    <w:rsid w:val="005E6588"/>
    <w:rsid w:val="005E6C18"/>
    <w:rsid w:val="005E6FBF"/>
    <w:rsid w:val="005E719B"/>
    <w:rsid w:val="005E7643"/>
    <w:rsid w:val="005F00DF"/>
    <w:rsid w:val="005F01B8"/>
    <w:rsid w:val="005F0516"/>
    <w:rsid w:val="005F0720"/>
    <w:rsid w:val="005F0825"/>
    <w:rsid w:val="005F0835"/>
    <w:rsid w:val="005F093E"/>
    <w:rsid w:val="005F0ED8"/>
    <w:rsid w:val="005F1B2A"/>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90"/>
    <w:rsid w:val="00600D37"/>
    <w:rsid w:val="00600D7C"/>
    <w:rsid w:val="00601B6A"/>
    <w:rsid w:val="00601B89"/>
    <w:rsid w:val="00602477"/>
    <w:rsid w:val="00603792"/>
    <w:rsid w:val="00603E1F"/>
    <w:rsid w:val="0060430B"/>
    <w:rsid w:val="00604B37"/>
    <w:rsid w:val="00604C91"/>
    <w:rsid w:val="00604F1D"/>
    <w:rsid w:val="00605EA6"/>
    <w:rsid w:val="00606033"/>
    <w:rsid w:val="006061B8"/>
    <w:rsid w:val="00606817"/>
    <w:rsid w:val="006072D9"/>
    <w:rsid w:val="006073D7"/>
    <w:rsid w:val="00607681"/>
    <w:rsid w:val="00610139"/>
    <w:rsid w:val="00610EC0"/>
    <w:rsid w:val="006120FE"/>
    <w:rsid w:val="00612E71"/>
    <w:rsid w:val="00614934"/>
    <w:rsid w:val="006149C8"/>
    <w:rsid w:val="006158F6"/>
    <w:rsid w:val="00615955"/>
    <w:rsid w:val="00615F27"/>
    <w:rsid w:val="00616345"/>
    <w:rsid w:val="00620289"/>
    <w:rsid w:val="006228B5"/>
    <w:rsid w:val="0062356A"/>
    <w:rsid w:val="00623BD1"/>
    <w:rsid w:val="00624D52"/>
    <w:rsid w:val="006252A6"/>
    <w:rsid w:val="00625330"/>
    <w:rsid w:val="006255EF"/>
    <w:rsid w:val="006263A3"/>
    <w:rsid w:val="00626434"/>
    <w:rsid w:val="00626711"/>
    <w:rsid w:val="00626CB9"/>
    <w:rsid w:val="006304AD"/>
    <w:rsid w:val="006309E2"/>
    <w:rsid w:val="0063275A"/>
    <w:rsid w:val="006328A6"/>
    <w:rsid w:val="00633B54"/>
    <w:rsid w:val="00633CA4"/>
    <w:rsid w:val="00634A99"/>
    <w:rsid w:val="00634FB4"/>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3F51"/>
    <w:rsid w:val="0064444B"/>
    <w:rsid w:val="00644491"/>
    <w:rsid w:val="006447CF"/>
    <w:rsid w:val="00644F1A"/>
    <w:rsid w:val="00645411"/>
    <w:rsid w:val="00646047"/>
    <w:rsid w:val="006460DE"/>
    <w:rsid w:val="0064638B"/>
    <w:rsid w:val="006474D6"/>
    <w:rsid w:val="0064772E"/>
    <w:rsid w:val="00647938"/>
    <w:rsid w:val="00647FB7"/>
    <w:rsid w:val="0065041C"/>
    <w:rsid w:val="00650887"/>
    <w:rsid w:val="00650A1B"/>
    <w:rsid w:val="00650A6B"/>
    <w:rsid w:val="0065104F"/>
    <w:rsid w:val="00651311"/>
    <w:rsid w:val="0065164D"/>
    <w:rsid w:val="006516D8"/>
    <w:rsid w:val="0065487D"/>
    <w:rsid w:val="006548D5"/>
    <w:rsid w:val="0065597C"/>
    <w:rsid w:val="00656235"/>
    <w:rsid w:val="00656EB7"/>
    <w:rsid w:val="0065702A"/>
    <w:rsid w:val="006570F6"/>
    <w:rsid w:val="00657353"/>
    <w:rsid w:val="006577C9"/>
    <w:rsid w:val="00657BC0"/>
    <w:rsid w:val="00657DA4"/>
    <w:rsid w:val="0066088D"/>
    <w:rsid w:val="00660EB3"/>
    <w:rsid w:val="006622FD"/>
    <w:rsid w:val="00663E96"/>
    <w:rsid w:val="00664F18"/>
    <w:rsid w:val="006654ED"/>
    <w:rsid w:val="00666BA4"/>
    <w:rsid w:val="00667032"/>
    <w:rsid w:val="00667644"/>
    <w:rsid w:val="00667D5A"/>
    <w:rsid w:val="00670601"/>
    <w:rsid w:val="00670737"/>
    <w:rsid w:val="006707BE"/>
    <w:rsid w:val="00670D67"/>
    <w:rsid w:val="00671276"/>
    <w:rsid w:val="00671E54"/>
    <w:rsid w:val="00672797"/>
    <w:rsid w:val="0067331E"/>
    <w:rsid w:val="0067384B"/>
    <w:rsid w:val="0067388D"/>
    <w:rsid w:val="00673974"/>
    <w:rsid w:val="00673A43"/>
    <w:rsid w:val="00674EF5"/>
    <w:rsid w:val="00675CA5"/>
    <w:rsid w:val="0067638F"/>
    <w:rsid w:val="0067661F"/>
    <w:rsid w:val="0067740F"/>
    <w:rsid w:val="0067766B"/>
    <w:rsid w:val="006808A5"/>
    <w:rsid w:val="00680C79"/>
    <w:rsid w:val="006813F4"/>
    <w:rsid w:val="00681775"/>
    <w:rsid w:val="00681BCF"/>
    <w:rsid w:val="00681C1D"/>
    <w:rsid w:val="00681C28"/>
    <w:rsid w:val="00681C72"/>
    <w:rsid w:val="0068270B"/>
    <w:rsid w:val="00682E60"/>
    <w:rsid w:val="00683230"/>
    <w:rsid w:val="00683DBD"/>
    <w:rsid w:val="006844F5"/>
    <w:rsid w:val="00684543"/>
    <w:rsid w:val="00684DE8"/>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7B5"/>
    <w:rsid w:val="00697DC2"/>
    <w:rsid w:val="006A0426"/>
    <w:rsid w:val="006A0757"/>
    <w:rsid w:val="006A0924"/>
    <w:rsid w:val="006A0928"/>
    <w:rsid w:val="006A0C52"/>
    <w:rsid w:val="006A119B"/>
    <w:rsid w:val="006A15C4"/>
    <w:rsid w:val="006A22FD"/>
    <w:rsid w:val="006A2BC4"/>
    <w:rsid w:val="006A4416"/>
    <w:rsid w:val="006A4804"/>
    <w:rsid w:val="006A541F"/>
    <w:rsid w:val="006A5A4A"/>
    <w:rsid w:val="006A7ECE"/>
    <w:rsid w:val="006B005D"/>
    <w:rsid w:val="006B08BA"/>
    <w:rsid w:val="006B1E6B"/>
    <w:rsid w:val="006B1F8D"/>
    <w:rsid w:val="006B241F"/>
    <w:rsid w:val="006B2D0F"/>
    <w:rsid w:val="006B3831"/>
    <w:rsid w:val="006B40D7"/>
    <w:rsid w:val="006B4789"/>
    <w:rsid w:val="006B4E88"/>
    <w:rsid w:val="006B5181"/>
    <w:rsid w:val="006B56D0"/>
    <w:rsid w:val="006B58F6"/>
    <w:rsid w:val="006B64E7"/>
    <w:rsid w:val="006B6B11"/>
    <w:rsid w:val="006B71AF"/>
    <w:rsid w:val="006B71F7"/>
    <w:rsid w:val="006C08F2"/>
    <w:rsid w:val="006C1F46"/>
    <w:rsid w:val="006C3530"/>
    <w:rsid w:val="006C475B"/>
    <w:rsid w:val="006C6740"/>
    <w:rsid w:val="006C6ECB"/>
    <w:rsid w:val="006D219E"/>
    <w:rsid w:val="006D316E"/>
    <w:rsid w:val="006D3BD7"/>
    <w:rsid w:val="006D4CA8"/>
    <w:rsid w:val="006D4F9E"/>
    <w:rsid w:val="006D52B2"/>
    <w:rsid w:val="006D691C"/>
    <w:rsid w:val="006D6BB0"/>
    <w:rsid w:val="006E1FCE"/>
    <w:rsid w:val="006E2142"/>
    <w:rsid w:val="006E2B52"/>
    <w:rsid w:val="006E2DC3"/>
    <w:rsid w:val="006E320D"/>
    <w:rsid w:val="006E3216"/>
    <w:rsid w:val="006E36F5"/>
    <w:rsid w:val="006E3FAA"/>
    <w:rsid w:val="006E433D"/>
    <w:rsid w:val="006E4568"/>
    <w:rsid w:val="006E4C8C"/>
    <w:rsid w:val="006E56D5"/>
    <w:rsid w:val="006E5989"/>
    <w:rsid w:val="006E695D"/>
    <w:rsid w:val="006E6E6E"/>
    <w:rsid w:val="006F00F4"/>
    <w:rsid w:val="006F02CA"/>
    <w:rsid w:val="006F06C7"/>
    <w:rsid w:val="006F08AD"/>
    <w:rsid w:val="006F269F"/>
    <w:rsid w:val="006F26D9"/>
    <w:rsid w:val="006F2C4F"/>
    <w:rsid w:val="006F3AF8"/>
    <w:rsid w:val="006F420B"/>
    <w:rsid w:val="006F4577"/>
    <w:rsid w:val="006F4F77"/>
    <w:rsid w:val="006F656E"/>
    <w:rsid w:val="006F6D55"/>
    <w:rsid w:val="006F6EE4"/>
    <w:rsid w:val="006F76BC"/>
    <w:rsid w:val="006F7AC5"/>
    <w:rsid w:val="006F7DF4"/>
    <w:rsid w:val="00700138"/>
    <w:rsid w:val="00700AEC"/>
    <w:rsid w:val="00701DEB"/>
    <w:rsid w:val="00703426"/>
    <w:rsid w:val="007046C8"/>
    <w:rsid w:val="007051FE"/>
    <w:rsid w:val="00705D12"/>
    <w:rsid w:val="007076BA"/>
    <w:rsid w:val="00710211"/>
    <w:rsid w:val="007110B9"/>
    <w:rsid w:val="0071114B"/>
    <w:rsid w:val="00712EA1"/>
    <w:rsid w:val="00713596"/>
    <w:rsid w:val="00714D6A"/>
    <w:rsid w:val="00715314"/>
    <w:rsid w:val="00715504"/>
    <w:rsid w:val="00715938"/>
    <w:rsid w:val="0071617A"/>
    <w:rsid w:val="00716337"/>
    <w:rsid w:val="00716857"/>
    <w:rsid w:val="007168B1"/>
    <w:rsid w:val="0072050D"/>
    <w:rsid w:val="0072228A"/>
    <w:rsid w:val="00722BBC"/>
    <w:rsid w:val="00722F41"/>
    <w:rsid w:val="00723350"/>
    <w:rsid w:val="0072393D"/>
    <w:rsid w:val="00723A44"/>
    <w:rsid w:val="00723C03"/>
    <w:rsid w:val="007249E7"/>
    <w:rsid w:val="0072534F"/>
    <w:rsid w:val="007256FB"/>
    <w:rsid w:val="00725E4A"/>
    <w:rsid w:val="00725E68"/>
    <w:rsid w:val="007263AA"/>
    <w:rsid w:val="007279E1"/>
    <w:rsid w:val="00730055"/>
    <w:rsid w:val="00730861"/>
    <w:rsid w:val="00730E5A"/>
    <w:rsid w:val="007316DE"/>
    <w:rsid w:val="007316F6"/>
    <w:rsid w:val="00733C22"/>
    <w:rsid w:val="00734AC6"/>
    <w:rsid w:val="00734ECD"/>
    <w:rsid w:val="00736B34"/>
    <w:rsid w:val="00737137"/>
    <w:rsid w:val="00740028"/>
    <w:rsid w:val="007404C0"/>
    <w:rsid w:val="00740699"/>
    <w:rsid w:val="007413A7"/>
    <w:rsid w:val="00741D68"/>
    <w:rsid w:val="007420C6"/>
    <w:rsid w:val="00742620"/>
    <w:rsid w:val="007426C2"/>
    <w:rsid w:val="0074383D"/>
    <w:rsid w:val="00743C04"/>
    <w:rsid w:val="00744986"/>
    <w:rsid w:val="0074511E"/>
    <w:rsid w:val="0074542A"/>
    <w:rsid w:val="00745987"/>
    <w:rsid w:val="00745DD0"/>
    <w:rsid w:val="00746D64"/>
    <w:rsid w:val="00750718"/>
    <w:rsid w:val="007513AD"/>
    <w:rsid w:val="0075143A"/>
    <w:rsid w:val="00751924"/>
    <w:rsid w:val="007520EE"/>
    <w:rsid w:val="007521A0"/>
    <w:rsid w:val="0075263B"/>
    <w:rsid w:val="00752F3E"/>
    <w:rsid w:val="0075326D"/>
    <w:rsid w:val="00754470"/>
    <w:rsid w:val="00754751"/>
    <w:rsid w:val="0075490E"/>
    <w:rsid w:val="00755387"/>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67E"/>
    <w:rsid w:val="0076475C"/>
    <w:rsid w:val="00765C52"/>
    <w:rsid w:val="0076792C"/>
    <w:rsid w:val="007708C7"/>
    <w:rsid w:val="00771A32"/>
    <w:rsid w:val="00771C91"/>
    <w:rsid w:val="00771EFE"/>
    <w:rsid w:val="00772011"/>
    <w:rsid w:val="00772A70"/>
    <w:rsid w:val="00774460"/>
    <w:rsid w:val="0077479F"/>
    <w:rsid w:val="00774D38"/>
    <w:rsid w:val="00775154"/>
    <w:rsid w:val="00775840"/>
    <w:rsid w:val="0077659E"/>
    <w:rsid w:val="00776A5C"/>
    <w:rsid w:val="00776CF7"/>
    <w:rsid w:val="00776EA0"/>
    <w:rsid w:val="007774FA"/>
    <w:rsid w:val="00780241"/>
    <w:rsid w:val="007809FE"/>
    <w:rsid w:val="00780E37"/>
    <w:rsid w:val="00780F9F"/>
    <w:rsid w:val="00781391"/>
    <w:rsid w:val="00784731"/>
    <w:rsid w:val="00784C3E"/>
    <w:rsid w:val="00784F66"/>
    <w:rsid w:val="0078575C"/>
    <w:rsid w:val="00785960"/>
    <w:rsid w:val="00785A2D"/>
    <w:rsid w:val="0078602F"/>
    <w:rsid w:val="00786F5C"/>
    <w:rsid w:val="007913B1"/>
    <w:rsid w:val="0079187E"/>
    <w:rsid w:val="00792206"/>
    <w:rsid w:val="00792B83"/>
    <w:rsid w:val="00794306"/>
    <w:rsid w:val="00794B49"/>
    <w:rsid w:val="007953D6"/>
    <w:rsid w:val="0079563E"/>
    <w:rsid w:val="00795802"/>
    <w:rsid w:val="007972AF"/>
    <w:rsid w:val="0079794D"/>
    <w:rsid w:val="00797AAD"/>
    <w:rsid w:val="00797CCB"/>
    <w:rsid w:val="00797DB3"/>
    <w:rsid w:val="007A1E6F"/>
    <w:rsid w:val="007A2A2F"/>
    <w:rsid w:val="007A2C56"/>
    <w:rsid w:val="007A2DB3"/>
    <w:rsid w:val="007A3296"/>
    <w:rsid w:val="007A3D76"/>
    <w:rsid w:val="007A3F44"/>
    <w:rsid w:val="007A50E5"/>
    <w:rsid w:val="007A5504"/>
    <w:rsid w:val="007A55A1"/>
    <w:rsid w:val="007A590E"/>
    <w:rsid w:val="007A5928"/>
    <w:rsid w:val="007A6490"/>
    <w:rsid w:val="007A6D07"/>
    <w:rsid w:val="007A6F41"/>
    <w:rsid w:val="007B1772"/>
    <w:rsid w:val="007B1B10"/>
    <w:rsid w:val="007B1B6F"/>
    <w:rsid w:val="007B221F"/>
    <w:rsid w:val="007B2461"/>
    <w:rsid w:val="007B254D"/>
    <w:rsid w:val="007B279A"/>
    <w:rsid w:val="007B2891"/>
    <w:rsid w:val="007B28FD"/>
    <w:rsid w:val="007B3CE5"/>
    <w:rsid w:val="007B3F63"/>
    <w:rsid w:val="007B4B3B"/>
    <w:rsid w:val="007B5B5E"/>
    <w:rsid w:val="007B679A"/>
    <w:rsid w:val="007B75D1"/>
    <w:rsid w:val="007B7691"/>
    <w:rsid w:val="007C18FD"/>
    <w:rsid w:val="007C1C54"/>
    <w:rsid w:val="007C1EE6"/>
    <w:rsid w:val="007C27AA"/>
    <w:rsid w:val="007C2A22"/>
    <w:rsid w:val="007C2BD7"/>
    <w:rsid w:val="007C31D0"/>
    <w:rsid w:val="007C3966"/>
    <w:rsid w:val="007C3A93"/>
    <w:rsid w:val="007C3D3A"/>
    <w:rsid w:val="007C40F5"/>
    <w:rsid w:val="007C4779"/>
    <w:rsid w:val="007C48D4"/>
    <w:rsid w:val="007C4B85"/>
    <w:rsid w:val="007C4D1B"/>
    <w:rsid w:val="007C5865"/>
    <w:rsid w:val="007C6308"/>
    <w:rsid w:val="007C711A"/>
    <w:rsid w:val="007C75F4"/>
    <w:rsid w:val="007C78A2"/>
    <w:rsid w:val="007C7A44"/>
    <w:rsid w:val="007D13B8"/>
    <w:rsid w:val="007D2231"/>
    <w:rsid w:val="007D22EB"/>
    <w:rsid w:val="007D2753"/>
    <w:rsid w:val="007D2D2F"/>
    <w:rsid w:val="007D3832"/>
    <w:rsid w:val="007D48A9"/>
    <w:rsid w:val="007D49C0"/>
    <w:rsid w:val="007D4F92"/>
    <w:rsid w:val="007D569F"/>
    <w:rsid w:val="007D5E7A"/>
    <w:rsid w:val="007D60A0"/>
    <w:rsid w:val="007D61EF"/>
    <w:rsid w:val="007D676A"/>
    <w:rsid w:val="007D6E2F"/>
    <w:rsid w:val="007D760C"/>
    <w:rsid w:val="007D7740"/>
    <w:rsid w:val="007E1297"/>
    <w:rsid w:val="007E1E45"/>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42FA"/>
    <w:rsid w:val="007F4B34"/>
    <w:rsid w:val="007F54BA"/>
    <w:rsid w:val="007F64A0"/>
    <w:rsid w:val="007F67FC"/>
    <w:rsid w:val="007F781C"/>
    <w:rsid w:val="00800F31"/>
    <w:rsid w:val="00801D11"/>
    <w:rsid w:val="00801EC0"/>
    <w:rsid w:val="00802769"/>
    <w:rsid w:val="008029DE"/>
    <w:rsid w:val="008038A4"/>
    <w:rsid w:val="00803997"/>
    <w:rsid w:val="00803D39"/>
    <w:rsid w:val="00804654"/>
    <w:rsid w:val="00804CDD"/>
    <w:rsid w:val="00805276"/>
    <w:rsid w:val="00805612"/>
    <w:rsid w:val="0080565D"/>
    <w:rsid w:val="008058BC"/>
    <w:rsid w:val="008059A5"/>
    <w:rsid w:val="008064CA"/>
    <w:rsid w:val="00811F08"/>
    <w:rsid w:val="00812013"/>
    <w:rsid w:val="00812397"/>
    <w:rsid w:val="008133A5"/>
    <w:rsid w:val="0081354D"/>
    <w:rsid w:val="00813596"/>
    <w:rsid w:val="00813DAC"/>
    <w:rsid w:val="00813DF0"/>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387"/>
    <w:rsid w:val="00822BAF"/>
    <w:rsid w:val="00822C65"/>
    <w:rsid w:val="00822FEA"/>
    <w:rsid w:val="0082338C"/>
    <w:rsid w:val="0082486F"/>
    <w:rsid w:val="00827BDC"/>
    <w:rsid w:val="008305DA"/>
    <w:rsid w:val="00830E3C"/>
    <w:rsid w:val="00831671"/>
    <w:rsid w:val="00831C7D"/>
    <w:rsid w:val="00831DDC"/>
    <w:rsid w:val="008320A4"/>
    <w:rsid w:val="008323CF"/>
    <w:rsid w:val="00833677"/>
    <w:rsid w:val="00833B72"/>
    <w:rsid w:val="00833EA9"/>
    <w:rsid w:val="0083487F"/>
    <w:rsid w:val="00834C23"/>
    <w:rsid w:val="00835DCD"/>
    <w:rsid w:val="008363B6"/>
    <w:rsid w:val="00836544"/>
    <w:rsid w:val="00836624"/>
    <w:rsid w:val="008370B1"/>
    <w:rsid w:val="008373EC"/>
    <w:rsid w:val="00837EC7"/>
    <w:rsid w:val="00837F50"/>
    <w:rsid w:val="008405A9"/>
    <w:rsid w:val="00840865"/>
    <w:rsid w:val="00840D8E"/>
    <w:rsid w:val="008416E1"/>
    <w:rsid w:val="00841F78"/>
    <w:rsid w:val="00842164"/>
    <w:rsid w:val="008434B8"/>
    <w:rsid w:val="00844464"/>
    <w:rsid w:val="0084452B"/>
    <w:rsid w:val="00844535"/>
    <w:rsid w:val="00845FCA"/>
    <w:rsid w:val="00846367"/>
    <w:rsid w:val="0084657F"/>
    <w:rsid w:val="00847828"/>
    <w:rsid w:val="00847BC3"/>
    <w:rsid w:val="0085030D"/>
    <w:rsid w:val="0085051D"/>
    <w:rsid w:val="008506E7"/>
    <w:rsid w:val="008513F1"/>
    <w:rsid w:val="00851669"/>
    <w:rsid w:val="008527ED"/>
    <w:rsid w:val="00853D52"/>
    <w:rsid w:val="00853E1B"/>
    <w:rsid w:val="00854624"/>
    <w:rsid w:val="008549A3"/>
    <w:rsid w:val="0085542F"/>
    <w:rsid w:val="008555BE"/>
    <w:rsid w:val="008555C2"/>
    <w:rsid w:val="00855D87"/>
    <w:rsid w:val="00855DC5"/>
    <w:rsid w:val="00856BF9"/>
    <w:rsid w:val="00856F8D"/>
    <w:rsid w:val="008572B8"/>
    <w:rsid w:val="00857D02"/>
    <w:rsid w:val="0086097F"/>
    <w:rsid w:val="00860C2F"/>
    <w:rsid w:val="0086141D"/>
    <w:rsid w:val="0086197A"/>
    <w:rsid w:val="008622E5"/>
    <w:rsid w:val="00862FB8"/>
    <w:rsid w:val="0086338C"/>
    <w:rsid w:val="00863CED"/>
    <w:rsid w:val="008646CE"/>
    <w:rsid w:val="008646F5"/>
    <w:rsid w:val="008648A3"/>
    <w:rsid w:val="00864D9F"/>
    <w:rsid w:val="00865861"/>
    <w:rsid w:val="00867398"/>
    <w:rsid w:val="00867522"/>
    <w:rsid w:val="008702AB"/>
    <w:rsid w:val="008704BF"/>
    <w:rsid w:val="00870742"/>
    <w:rsid w:val="00870E40"/>
    <w:rsid w:val="0087110D"/>
    <w:rsid w:val="00871215"/>
    <w:rsid w:val="00871F2F"/>
    <w:rsid w:val="00872409"/>
    <w:rsid w:val="00872982"/>
    <w:rsid w:val="00872E63"/>
    <w:rsid w:val="00872EED"/>
    <w:rsid w:val="00874104"/>
    <w:rsid w:val="00874C76"/>
    <w:rsid w:val="00874FB0"/>
    <w:rsid w:val="008752C0"/>
    <w:rsid w:val="0087531B"/>
    <w:rsid w:val="008757D2"/>
    <w:rsid w:val="00876529"/>
    <w:rsid w:val="00876FBD"/>
    <w:rsid w:val="00877071"/>
    <w:rsid w:val="008772EE"/>
    <w:rsid w:val="00877707"/>
    <w:rsid w:val="0087773B"/>
    <w:rsid w:val="00877ED2"/>
    <w:rsid w:val="00880E89"/>
    <w:rsid w:val="00880FE6"/>
    <w:rsid w:val="00881152"/>
    <w:rsid w:val="00882DF9"/>
    <w:rsid w:val="00882E80"/>
    <w:rsid w:val="0088368A"/>
    <w:rsid w:val="008836EC"/>
    <w:rsid w:val="00883897"/>
    <w:rsid w:val="00883B41"/>
    <w:rsid w:val="0088424C"/>
    <w:rsid w:val="008846BF"/>
    <w:rsid w:val="00884811"/>
    <w:rsid w:val="00884856"/>
    <w:rsid w:val="008848D4"/>
    <w:rsid w:val="00885604"/>
    <w:rsid w:val="00885677"/>
    <w:rsid w:val="0088568C"/>
    <w:rsid w:val="00885EE0"/>
    <w:rsid w:val="00886876"/>
    <w:rsid w:val="00887006"/>
    <w:rsid w:val="00887F47"/>
    <w:rsid w:val="00890ECC"/>
    <w:rsid w:val="00891702"/>
    <w:rsid w:val="008939EE"/>
    <w:rsid w:val="0089559B"/>
    <w:rsid w:val="00895F4D"/>
    <w:rsid w:val="008973D7"/>
    <w:rsid w:val="00897C09"/>
    <w:rsid w:val="00897C8A"/>
    <w:rsid w:val="00897E8E"/>
    <w:rsid w:val="008A0445"/>
    <w:rsid w:val="008A08CB"/>
    <w:rsid w:val="008A0FA2"/>
    <w:rsid w:val="008A17F0"/>
    <w:rsid w:val="008A1F46"/>
    <w:rsid w:val="008A49B7"/>
    <w:rsid w:val="008A6015"/>
    <w:rsid w:val="008A69BE"/>
    <w:rsid w:val="008A6CE9"/>
    <w:rsid w:val="008A75F6"/>
    <w:rsid w:val="008A7C6D"/>
    <w:rsid w:val="008B03F9"/>
    <w:rsid w:val="008B0471"/>
    <w:rsid w:val="008B1436"/>
    <w:rsid w:val="008B19A5"/>
    <w:rsid w:val="008B2E1B"/>
    <w:rsid w:val="008B3EB1"/>
    <w:rsid w:val="008B3EB9"/>
    <w:rsid w:val="008B543E"/>
    <w:rsid w:val="008B5B2D"/>
    <w:rsid w:val="008B6377"/>
    <w:rsid w:val="008B6852"/>
    <w:rsid w:val="008B6F89"/>
    <w:rsid w:val="008B7D8E"/>
    <w:rsid w:val="008C06EC"/>
    <w:rsid w:val="008C1AD1"/>
    <w:rsid w:val="008C2577"/>
    <w:rsid w:val="008C31CD"/>
    <w:rsid w:val="008C36DA"/>
    <w:rsid w:val="008C4AE7"/>
    <w:rsid w:val="008C5BCF"/>
    <w:rsid w:val="008C608A"/>
    <w:rsid w:val="008C6C34"/>
    <w:rsid w:val="008C75FC"/>
    <w:rsid w:val="008D059A"/>
    <w:rsid w:val="008D0841"/>
    <w:rsid w:val="008D099E"/>
    <w:rsid w:val="008D1EA5"/>
    <w:rsid w:val="008D23D6"/>
    <w:rsid w:val="008D2715"/>
    <w:rsid w:val="008D33A1"/>
    <w:rsid w:val="008D3E0D"/>
    <w:rsid w:val="008D41B4"/>
    <w:rsid w:val="008D4976"/>
    <w:rsid w:val="008D4FFD"/>
    <w:rsid w:val="008D5B7C"/>
    <w:rsid w:val="008D6931"/>
    <w:rsid w:val="008D716F"/>
    <w:rsid w:val="008D72CE"/>
    <w:rsid w:val="008E0AA3"/>
    <w:rsid w:val="008E0B90"/>
    <w:rsid w:val="008E117D"/>
    <w:rsid w:val="008E1458"/>
    <w:rsid w:val="008E1745"/>
    <w:rsid w:val="008E19C3"/>
    <w:rsid w:val="008E1ADD"/>
    <w:rsid w:val="008E2D54"/>
    <w:rsid w:val="008E2F82"/>
    <w:rsid w:val="008E334D"/>
    <w:rsid w:val="008E3810"/>
    <w:rsid w:val="008E512F"/>
    <w:rsid w:val="008E6E38"/>
    <w:rsid w:val="008E6F64"/>
    <w:rsid w:val="008E71A4"/>
    <w:rsid w:val="008E7E43"/>
    <w:rsid w:val="008F0BE6"/>
    <w:rsid w:val="008F11E9"/>
    <w:rsid w:val="008F14E9"/>
    <w:rsid w:val="008F19E8"/>
    <w:rsid w:val="008F20CF"/>
    <w:rsid w:val="008F2583"/>
    <w:rsid w:val="008F2E24"/>
    <w:rsid w:val="008F35EF"/>
    <w:rsid w:val="008F3B41"/>
    <w:rsid w:val="008F4708"/>
    <w:rsid w:val="008F4DB8"/>
    <w:rsid w:val="008F506B"/>
    <w:rsid w:val="008F5D11"/>
    <w:rsid w:val="008F5DAF"/>
    <w:rsid w:val="008F714E"/>
    <w:rsid w:val="008F7367"/>
    <w:rsid w:val="008F76C9"/>
    <w:rsid w:val="00900013"/>
    <w:rsid w:val="0090015E"/>
    <w:rsid w:val="00900546"/>
    <w:rsid w:val="00901C7F"/>
    <w:rsid w:val="00902ED6"/>
    <w:rsid w:val="00903298"/>
    <w:rsid w:val="00903B3F"/>
    <w:rsid w:val="00903CED"/>
    <w:rsid w:val="00904318"/>
    <w:rsid w:val="0090443B"/>
    <w:rsid w:val="0090481E"/>
    <w:rsid w:val="00904C54"/>
    <w:rsid w:val="0090554A"/>
    <w:rsid w:val="00905BC7"/>
    <w:rsid w:val="00906A12"/>
    <w:rsid w:val="00907106"/>
    <w:rsid w:val="009072A6"/>
    <w:rsid w:val="0090762F"/>
    <w:rsid w:val="00907BB3"/>
    <w:rsid w:val="00907CDF"/>
    <w:rsid w:val="0091123B"/>
    <w:rsid w:val="00911665"/>
    <w:rsid w:val="00913B80"/>
    <w:rsid w:val="00914259"/>
    <w:rsid w:val="00914F87"/>
    <w:rsid w:val="009152F3"/>
    <w:rsid w:val="0091667D"/>
    <w:rsid w:val="00916AE7"/>
    <w:rsid w:val="00916CE9"/>
    <w:rsid w:val="00917AF3"/>
    <w:rsid w:val="0092068A"/>
    <w:rsid w:val="009217B6"/>
    <w:rsid w:val="00921F5F"/>
    <w:rsid w:val="009230BB"/>
    <w:rsid w:val="009233E2"/>
    <w:rsid w:val="009236E1"/>
    <w:rsid w:val="00923B23"/>
    <w:rsid w:val="009245AC"/>
    <w:rsid w:val="00925E8A"/>
    <w:rsid w:val="00926460"/>
    <w:rsid w:val="00926B60"/>
    <w:rsid w:val="009271D3"/>
    <w:rsid w:val="009274BE"/>
    <w:rsid w:val="0092757C"/>
    <w:rsid w:val="00927EBA"/>
    <w:rsid w:val="00930441"/>
    <w:rsid w:val="0093283B"/>
    <w:rsid w:val="00932C3F"/>
    <w:rsid w:val="00932C85"/>
    <w:rsid w:val="0093364C"/>
    <w:rsid w:val="0093371B"/>
    <w:rsid w:val="009346E4"/>
    <w:rsid w:val="009349B2"/>
    <w:rsid w:val="00934C52"/>
    <w:rsid w:val="009355CC"/>
    <w:rsid w:val="009356FA"/>
    <w:rsid w:val="00936047"/>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231"/>
    <w:rsid w:val="00942A8B"/>
    <w:rsid w:val="00943437"/>
    <w:rsid w:val="00943FBA"/>
    <w:rsid w:val="00944A40"/>
    <w:rsid w:val="00945782"/>
    <w:rsid w:val="00945A40"/>
    <w:rsid w:val="00945C41"/>
    <w:rsid w:val="00946162"/>
    <w:rsid w:val="00946B4F"/>
    <w:rsid w:val="00947225"/>
    <w:rsid w:val="009475A5"/>
    <w:rsid w:val="009477E0"/>
    <w:rsid w:val="009504EB"/>
    <w:rsid w:val="009507A7"/>
    <w:rsid w:val="00950F0A"/>
    <w:rsid w:val="00951093"/>
    <w:rsid w:val="0095133A"/>
    <w:rsid w:val="0095197C"/>
    <w:rsid w:val="00952C57"/>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8B3"/>
    <w:rsid w:val="00956A1B"/>
    <w:rsid w:val="00957135"/>
    <w:rsid w:val="009571CB"/>
    <w:rsid w:val="00957342"/>
    <w:rsid w:val="00957E86"/>
    <w:rsid w:val="00960120"/>
    <w:rsid w:val="00960791"/>
    <w:rsid w:val="00961063"/>
    <w:rsid w:val="00961743"/>
    <w:rsid w:val="00961E05"/>
    <w:rsid w:val="009627B3"/>
    <w:rsid w:val="009628C6"/>
    <w:rsid w:val="00962F41"/>
    <w:rsid w:val="00962F92"/>
    <w:rsid w:val="00962FA9"/>
    <w:rsid w:val="00963182"/>
    <w:rsid w:val="0096353E"/>
    <w:rsid w:val="009637CB"/>
    <w:rsid w:val="00963FDE"/>
    <w:rsid w:val="009645BB"/>
    <w:rsid w:val="009648DD"/>
    <w:rsid w:val="009649DF"/>
    <w:rsid w:val="00964A92"/>
    <w:rsid w:val="00964AEC"/>
    <w:rsid w:val="009652D4"/>
    <w:rsid w:val="00967D92"/>
    <w:rsid w:val="00970787"/>
    <w:rsid w:val="00970A79"/>
    <w:rsid w:val="00970AD2"/>
    <w:rsid w:val="00971019"/>
    <w:rsid w:val="009717EA"/>
    <w:rsid w:val="00972D7F"/>
    <w:rsid w:val="00973795"/>
    <w:rsid w:val="009742C2"/>
    <w:rsid w:val="00975246"/>
    <w:rsid w:val="00975967"/>
    <w:rsid w:val="00975C03"/>
    <w:rsid w:val="00976486"/>
    <w:rsid w:val="00976CD0"/>
    <w:rsid w:val="00977051"/>
    <w:rsid w:val="00980163"/>
    <w:rsid w:val="009801E7"/>
    <w:rsid w:val="00980255"/>
    <w:rsid w:val="009820AC"/>
    <w:rsid w:val="00983497"/>
    <w:rsid w:val="00983672"/>
    <w:rsid w:val="009836C4"/>
    <w:rsid w:val="009836D4"/>
    <w:rsid w:val="009841E8"/>
    <w:rsid w:val="00984EDE"/>
    <w:rsid w:val="009854BF"/>
    <w:rsid w:val="00985980"/>
    <w:rsid w:val="009859A5"/>
    <w:rsid w:val="009865E2"/>
    <w:rsid w:val="009866B8"/>
    <w:rsid w:val="00986BAF"/>
    <w:rsid w:val="00986EDC"/>
    <w:rsid w:val="00987EA0"/>
    <w:rsid w:val="00987F4B"/>
    <w:rsid w:val="00990457"/>
    <w:rsid w:val="009911C7"/>
    <w:rsid w:val="009911DB"/>
    <w:rsid w:val="009920A7"/>
    <w:rsid w:val="00992725"/>
    <w:rsid w:val="00992AF5"/>
    <w:rsid w:val="00993229"/>
    <w:rsid w:val="00993A69"/>
    <w:rsid w:val="00994F92"/>
    <w:rsid w:val="00995601"/>
    <w:rsid w:val="00995907"/>
    <w:rsid w:val="009961BA"/>
    <w:rsid w:val="00996A8F"/>
    <w:rsid w:val="009A05A7"/>
    <w:rsid w:val="009A0807"/>
    <w:rsid w:val="009A0809"/>
    <w:rsid w:val="009A08FD"/>
    <w:rsid w:val="009A090B"/>
    <w:rsid w:val="009A1A97"/>
    <w:rsid w:val="009A1D7F"/>
    <w:rsid w:val="009A3855"/>
    <w:rsid w:val="009A3B15"/>
    <w:rsid w:val="009A3BDE"/>
    <w:rsid w:val="009A51BE"/>
    <w:rsid w:val="009A54F5"/>
    <w:rsid w:val="009A5B9C"/>
    <w:rsid w:val="009A5FEE"/>
    <w:rsid w:val="009A6039"/>
    <w:rsid w:val="009A636D"/>
    <w:rsid w:val="009A69C3"/>
    <w:rsid w:val="009B1153"/>
    <w:rsid w:val="009B15AB"/>
    <w:rsid w:val="009B1998"/>
    <w:rsid w:val="009B1EE6"/>
    <w:rsid w:val="009B252E"/>
    <w:rsid w:val="009B3135"/>
    <w:rsid w:val="009B3E67"/>
    <w:rsid w:val="009B4052"/>
    <w:rsid w:val="009B4237"/>
    <w:rsid w:val="009B4BC1"/>
    <w:rsid w:val="009B5437"/>
    <w:rsid w:val="009B5841"/>
    <w:rsid w:val="009B5857"/>
    <w:rsid w:val="009B617D"/>
    <w:rsid w:val="009B6A05"/>
    <w:rsid w:val="009B6A94"/>
    <w:rsid w:val="009B76CA"/>
    <w:rsid w:val="009B7B98"/>
    <w:rsid w:val="009C0577"/>
    <w:rsid w:val="009C0DD4"/>
    <w:rsid w:val="009C0EB0"/>
    <w:rsid w:val="009C196A"/>
    <w:rsid w:val="009C1F12"/>
    <w:rsid w:val="009C2266"/>
    <w:rsid w:val="009C2956"/>
    <w:rsid w:val="009C2D98"/>
    <w:rsid w:val="009C3497"/>
    <w:rsid w:val="009C3E7F"/>
    <w:rsid w:val="009C46C2"/>
    <w:rsid w:val="009C4977"/>
    <w:rsid w:val="009C4B17"/>
    <w:rsid w:val="009C52F7"/>
    <w:rsid w:val="009C6A92"/>
    <w:rsid w:val="009C6C16"/>
    <w:rsid w:val="009C72A2"/>
    <w:rsid w:val="009C775A"/>
    <w:rsid w:val="009C7CCD"/>
    <w:rsid w:val="009C7EC5"/>
    <w:rsid w:val="009D034C"/>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4D5"/>
    <w:rsid w:val="009D6713"/>
    <w:rsid w:val="009D67E3"/>
    <w:rsid w:val="009D6831"/>
    <w:rsid w:val="009E021B"/>
    <w:rsid w:val="009E149F"/>
    <w:rsid w:val="009E16BD"/>
    <w:rsid w:val="009E198E"/>
    <w:rsid w:val="009E1CC2"/>
    <w:rsid w:val="009E1D6A"/>
    <w:rsid w:val="009E31A5"/>
    <w:rsid w:val="009E381F"/>
    <w:rsid w:val="009E3896"/>
    <w:rsid w:val="009E3D02"/>
    <w:rsid w:val="009E41BD"/>
    <w:rsid w:val="009E5A7E"/>
    <w:rsid w:val="009E6189"/>
    <w:rsid w:val="009E71F7"/>
    <w:rsid w:val="009E7EAD"/>
    <w:rsid w:val="009F0170"/>
    <w:rsid w:val="009F0665"/>
    <w:rsid w:val="009F06D4"/>
    <w:rsid w:val="009F12BF"/>
    <w:rsid w:val="009F1F99"/>
    <w:rsid w:val="009F31F7"/>
    <w:rsid w:val="009F3243"/>
    <w:rsid w:val="009F347C"/>
    <w:rsid w:val="009F3B81"/>
    <w:rsid w:val="009F4E20"/>
    <w:rsid w:val="009F564B"/>
    <w:rsid w:val="009F5770"/>
    <w:rsid w:val="009F588C"/>
    <w:rsid w:val="009F63A3"/>
    <w:rsid w:val="009F76D3"/>
    <w:rsid w:val="00A01468"/>
    <w:rsid w:val="00A0146C"/>
    <w:rsid w:val="00A0155F"/>
    <w:rsid w:val="00A01700"/>
    <w:rsid w:val="00A01F68"/>
    <w:rsid w:val="00A02D50"/>
    <w:rsid w:val="00A035A3"/>
    <w:rsid w:val="00A035C0"/>
    <w:rsid w:val="00A03831"/>
    <w:rsid w:val="00A03AA3"/>
    <w:rsid w:val="00A04172"/>
    <w:rsid w:val="00A04D59"/>
    <w:rsid w:val="00A051DB"/>
    <w:rsid w:val="00A05F59"/>
    <w:rsid w:val="00A0635C"/>
    <w:rsid w:val="00A06939"/>
    <w:rsid w:val="00A06EA0"/>
    <w:rsid w:val="00A072D7"/>
    <w:rsid w:val="00A07933"/>
    <w:rsid w:val="00A07D39"/>
    <w:rsid w:val="00A10652"/>
    <w:rsid w:val="00A110E2"/>
    <w:rsid w:val="00A11255"/>
    <w:rsid w:val="00A117D6"/>
    <w:rsid w:val="00A11B65"/>
    <w:rsid w:val="00A11D17"/>
    <w:rsid w:val="00A133C3"/>
    <w:rsid w:val="00A13DB0"/>
    <w:rsid w:val="00A14678"/>
    <w:rsid w:val="00A14F28"/>
    <w:rsid w:val="00A1586D"/>
    <w:rsid w:val="00A159A6"/>
    <w:rsid w:val="00A16631"/>
    <w:rsid w:val="00A16CAC"/>
    <w:rsid w:val="00A17321"/>
    <w:rsid w:val="00A174FC"/>
    <w:rsid w:val="00A17780"/>
    <w:rsid w:val="00A1796E"/>
    <w:rsid w:val="00A17F27"/>
    <w:rsid w:val="00A17F91"/>
    <w:rsid w:val="00A20987"/>
    <w:rsid w:val="00A21586"/>
    <w:rsid w:val="00A219BC"/>
    <w:rsid w:val="00A21C96"/>
    <w:rsid w:val="00A225DB"/>
    <w:rsid w:val="00A22E4B"/>
    <w:rsid w:val="00A2305C"/>
    <w:rsid w:val="00A23A0A"/>
    <w:rsid w:val="00A23C57"/>
    <w:rsid w:val="00A23FF6"/>
    <w:rsid w:val="00A248E5"/>
    <w:rsid w:val="00A248F8"/>
    <w:rsid w:val="00A25452"/>
    <w:rsid w:val="00A2589F"/>
    <w:rsid w:val="00A258F3"/>
    <w:rsid w:val="00A25B1F"/>
    <w:rsid w:val="00A26950"/>
    <w:rsid w:val="00A26C1D"/>
    <w:rsid w:val="00A27272"/>
    <w:rsid w:val="00A27480"/>
    <w:rsid w:val="00A3021B"/>
    <w:rsid w:val="00A3029D"/>
    <w:rsid w:val="00A3040B"/>
    <w:rsid w:val="00A30B5F"/>
    <w:rsid w:val="00A319B5"/>
    <w:rsid w:val="00A31B7D"/>
    <w:rsid w:val="00A320C9"/>
    <w:rsid w:val="00A32C5D"/>
    <w:rsid w:val="00A32D24"/>
    <w:rsid w:val="00A3349B"/>
    <w:rsid w:val="00A3350B"/>
    <w:rsid w:val="00A33C95"/>
    <w:rsid w:val="00A33DAE"/>
    <w:rsid w:val="00A34E0A"/>
    <w:rsid w:val="00A3518A"/>
    <w:rsid w:val="00A3547D"/>
    <w:rsid w:val="00A35A61"/>
    <w:rsid w:val="00A37195"/>
    <w:rsid w:val="00A40BE7"/>
    <w:rsid w:val="00A40CBB"/>
    <w:rsid w:val="00A42419"/>
    <w:rsid w:val="00A42456"/>
    <w:rsid w:val="00A43653"/>
    <w:rsid w:val="00A447FB"/>
    <w:rsid w:val="00A45E0A"/>
    <w:rsid w:val="00A46028"/>
    <w:rsid w:val="00A462C1"/>
    <w:rsid w:val="00A47296"/>
    <w:rsid w:val="00A472F6"/>
    <w:rsid w:val="00A47E16"/>
    <w:rsid w:val="00A47E7B"/>
    <w:rsid w:val="00A47FCA"/>
    <w:rsid w:val="00A505D4"/>
    <w:rsid w:val="00A507DA"/>
    <w:rsid w:val="00A50BAB"/>
    <w:rsid w:val="00A51921"/>
    <w:rsid w:val="00A51B34"/>
    <w:rsid w:val="00A51F8F"/>
    <w:rsid w:val="00A52D68"/>
    <w:rsid w:val="00A53AA2"/>
    <w:rsid w:val="00A53CB8"/>
    <w:rsid w:val="00A5450C"/>
    <w:rsid w:val="00A54AC9"/>
    <w:rsid w:val="00A54B77"/>
    <w:rsid w:val="00A5512B"/>
    <w:rsid w:val="00A55504"/>
    <w:rsid w:val="00A5571B"/>
    <w:rsid w:val="00A55E91"/>
    <w:rsid w:val="00A56DE4"/>
    <w:rsid w:val="00A57DD0"/>
    <w:rsid w:val="00A60874"/>
    <w:rsid w:val="00A60A25"/>
    <w:rsid w:val="00A60A78"/>
    <w:rsid w:val="00A60F4B"/>
    <w:rsid w:val="00A61ECA"/>
    <w:rsid w:val="00A62780"/>
    <w:rsid w:val="00A633EC"/>
    <w:rsid w:val="00A63C61"/>
    <w:rsid w:val="00A63D1D"/>
    <w:rsid w:val="00A6416F"/>
    <w:rsid w:val="00A650F1"/>
    <w:rsid w:val="00A65C80"/>
    <w:rsid w:val="00A662D5"/>
    <w:rsid w:val="00A70022"/>
    <w:rsid w:val="00A71293"/>
    <w:rsid w:val="00A715C8"/>
    <w:rsid w:val="00A727EF"/>
    <w:rsid w:val="00A7284A"/>
    <w:rsid w:val="00A731A7"/>
    <w:rsid w:val="00A73446"/>
    <w:rsid w:val="00A748E0"/>
    <w:rsid w:val="00A76182"/>
    <w:rsid w:val="00A76278"/>
    <w:rsid w:val="00A76970"/>
    <w:rsid w:val="00A76BA3"/>
    <w:rsid w:val="00A76E8A"/>
    <w:rsid w:val="00A77021"/>
    <w:rsid w:val="00A7708B"/>
    <w:rsid w:val="00A770DE"/>
    <w:rsid w:val="00A77585"/>
    <w:rsid w:val="00A77D82"/>
    <w:rsid w:val="00A77F73"/>
    <w:rsid w:val="00A80082"/>
    <w:rsid w:val="00A8086F"/>
    <w:rsid w:val="00A811A6"/>
    <w:rsid w:val="00A82D94"/>
    <w:rsid w:val="00A83761"/>
    <w:rsid w:val="00A8435D"/>
    <w:rsid w:val="00A848FA"/>
    <w:rsid w:val="00A84D80"/>
    <w:rsid w:val="00A85EAB"/>
    <w:rsid w:val="00A85F50"/>
    <w:rsid w:val="00A8669D"/>
    <w:rsid w:val="00A8705C"/>
    <w:rsid w:val="00A87FAB"/>
    <w:rsid w:val="00A917D4"/>
    <w:rsid w:val="00A91A43"/>
    <w:rsid w:val="00A91B86"/>
    <w:rsid w:val="00A91EC8"/>
    <w:rsid w:val="00A91FD0"/>
    <w:rsid w:val="00A925CF"/>
    <w:rsid w:val="00A926EA"/>
    <w:rsid w:val="00A92A33"/>
    <w:rsid w:val="00A9377E"/>
    <w:rsid w:val="00A94042"/>
    <w:rsid w:val="00A943C7"/>
    <w:rsid w:val="00A94953"/>
    <w:rsid w:val="00A94A11"/>
    <w:rsid w:val="00A94F69"/>
    <w:rsid w:val="00A95A6A"/>
    <w:rsid w:val="00A973A9"/>
    <w:rsid w:val="00A97FCB"/>
    <w:rsid w:val="00AA161E"/>
    <w:rsid w:val="00AA209D"/>
    <w:rsid w:val="00AA30B2"/>
    <w:rsid w:val="00AA3CA4"/>
    <w:rsid w:val="00AA4768"/>
    <w:rsid w:val="00AA484A"/>
    <w:rsid w:val="00AA5546"/>
    <w:rsid w:val="00AA69FC"/>
    <w:rsid w:val="00AA6A2A"/>
    <w:rsid w:val="00AA6BDB"/>
    <w:rsid w:val="00AA7312"/>
    <w:rsid w:val="00AA7981"/>
    <w:rsid w:val="00AB1007"/>
    <w:rsid w:val="00AB13EA"/>
    <w:rsid w:val="00AB1D15"/>
    <w:rsid w:val="00AB1D1A"/>
    <w:rsid w:val="00AB218F"/>
    <w:rsid w:val="00AB2C82"/>
    <w:rsid w:val="00AB2F33"/>
    <w:rsid w:val="00AB2FFB"/>
    <w:rsid w:val="00AB32E4"/>
    <w:rsid w:val="00AB41DF"/>
    <w:rsid w:val="00AB42F6"/>
    <w:rsid w:val="00AB473E"/>
    <w:rsid w:val="00AB496B"/>
    <w:rsid w:val="00AB4DC1"/>
    <w:rsid w:val="00AB5171"/>
    <w:rsid w:val="00AB7B59"/>
    <w:rsid w:val="00AB7D5B"/>
    <w:rsid w:val="00AC0508"/>
    <w:rsid w:val="00AC0F9D"/>
    <w:rsid w:val="00AC1361"/>
    <w:rsid w:val="00AC2045"/>
    <w:rsid w:val="00AC6F72"/>
    <w:rsid w:val="00AD0535"/>
    <w:rsid w:val="00AD05E3"/>
    <w:rsid w:val="00AD0D80"/>
    <w:rsid w:val="00AD164E"/>
    <w:rsid w:val="00AD1BFB"/>
    <w:rsid w:val="00AD22FB"/>
    <w:rsid w:val="00AD272B"/>
    <w:rsid w:val="00AD272C"/>
    <w:rsid w:val="00AD2CC5"/>
    <w:rsid w:val="00AD3254"/>
    <w:rsid w:val="00AD3356"/>
    <w:rsid w:val="00AD43FC"/>
    <w:rsid w:val="00AD4515"/>
    <w:rsid w:val="00AD4A48"/>
    <w:rsid w:val="00AD4E4F"/>
    <w:rsid w:val="00AD5E66"/>
    <w:rsid w:val="00AD65BD"/>
    <w:rsid w:val="00AD6A32"/>
    <w:rsid w:val="00AE2F50"/>
    <w:rsid w:val="00AE3A92"/>
    <w:rsid w:val="00AE4BC8"/>
    <w:rsid w:val="00AE509D"/>
    <w:rsid w:val="00AE53F6"/>
    <w:rsid w:val="00AE5945"/>
    <w:rsid w:val="00AE5F3E"/>
    <w:rsid w:val="00AE61C5"/>
    <w:rsid w:val="00AE7247"/>
    <w:rsid w:val="00AE7255"/>
    <w:rsid w:val="00AE7C14"/>
    <w:rsid w:val="00AF0E44"/>
    <w:rsid w:val="00AF1494"/>
    <w:rsid w:val="00AF170D"/>
    <w:rsid w:val="00AF1DF4"/>
    <w:rsid w:val="00AF2092"/>
    <w:rsid w:val="00AF2FCA"/>
    <w:rsid w:val="00AF3837"/>
    <w:rsid w:val="00AF44BE"/>
    <w:rsid w:val="00AF4A06"/>
    <w:rsid w:val="00AF58D3"/>
    <w:rsid w:val="00AF599B"/>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A2D"/>
    <w:rsid w:val="00B02FD3"/>
    <w:rsid w:val="00B034BB"/>
    <w:rsid w:val="00B0416E"/>
    <w:rsid w:val="00B04252"/>
    <w:rsid w:val="00B04437"/>
    <w:rsid w:val="00B05C7D"/>
    <w:rsid w:val="00B05D07"/>
    <w:rsid w:val="00B068DC"/>
    <w:rsid w:val="00B06F0F"/>
    <w:rsid w:val="00B070C8"/>
    <w:rsid w:val="00B07180"/>
    <w:rsid w:val="00B07E6E"/>
    <w:rsid w:val="00B10137"/>
    <w:rsid w:val="00B10B84"/>
    <w:rsid w:val="00B10F25"/>
    <w:rsid w:val="00B11C6D"/>
    <w:rsid w:val="00B1307B"/>
    <w:rsid w:val="00B142A6"/>
    <w:rsid w:val="00B1485B"/>
    <w:rsid w:val="00B16169"/>
    <w:rsid w:val="00B16985"/>
    <w:rsid w:val="00B171D1"/>
    <w:rsid w:val="00B17378"/>
    <w:rsid w:val="00B178F1"/>
    <w:rsid w:val="00B2092F"/>
    <w:rsid w:val="00B2096D"/>
    <w:rsid w:val="00B20F4B"/>
    <w:rsid w:val="00B2157D"/>
    <w:rsid w:val="00B2164A"/>
    <w:rsid w:val="00B22983"/>
    <w:rsid w:val="00B2300A"/>
    <w:rsid w:val="00B2505B"/>
    <w:rsid w:val="00B2582E"/>
    <w:rsid w:val="00B260CD"/>
    <w:rsid w:val="00B263AD"/>
    <w:rsid w:val="00B263F5"/>
    <w:rsid w:val="00B27768"/>
    <w:rsid w:val="00B27DF4"/>
    <w:rsid w:val="00B30843"/>
    <w:rsid w:val="00B30884"/>
    <w:rsid w:val="00B3430D"/>
    <w:rsid w:val="00B350A9"/>
    <w:rsid w:val="00B3536F"/>
    <w:rsid w:val="00B3591D"/>
    <w:rsid w:val="00B35CD0"/>
    <w:rsid w:val="00B35FFE"/>
    <w:rsid w:val="00B36156"/>
    <w:rsid w:val="00B3663D"/>
    <w:rsid w:val="00B3698D"/>
    <w:rsid w:val="00B36A83"/>
    <w:rsid w:val="00B370EC"/>
    <w:rsid w:val="00B37300"/>
    <w:rsid w:val="00B4022D"/>
    <w:rsid w:val="00B402E1"/>
    <w:rsid w:val="00B40B98"/>
    <w:rsid w:val="00B41063"/>
    <w:rsid w:val="00B4184B"/>
    <w:rsid w:val="00B41F9D"/>
    <w:rsid w:val="00B42C8B"/>
    <w:rsid w:val="00B43CA2"/>
    <w:rsid w:val="00B44AE8"/>
    <w:rsid w:val="00B4772A"/>
    <w:rsid w:val="00B47CFE"/>
    <w:rsid w:val="00B47EE2"/>
    <w:rsid w:val="00B503A8"/>
    <w:rsid w:val="00B506AF"/>
    <w:rsid w:val="00B50724"/>
    <w:rsid w:val="00B511EC"/>
    <w:rsid w:val="00B512F3"/>
    <w:rsid w:val="00B5205B"/>
    <w:rsid w:val="00B526B2"/>
    <w:rsid w:val="00B52BBD"/>
    <w:rsid w:val="00B5404E"/>
    <w:rsid w:val="00B548C3"/>
    <w:rsid w:val="00B55025"/>
    <w:rsid w:val="00B55911"/>
    <w:rsid w:val="00B55999"/>
    <w:rsid w:val="00B561B3"/>
    <w:rsid w:val="00B574ED"/>
    <w:rsid w:val="00B605D5"/>
    <w:rsid w:val="00B609F2"/>
    <w:rsid w:val="00B60A47"/>
    <w:rsid w:val="00B61DC4"/>
    <w:rsid w:val="00B62C1C"/>
    <w:rsid w:val="00B633A2"/>
    <w:rsid w:val="00B6380B"/>
    <w:rsid w:val="00B63BCA"/>
    <w:rsid w:val="00B63F73"/>
    <w:rsid w:val="00B63F7C"/>
    <w:rsid w:val="00B6539C"/>
    <w:rsid w:val="00B66D8A"/>
    <w:rsid w:val="00B670E5"/>
    <w:rsid w:val="00B6778E"/>
    <w:rsid w:val="00B6794C"/>
    <w:rsid w:val="00B679E3"/>
    <w:rsid w:val="00B70662"/>
    <w:rsid w:val="00B714FC"/>
    <w:rsid w:val="00B71B2B"/>
    <w:rsid w:val="00B72380"/>
    <w:rsid w:val="00B7247B"/>
    <w:rsid w:val="00B73854"/>
    <w:rsid w:val="00B742E6"/>
    <w:rsid w:val="00B747D1"/>
    <w:rsid w:val="00B75B5A"/>
    <w:rsid w:val="00B75FF0"/>
    <w:rsid w:val="00B814AD"/>
    <w:rsid w:val="00B817FD"/>
    <w:rsid w:val="00B81E25"/>
    <w:rsid w:val="00B81EC3"/>
    <w:rsid w:val="00B825C1"/>
    <w:rsid w:val="00B83FAB"/>
    <w:rsid w:val="00B8418E"/>
    <w:rsid w:val="00B8435F"/>
    <w:rsid w:val="00B843DA"/>
    <w:rsid w:val="00B85907"/>
    <w:rsid w:val="00B85923"/>
    <w:rsid w:val="00B85F0B"/>
    <w:rsid w:val="00B86084"/>
    <w:rsid w:val="00B86174"/>
    <w:rsid w:val="00B865D7"/>
    <w:rsid w:val="00B86C41"/>
    <w:rsid w:val="00B8726F"/>
    <w:rsid w:val="00B905E5"/>
    <w:rsid w:val="00B909FC"/>
    <w:rsid w:val="00B911E4"/>
    <w:rsid w:val="00B91368"/>
    <w:rsid w:val="00B914CD"/>
    <w:rsid w:val="00B94993"/>
    <w:rsid w:val="00B963CB"/>
    <w:rsid w:val="00B96C76"/>
    <w:rsid w:val="00B972CC"/>
    <w:rsid w:val="00BA0244"/>
    <w:rsid w:val="00BA07DF"/>
    <w:rsid w:val="00BA0A90"/>
    <w:rsid w:val="00BA138A"/>
    <w:rsid w:val="00BA1819"/>
    <w:rsid w:val="00BA1BBF"/>
    <w:rsid w:val="00BA2D6B"/>
    <w:rsid w:val="00BA3332"/>
    <w:rsid w:val="00BA3573"/>
    <w:rsid w:val="00BA37F0"/>
    <w:rsid w:val="00BA4157"/>
    <w:rsid w:val="00BA46A7"/>
    <w:rsid w:val="00BA5004"/>
    <w:rsid w:val="00BA51A6"/>
    <w:rsid w:val="00BA5302"/>
    <w:rsid w:val="00BA5443"/>
    <w:rsid w:val="00BA5734"/>
    <w:rsid w:val="00BA63A7"/>
    <w:rsid w:val="00BA6E5C"/>
    <w:rsid w:val="00BA767E"/>
    <w:rsid w:val="00BA78FA"/>
    <w:rsid w:val="00BB07C6"/>
    <w:rsid w:val="00BB0ADF"/>
    <w:rsid w:val="00BB127F"/>
    <w:rsid w:val="00BB14BE"/>
    <w:rsid w:val="00BB1B3D"/>
    <w:rsid w:val="00BB3230"/>
    <w:rsid w:val="00BB3279"/>
    <w:rsid w:val="00BB368A"/>
    <w:rsid w:val="00BB3C9B"/>
    <w:rsid w:val="00BB3F4A"/>
    <w:rsid w:val="00BB5189"/>
    <w:rsid w:val="00BB525A"/>
    <w:rsid w:val="00BB5CF1"/>
    <w:rsid w:val="00BB62BA"/>
    <w:rsid w:val="00BB7330"/>
    <w:rsid w:val="00BB737E"/>
    <w:rsid w:val="00BB7677"/>
    <w:rsid w:val="00BC041D"/>
    <w:rsid w:val="00BC0546"/>
    <w:rsid w:val="00BC0C14"/>
    <w:rsid w:val="00BC1BE5"/>
    <w:rsid w:val="00BC2E17"/>
    <w:rsid w:val="00BC340C"/>
    <w:rsid w:val="00BC349A"/>
    <w:rsid w:val="00BC34F0"/>
    <w:rsid w:val="00BC3C3E"/>
    <w:rsid w:val="00BC41FE"/>
    <w:rsid w:val="00BC51DE"/>
    <w:rsid w:val="00BC53FE"/>
    <w:rsid w:val="00BC5A74"/>
    <w:rsid w:val="00BC6B3F"/>
    <w:rsid w:val="00BD0EE3"/>
    <w:rsid w:val="00BD11DA"/>
    <w:rsid w:val="00BD258F"/>
    <w:rsid w:val="00BD28A7"/>
    <w:rsid w:val="00BD311E"/>
    <w:rsid w:val="00BD3C97"/>
    <w:rsid w:val="00BD44EB"/>
    <w:rsid w:val="00BD47C0"/>
    <w:rsid w:val="00BD4CF9"/>
    <w:rsid w:val="00BD4D67"/>
    <w:rsid w:val="00BD5F2C"/>
    <w:rsid w:val="00BD6D50"/>
    <w:rsid w:val="00BD70AF"/>
    <w:rsid w:val="00BD79DB"/>
    <w:rsid w:val="00BE043E"/>
    <w:rsid w:val="00BE0BE2"/>
    <w:rsid w:val="00BE0F25"/>
    <w:rsid w:val="00BE11B9"/>
    <w:rsid w:val="00BE17B5"/>
    <w:rsid w:val="00BE17C6"/>
    <w:rsid w:val="00BE191B"/>
    <w:rsid w:val="00BE2086"/>
    <w:rsid w:val="00BE232D"/>
    <w:rsid w:val="00BE23EB"/>
    <w:rsid w:val="00BE2A81"/>
    <w:rsid w:val="00BE388A"/>
    <w:rsid w:val="00BE3A28"/>
    <w:rsid w:val="00BE4E9B"/>
    <w:rsid w:val="00BE59E1"/>
    <w:rsid w:val="00BE5AE7"/>
    <w:rsid w:val="00BE5E0C"/>
    <w:rsid w:val="00BE62B5"/>
    <w:rsid w:val="00BE6883"/>
    <w:rsid w:val="00BE7925"/>
    <w:rsid w:val="00BE7F49"/>
    <w:rsid w:val="00BF1AC5"/>
    <w:rsid w:val="00BF1B8C"/>
    <w:rsid w:val="00BF1F7C"/>
    <w:rsid w:val="00BF2094"/>
    <w:rsid w:val="00BF2344"/>
    <w:rsid w:val="00BF2FF4"/>
    <w:rsid w:val="00BF302C"/>
    <w:rsid w:val="00BF3B52"/>
    <w:rsid w:val="00BF494F"/>
    <w:rsid w:val="00BF4BB4"/>
    <w:rsid w:val="00BF4D34"/>
    <w:rsid w:val="00BF4E07"/>
    <w:rsid w:val="00BF515E"/>
    <w:rsid w:val="00BF588F"/>
    <w:rsid w:val="00BF5CC3"/>
    <w:rsid w:val="00BF5E73"/>
    <w:rsid w:val="00BF6F46"/>
    <w:rsid w:val="00BF7986"/>
    <w:rsid w:val="00C00042"/>
    <w:rsid w:val="00C01471"/>
    <w:rsid w:val="00C01510"/>
    <w:rsid w:val="00C022D9"/>
    <w:rsid w:val="00C03C92"/>
    <w:rsid w:val="00C04708"/>
    <w:rsid w:val="00C04A82"/>
    <w:rsid w:val="00C04E34"/>
    <w:rsid w:val="00C050B8"/>
    <w:rsid w:val="00C051BA"/>
    <w:rsid w:val="00C06731"/>
    <w:rsid w:val="00C06E3C"/>
    <w:rsid w:val="00C075CD"/>
    <w:rsid w:val="00C07B67"/>
    <w:rsid w:val="00C07E52"/>
    <w:rsid w:val="00C10459"/>
    <w:rsid w:val="00C10AAB"/>
    <w:rsid w:val="00C1160C"/>
    <w:rsid w:val="00C11A8F"/>
    <w:rsid w:val="00C1246B"/>
    <w:rsid w:val="00C12ED1"/>
    <w:rsid w:val="00C14C08"/>
    <w:rsid w:val="00C14F0D"/>
    <w:rsid w:val="00C15D02"/>
    <w:rsid w:val="00C15DCC"/>
    <w:rsid w:val="00C1616B"/>
    <w:rsid w:val="00C169C8"/>
    <w:rsid w:val="00C177AA"/>
    <w:rsid w:val="00C203EA"/>
    <w:rsid w:val="00C2053E"/>
    <w:rsid w:val="00C229C7"/>
    <w:rsid w:val="00C235DE"/>
    <w:rsid w:val="00C2367E"/>
    <w:rsid w:val="00C244AD"/>
    <w:rsid w:val="00C2477E"/>
    <w:rsid w:val="00C24A84"/>
    <w:rsid w:val="00C24AAC"/>
    <w:rsid w:val="00C24AAF"/>
    <w:rsid w:val="00C24C27"/>
    <w:rsid w:val="00C2583A"/>
    <w:rsid w:val="00C25B48"/>
    <w:rsid w:val="00C26814"/>
    <w:rsid w:val="00C3041F"/>
    <w:rsid w:val="00C30612"/>
    <w:rsid w:val="00C32162"/>
    <w:rsid w:val="00C323BA"/>
    <w:rsid w:val="00C328A4"/>
    <w:rsid w:val="00C32C73"/>
    <w:rsid w:val="00C32D62"/>
    <w:rsid w:val="00C32F96"/>
    <w:rsid w:val="00C337AF"/>
    <w:rsid w:val="00C33D46"/>
    <w:rsid w:val="00C3410E"/>
    <w:rsid w:val="00C34D83"/>
    <w:rsid w:val="00C359A8"/>
    <w:rsid w:val="00C35D81"/>
    <w:rsid w:val="00C35FEC"/>
    <w:rsid w:val="00C3673D"/>
    <w:rsid w:val="00C37D10"/>
    <w:rsid w:val="00C37E9A"/>
    <w:rsid w:val="00C37F9B"/>
    <w:rsid w:val="00C40CC7"/>
    <w:rsid w:val="00C41EB8"/>
    <w:rsid w:val="00C41FB8"/>
    <w:rsid w:val="00C42610"/>
    <w:rsid w:val="00C42763"/>
    <w:rsid w:val="00C42BB8"/>
    <w:rsid w:val="00C4300B"/>
    <w:rsid w:val="00C43084"/>
    <w:rsid w:val="00C437EF"/>
    <w:rsid w:val="00C44835"/>
    <w:rsid w:val="00C44921"/>
    <w:rsid w:val="00C44ADD"/>
    <w:rsid w:val="00C461D6"/>
    <w:rsid w:val="00C46F4F"/>
    <w:rsid w:val="00C46FA0"/>
    <w:rsid w:val="00C47011"/>
    <w:rsid w:val="00C47054"/>
    <w:rsid w:val="00C473CB"/>
    <w:rsid w:val="00C501D2"/>
    <w:rsid w:val="00C5152A"/>
    <w:rsid w:val="00C5193D"/>
    <w:rsid w:val="00C51BAE"/>
    <w:rsid w:val="00C51BE2"/>
    <w:rsid w:val="00C51EAF"/>
    <w:rsid w:val="00C5232D"/>
    <w:rsid w:val="00C5271F"/>
    <w:rsid w:val="00C527FC"/>
    <w:rsid w:val="00C539C0"/>
    <w:rsid w:val="00C544B9"/>
    <w:rsid w:val="00C54B1C"/>
    <w:rsid w:val="00C54C4F"/>
    <w:rsid w:val="00C54DB7"/>
    <w:rsid w:val="00C54F72"/>
    <w:rsid w:val="00C55000"/>
    <w:rsid w:val="00C55737"/>
    <w:rsid w:val="00C55843"/>
    <w:rsid w:val="00C56019"/>
    <w:rsid w:val="00C5670E"/>
    <w:rsid w:val="00C5692A"/>
    <w:rsid w:val="00C56D6D"/>
    <w:rsid w:val="00C56EBD"/>
    <w:rsid w:val="00C6057F"/>
    <w:rsid w:val="00C606A4"/>
    <w:rsid w:val="00C60856"/>
    <w:rsid w:val="00C612D5"/>
    <w:rsid w:val="00C616A7"/>
    <w:rsid w:val="00C61C47"/>
    <w:rsid w:val="00C63859"/>
    <w:rsid w:val="00C63C77"/>
    <w:rsid w:val="00C64A03"/>
    <w:rsid w:val="00C6656B"/>
    <w:rsid w:val="00C66AC8"/>
    <w:rsid w:val="00C66BEA"/>
    <w:rsid w:val="00C66C97"/>
    <w:rsid w:val="00C66F3A"/>
    <w:rsid w:val="00C67B0C"/>
    <w:rsid w:val="00C67DEB"/>
    <w:rsid w:val="00C70598"/>
    <w:rsid w:val="00C7085B"/>
    <w:rsid w:val="00C70CA3"/>
    <w:rsid w:val="00C70F6C"/>
    <w:rsid w:val="00C7118C"/>
    <w:rsid w:val="00C71F0C"/>
    <w:rsid w:val="00C726E1"/>
    <w:rsid w:val="00C728DB"/>
    <w:rsid w:val="00C72E88"/>
    <w:rsid w:val="00C73846"/>
    <w:rsid w:val="00C73938"/>
    <w:rsid w:val="00C74528"/>
    <w:rsid w:val="00C74536"/>
    <w:rsid w:val="00C74ADB"/>
    <w:rsid w:val="00C758FC"/>
    <w:rsid w:val="00C75A73"/>
    <w:rsid w:val="00C75E1D"/>
    <w:rsid w:val="00C763BB"/>
    <w:rsid w:val="00C76B32"/>
    <w:rsid w:val="00C76C72"/>
    <w:rsid w:val="00C7759B"/>
    <w:rsid w:val="00C77B6A"/>
    <w:rsid w:val="00C801BE"/>
    <w:rsid w:val="00C80483"/>
    <w:rsid w:val="00C8087B"/>
    <w:rsid w:val="00C8241F"/>
    <w:rsid w:val="00C8310D"/>
    <w:rsid w:val="00C83F57"/>
    <w:rsid w:val="00C84E8B"/>
    <w:rsid w:val="00C8503B"/>
    <w:rsid w:val="00C86590"/>
    <w:rsid w:val="00C865D0"/>
    <w:rsid w:val="00C876A6"/>
    <w:rsid w:val="00C90690"/>
    <w:rsid w:val="00C9168C"/>
    <w:rsid w:val="00C9472E"/>
    <w:rsid w:val="00C952A1"/>
    <w:rsid w:val="00C95500"/>
    <w:rsid w:val="00C95EF4"/>
    <w:rsid w:val="00C9657E"/>
    <w:rsid w:val="00C96601"/>
    <w:rsid w:val="00C9670A"/>
    <w:rsid w:val="00C96CE6"/>
    <w:rsid w:val="00C96D17"/>
    <w:rsid w:val="00C979FA"/>
    <w:rsid w:val="00C97F35"/>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419"/>
    <w:rsid w:val="00CB08EB"/>
    <w:rsid w:val="00CB1382"/>
    <w:rsid w:val="00CB1C8B"/>
    <w:rsid w:val="00CB2AB8"/>
    <w:rsid w:val="00CB2F5C"/>
    <w:rsid w:val="00CB456A"/>
    <w:rsid w:val="00CB4603"/>
    <w:rsid w:val="00CB4C05"/>
    <w:rsid w:val="00CB4D71"/>
    <w:rsid w:val="00CB5085"/>
    <w:rsid w:val="00CB5700"/>
    <w:rsid w:val="00CB5C2C"/>
    <w:rsid w:val="00CB6202"/>
    <w:rsid w:val="00CB6EE4"/>
    <w:rsid w:val="00CB7D64"/>
    <w:rsid w:val="00CB7D6D"/>
    <w:rsid w:val="00CC01E1"/>
    <w:rsid w:val="00CC0244"/>
    <w:rsid w:val="00CC057F"/>
    <w:rsid w:val="00CC0695"/>
    <w:rsid w:val="00CC081D"/>
    <w:rsid w:val="00CC1F06"/>
    <w:rsid w:val="00CC227D"/>
    <w:rsid w:val="00CC25FD"/>
    <w:rsid w:val="00CC2819"/>
    <w:rsid w:val="00CC2ED8"/>
    <w:rsid w:val="00CC30FA"/>
    <w:rsid w:val="00CC485B"/>
    <w:rsid w:val="00CC53B6"/>
    <w:rsid w:val="00CC563D"/>
    <w:rsid w:val="00CC5B73"/>
    <w:rsid w:val="00CC5F71"/>
    <w:rsid w:val="00CC6773"/>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34D"/>
    <w:rsid w:val="00CD7DAB"/>
    <w:rsid w:val="00CD7DE5"/>
    <w:rsid w:val="00CD7FC6"/>
    <w:rsid w:val="00CE0345"/>
    <w:rsid w:val="00CE0700"/>
    <w:rsid w:val="00CE0C18"/>
    <w:rsid w:val="00CE0CF4"/>
    <w:rsid w:val="00CE11D7"/>
    <w:rsid w:val="00CE16AF"/>
    <w:rsid w:val="00CE175D"/>
    <w:rsid w:val="00CE19E6"/>
    <w:rsid w:val="00CE3516"/>
    <w:rsid w:val="00CE35A1"/>
    <w:rsid w:val="00CE38EB"/>
    <w:rsid w:val="00CE3BCA"/>
    <w:rsid w:val="00CE46CF"/>
    <w:rsid w:val="00CE4D86"/>
    <w:rsid w:val="00CE4E01"/>
    <w:rsid w:val="00CE54F4"/>
    <w:rsid w:val="00CE591B"/>
    <w:rsid w:val="00CE6096"/>
    <w:rsid w:val="00CE63F3"/>
    <w:rsid w:val="00CE66BD"/>
    <w:rsid w:val="00CE6C7F"/>
    <w:rsid w:val="00CE760F"/>
    <w:rsid w:val="00CE7DE2"/>
    <w:rsid w:val="00CF0517"/>
    <w:rsid w:val="00CF0C05"/>
    <w:rsid w:val="00CF0CE6"/>
    <w:rsid w:val="00CF1673"/>
    <w:rsid w:val="00CF1C1F"/>
    <w:rsid w:val="00CF1C2B"/>
    <w:rsid w:val="00CF2011"/>
    <w:rsid w:val="00CF4E23"/>
    <w:rsid w:val="00CF4F64"/>
    <w:rsid w:val="00CF5FCA"/>
    <w:rsid w:val="00CF6074"/>
    <w:rsid w:val="00CF60C7"/>
    <w:rsid w:val="00CF7035"/>
    <w:rsid w:val="00CF7F32"/>
    <w:rsid w:val="00D005BA"/>
    <w:rsid w:val="00D006C9"/>
    <w:rsid w:val="00D00F97"/>
    <w:rsid w:val="00D012DE"/>
    <w:rsid w:val="00D01329"/>
    <w:rsid w:val="00D0137C"/>
    <w:rsid w:val="00D01661"/>
    <w:rsid w:val="00D018CB"/>
    <w:rsid w:val="00D02C43"/>
    <w:rsid w:val="00D02FBA"/>
    <w:rsid w:val="00D0310D"/>
    <w:rsid w:val="00D0380F"/>
    <w:rsid w:val="00D03E9D"/>
    <w:rsid w:val="00D0513B"/>
    <w:rsid w:val="00D05302"/>
    <w:rsid w:val="00D054B9"/>
    <w:rsid w:val="00D0584D"/>
    <w:rsid w:val="00D067A3"/>
    <w:rsid w:val="00D06F38"/>
    <w:rsid w:val="00D07138"/>
    <w:rsid w:val="00D076D6"/>
    <w:rsid w:val="00D077DC"/>
    <w:rsid w:val="00D078CF"/>
    <w:rsid w:val="00D0797F"/>
    <w:rsid w:val="00D07A97"/>
    <w:rsid w:val="00D07FB6"/>
    <w:rsid w:val="00D10244"/>
    <w:rsid w:val="00D10D58"/>
    <w:rsid w:val="00D11195"/>
    <w:rsid w:val="00D11876"/>
    <w:rsid w:val="00D11AD0"/>
    <w:rsid w:val="00D12A5C"/>
    <w:rsid w:val="00D12DE9"/>
    <w:rsid w:val="00D13029"/>
    <w:rsid w:val="00D135EA"/>
    <w:rsid w:val="00D139F8"/>
    <w:rsid w:val="00D147C9"/>
    <w:rsid w:val="00D14CA8"/>
    <w:rsid w:val="00D154C4"/>
    <w:rsid w:val="00D15523"/>
    <w:rsid w:val="00D1687E"/>
    <w:rsid w:val="00D16A98"/>
    <w:rsid w:val="00D16CFA"/>
    <w:rsid w:val="00D176CE"/>
    <w:rsid w:val="00D178A5"/>
    <w:rsid w:val="00D20629"/>
    <w:rsid w:val="00D2092F"/>
    <w:rsid w:val="00D20996"/>
    <w:rsid w:val="00D219D6"/>
    <w:rsid w:val="00D219F7"/>
    <w:rsid w:val="00D227D9"/>
    <w:rsid w:val="00D2316C"/>
    <w:rsid w:val="00D246FD"/>
    <w:rsid w:val="00D24A05"/>
    <w:rsid w:val="00D24DD6"/>
    <w:rsid w:val="00D25AF6"/>
    <w:rsid w:val="00D25CE9"/>
    <w:rsid w:val="00D2723B"/>
    <w:rsid w:val="00D27583"/>
    <w:rsid w:val="00D27EF3"/>
    <w:rsid w:val="00D30553"/>
    <w:rsid w:val="00D30B7A"/>
    <w:rsid w:val="00D31506"/>
    <w:rsid w:val="00D31734"/>
    <w:rsid w:val="00D31DAF"/>
    <w:rsid w:val="00D32020"/>
    <w:rsid w:val="00D33B1E"/>
    <w:rsid w:val="00D33CFD"/>
    <w:rsid w:val="00D3418E"/>
    <w:rsid w:val="00D341B7"/>
    <w:rsid w:val="00D35C0E"/>
    <w:rsid w:val="00D35DCA"/>
    <w:rsid w:val="00D35EF3"/>
    <w:rsid w:val="00D36D84"/>
    <w:rsid w:val="00D373B3"/>
    <w:rsid w:val="00D37AFE"/>
    <w:rsid w:val="00D400DE"/>
    <w:rsid w:val="00D407FD"/>
    <w:rsid w:val="00D40A6C"/>
    <w:rsid w:val="00D40B84"/>
    <w:rsid w:val="00D41825"/>
    <w:rsid w:val="00D4347D"/>
    <w:rsid w:val="00D440A5"/>
    <w:rsid w:val="00D44211"/>
    <w:rsid w:val="00D44259"/>
    <w:rsid w:val="00D44708"/>
    <w:rsid w:val="00D451AD"/>
    <w:rsid w:val="00D45452"/>
    <w:rsid w:val="00D46357"/>
    <w:rsid w:val="00D465D4"/>
    <w:rsid w:val="00D46645"/>
    <w:rsid w:val="00D46AA2"/>
    <w:rsid w:val="00D46BF2"/>
    <w:rsid w:val="00D47302"/>
    <w:rsid w:val="00D4774F"/>
    <w:rsid w:val="00D47B58"/>
    <w:rsid w:val="00D503C8"/>
    <w:rsid w:val="00D51FC3"/>
    <w:rsid w:val="00D52A67"/>
    <w:rsid w:val="00D52F8A"/>
    <w:rsid w:val="00D5363F"/>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099F"/>
    <w:rsid w:val="00D617A1"/>
    <w:rsid w:val="00D6293C"/>
    <w:rsid w:val="00D62D82"/>
    <w:rsid w:val="00D636C8"/>
    <w:rsid w:val="00D63AC6"/>
    <w:rsid w:val="00D63DFA"/>
    <w:rsid w:val="00D63F29"/>
    <w:rsid w:val="00D643DC"/>
    <w:rsid w:val="00D64814"/>
    <w:rsid w:val="00D64AD5"/>
    <w:rsid w:val="00D64E8F"/>
    <w:rsid w:val="00D657C4"/>
    <w:rsid w:val="00D6616E"/>
    <w:rsid w:val="00D670FF"/>
    <w:rsid w:val="00D67413"/>
    <w:rsid w:val="00D67658"/>
    <w:rsid w:val="00D70054"/>
    <w:rsid w:val="00D70A36"/>
    <w:rsid w:val="00D70FAD"/>
    <w:rsid w:val="00D71BC1"/>
    <w:rsid w:val="00D72161"/>
    <w:rsid w:val="00D72244"/>
    <w:rsid w:val="00D72B7C"/>
    <w:rsid w:val="00D73052"/>
    <w:rsid w:val="00D737F2"/>
    <w:rsid w:val="00D73F24"/>
    <w:rsid w:val="00D742F8"/>
    <w:rsid w:val="00D750E2"/>
    <w:rsid w:val="00D7522A"/>
    <w:rsid w:val="00D752DA"/>
    <w:rsid w:val="00D7542E"/>
    <w:rsid w:val="00D756DE"/>
    <w:rsid w:val="00D757C6"/>
    <w:rsid w:val="00D75819"/>
    <w:rsid w:val="00D76203"/>
    <w:rsid w:val="00D77C24"/>
    <w:rsid w:val="00D8065C"/>
    <w:rsid w:val="00D80A5E"/>
    <w:rsid w:val="00D813B3"/>
    <w:rsid w:val="00D82B84"/>
    <w:rsid w:val="00D835A5"/>
    <w:rsid w:val="00D849BA"/>
    <w:rsid w:val="00D84A54"/>
    <w:rsid w:val="00D8538C"/>
    <w:rsid w:val="00D8538E"/>
    <w:rsid w:val="00D85494"/>
    <w:rsid w:val="00D861D8"/>
    <w:rsid w:val="00D86620"/>
    <w:rsid w:val="00D868DE"/>
    <w:rsid w:val="00D86CD6"/>
    <w:rsid w:val="00D8744B"/>
    <w:rsid w:val="00D8795D"/>
    <w:rsid w:val="00D87D13"/>
    <w:rsid w:val="00D9071C"/>
    <w:rsid w:val="00D914AE"/>
    <w:rsid w:val="00D91935"/>
    <w:rsid w:val="00D91BB6"/>
    <w:rsid w:val="00D91C00"/>
    <w:rsid w:val="00D91C5E"/>
    <w:rsid w:val="00D91EE2"/>
    <w:rsid w:val="00D92459"/>
    <w:rsid w:val="00D928CB"/>
    <w:rsid w:val="00D92AAA"/>
    <w:rsid w:val="00D942FB"/>
    <w:rsid w:val="00D951C9"/>
    <w:rsid w:val="00D959B0"/>
    <w:rsid w:val="00D95E86"/>
    <w:rsid w:val="00DA00D1"/>
    <w:rsid w:val="00DA2268"/>
    <w:rsid w:val="00DA268E"/>
    <w:rsid w:val="00DA2CE9"/>
    <w:rsid w:val="00DA3A3F"/>
    <w:rsid w:val="00DA4325"/>
    <w:rsid w:val="00DA569A"/>
    <w:rsid w:val="00DA5774"/>
    <w:rsid w:val="00DA582A"/>
    <w:rsid w:val="00DA5F99"/>
    <w:rsid w:val="00DA6BFD"/>
    <w:rsid w:val="00DA6C85"/>
    <w:rsid w:val="00DA6EA7"/>
    <w:rsid w:val="00DA77D0"/>
    <w:rsid w:val="00DA7CA6"/>
    <w:rsid w:val="00DB011E"/>
    <w:rsid w:val="00DB0CFE"/>
    <w:rsid w:val="00DB1137"/>
    <w:rsid w:val="00DB1C82"/>
    <w:rsid w:val="00DB3147"/>
    <w:rsid w:val="00DB38CA"/>
    <w:rsid w:val="00DB3B1B"/>
    <w:rsid w:val="00DB4441"/>
    <w:rsid w:val="00DB45D1"/>
    <w:rsid w:val="00DB485F"/>
    <w:rsid w:val="00DB4AA0"/>
    <w:rsid w:val="00DB4C7B"/>
    <w:rsid w:val="00DB4FE1"/>
    <w:rsid w:val="00DB51DE"/>
    <w:rsid w:val="00DB5803"/>
    <w:rsid w:val="00DB6507"/>
    <w:rsid w:val="00DB74BA"/>
    <w:rsid w:val="00DB7CC5"/>
    <w:rsid w:val="00DB7D5E"/>
    <w:rsid w:val="00DB7FDF"/>
    <w:rsid w:val="00DC21B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4B2"/>
    <w:rsid w:val="00DC7F33"/>
    <w:rsid w:val="00DD0ED2"/>
    <w:rsid w:val="00DD1146"/>
    <w:rsid w:val="00DD13AB"/>
    <w:rsid w:val="00DD2521"/>
    <w:rsid w:val="00DD38A6"/>
    <w:rsid w:val="00DD4498"/>
    <w:rsid w:val="00DD4CF7"/>
    <w:rsid w:val="00DD5D76"/>
    <w:rsid w:val="00DD5E89"/>
    <w:rsid w:val="00DD6D79"/>
    <w:rsid w:val="00DD756A"/>
    <w:rsid w:val="00DE0CD4"/>
    <w:rsid w:val="00DE1B82"/>
    <w:rsid w:val="00DE305B"/>
    <w:rsid w:val="00DE3AD1"/>
    <w:rsid w:val="00DE3E84"/>
    <w:rsid w:val="00DE48EA"/>
    <w:rsid w:val="00DE57C3"/>
    <w:rsid w:val="00DE5813"/>
    <w:rsid w:val="00DE5C3F"/>
    <w:rsid w:val="00DE6058"/>
    <w:rsid w:val="00DE63F2"/>
    <w:rsid w:val="00DE6686"/>
    <w:rsid w:val="00DE6AD6"/>
    <w:rsid w:val="00DE6C4D"/>
    <w:rsid w:val="00DE78A5"/>
    <w:rsid w:val="00DF07CC"/>
    <w:rsid w:val="00DF0900"/>
    <w:rsid w:val="00DF2624"/>
    <w:rsid w:val="00DF380A"/>
    <w:rsid w:val="00DF3FDF"/>
    <w:rsid w:val="00DF55FF"/>
    <w:rsid w:val="00DF5617"/>
    <w:rsid w:val="00DF6237"/>
    <w:rsid w:val="00DF6388"/>
    <w:rsid w:val="00DF6FE3"/>
    <w:rsid w:val="00DF74BD"/>
    <w:rsid w:val="00DF7A0A"/>
    <w:rsid w:val="00DF7C05"/>
    <w:rsid w:val="00DF7E52"/>
    <w:rsid w:val="00E00010"/>
    <w:rsid w:val="00E006FD"/>
    <w:rsid w:val="00E00A33"/>
    <w:rsid w:val="00E00D26"/>
    <w:rsid w:val="00E01870"/>
    <w:rsid w:val="00E04402"/>
    <w:rsid w:val="00E04AB1"/>
    <w:rsid w:val="00E04C7F"/>
    <w:rsid w:val="00E04CEB"/>
    <w:rsid w:val="00E04ED1"/>
    <w:rsid w:val="00E0580C"/>
    <w:rsid w:val="00E05B7D"/>
    <w:rsid w:val="00E0673B"/>
    <w:rsid w:val="00E06D09"/>
    <w:rsid w:val="00E06E0E"/>
    <w:rsid w:val="00E07329"/>
    <w:rsid w:val="00E07887"/>
    <w:rsid w:val="00E07EF0"/>
    <w:rsid w:val="00E10284"/>
    <w:rsid w:val="00E10568"/>
    <w:rsid w:val="00E1196B"/>
    <w:rsid w:val="00E12EC4"/>
    <w:rsid w:val="00E13740"/>
    <w:rsid w:val="00E1471B"/>
    <w:rsid w:val="00E148AE"/>
    <w:rsid w:val="00E14A34"/>
    <w:rsid w:val="00E14CE4"/>
    <w:rsid w:val="00E14F5A"/>
    <w:rsid w:val="00E15ACE"/>
    <w:rsid w:val="00E15D1A"/>
    <w:rsid w:val="00E15F97"/>
    <w:rsid w:val="00E15FBA"/>
    <w:rsid w:val="00E16397"/>
    <w:rsid w:val="00E16F6D"/>
    <w:rsid w:val="00E1709D"/>
    <w:rsid w:val="00E17547"/>
    <w:rsid w:val="00E178E6"/>
    <w:rsid w:val="00E17CF2"/>
    <w:rsid w:val="00E20021"/>
    <w:rsid w:val="00E233C0"/>
    <w:rsid w:val="00E24625"/>
    <w:rsid w:val="00E24745"/>
    <w:rsid w:val="00E253A7"/>
    <w:rsid w:val="00E25B7A"/>
    <w:rsid w:val="00E26BD8"/>
    <w:rsid w:val="00E26C2A"/>
    <w:rsid w:val="00E26CED"/>
    <w:rsid w:val="00E2795B"/>
    <w:rsid w:val="00E302E4"/>
    <w:rsid w:val="00E30621"/>
    <w:rsid w:val="00E336F5"/>
    <w:rsid w:val="00E339A5"/>
    <w:rsid w:val="00E357D0"/>
    <w:rsid w:val="00E35A5D"/>
    <w:rsid w:val="00E362DC"/>
    <w:rsid w:val="00E36EED"/>
    <w:rsid w:val="00E3740F"/>
    <w:rsid w:val="00E415B2"/>
    <w:rsid w:val="00E41F8D"/>
    <w:rsid w:val="00E4263A"/>
    <w:rsid w:val="00E43247"/>
    <w:rsid w:val="00E43AE5"/>
    <w:rsid w:val="00E43C21"/>
    <w:rsid w:val="00E4438B"/>
    <w:rsid w:val="00E45562"/>
    <w:rsid w:val="00E45DA9"/>
    <w:rsid w:val="00E467AA"/>
    <w:rsid w:val="00E472A3"/>
    <w:rsid w:val="00E4731C"/>
    <w:rsid w:val="00E478F8"/>
    <w:rsid w:val="00E5028E"/>
    <w:rsid w:val="00E51C1B"/>
    <w:rsid w:val="00E52102"/>
    <w:rsid w:val="00E52895"/>
    <w:rsid w:val="00E5290B"/>
    <w:rsid w:val="00E53E1C"/>
    <w:rsid w:val="00E543F1"/>
    <w:rsid w:val="00E554C2"/>
    <w:rsid w:val="00E55550"/>
    <w:rsid w:val="00E55929"/>
    <w:rsid w:val="00E55A11"/>
    <w:rsid w:val="00E56715"/>
    <w:rsid w:val="00E56B6C"/>
    <w:rsid w:val="00E56D1A"/>
    <w:rsid w:val="00E5701E"/>
    <w:rsid w:val="00E57427"/>
    <w:rsid w:val="00E57484"/>
    <w:rsid w:val="00E57C8B"/>
    <w:rsid w:val="00E619DC"/>
    <w:rsid w:val="00E61D2D"/>
    <w:rsid w:val="00E62B70"/>
    <w:rsid w:val="00E62F16"/>
    <w:rsid w:val="00E642E1"/>
    <w:rsid w:val="00E64CEE"/>
    <w:rsid w:val="00E65144"/>
    <w:rsid w:val="00E6588B"/>
    <w:rsid w:val="00E66026"/>
    <w:rsid w:val="00E662BE"/>
    <w:rsid w:val="00E6751E"/>
    <w:rsid w:val="00E67F18"/>
    <w:rsid w:val="00E705BA"/>
    <w:rsid w:val="00E70958"/>
    <w:rsid w:val="00E713EC"/>
    <w:rsid w:val="00E73039"/>
    <w:rsid w:val="00E73C9F"/>
    <w:rsid w:val="00E7435F"/>
    <w:rsid w:val="00E7441F"/>
    <w:rsid w:val="00E74C2A"/>
    <w:rsid w:val="00E75302"/>
    <w:rsid w:val="00E75787"/>
    <w:rsid w:val="00E758DC"/>
    <w:rsid w:val="00E75BF5"/>
    <w:rsid w:val="00E76582"/>
    <w:rsid w:val="00E76934"/>
    <w:rsid w:val="00E77873"/>
    <w:rsid w:val="00E77E03"/>
    <w:rsid w:val="00E8142E"/>
    <w:rsid w:val="00E81612"/>
    <w:rsid w:val="00E821EB"/>
    <w:rsid w:val="00E822C1"/>
    <w:rsid w:val="00E82EF5"/>
    <w:rsid w:val="00E84A59"/>
    <w:rsid w:val="00E85904"/>
    <w:rsid w:val="00E87384"/>
    <w:rsid w:val="00E87C2D"/>
    <w:rsid w:val="00E909DE"/>
    <w:rsid w:val="00E90A34"/>
    <w:rsid w:val="00E91935"/>
    <w:rsid w:val="00E92228"/>
    <w:rsid w:val="00E93D84"/>
    <w:rsid w:val="00E9411F"/>
    <w:rsid w:val="00E9507E"/>
    <w:rsid w:val="00E95936"/>
    <w:rsid w:val="00E9696C"/>
    <w:rsid w:val="00E96DE7"/>
    <w:rsid w:val="00E9734F"/>
    <w:rsid w:val="00EA0315"/>
    <w:rsid w:val="00EA13F8"/>
    <w:rsid w:val="00EA1962"/>
    <w:rsid w:val="00EA1A61"/>
    <w:rsid w:val="00EA1DFD"/>
    <w:rsid w:val="00EA2140"/>
    <w:rsid w:val="00EA2E81"/>
    <w:rsid w:val="00EA3609"/>
    <w:rsid w:val="00EA3989"/>
    <w:rsid w:val="00EA3AD1"/>
    <w:rsid w:val="00EA3B75"/>
    <w:rsid w:val="00EA484C"/>
    <w:rsid w:val="00EA4AEC"/>
    <w:rsid w:val="00EA4B7E"/>
    <w:rsid w:val="00EA4D65"/>
    <w:rsid w:val="00EA52B0"/>
    <w:rsid w:val="00EA7AE3"/>
    <w:rsid w:val="00EB0577"/>
    <w:rsid w:val="00EB0FED"/>
    <w:rsid w:val="00EB1257"/>
    <w:rsid w:val="00EB186E"/>
    <w:rsid w:val="00EB186F"/>
    <w:rsid w:val="00EB1949"/>
    <w:rsid w:val="00EB1BFA"/>
    <w:rsid w:val="00EB2A22"/>
    <w:rsid w:val="00EB2EDA"/>
    <w:rsid w:val="00EB3305"/>
    <w:rsid w:val="00EB3AA5"/>
    <w:rsid w:val="00EB4071"/>
    <w:rsid w:val="00EB429B"/>
    <w:rsid w:val="00EB5675"/>
    <w:rsid w:val="00EB69BE"/>
    <w:rsid w:val="00EB7CB5"/>
    <w:rsid w:val="00EB7F6C"/>
    <w:rsid w:val="00EC02ED"/>
    <w:rsid w:val="00EC0D0D"/>
    <w:rsid w:val="00EC0EF4"/>
    <w:rsid w:val="00EC23F9"/>
    <w:rsid w:val="00EC365A"/>
    <w:rsid w:val="00EC47BF"/>
    <w:rsid w:val="00EC4CC4"/>
    <w:rsid w:val="00EC4D25"/>
    <w:rsid w:val="00EC62AA"/>
    <w:rsid w:val="00EC7A6F"/>
    <w:rsid w:val="00EC7AD9"/>
    <w:rsid w:val="00ED0B93"/>
    <w:rsid w:val="00ED0E14"/>
    <w:rsid w:val="00ED10AC"/>
    <w:rsid w:val="00ED1B44"/>
    <w:rsid w:val="00ED1FEC"/>
    <w:rsid w:val="00ED210E"/>
    <w:rsid w:val="00ED2A20"/>
    <w:rsid w:val="00ED3282"/>
    <w:rsid w:val="00ED3DD5"/>
    <w:rsid w:val="00ED4709"/>
    <w:rsid w:val="00ED5571"/>
    <w:rsid w:val="00ED55D0"/>
    <w:rsid w:val="00ED5F61"/>
    <w:rsid w:val="00ED643C"/>
    <w:rsid w:val="00ED696E"/>
    <w:rsid w:val="00ED6EA0"/>
    <w:rsid w:val="00ED7DEA"/>
    <w:rsid w:val="00EE0B90"/>
    <w:rsid w:val="00EE0D05"/>
    <w:rsid w:val="00EE1382"/>
    <w:rsid w:val="00EE14E7"/>
    <w:rsid w:val="00EE1DD8"/>
    <w:rsid w:val="00EE2118"/>
    <w:rsid w:val="00EE2227"/>
    <w:rsid w:val="00EE2879"/>
    <w:rsid w:val="00EE2F8E"/>
    <w:rsid w:val="00EE357B"/>
    <w:rsid w:val="00EE3E17"/>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3048"/>
    <w:rsid w:val="00EF3C56"/>
    <w:rsid w:val="00EF3D8F"/>
    <w:rsid w:val="00EF4045"/>
    <w:rsid w:val="00EF448F"/>
    <w:rsid w:val="00EF4702"/>
    <w:rsid w:val="00EF54A8"/>
    <w:rsid w:val="00EF59C7"/>
    <w:rsid w:val="00EF6970"/>
    <w:rsid w:val="00EF6B74"/>
    <w:rsid w:val="00EF6ED2"/>
    <w:rsid w:val="00EF77C3"/>
    <w:rsid w:val="00F003F6"/>
    <w:rsid w:val="00F00A79"/>
    <w:rsid w:val="00F016B5"/>
    <w:rsid w:val="00F01B59"/>
    <w:rsid w:val="00F01FA5"/>
    <w:rsid w:val="00F03693"/>
    <w:rsid w:val="00F03873"/>
    <w:rsid w:val="00F03D7B"/>
    <w:rsid w:val="00F052FB"/>
    <w:rsid w:val="00F059FB"/>
    <w:rsid w:val="00F07146"/>
    <w:rsid w:val="00F079F5"/>
    <w:rsid w:val="00F07A20"/>
    <w:rsid w:val="00F07A80"/>
    <w:rsid w:val="00F07B02"/>
    <w:rsid w:val="00F07B68"/>
    <w:rsid w:val="00F10B4B"/>
    <w:rsid w:val="00F10E41"/>
    <w:rsid w:val="00F10E9E"/>
    <w:rsid w:val="00F1245D"/>
    <w:rsid w:val="00F128BD"/>
    <w:rsid w:val="00F1317A"/>
    <w:rsid w:val="00F132F8"/>
    <w:rsid w:val="00F13A50"/>
    <w:rsid w:val="00F146FB"/>
    <w:rsid w:val="00F14875"/>
    <w:rsid w:val="00F167D7"/>
    <w:rsid w:val="00F16994"/>
    <w:rsid w:val="00F17E33"/>
    <w:rsid w:val="00F17E44"/>
    <w:rsid w:val="00F20079"/>
    <w:rsid w:val="00F2096D"/>
    <w:rsid w:val="00F21643"/>
    <w:rsid w:val="00F21B4A"/>
    <w:rsid w:val="00F21FEA"/>
    <w:rsid w:val="00F2242E"/>
    <w:rsid w:val="00F227DF"/>
    <w:rsid w:val="00F23425"/>
    <w:rsid w:val="00F23B83"/>
    <w:rsid w:val="00F24670"/>
    <w:rsid w:val="00F24FEE"/>
    <w:rsid w:val="00F253E9"/>
    <w:rsid w:val="00F26018"/>
    <w:rsid w:val="00F270E1"/>
    <w:rsid w:val="00F27B45"/>
    <w:rsid w:val="00F27CB4"/>
    <w:rsid w:val="00F30F83"/>
    <w:rsid w:val="00F316ED"/>
    <w:rsid w:val="00F3180D"/>
    <w:rsid w:val="00F32152"/>
    <w:rsid w:val="00F3226A"/>
    <w:rsid w:val="00F32C63"/>
    <w:rsid w:val="00F32C99"/>
    <w:rsid w:val="00F3374E"/>
    <w:rsid w:val="00F33962"/>
    <w:rsid w:val="00F34AC5"/>
    <w:rsid w:val="00F34E1F"/>
    <w:rsid w:val="00F35BE1"/>
    <w:rsid w:val="00F35D06"/>
    <w:rsid w:val="00F35FE7"/>
    <w:rsid w:val="00F36C3E"/>
    <w:rsid w:val="00F36D4F"/>
    <w:rsid w:val="00F36EBB"/>
    <w:rsid w:val="00F3754D"/>
    <w:rsid w:val="00F4011F"/>
    <w:rsid w:val="00F403DB"/>
    <w:rsid w:val="00F40B20"/>
    <w:rsid w:val="00F412E2"/>
    <w:rsid w:val="00F41471"/>
    <w:rsid w:val="00F422A0"/>
    <w:rsid w:val="00F42FD6"/>
    <w:rsid w:val="00F431E7"/>
    <w:rsid w:val="00F445FA"/>
    <w:rsid w:val="00F449B2"/>
    <w:rsid w:val="00F44DAE"/>
    <w:rsid w:val="00F46A2E"/>
    <w:rsid w:val="00F46CC8"/>
    <w:rsid w:val="00F4721A"/>
    <w:rsid w:val="00F47E59"/>
    <w:rsid w:val="00F51919"/>
    <w:rsid w:val="00F52773"/>
    <w:rsid w:val="00F53734"/>
    <w:rsid w:val="00F53AA3"/>
    <w:rsid w:val="00F5402D"/>
    <w:rsid w:val="00F5520F"/>
    <w:rsid w:val="00F5614D"/>
    <w:rsid w:val="00F56F06"/>
    <w:rsid w:val="00F56FF8"/>
    <w:rsid w:val="00F57F09"/>
    <w:rsid w:val="00F6056F"/>
    <w:rsid w:val="00F60876"/>
    <w:rsid w:val="00F60DB7"/>
    <w:rsid w:val="00F60F61"/>
    <w:rsid w:val="00F61FDE"/>
    <w:rsid w:val="00F641CF"/>
    <w:rsid w:val="00F64A74"/>
    <w:rsid w:val="00F64E27"/>
    <w:rsid w:val="00F65827"/>
    <w:rsid w:val="00F66548"/>
    <w:rsid w:val="00F667B8"/>
    <w:rsid w:val="00F6698F"/>
    <w:rsid w:val="00F66B90"/>
    <w:rsid w:val="00F66FE1"/>
    <w:rsid w:val="00F70509"/>
    <w:rsid w:val="00F70530"/>
    <w:rsid w:val="00F71D21"/>
    <w:rsid w:val="00F7235A"/>
    <w:rsid w:val="00F73434"/>
    <w:rsid w:val="00F74350"/>
    <w:rsid w:val="00F74A86"/>
    <w:rsid w:val="00F758DF"/>
    <w:rsid w:val="00F76054"/>
    <w:rsid w:val="00F764DC"/>
    <w:rsid w:val="00F76776"/>
    <w:rsid w:val="00F76940"/>
    <w:rsid w:val="00F77397"/>
    <w:rsid w:val="00F77C7A"/>
    <w:rsid w:val="00F809BE"/>
    <w:rsid w:val="00F80F5F"/>
    <w:rsid w:val="00F8181C"/>
    <w:rsid w:val="00F8186C"/>
    <w:rsid w:val="00F820D6"/>
    <w:rsid w:val="00F82F10"/>
    <w:rsid w:val="00F833B0"/>
    <w:rsid w:val="00F83A90"/>
    <w:rsid w:val="00F83F27"/>
    <w:rsid w:val="00F8656E"/>
    <w:rsid w:val="00F8662C"/>
    <w:rsid w:val="00F866EC"/>
    <w:rsid w:val="00F86CC6"/>
    <w:rsid w:val="00F86DB7"/>
    <w:rsid w:val="00F86DEB"/>
    <w:rsid w:val="00F87D61"/>
    <w:rsid w:val="00F90205"/>
    <w:rsid w:val="00F9110C"/>
    <w:rsid w:val="00F91140"/>
    <w:rsid w:val="00F92818"/>
    <w:rsid w:val="00F928A6"/>
    <w:rsid w:val="00F92C14"/>
    <w:rsid w:val="00F92C56"/>
    <w:rsid w:val="00F94248"/>
    <w:rsid w:val="00F952EB"/>
    <w:rsid w:val="00F9579C"/>
    <w:rsid w:val="00F95DDD"/>
    <w:rsid w:val="00F963DE"/>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328D"/>
    <w:rsid w:val="00FB37CF"/>
    <w:rsid w:val="00FB3F02"/>
    <w:rsid w:val="00FB431C"/>
    <w:rsid w:val="00FB4F5C"/>
    <w:rsid w:val="00FB5098"/>
    <w:rsid w:val="00FB5426"/>
    <w:rsid w:val="00FB548F"/>
    <w:rsid w:val="00FB566B"/>
    <w:rsid w:val="00FB5A7D"/>
    <w:rsid w:val="00FB6055"/>
    <w:rsid w:val="00FB66D1"/>
    <w:rsid w:val="00FB6A30"/>
    <w:rsid w:val="00FB6A7E"/>
    <w:rsid w:val="00FB6AC9"/>
    <w:rsid w:val="00FB7885"/>
    <w:rsid w:val="00FB78A5"/>
    <w:rsid w:val="00FB7AA6"/>
    <w:rsid w:val="00FB7AEB"/>
    <w:rsid w:val="00FB7F00"/>
    <w:rsid w:val="00FC08D0"/>
    <w:rsid w:val="00FC107B"/>
    <w:rsid w:val="00FC29E1"/>
    <w:rsid w:val="00FC333B"/>
    <w:rsid w:val="00FC35C7"/>
    <w:rsid w:val="00FC3640"/>
    <w:rsid w:val="00FC4C6C"/>
    <w:rsid w:val="00FC4CA8"/>
    <w:rsid w:val="00FC5085"/>
    <w:rsid w:val="00FC5F85"/>
    <w:rsid w:val="00FC68D2"/>
    <w:rsid w:val="00FD0146"/>
    <w:rsid w:val="00FD044D"/>
    <w:rsid w:val="00FD1510"/>
    <w:rsid w:val="00FD1B79"/>
    <w:rsid w:val="00FD1CBC"/>
    <w:rsid w:val="00FD1ECD"/>
    <w:rsid w:val="00FD2ABD"/>
    <w:rsid w:val="00FD2C37"/>
    <w:rsid w:val="00FD2D7F"/>
    <w:rsid w:val="00FD34A4"/>
    <w:rsid w:val="00FD4708"/>
    <w:rsid w:val="00FD4C8E"/>
    <w:rsid w:val="00FD5CB1"/>
    <w:rsid w:val="00FD5E1E"/>
    <w:rsid w:val="00FD62D7"/>
    <w:rsid w:val="00FD7026"/>
    <w:rsid w:val="00FD7050"/>
    <w:rsid w:val="00FD7CCD"/>
    <w:rsid w:val="00FE0866"/>
    <w:rsid w:val="00FE08D3"/>
    <w:rsid w:val="00FE14DF"/>
    <w:rsid w:val="00FE25FE"/>
    <w:rsid w:val="00FE37BF"/>
    <w:rsid w:val="00FE3A17"/>
    <w:rsid w:val="00FE6459"/>
    <w:rsid w:val="00FE6858"/>
    <w:rsid w:val="00FE6963"/>
    <w:rsid w:val="00FE6C99"/>
    <w:rsid w:val="00FE7493"/>
    <w:rsid w:val="00FE79FA"/>
    <w:rsid w:val="00FF0197"/>
    <w:rsid w:val="00FF0426"/>
    <w:rsid w:val="00FF04CA"/>
    <w:rsid w:val="00FF0AC1"/>
    <w:rsid w:val="00FF0DDD"/>
    <w:rsid w:val="00FF0F6D"/>
    <w:rsid w:val="00FF1289"/>
    <w:rsid w:val="00FF1F41"/>
    <w:rsid w:val="00FF2345"/>
    <w:rsid w:val="00FF2E42"/>
    <w:rsid w:val="00FF3A2F"/>
    <w:rsid w:val="00FF42AB"/>
    <w:rsid w:val="00FF5D7C"/>
    <w:rsid w:val="00FF5E01"/>
    <w:rsid w:val="00FF5EE5"/>
    <w:rsid w:val="00FF681E"/>
    <w:rsid w:val="00FF6C0B"/>
    <w:rsid w:val="00FF7868"/>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352BE3"/>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pPr>
        <w:spacing w:before="120" w:after="60"/>
        <w:ind w:left="357" w:hanging="357"/>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4709"/>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ind w:left="426" w:hanging="284"/>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ind w:left="851" w:hanging="295"/>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after="100" w:afterAutospacing="1" w:line="360" w:lineRule="auto"/>
      <w:ind w:left="1560"/>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5C4552"/>
    <w:rPr>
      <w:color w:val="605E5C"/>
      <w:shd w:val="clear" w:color="auto" w:fill="E1DFDD"/>
    </w:rPr>
  </w:style>
  <w:style w:type="table" w:customStyle="1" w:styleId="Tabela-Siatka2">
    <w:name w:val="Tabela - Siatka2"/>
    <w:basedOn w:val="Standardowy"/>
    <w:next w:val="Tabela-Siatka"/>
    <w:rsid w:val="00BA138A"/>
    <w:pPr>
      <w:spacing w:before="0" w:after="0"/>
      <w:ind w:left="0" w:firstLine="0"/>
      <w:jc w:val="lef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EA3609"/>
    <w:pPr>
      <w:spacing w:before="0" w:after="0"/>
      <w:ind w:left="0" w:firstLine="0"/>
      <w:jc w:val="lef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1040C6"/>
    <w:pPr>
      <w:spacing w:before="0" w:after="0"/>
      <w:ind w:left="0" w:firstLine="0"/>
      <w:jc w:val="lef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1705143">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358965023">
      <w:bodyDiv w:val="1"/>
      <w:marLeft w:val="0"/>
      <w:marRight w:val="0"/>
      <w:marTop w:val="0"/>
      <w:marBottom w:val="0"/>
      <w:divBdr>
        <w:top w:val="none" w:sz="0" w:space="0" w:color="auto"/>
        <w:left w:val="none" w:sz="0" w:space="0" w:color="auto"/>
        <w:bottom w:val="none" w:sz="0" w:space="0" w:color="auto"/>
        <w:right w:val="none" w:sz="0" w:space="0" w:color="auto"/>
      </w:divBdr>
      <w:divsChild>
        <w:div w:id="2089843195">
          <w:marLeft w:val="0"/>
          <w:marRight w:val="0"/>
          <w:marTop w:val="0"/>
          <w:marBottom w:val="0"/>
          <w:divBdr>
            <w:top w:val="none" w:sz="0" w:space="0" w:color="auto"/>
            <w:left w:val="none" w:sz="0" w:space="0" w:color="auto"/>
            <w:bottom w:val="none" w:sz="0" w:space="0" w:color="auto"/>
            <w:right w:val="none" w:sz="0" w:space="0" w:color="auto"/>
          </w:divBdr>
          <w:divsChild>
            <w:div w:id="23946862">
              <w:marLeft w:val="0"/>
              <w:marRight w:val="0"/>
              <w:marTop w:val="0"/>
              <w:marBottom w:val="0"/>
              <w:divBdr>
                <w:top w:val="none" w:sz="0" w:space="0" w:color="auto"/>
                <w:left w:val="none" w:sz="0" w:space="0" w:color="auto"/>
                <w:bottom w:val="none" w:sz="0" w:space="0" w:color="auto"/>
                <w:right w:val="none" w:sz="0" w:space="0" w:color="auto"/>
              </w:divBdr>
            </w:div>
            <w:div w:id="498234229">
              <w:marLeft w:val="0"/>
              <w:marRight w:val="0"/>
              <w:marTop w:val="0"/>
              <w:marBottom w:val="0"/>
              <w:divBdr>
                <w:top w:val="none" w:sz="0" w:space="0" w:color="auto"/>
                <w:left w:val="none" w:sz="0" w:space="0" w:color="auto"/>
                <w:bottom w:val="none" w:sz="0" w:space="0" w:color="auto"/>
                <w:right w:val="none" w:sz="0" w:space="0" w:color="auto"/>
              </w:divBdr>
              <w:divsChild>
                <w:div w:id="1340353700">
                  <w:marLeft w:val="0"/>
                  <w:marRight w:val="0"/>
                  <w:marTop w:val="0"/>
                  <w:marBottom w:val="0"/>
                  <w:divBdr>
                    <w:top w:val="none" w:sz="0" w:space="0" w:color="auto"/>
                    <w:left w:val="none" w:sz="0" w:space="0" w:color="auto"/>
                    <w:bottom w:val="none" w:sz="0" w:space="0" w:color="auto"/>
                    <w:right w:val="none" w:sz="0" w:space="0" w:color="auto"/>
                  </w:divBdr>
                  <w:divsChild>
                    <w:div w:id="102290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260692">
              <w:marLeft w:val="0"/>
              <w:marRight w:val="0"/>
              <w:marTop w:val="0"/>
              <w:marBottom w:val="0"/>
              <w:divBdr>
                <w:top w:val="none" w:sz="0" w:space="0" w:color="auto"/>
                <w:left w:val="none" w:sz="0" w:space="0" w:color="auto"/>
                <w:bottom w:val="none" w:sz="0" w:space="0" w:color="auto"/>
                <w:right w:val="none" w:sz="0" w:space="0" w:color="auto"/>
              </w:divBdr>
              <w:divsChild>
                <w:div w:id="1896433242">
                  <w:marLeft w:val="0"/>
                  <w:marRight w:val="0"/>
                  <w:marTop w:val="0"/>
                  <w:marBottom w:val="0"/>
                  <w:divBdr>
                    <w:top w:val="none" w:sz="0" w:space="0" w:color="auto"/>
                    <w:left w:val="none" w:sz="0" w:space="0" w:color="auto"/>
                    <w:bottom w:val="none" w:sz="0" w:space="0" w:color="auto"/>
                    <w:right w:val="none" w:sz="0" w:space="0" w:color="auto"/>
                  </w:divBdr>
                  <w:divsChild>
                    <w:div w:id="16806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333349">
              <w:marLeft w:val="0"/>
              <w:marRight w:val="0"/>
              <w:marTop w:val="0"/>
              <w:marBottom w:val="0"/>
              <w:divBdr>
                <w:top w:val="none" w:sz="0" w:space="0" w:color="auto"/>
                <w:left w:val="none" w:sz="0" w:space="0" w:color="auto"/>
                <w:bottom w:val="none" w:sz="0" w:space="0" w:color="auto"/>
                <w:right w:val="none" w:sz="0" w:space="0" w:color="auto"/>
              </w:divBdr>
              <w:divsChild>
                <w:div w:id="100346218">
                  <w:marLeft w:val="0"/>
                  <w:marRight w:val="0"/>
                  <w:marTop w:val="0"/>
                  <w:marBottom w:val="0"/>
                  <w:divBdr>
                    <w:top w:val="none" w:sz="0" w:space="0" w:color="auto"/>
                    <w:left w:val="none" w:sz="0" w:space="0" w:color="auto"/>
                    <w:bottom w:val="none" w:sz="0" w:space="0" w:color="auto"/>
                    <w:right w:val="none" w:sz="0" w:space="0" w:color="auto"/>
                  </w:divBdr>
                  <w:divsChild>
                    <w:div w:id="196870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174120">
              <w:marLeft w:val="0"/>
              <w:marRight w:val="0"/>
              <w:marTop w:val="0"/>
              <w:marBottom w:val="0"/>
              <w:divBdr>
                <w:top w:val="none" w:sz="0" w:space="0" w:color="auto"/>
                <w:left w:val="none" w:sz="0" w:space="0" w:color="auto"/>
                <w:bottom w:val="none" w:sz="0" w:space="0" w:color="auto"/>
                <w:right w:val="none" w:sz="0" w:space="0" w:color="auto"/>
              </w:divBdr>
              <w:divsChild>
                <w:div w:id="166142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302601">
          <w:marLeft w:val="0"/>
          <w:marRight w:val="0"/>
          <w:marTop w:val="0"/>
          <w:marBottom w:val="0"/>
          <w:divBdr>
            <w:top w:val="none" w:sz="0" w:space="0" w:color="auto"/>
            <w:left w:val="none" w:sz="0" w:space="0" w:color="auto"/>
            <w:bottom w:val="none" w:sz="0" w:space="0" w:color="auto"/>
            <w:right w:val="none" w:sz="0" w:space="0" w:color="auto"/>
          </w:divBdr>
          <w:divsChild>
            <w:div w:id="874543515">
              <w:marLeft w:val="0"/>
              <w:marRight w:val="0"/>
              <w:marTop w:val="0"/>
              <w:marBottom w:val="0"/>
              <w:divBdr>
                <w:top w:val="none" w:sz="0" w:space="0" w:color="auto"/>
                <w:left w:val="none" w:sz="0" w:space="0" w:color="auto"/>
                <w:bottom w:val="none" w:sz="0" w:space="0" w:color="auto"/>
                <w:right w:val="none" w:sz="0" w:space="0" w:color="auto"/>
              </w:divBdr>
            </w:div>
            <w:div w:id="684135110">
              <w:marLeft w:val="0"/>
              <w:marRight w:val="0"/>
              <w:marTop w:val="0"/>
              <w:marBottom w:val="0"/>
              <w:divBdr>
                <w:top w:val="none" w:sz="0" w:space="0" w:color="auto"/>
                <w:left w:val="none" w:sz="0" w:space="0" w:color="auto"/>
                <w:bottom w:val="none" w:sz="0" w:space="0" w:color="auto"/>
                <w:right w:val="none" w:sz="0" w:space="0" w:color="auto"/>
              </w:divBdr>
              <w:divsChild>
                <w:div w:id="1583836729">
                  <w:marLeft w:val="0"/>
                  <w:marRight w:val="0"/>
                  <w:marTop w:val="0"/>
                  <w:marBottom w:val="0"/>
                  <w:divBdr>
                    <w:top w:val="none" w:sz="0" w:space="0" w:color="auto"/>
                    <w:left w:val="none" w:sz="0" w:space="0" w:color="auto"/>
                    <w:bottom w:val="none" w:sz="0" w:space="0" w:color="auto"/>
                    <w:right w:val="none" w:sz="0" w:space="0" w:color="auto"/>
                  </w:divBdr>
                  <w:divsChild>
                    <w:div w:id="147020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942403">
              <w:marLeft w:val="0"/>
              <w:marRight w:val="0"/>
              <w:marTop w:val="0"/>
              <w:marBottom w:val="0"/>
              <w:divBdr>
                <w:top w:val="none" w:sz="0" w:space="0" w:color="auto"/>
                <w:left w:val="none" w:sz="0" w:space="0" w:color="auto"/>
                <w:bottom w:val="none" w:sz="0" w:space="0" w:color="auto"/>
                <w:right w:val="none" w:sz="0" w:space="0" w:color="auto"/>
              </w:divBdr>
              <w:divsChild>
                <w:div w:id="568149692">
                  <w:marLeft w:val="0"/>
                  <w:marRight w:val="0"/>
                  <w:marTop w:val="0"/>
                  <w:marBottom w:val="0"/>
                  <w:divBdr>
                    <w:top w:val="none" w:sz="0" w:space="0" w:color="auto"/>
                    <w:left w:val="none" w:sz="0" w:space="0" w:color="auto"/>
                    <w:bottom w:val="none" w:sz="0" w:space="0" w:color="auto"/>
                    <w:right w:val="none" w:sz="0" w:space="0" w:color="auto"/>
                  </w:divBdr>
                  <w:divsChild>
                    <w:div w:id="82578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08844">
          <w:marLeft w:val="0"/>
          <w:marRight w:val="0"/>
          <w:marTop w:val="0"/>
          <w:marBottom w:val="0"/>
          <w:divBdr>
            <w:top w:val="none" w:sz="0" w:space="0" w:color="auto"/>
            <w:left w:val="none" w:sz="0" w:space="0" w:color="auto"/>
            <w:bottom w:val="none" w:sz="0" w:space="0" w:color="auto"/>
            <w:right w:val="none" w:sz="0" w:space="0" w:color="auto"/>
          </w:divBdr>
          <w:divsChild>
            <w:div w:id="169603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626041264">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4.png"/><Relationship Id="rId26"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mailto:iod@wup.pl" TargetMode="External"/><Relationship Id="rId17" Type="http://schemas.openxmlformats.org/officeDocument/2006/relationships/image" Target="media/image3.png"/><Relationship Id="rId25" Type="http://schemas.openxmlformats.org/officeDocument/2006/relationships/image" Target="media/image9.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5.png"/><Relationship Id="rId29" Type="http://schemas.openxmlformats.org/officeDocument/2006/relationships/hyperlink" Target="http://www.sl.gofin.pl/ustawa-z-dnia-29091994-r-o-rachunkowosci,i1n5pnz03,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8.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7.png"/><Relationship Id="rId28" Type="http://schemas.openxmlformats.org/officeDocument/2006/relationships/header" Target="header6.xml"/><Relationship Id="rId10" Type="http://schemas.openxmlformats.org/officeDocument/2006/relationships/header" Target="header1.xml"/><Relationship Id="rId19" Type="http://schemas.openxmlformats.org/officeDocument/2006/relationships/hyperlink" Target="http://www.mapadotacji.gov.pl" TargetMode="External"/><Relationship Id="rId31"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mailto:EMPL-B5-UNIT@ec.europa.eu" TargetMode="External"/><Relationship Id="rId14" Type="http://schemas.openxmlformats.org/officeDocument/2006/relationships/header" Target="header4.xml"/><Relationship Id="rId22" Type="http://schemas.openxmlformats.org/officeDocument/2006/relationships/hyperlink" Target="http://www.mapadotacji.gov.pl" TargetMode="External"/><Relationship Id="rId27" Type="http://schemas.openxmlformats.org/officeDocument/2006/relationships/hyperlink" Target="https://funduszeue.wzp.pl/poradniki_lista/zasady-komunikacji/" TargetMode="External"/><Relationship Id="rId30" Type="http://schemas.openxmlformats.org/officeDocument/2006/relationships/header" Target="header7.xm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B7051-4F0B-4D31-83CC-1D275EA07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61</Pages>
  <Words>21249</Words>
  <Characters>127498</Characters>
  <Application>Microsoft Office Word</Application>
  <DocSecurity>0</DocSecurity>
  <Lines>1062</Lines>
  <Paragraphs>296</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148451</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Heropolitańska Karolina</cp:lastModifiedBy>
  <cp:revision>31</cp:revision>
  <cp:lastPrinted>2023-08-01T08:57:00Z</cp:lastPrinted>
  <dcterms:created xsi:type="dcterms:W3CDTF">2024-04-02T07:44:00Z</dcterms:created>
  <dcterms:modified xsi:type="dcterms:W3CDTF">2025-06-06T05:42:00Z</dcterms:modified>
</cp:coreProperties>
</file>